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938" w:rsidRDefault="00BC7938" w:rsidP="00BC7938">
      <w:pPr>
        <w:ind w:left="284" w:hanging="284"/>
        <w:jc w:val="center"/>
        <w:rPr>
          <w:rFonts w:ascii="Arial" w:hAnsi="Arial" w:cs="Arial"/>
          <w:b/>
          <w:sz w:val="36"/>
          <w:lang w:val="es-ES_tradnl"/>
        </w:rPr>
      </w:pPr>
    </w:p>
    <w:p w:rsidR="00BC7938" w:rsidRDefault="00BC7938" w:rsidP="00BC7938">
      <w:pPr>
        <w:ind w:left="284" w:hanging="284"/>
        <w:jc w:val="center"/>
        <w:rPr>
          <w:rFonts w:ascii="Arial" w:hAnsi="Arial" w:cs="Arial"/>
          <w:b/>
          <w:sz w:val="36"/>
          <w:lang w:val="es-ES_tradnl"/>
        </w:rPr>
      </w:pPr>
    </w:p>
    <w:p w:rsidR="00BC7938" w:rsidRDefault="00BC7938" w:rsidP="00BC7938">
      <w:pPr>
        <w:ind w:left="284" w:hanging="284"/>
        <w:jc w:val="center"/>
        <w:rPr>
          <w:rFonts w:ascii="Arial" w:hAnsi="Arial" w:cs="Arial"/>
          <w:b/>
          <w:sz w:val="36"/>
          <w:lang w:val="es-ES_tradnl"/>
        </w:rPr>
      </w:pPr>
    </w:p>
    <w:p w:rsidR="00BC7938" w:rsidRDefault="00BC7938" w:rsidP="00BC7938">
      <w:pPr>
        <w:ind w:left="284" w:hanging="284"/>
        <w:jc w:val="center"/>
        <w:rPr>
          <w:rFonts w:ascii="Arial" w:hAnsi="Arial" w:cs="Arial"/>
          <w:b/>
          <w:sz w:val="36"/>
          <w:lang w:val="es-ES_tradnl"/>
        </w:rPr>
      </w:pPr>
      <w:r>
        <w:rPr>
          <w:rFonts w:ascii="Arial" w:hAnsi="Arial" w:cs="Arial"/>
          <w:b/>
          <w:sz w:val="36"/>
          <w:lang w:val="es-ES_tradnl"/>
        </w:rPr>
        <w:t>PROYECTO CURRICULAR</w:t>
      </w:r>
    </w:p>
    <w:p w:rsidR="00BC7938" w:rsidRDefault="00BC7938" w:rsidP="00BC7938">
      <w:pPr>
        <w:ind w:left="284" w:hanging="284"/>
        <w:jc w:val="center"/>
        <w:rPr>
          <w:rFonts w:ascii="Arial" w:hAnsi="Arial" w:cs="Arial"/>
          <w:b/>
          <w:sz w:val="36"/>
          <w:lang w:val="es-ES_tradnl"/>
        </w:rPr>
      </w:pPr>
    </w:p>
    <w:p w:rsidR="00BC7938" w:rsidRDefault="0024126B" w:rsidP="00BC7938">
      <w:pPr>
        <w:ind w:left="284" w:hanging="284"/>
        <w:jc w:val="center"/>
        <w:rPr>
          <w:rFonts w:ascii="Arial" w:hAnsi="Arial" w:cs="Arial"/>
          <w:b/>
          <w:sz w:val="36"/>
          <w:lang w:val="es-ES_tradnl"/>
        </w:rPr>
      </w:pPr>
      <w:r>
        <w:rPr>
          <w:rFonts w:ascii="Arial" w:hAnsi="Arial" w:cs="Arial"/>
          <w:b/>
          <w:sz w:val="36"/>
          <w:lang w:val="es-ES_tradnl"/>
        </w:rPr>
        <w:t>DEPARTAMENTO</w:t>
      </w:r>
      <w:r w:rsidR="00BC7938">
        <w:rPr>
          <w:rFonts w:ascii="Arial" w:hAnsi="Arial" w:cs="Arial"/>
          <w:b/>
          <w:sz w:val="36"/>
          <w:lang w:val="es-ES_tradnl"/>
        </w:rPr>
        <w:t xml:space="preserve"> DE TECNOLOGÍA</w:t>
      </w:r>
    </w:p>
    <w:p w:rsidR="00BC7938" w:rsidRDefault="00BC7938" w:rsidP="00BC7938">
      <w:pPr>
        <w:ind w:left="284" w:hanging="284"/>
        <w:jc w:val="center"/>
        <w:rPr>
          <w:rFonts w:ascii="Arial" w:hAnsi="Arial" w:cs="Arial"/>
          <w:b/>
          <w:sz w:val="36"/>
          <w:lang w:val="es-ES_tradnl"/>
        </w:rPr>
      </w:pPr>
    </w:p>
    <w:p w:rsidR="00BC7938" w:rsidRDefault="00BC7938" w:rsidP="00BC7938">
      <w:pPr>
        <w:ind w:left="284" w:hanging="284"/>
        <w:jc w:val="center"/>
        <w:rPr>
          <w:rFonts w:ascii="Arial" w:hAnsi="Arial" w:cs="Arial"/>
          <w:b/>
          <w:sz w:val="36"/>
          <w:lang w:val="es-ES_tradnl"/>
        </w:rPr>
      </w:pPr>
    </w:p>
    <w:p w:rsidR="00BC7938" w:rsidRDefault="00BC7938" w:rsidP="00BC7938">
      <w:pPr>
        <w:ind w:left="284" w:hanging="284"/>
        <w:jc w:val="center"/>
        <w:rPr>
          <w:rFonts w:ascii="Arial" w:hAnsi="Arial" w:cs="Arial"/>
          <w:b/>
          <w:sz w:val="36"/>
          <w:lang w:val="es-ES_tradnl"/>
        </w:rPr>
      </w:pPr>
    </w:p>
    <w:p w:rsidR="00BC7938" w:rsidRDefault="00BC7938" w:rsidP="00BC7938">
      <w:pPr>
        <w:ind w:left="284" w:hanging="284"/>
        <w:jc w:val="center"/>
        <w:rPr>
          <w:rFonts w:ascii="Arial" w:hAnsi="Arial" w:cs="Arial"/>
          <w:b/>
          <w:sz w:val="36"/>
          <w:lang w:val="es-ES_tradnl"/>
        </w:rPr>
      </w:pPr>
    </w:p>
    <w:p w:rsidR="00BC7938" w:rsidRDefault="00BC7938" w:rsidP="00BC7938">
      <w:pPr>
        <w:ind w:left="284" w:hanging="284"/>
        <w:jc w:val="center"/>
        <w:rPr>
          <w:rFonts w:ascii="Arial" w:hAnsi="Arial" w:cs="Arial"/>
          <w:b/>
          <w:sz w:val="36"/>
          <w:lang w:val="es-ES_tradnl"/>
        </w:rPr>
      </w:pPr>
      <w:r>
        <w:rPr>
          <w:rFonts w:ascii="Arial" w:hAnsi="Arial" w:cs="Arial"/>
          <w:b/>
          <w:sz w:val="36"/>
          <w:lang w:val="es-ES_tradnl"/>
        </w:rPr>
        <w:t>I.E.S EL PALO</w:t>
      </w:r>
    </w:p>
    <w:p w:rsidR="00BC7938" w:rsidRDefault="00BC7938" w:rsidP="00BC7938">
      <w:pPr>
        <w:ind w:left="284" w:hanging="284"/>
        <w:jc w:val="center"/>
        <w:rPr>
          <w:rFonts w:ascii="Arial" w:hAnsi="Arial" w:cs="Arial"/>
          <w:b/>
          <w:sz w:val="36"/>
          <w:lang w:val="es-ES_tradnl"/>
        </w:rPr>
      </w:pPr>
    </w:p>
    <w:p w:rsidR="00BC7938" w:rsidRDefault="00BC7938" w:rsidP="00BC7938">
      <w:pPr>
        <w:ind w:left="284" w:hanging="284"/>
        <w:jc w:val="center"/>
        <w:rPr>
          <w:rFonts w:ascii="Arial" w:hAnsi="Arial" w:cs="Arial"/>
          <w:b/>
          <w:sz w:val="36"/>
          <w:lang w:val="es-ES_tradnl"/>
        </w:rPr>
      </w:pPr>
      <w:r>
        <w:rPr>
          <w:rFonts w:ascii="Arial" w:hAnsi="Arial" w:cs="Arial"/>
          <w:b/>
          <w:sz w:val="36"/>
          <w:lang w:val="es-ES_tradnl"/>
        </w:rPr>
        <w:t>Curso 2013/14</w:t>
      </w:r>
    </w:p>
    <w:p w:rsidR="00BC7938" w:rsidRDefault="00BC7938" w:rsidP="00BC7938">
      <w:pPr>
        <w:ind w:left="284" w:hanging="284"/>
        <w:jc w:val="center"/>
        <w:rPr>
          <w:rFonts w:ascii="Arial" w:hAnsi="Arial" w:cs="Arial"/>
          <w:b/>
          <w:sz w:val="36"/>
          <w:lang w:val="es-ES_tradnl"/>
        </w:rPr>
      </w:pPr>
    </w:p>
    <w:p w:rsidR="00BC7938" w:rsidRPr="00BC7938" w:rsidRDefault="00BC7938">
      <w:pPr>
        <w:rPr>
          <w:b/>
          <w:lang w:val="es-ES_tradnl"/>
        </w:rPr>
      </w:pPr>
    </w:p>
    <w:p w:rsidR="00BC7938" w:rsidRDefault="00BC7938">
      <w:pPr>
        <w:rPr>
          <w:b/>
        </w:rPr>
      </w:pPr>
      <w:r>
        <w:rPr>
          <w:b/>
        </w:rPr>
        <w:br w:type="page"/>
      </w:r>
    </w:p>
    <w:p w:rsidR="00BC7938" w:rsidRPr="00BC7938" w:rsidRDefault="00BC7938" w:rsidP="00BC7938">
      <w:pPr>
        <w:shd w:val="clear" w:color="auto" w:fill="F2DBDB" w:themeFill="accent2" w:themeFillTint="33"/>
        <w:rPr>
          <w:b/>
          <w:sz w:val="28"/>
          <w:szCs w:val="28"/>
        </w:rPr>
      </w:pPr>
      <w:r w:rsidRPr="00BC7938">
        <w:rPr>
          <w:b/>
          <w:sz w:val="28"/>
          <w:szCs w:val="28"/>
        </w:rPr>
        <w:lastRenderedPageBreak/>
        <w:t>INDICE</w:t>
      </w:r>
    </w:p>
    <w:p w:rsidR="00BC7938" w:rsidRPr="00BC7938" w:rsidRDefault="00BC7938" w:rsidP="00BC7938">
      <w:pPr>
        <w:rPr>
          <w:b/>
        </w:rPr>
      </w:pPr>
    </w:p>
    <w:p w:rsidR="001C56F8" w:rsidRDefault="001C56F8" w:rsidP="00851D1B">
      <w:pPr>
        <w:pStyle w:val="Prrafodelista"/>
        <w:numPr>
          <w:ilvl w:val="0"/>
          <w:numId w:val="89"/>
        </w:numPr>
        <w:ind w:left="357" w:hanging="357"/>
        <w:rPr>
          <w:b/>
        </w:rPr>
      </w:pPr>
      <w:r>
        <w:rPr>
          <w:b/>
        </w:rPr>
        <w:t>INTRODUCCIÓN</w:t>
      </w:r>
    </w:p>
    <w:p w:rsidR="001C56F8" w:rsidRPr="00345AFC" w:rsidRDefault="001C56F8" w:rsidP="001C56F8">
      <w:pPr>
        <w:pStyle w:val="Prrafodelista"/>
        <w:numPr>
          <w:ilvl w:val="1"/>
          <w:numId w:val="89"/>
        </w:numPr>
      </w:pPr>
      <w:r w:rsidRPr="00345AFC">
        <w:t>JUSTIFICACIÓN</w:t>
      </w:r>
    </w:p>
    <w:p w:rsidR="001C56F8" w:rsidRPr="00345AFC" w:rsidRDefault="001C56F8" w:rsidP="001C56F8">
      <w:pPr>
        <w:pStyle w:val="Prrafodelista"/>
        <w:numPr>
          <w:ilvl w:val="1"/>
          <w:numId w:val="89"/>
        </w:numPr>
      </w:pPr>
      <w:r w:rsidRPr="00345AFC">
        <w:t>CONTEXTO</w:t>
      </w:r>
    </w:p>
    <w:p w:rsidR="00345AFC" w:rsidRDefault="001C56F8" w:rsidP="00851D1B">
      <w:pPr>
        <w:pStyle w:val="Prrafodelista"/>
        <w:numPr>
          <w:ilvl w:val="0"/>
          <w:numId w:val="89"/>
        </w:numPr>
        <w:ind w:left="357" w:hanging="357"/>
        <w:rPr>
          <w:b/>
        </w:rPr>
      </w:pPr>
      <w:r>
        <w:rPr>
          <w:b/>
        </w:rPr>
        <w:t>OBJETIVOS GENERALES.</w:t>
      </w:r>
    </w:p>
    <w:p w:rsidR="001F5D0C" w:rsidRDefault="00345AFC" w:rsidP="00345AFC">
      <w:pPr>
        <w:pStyle w:val="Prrafodelista"/>
        <w:numPr>
          <w:ilvl w:val="1"/>
          <w:numId w:val="89"/>
        </w:numPr>
      </w:pPr>
      <w:r>
        <w:t>OBJETIVOS GENERALES DE ETAPA</w:t>
      </w:r>
    </w:p>
    <w:p w:rsidR="00345AFC" w:rsidRPr="00345AFC" w:rsidRDefault="00345AFC" w:rsidP="00345AFC">
      <w:pPr>
        <w:pStyle w:val="Prrafodelista"/>
        <w:numPr>
          <w:ilvl w:val="1"/>
          <w:numId w:val="89"/>
        </w:numPr>
      </w:pPr>
      <w:r>
        <w:t>OBJETIVOS GENERALES DE ÁREA</w:t>
      </w:r>
    </w:p>
    <w:p w:rsidR="001F5D0C" w:rsidRPr="001F5D0C" w:rsidRDefault="001F5D0C" w:rsidP="00851D1B">
      <w:pPr>
        <w:pStyle w:val="Prrafodelista"/>
        <w:numPr>
          <w:ilvl w:val="0"/>
          <w:numId w:val="89"/>
        </w:numPr>
        <w:rPr>
          <w:b/>
        </w:rPr>
      </w:pPr>
      <w:r w:rsidRPr="001F5D0C">
        <w:rPr>
          <w:b/>
        </w:rPr>
        <w:t>MATERIAS QUE SE IMPARTEN Y MIEMBROS DEL DEPARTAMENTO.</w:t>
      </w:r>
      <w:r w:rsidR="00281361">
        <w:rPr>
          <w:b/>
        </w:rPr>
        <w:tab/>
      </w:r>
      <w:r w:rsidR="00281361">
        <w:rPr>
          <w:b/>
        </w:rPr>
        <w:tab/>
      </w:r>
      <w:r w:rsidR="00281361">
        <w:rPr>
          <w:b/>
        </w:rPr>
        <w:tab/>
      </w:r>
      <w:r w:rsidR="00281361">
        <w:rPr>
          <w:b/>
        </w:rPr>
        <w:tab/>
      </w:r>
      <w:r w:rsidR="00281361">
        <w:rPr>
          <w:b/>
        </w:rPr>
        <w:tab/>
        <w:t>3</w:t>
      </w:r>
    </w:p>
    <w:p w:rsidR="001F5D0C" w:rsidRPr="001F5D0C" w:rsidRDefault="001F5D0C" w:rsidP="00851D1B">
      <w:pPr>
        <w:pStyle w:val="Prrafodelista"/>
        <w:numPr>
          <w:ilvl w:val="0"/>
          <w:numId w:val="89"/>
        </w:numPr>
        <w:rPr>
          <w:b/>
        </w:rPr>
      </w:pPr>
      <w:r w:rsidRPr="001F5D0C">
        <w:rPr>
          <w:b/>
        </w:rPr>
        <w:t>PROGRAMACIONES.</w:t>
      </w:r>
      <w:r w:rsidR="00281361">
        <w:rPr>
          <w:b/>
        </w:rPr>
        <w:tab/>
      </w:r>
      <w:r w:rsidR="00281361">
        <w:rPr>
          <w:b/>
        </w:rPr>
        <w:tab/>
      </w:r>
      <w:r w:rsidR="00281361">
        <w:rPr>
          <w:b/>
        </w:rPr>
        <w:tab/>
      </w:r>
      <w:r w:rsidR="00281361">
        <w:rPr>
          <w:b/>
        </w:rPr>
        <w:tab/>
      </w:r>
      <w:r w:rsidR="00281361">
        <w:rPr>
          <w:b/>
        </w:rPr>
        <w:tab/>
      </w:r>
      <w:r w:rsidR="00281361">
        <w:rPr>
          <w:b/>
        </w:rPr>
        <w:tab/>
      </w:r>
      <w:r w:rsidR="00281361">
        <w:rPr>
          <w:b/>
        </w:rPr>
        <w:tab/>
      </w:r>
      <w:r w:rsidR="00281361">
        <w:rPr>
          <w:b/>
        </w:rPr>
        <w:tab/>
      </w:r>
      <w:r w:rsidR="00281361">
        <w:rPr>
          <w:b/>
        </w:rPr>
        <w:tab/>
      </w:r>
      <w:r w:rsidR="00281361">
        <w:rPr>
          <w:b/>
        </w:rPr>
        <w:tab/>
      </w:r>
      <w:r w:rsidR="00281361">
        <w:rPr>
          <w:b/>
        </w:rPr>
        <w:tab/>
        <w:t>4</w:t>
      </w:r>
    </w:p>
    <w:p w:rsidR="001F5D0C" w:rsidRPr="001F5D0C" w:rsidRDefault="001F5D0C" w:rsidP="00851D1B">
      <w:pPr>
        <w:pStyle w:val="Prrafodelista"/>
        <w:numPr>
          <w:ilvl w:val="1"/>
          <w:numId w:val="89"/>
        </w:numPr>
        <w:rPr>
          <w:b/>
        </w:rPr>
      </w:pPr>
      <w:r w:rsidRPr="001F5D0C">
        <w:rPr>
          <w:b/>
        </w:rPr>
        <w:t>TECNOLOGÍA 2º ESO</w:t>
      </w:r>
      <w:r w:rsidR="00281361">
        <w:rPr>
          <w:b/>
        </w:rPr>
        <w:tab/>
      </w:r>
      <w:r w:rsidR="00281361">
        <w:rPr>
          <w:b/>
        </w:rPr>
        <w:tab/>
      </w:r>
      <w:r w:rsidR="00281361">
        <w:rPr>
          <w:b/>
        </w:rPr>
        <w:tab/>
      </w:r>
      <w:r w:rsidR="00281361">
        <w:rPr>
          <w:b/>
        </w:rPr>
        <w:tab/>
      </w:r>
      <w:r w:rsidR="00281361">
        <w:rPr>
          <w:b/>
        </w:rPr>
        <w:tab/>
      </w:r>
      <w:r w:rsidR="00281361">
        <w:rPr>
          <w:b/>
        </w:rPr>
        <w:tab/>
      </w:r>
      <w:r w:rsidR="00281361">
        <w:rPr>
          <w:b/>
        </w:rPr>
        <w:tab/>
      </w:r>
      <w:r w:rsidR="00281361">
        <w:rPr>
          <w:b/>
        </w:rPr>
        <w:tab/>
      </w:r>
      <w:r w:rsidR="00281361">
        <w:rPr>
          <w:b/>
        </w:rPr>
        <w:tab/>
      </w:r>
      <w:r w:rsidR="00281361">
        <w:rPr>
          <w:b/>
        </w:rPr>
        <w:tab/>
      </w:r>
      <w:r w:rsidR="00281361">
        <w:rPr>
          <w:b/>
        </w:rPr>
        <w:tab/>
        <w:t>4</w:t>
      </w:r>
    </w:p>
    <w:p w:rsidR="001F5D0C" w:rsidRPr="00FB2024" w:rsidRDefault="001F5D0C" w:rsidP="00851D1B">
      <w:pPr>
        <w:pStyle w:val="Prrafodelista"/>
        <w:numPr>
          <w:ilvl w:val="2"/>
          <w:numId w:val="89"/>
        </w:numPr>
        <w:rPr>
          <w:u w:val="single"/>
        </w:rPr>
      </w:pPr>
      <w:r w:rsidRPr="00FB2024">
        <w:t>OBJETIVOS Y CONTENIDOS</w:t>
      </w:r>
    </w:p>
    <w:p w:rsidR="001F5D0C" w:rsidRPr="00FB2024" w:rsidRDefault="001F5D0C" w:rsidP="00851D1B">
      <w:pPr>
        <w:pStyle w:val="Prrafodelista"/>
        <w:numPr>
          <w:ilvl w:val="2"/>
          <w:numId w:val="89"/>
        </w:numPr>
        <w:rPr>
          <w:u w:val="single"/>
        </w:rPr>
      </w:pPr>
      <w:r w:rsidRPr="00FB2024">
        <w:t>DISTRIBUCIÓN DE LOS CONTENIDOS</w:t>
      </w:r>
      <w:r w:rsidR="004351B8" w:rsidRPr="00FB2024">
        <w:t xml:space="preserve"> </w:t>
      </w:r>
    </w:p>
    <w:p w:rsidR="001F5D0C" w:rsidRPr="00FB2024" w:rsidRDefault="001F5D0C" w:rsidP="00851D1B">
      <w:pPr>
        <w:pStyle w:val="Prrafodelista"/>
        <w:numPr>
          <w:ilvl w:val="2"/>
          <w:numId w:val="89"/>
        </w:numPr>
        <w:rPr>
          <w:u w:val="single"/>
        </w:rPr>
      </w:pPr>
      <w:r w:rsidRPr="00FB2024">
        <w:t>CRITERIOS DE EVALUACIÓN</w:t>
      </w:r>
    </w:p>
    <w:p w:rsidR="001F5D0C" w:rsidRPr="00FB2024" w:rsidRDefault="001F5D0C" w:rsidP="00851D1B">
      <w:pPr>
        <w:pStyle w:val="Prrafodelista"/>
        <w:numPr>
          <w:ilvl w:val="2"/>
          <w:numId w:val="89"/>
        </w:numPr>
        <w:rPr>
          <w:u w:val="single"/>
        </w:rPr>
      </w:pPr>
      <w:r w:rsidRPr="00FB2024">
        <w:t>COMPETENCIAS BÁSICAS</w:t>
      </w:r>
    </w:p>
    <w:p w:rsidR="00EB6C26" w:rsidRPr="00FB2024" w:rsidRDefault="00EB6C26" w:rsidP="00851D1B">
      <w:pPr>
        <w:pStyle w:val="Prrafodelista"/>
        <w:numPr>
          <w:ilvl w:val="2"/>
          <w:numId w:val="89"/>
        </w:numPr>
        <w:rPr>
          <w:u w:val="single"/>
        </w:rPr>
      </w:pPr>
      <w:r w:rsidRPr="00FB2024">
        <w:t>CONTENIDOS TRANSVERSALES</w:t>
      </w:r>
    </w:p>
    <w:p w:rsidR="004351B8" w:rsidRPr="004351B8" w:rsidRDefault="004351B8" w:rsidP="00851D1B">
      <w:pPr>
        <w:pStyle w:val="Prrafodelista"/>
        <w:numPr>
          <w:ilvl w:val="1"/>
          <w:numId w:val="89"/>
        </w:numPr>
        <w:rPr>
          <w:b/>
          <w:u w:val="single"/>
        </w:rPr>
      </w:pPr>
      <w:r>
        <w:rPr>
          <w:b/>
        </w:rPr>
        <w:t>TECNOLOGÍA 3º ESO</w:t>
      </w:r>
      <w:r w:rsidR="00BC7938">
        <w:rPr>
          <w:b/>
        </w:rPr>
        <w:tab/>
      </w:r>
      <w:r w:rsidR="00BC7938">
        <w:rPr>
          <w:b/>
        </w:rPr>
        <w:tab/>
      </w:r>
      <w:r w:rsidR="00BC7938">
        <w:rPr>
          <w:b/>
        </w:rPr>
        <w:tab/>
      </w:r>
      <w:r w:rsidR="00BC7938">
        <w:rPr>
          <w:b/>
        </w:rPr>
        <w:tab/>
      </w:r>
      <w:r w:rsidR="00BC7938">
        <w:rPr>
          <w:b/>
        </w:rPr>
        <w:tab/>
      </w:r>
      <w:r w:rsidR="00BC7938">
        <w:rPr>
          <w:b/>
        </w:rPr>
        <w:tab/>
      </w:r>
      <w:r w:rsidR="00BC7938">
        <w:rPr>
          <w:b/>
        </w:rPr>
        <w:tab/>
      </w:r>
      <w:r w:rsidR="00BC7938">
        <w:rPr>
          <w:b/>
        </w:rPr>
        <w:tab/>
      </w:r>
      <w:r w:rsidR="00BC7938">
        <w:rPr>
          <w:b/>
        </w:rPr>
        <w:tab/>
      </w:r>
      <w:r w:rsidR="00BC7938">
        <w:rPr>
          <w:b/>
        </w:rPr>
        <w:tab/>
      </w:r>
      <w:r w:rsidR="00BC7938">
        <w:rPr>
          <w:b/>
        </w:rPr>
        <w:tab/>
        <w:t>11</w:t>
      </w:r>
    </w:p>
    <w:p w:rsidR="004351B8" w:rsidRPr="00FB2024" w:rsidRDefault="004351B8" w:rsidP="00851D1B">
      <w:pPr>
        <w:pStyle w:val="Prrafodelista"/>
        <w:numPr>
          <w:ilvl w:val="2"/>
          <w:numId w:val="89"/>
        </w:numPr>
        <w:rPr>
          <w:u w:val="single"/>
        </w:rPr>
      </w:pPr>
      <w:r w:rsidRPr="00FB2024">
        <w:t>OBJETIVOS Y CONTENIDOS</w:t>
      </w:r>
    </w:p>
    <w:p w:rsidR="004351B8" w:rsidRPr="00FB2024" w:rsidRDefault="004351B8" w:rsidP="00851D1B">
      <w:pPr>
        <w:pStyle w:val="Prrafodelista"/>
        <w:numPr>
          <w:ilvl w:val="2"/>
          <w:numId w:val="89"/>
        </w:numPr>
        <w:rPr>
          <w:u w:val="single"/>
        </w:rPr>
      </w:pPr>
      <w:r w:rsidRPr="00FB2024">
        <w:t xml:space="preserve">DISTRIBUCIÓN DE LOS CONTENIDOS </w:t>
      </w:r>
    </w:p>
    <w:p w:rsidR="004351B8" w:rsidRPr="00FB2024" w:rsidRDefault="004351B8" w:rsidP="00851D1B">
      <w:pPr>
        <w:pStyle w:val="Prrafodelista"/>
        <w:numPr>
          <w:ilvl w:val="2"/>
          <w:numId w:val="89"/>
        </w:numPr>
        <w:rPr>
          <w:u w:val="single"/>
        </w:rPr>
      </w:pPr>
      <w:r w:rsidRPr="00FB2024">
        <w:t>CRITERIOS DE EVALUACIÓN</w:t>
      </w:r>
    </w:p>
    <w:p w:rsidR="004351B8" w:rsidRPr="00FB2024" w:rsidRDefault="004351B8" w:rsidP="00851D1B">
      <w:pPr>
        <w:pStyle w:val="Prrafodelista"/>
        <w:numPr>
          <w:ilvl w:val="2"/>
          <w:numId w:val="89"/>
        </w:numPr>
        <w:rPr>
          <w:u w:val="single"/>
        </w:rPr>
      </w:pPr>
      <w:r w:rsidRPr="00FB2024">
        <w:t>COMPETENCIAS BÁSICAS</w:t>
      </w:r>
    </w:p>
    <w:p w:rsidR="00EB6C26" w:rsidRPr="00FB2024" w:rsidRDefault="00EB6C26" w:rsidP="00851D1B">
      <w:pPr>
        <w:pStyle w:val="Prrafodelista"/>
        <w:numPr>
          <w:ilvl w:val="2"/>
          <w:numId w:val="89"/>
        </w:numPr>
        <w:rPr>
          <w:u w:val="single"/>
        </w:rPr>
      </w:pPr>
      <w:r w:rsidRPr="00FB2024">
        <w:t>CONTENIDOS TRANSVERSALES</w:t>
      </w:r>
    </w:p>
    <w:p w:rsidR="004351B8" w:rsidRPr="004351B8" w:rsidRDefault="004351B8" w:rsidP="00851D1B">
      <w:pPr>
        <w:pStyle w:val="Prrafodelista"/>
        <w:numPr>
          <w:ilvl w:val="1"/>
          <w:numId w:val="89"/>
        </w:numPr>
        <w:rPr>
          <w:b/>
          <w:u w:val="single"/>
        </w:rPr>
      </w:pPr>
      <w:r>
        <w:rPr>
          <w:b/>
        </w:rPr>
        <w:t>TECNOLOGÍA 4º ESO</w:t>
      </w:r>
    </w:p>
    <w:p w:rsidR="004351B8" w:rsidRPr="00FB2024" w:rsidRDefault="004351B8" w:rsidP="00851D1B">
      <w:pPr>
        <w:pStyle w:val="Prrafodelista"/>
        <w:numPr>
          <w:ilvl w:val="2"/>
          <w:numId w:val="89"/>
        </w:numPr>
        <w:rPr>
          <w:u w:val="single"/>
        </w:rPr>
      </w:pPr>
      <w:r w:rsidRPr="00FB2024">
        <w:t>OBJETIVOS Y CONTENIDOS</w:t>
      </w:r>
    </w:p>
    <w:p w:rsidR="004351B8" w:rsidRPr="00FB2024" w:rsidRDefault="004351B8" w:rsidP="00851D1B">
      <w:pPr>
        <w:pStyle w:val="Prrafodelista"/>
        <w:numPr>
          <w:ilvl w:val="2"/>
          <w:numId w:val="89"/>
        </w:numPr>
        <w:rPr>
          <w:u w:val="single"/>
        </w:rPr>
      </w:pPr>
      <w:r w:rsidRPr="00FB2024">
        <w:t xml:space="preserve">DISTRIBUCIÓN DE LOS CONTENIDOS </w:t>
      </w:r>
    </w:p>
    <w:p w:rsidR="004351B8" w:rsidRPr="00FB2024" w:rsidRDefault="004351B8" w:rsidP="00851D1B">
      <w:pPr>
        <w:pStyle w:val="Prrafodelista"/>
        <w:numPr>
          <w:ilvl w:val="2"/>
          <w:numId w:val="89"/>
        </w:numPr>
        <w:rPr>
          <w:u w:val="single"/>
        </w:rPr>
      </w:pPr>
      <w:r w:rsidRPr="00FB2024">
        <w:t>CRITERIOS DE EVALUACIÓN</w:t>
      </w:r>
    </w:p>
    <w:p w:rsidR="004351B8" w:rsidRPr="00FB2024" w:rsidRDefault="004351B8" w:rsidP="00851D1B">
      <w:pPr>
        <w:pStyle w:val="Prrafodelista"/>
        <w:numPr>
          <w:ilvl w:val="2"/>
          <w:numId w:val="89"/>
        </w:numPr>
        <w:rPr>
          <w:u w:val="single"/>
        </w:rPr>
      </w:pPr>
      <w:r w:rsidRPr="00FB2024">
        <w:t>COMPETENCIAS BÁSICAS</w:t>
      </w:r>
    </w:p>
    <w:p w:rsidR="00FB2024" w:rsidRPr="00FB2024" w:rsidRDefault="00FB2024" w:rsidP="00851D1B">
      <w:pPr>
        <w:pStyle w:val="Prrafodelista"/>
        <w:numPr>
          <w:ilvl w:val="2"/>
          <w:numId w:val="89"/>
        </w:numPr>
        <w:rPr>
          <w:u w:val="single"/>
        </w:rPr>
      </w:pPr>
      <w:r w:rsidRPr="00FB2024">
        <w:t>CONTENIDOS TRANSVERSALES</w:t>
      </w:r>
    </w:p>
    <w:p w:rsidR="004351B8" w:rsidRPr="0077582B" w:rsidRDefault="004351B8" w:rsidP="00851D1B">
      <w:pPr>
        <w:pStyle w:val="Prrafodelista"/>
        <w:numPr>
          <w:ilvl w:val="1"/>
          <w:numId w:val="89"/>
        </w:numPr>
        <w:rPr>
          <w:b/>
          <w:u w:val="single"/>
        </w:rPr>
      </w:pPr>
      <w:r>
        <w:rPr>
          <w:b/>
        </w:rPr>
        <w:t>TECNOLOGÍA 3º DIVERSIFICACIÓN.</w:t>
      </w:r>
    </w:p>
    <w:p w:rsidR="003455DC" w:rsidRPr="00FB2024" w:rsidRDefault="003455DC" w:rsidP="00851D1B">
      <w:pPr>
        <w:pStyle w:val="Prrafodelista"/>
        <w:numPr>
          <w:ilvl w:val="2"/>
          <w:numId w:val="89"/>
        </w:numPr>
        <w:rPr>
          <w:u w:val="single"/>
        </w:rPr>
      </w:pPr>
      <w:r w:rsidRPr="00FB2024">
        <w:t>OBJETIVOS Y CONTENIDOS</w:t>
      </w:r>
    </w:p>
    <w:p w:rsidR="003455DC" w:rsidRPr="00FB2024" w:rsidRDefault="003455DC" w:rsidP="00851D1B">
      <w:pPr>
        <w:pStyle w:val="Prrafodelista"/>
        <w:numPr>
          <w:ilvl w:val="2"/>
          <w:numId w:val="89"/>
        </w:numPr>
        <w:rPr>
          <w:u w:val="single"/>
        </w:rPr>
      </w:pPr>
      <w:r w:rsidRPr="00FB2024">
        <w:t xml:space="preserve">DISTRIBUCIÓN DE LOS CONTENIDOS </w:t>
      </w:r>
    </w:p>
    <w:p w:rsidR="003455DC" w:rsidRPr="00FB2024" w:rsidRDefault="003455DC" w:rsidP="00851D1B">
      <w:pPr>
        <w:pStyle w:val="Prrafodelista"/>
        <w:numPr>
          <w:ilvl w:val="2"/>
          <w:numId w:val="89"/>
        </w:numPr>
        <w:rPr>
          <w:u w:val="single"/>
        </w:rPr>
      </w:pPr>
      <w:r w:rsidRPr="00FB2024">
        <w:t>CRITERIOS DE EVALUACIÓN</w:t>
      </w:r>
    </w:p>
    <w:p w:rsidR="003455DC" w:rsidRPr="00FB2024" w:rsidRDefault="003455DC" w:rsidP="00851D1B">
      <w:pPr>
        <w:pStyle w:val="Prrafodelista"/>
        <w:numPr>
          <w:ilvl w:val="2"/>
          <w:numId w:val="89"/>
        </w:numPr>
        <w:rPr>
          <w:u w:val="single"/>
        </w:rPr>
      </w:pPr>
      <w:r w:rsidRPr="00FB2024">
        <w:t>COMPETENCIAS BÁSICAS</w:t>
      </w:r>
    </w:p>
    <w:p w:rsidR="003455DC" w:rsidRPr="00FB2024" w:rsidRDefault="003455DC" w:rsidP="00851D1B">
      <w:pPr>
        <w:pStyle w:val="Prrafodelista"/>
        <w:numPr>
          <w:ilvl w:val="2"/>
          <w:numId w:val="89"/>
        </w:numPr>
        <w:rPr>
          <w:u w:val="single"/>
        </w:rPr>
      </w:pPr>
      <w:r w:rsidRPr="00FB2024">
        <w:t>CONTENIDOS TRANSVERSALES</w:t>
      </w:r>
    </w:p>
    <w:p w:rsidR="004351B8" w:rsidRPr="0077582B" w:rsidRDefault="004351B8" w:rsidP="00851D1B">
      <w:pPr>
        <w:pStyle w:val="Prrafodelista"/>
        <w:numPr>
          <w:ilvl w:val="1"/>
          <w:numId w:val="89"/>
        </w:numPr>
        <w:rPr>
          <w:b/>
          <w:u w:val="single"/>
        </w:rPr>
      </w:pPr>
      <w:r>
        <w:rPr>
          <w:b/>
        </w:rPr>
        <w:t>TECNOLOGÍA 4º DIVERSIFICACIÓN.</w:t>
      </w:r>
    </w:p>
    <w:p w:rsidR="003455DC" w:rsidRPr="00FB2024" w:rsidRDefault="003455DC" w:rsidP="00851D1B">
      <w:pPr>
        <w:pStyle w:val="Prrafodelista"/>
        <w:numPr>
          <w:ilvl w:val="2"/>
          <w:numId w:val="89"/>
        </w:numPr>
        <w:rPr>
          <w:u w:val="single"/>
        </w:rPr>
      </w:pPr>
      <w:r w:rsidRPr="00FB2024">
        <w:t>OBJETIVOS Y CONTENIDOS</w:t>
      </w:r>
    </w:p>
    <w:p w:rsidR="003455DC" w:rsidRPr="00FB2024" w:rsidRDefault="003455DC" w:rsidP="00851D1B">
      <w:pPr>
        <w:pStyle w:val="Prrafodelista"/>
        <w:numPr>
          <w:ilvl w:val="2"/>
          <w:numId w:val="89"/>
        </w:numPr>
        <w:rPr>
          <w:u w:val="single"/>
        </w:rPr>
      </w:pPr>
      <w:r w:rsidRPr="00FB2024">
        <w:t xml:space="preserve">DISTRIBUCIÓN DE LOS CONTENIDOS </w:t>
      </w:r>
    </w:p>
    <w:p w:rsidR="003455DC" w:rsidRPr="00FB2024" w:rsidRDefault="003455DC" w:rsidP="00851D1B">
      <w:pPr>
        <w:pStyle w:val="Prrafodelista"/>
        <w:numPr>
          <w:ilvl w:val="2"/>
          <w:numId w:val="89"/>
        </w:numPr>
        <w:rPr>
          <w:u w:val="single"/>
        </w:rPr>
      </w:pPr>
      <w:r w:rsidRPr="00FB2024">
        <w:t>CRITERIOS DE EVALUACIÓN</w:t>
      </w:r>
    </w:p>
    <w:p w:rsidR="003455DC" w:rsidRPr="00FB2024" w:rsidRDefault="003455DC" w:rsidP="00851D1B">
      <w:pPr>
        <w:pStyle w:val="Prrafodelista"/>
        <w:numPr>
          <w:ilvl w:val="2"/>
          <w:numId w:val="89"/>
        </w:numPr>
        <w:rPr>
          <w:u w:val="single"/>
        </w:rPr>
      </w:pPr>
      <w:r w:rsidRPr="00FB2024">
        <w:t>COMPETENCIAS BÁSICAS</w:t>
      </w:r>
    </w:p>
    <w:p w:rsidR="003455DC" w:rsidRPr="00FB2024" w:rsidRDefault="003455DC" w:rsidP="00851D1B">
      <w:pPr>
        <w:pStyle w:val="Prrafodelista"/>
        <w:numPr>
          <w:ilvl w:val="2"/>
          <w:numId w:val="89"/>
        </w:numPr>
        <w:rPr>
          <w:u w:val="single"/>
        </w:rPr>
      </w:pPr>
      <w:r w:rsidRPr="00FB2024">
        <w:t>CONTENIDOS TRANSVERSALES</w:t>
      </w:r>
    </w:p>
    <w:p w:rsidR="004351B8" w:rsidRPr="0077582B" w:rsidRDefault="004351B8" w:rsidP="00851D1B">
      <w:pPr>
        <w:pStyle w:val="Prrafodelista"/>
        <w:numPr>
          <w:ilvl w:val="1"/>
          <w:numId w:val="89"/>
        </w:numPr>
        <w:rPr>
          <w:b/>
          <w:u w:val="single"/>
        </w:rPr>
      </w:pPr>
      <w:r>
        <w:rPr>
          <w:b/>
        </w:rPr>
        <w:t>AREA CIENTIFICO-TÉCNICA (2º PCPI)</w:t>
      </w:r>
      <w:r w:rsidR="00E9309F">
        <w:rPr>
          <w:b/>
        </w:rPr>
        <w:tab/>
      </w:r>
      <w:r w:rsidR="00E9309F">
        <w:rPr>
          <w:b/>
        </w:rPr>
        <w:tab/>
      </w:r>
      <w:r w:rsidR="00E9309F">
        <w:rPr>
          <w:b/>
        </w:rPr>
        <w:tab/>
      </w:r>
      <w:r w:rsidR="00E9309F">
        <w:rPr>
          <w:b/>
        </w:rPr>
        <w:tab/>
      </w:r>
      <w:r w:rsidR="00E9309F">
        <w:rPr>
          <w:b/>
        </w:rPr>
        <w:tab/>
      </w:r>
      <w:r w:rsidR="00E9309F">
        <w:rPr>
          <w:b/>
        </w:rPr>
        <w:tab/>
      </w:r>
      <w:r w:rsidR="00E9309F">
        <w:rPr>
          <w:b/>
        </w:rPr>
        <w:tab/>
      </w:r>
      <w:r w:rsidR="00E9309F">
        <w:rPr>
          <w:b/>
        </w:rPr>
        <w:tab/>
      </w:r>
      <w:r w:rsidR="00E9309F">
        <w:rPr>
          <w:b/>
        </w:rPr>
        <w:tab/>
        <w:t>69</w:t>
      </w:r>
    </w:p>
    <w:p w:rsidR="003455DC" w:rsidRPr="00FB2024" w:rsidRDefault="003455DC" w:rsidP="00851D1B">
      <w:pPr>
        <w:pStyle w:val="Prrafodelista"/>
        <w:numPr>
          <w:ilvl w:val="2"/>
          <w:numId w:val="89"/>
        </w:numPr>
        <w:rPr>
          <w:u w:val="single"/>
        </w:rPr>
      </w:pPr>
      <w:r w:rsidRPr="00FB2024">
        <w:t>OBJETIVOS Y CONTENIDOS</w:t>
      </w:r>
    </w:p>
    <w:p w:rsidR="003455DC" w:rsidRPr="00FB2024" w:rsidRDefault="003455DC" w:rsidP="00851D1B">
      <w:pPr>
        <w:pStyle w:val="Prrafodelista"/>
        <w:numPr>
          <w:ilvl w:val="2"/>
          <w:numId w:val="89"/>
        </w:numPr>
        <w:rPr>
          <w:u w:val="single"/>
        </w:rPr>
      </w:pPr>
      <w:r w:rsidRPr="00FB2024">
        <w:t xml:space="preserve">DISTRIBUCIÓN DE LOS CONTENIDOS </w:t>
      </w:r>
    </w:p>
    <w:p w:rsidR="003455DC" w:rsidRPr="00FB2024" w:rsidRDefault="003455DC" w:rsidP="00851D1B">
      <w:pPr>
        <w:pStyle w:val="Prrafodelista"/>
        <w:numPr>
          <w:ilvl w:val="2"/>
          <w:numId w:val="89"/>
        </w:numPr>
        <w:rPr>
          <w:u w:val="single"/>
        </w:rPr>
      </w:pPr>
      <w:r w:rsidRPr="00FB2024">
        <w:t>CRITERIOS DE EVALUACIÓN</w:t>
      </w:r>
    </w:p>
    <w:p w:rsidR="003455DC" w:rsidRPr="00FB2024" w:rsidRDefault="003455DC" w:rsidP="00851D1B">
      <w:pPr>
        <w:pStyle w:val="Prrafodelista"/>
        <w:numPr>
          <w:ilvl w:val="2"/>
          <w:numId w:val="89"/>
        </w:numPr>
        <w:rPr>
          <w:u w:val="single"/>
        </w:rPr>
      </w:pPr>
      <w:r w:rsidRPr="00FB2024">
        <w:t>COMPETENCIAS BÁSICAS</w:t>
      </w:r>
    </w:p>
    <w:p w:rsidR="003455DC" w:rsidRPr="00FB2024" w:rsidRDefault="003455DC" w:rsidP="00851D1B">
      <w:pPr>
        <w:pStyle w:val="Prrafodelista"/>
        <w:numPr>
          <w:ilvl w:val="2"/>
          <w:numId w:val="89"/>
        </w:numPr>
        <w:rPr>
          <w:u w:val="single"/>
        </w:rPr>
      </w:pPr>
      <w:r w:rsidRPr="00FB2024">
        <w:t>CONTENIDOS TRANSVERSALES</w:t>
      </w:r>
    </w:p>
    <w:p w:rsidR="004351B8" w:rsidRPr="0077582B" w:rsidRDefault="0077582B" w:rsidP="00851D1B">
      <w:pPr>
        <w:pStyle w:val="Prrafodelista"/>
        <w:numPr>
          <w:ilvl w:val="1"/>
          <w:numId w:val="89"/>
        </w:numPr>
        <w:rPr>
          <w:b/>
          <w:u w:val="single"/>
        </w:rPr>
      </w:pPr>
      <w:r>
        <w:rPr>
          <w:b/>
        </w:rPr>
        <w:t>PROYECTO INTEGRADO 4º ESO</w:t>
      </w:r>
    </w:p>
    <w:p w:rsidR="003455DC" w:rsidRPr="00FB2024" w:rsidRDefault="003455DC" w:rsidP="00851D1B">
      <w:pPr>
        <w:pStyle w:val="Prrafodelista"/>
        <w:numPr>
          <w:ilvl w:val="2"/>
          <w:numId w:val="89"/>
        </w:numPr>
        <w:rPr>
          <w:u w:val="single"/>
        </w:rPr>
      </w:pPr>
      <w:r w:rsidRPr="00FB2024">
        <w:t>OBJETIVOS Y CONTENIDOS</w:t>
      </w:r>
    </w:p>
    <w:p w:rsidR="003455DC" w:rsidRPr="00FB2024" w:rsidRDefault="003455DC" w:rsidP="00851D1B">
      <w:pPr>
        <w:pStyle w:val="Prrafodelista"/>
        <w:numPr>
          <w:ilvl w:val="2"/>
          <w:numId w:val="89"/>
        </w:numPr>
        <w:rPr>
          <w:u w:val="single"/>
        </w:rPr>
      </w:pPr>
      <w:r w:rsidRPr="00FB2024">
        <w:lastRenderedPageBreak/>
        <w:t xml:space="preserve">DISTRIBUCIÓN DE LOS CONTENIDOS </w:t>
      </w:r>
    </w:p>
    <w:p w:rsidR="003455DC" w:rsidRPr="00FB2024" w:rsidRDefault="003455DC" w:rsidP="00851D1B">
      <w:pPr>
        <w:pStyle w:val="Prrafodelista"/>
        <w:numPr>
          <w:ilvl w:val="2"/>
          <w:numId w:val="89"/>
        </w:numPr>
        <w:rPr>
          <w:u w:val="single"/>
        </w:rPr>
      </w:pPr>
      <w:r w:rsidRPr="00FB2024">
        <w:t>CRITERIOS DE EVALUACIÓN</w:t>
      </w:r>
    </w:p>
    <w:p w:rsidR="003455DC" w:rsidRPr="00FB2024" w:rsidRDefault="003455DC" w:rsidP="00851D1B">
      <w:pPr>
        <w:pStyle w:val="Prrafodelista"/>
        <w:numPr>
          <w:ilvl w:val="2"/>
          <w:numId w:val="89"/>
        </w:numPr>
        <w:rPr>
          <w:u w:val="single"/>
        </w:rPr>
      </w:pPr>
      <w:r w:rsidRPr="00FB2024">
        <w:t>COMPETENCIAS BÁSICAS</w:t>
      </w:r>
    </w:p>
    <w:p w:rsidR="003455DC" w:rsidRPr="00FB2024" w:rsidRDefault="003455DC" w:rsidP="00851D1B">
      <w:pPr>
        <w:pStyle w:val="Prrafodelista"/>
        <w:numPr>
          <w:ilvl w:val="2"/>
          <w:numId w:val="89"/>
        </w:numPr>
        <w:rPr>
          <w:u w:val="single"/>
        </w:rPr>
      </w:pPr>
      <w:r w:rsidRPr="00FB2024">
        <w:t>CONTENIDOS TRANSVERSALES</w:t>
      </w:r>
    </w:p>
    <w:p w:rsidR="0077582B" w:rsidRPr="003455DC" w:rsidRDefault="0077582B" w:rsidP="00851D1B">
      <w:pPr>
        <w:pStyle w:val="Prrafodelista"/>
        <w:numPr>
          <w:ilvl w:val="1"/>
          <w:numId w:val="89"/>
        </w:numPr>
        <w:rPr>
          <w:b/>
          <w:u w:val="single"/>
        </w:rPr>
      </w:pPr>
      <w:r>
        <w:rPr>
          <w:b/>
        </w:rPr>
        <w:t>PROYECTO INTEGRADO 1º BACHILLERATO</w:t>
      </w:r>
    </w:p>
    <w:p w:rsidR="003455DC" w:rsidRPr="00FB2024" w:rsidRDefault="003455DC" w:rsidP="00851D1B">
      <w:pPr>
        <w:pStyle w:val="Prrafodelista"/>
        <w:numPr>
          <w:ilvl w:val="2"/>
          <w:numId w:val="89"/>
        </w:numPr>
        <w:rPr>
          <w:u w:val="single"/>
        </w:rPr>
      </w:pPr>
      <w:r w:rsidRPr="00FB2024">
        <w:t>OBJETIVOS Y CONTENIDOS</w:t>
      </w:r>
    </w:p>
    <w:p w:rsidR="003455DC" w:rsidRPr="00FB2024" w:rsidRDefault="003455DC" w:rsidP="00851D1B">
      <w:pPr>
        <w:pStyle w:val="Prrafodelista"/>
        <w:numPr>
          <w:ilvl w:val="2"/>
          <w:numId w:val="89"/>
        </w:numPr>
        <w:rPr>
          <w:u w:val="single"/>
        </w:rPr>
      </w:pPr>
      <w:r w:rsidRPr="00FB2024">
        <w:t xml:space="preserve">DISTRIBUCIÓN DE LOS CONTENIDOS </w:t>
      </w:r>
    </w:p>
    <w:p w:rsidR="003455DC" w:rsidRPr="00FB2024" w:rsidRDefault="003455DC" w:rsidP="00851D1B">
      <w:pPr>
        <w:pStyle w:val="Prrafodelista"/>
        <w:numPr>
          <w:ilvl w:val="2"/>
          <w:numId w:val="89"/>
        </w:numPr>
        <w:rPr>
          <w:u w:val="single"/>
        </w:rPr>
      </w:pPr>
      <w:r w:rsidRPr="00FB2024">
        <w:t>CRITERIOS DE EVALUACIÓN</w:t>
      </w:r>
    </w:p>
    <w:p w:rsidR="003455DC" w:rsidRPr="00FB2024" w:rsidRDefault="003455DC" w:rsidP="00851D1B">
      <w:pPr>
        <w:pStyle w:val="Prrafodelista"/>
        <w:numPr>
          <w:ilvl w:val="2"/>
          <w:numId w:val="89"/>
        </w:numPr>
        <w:rPr>
          <w:u w:val="single"/>
        </w:rPr>
      </w:pPr>
      <w:r w:rsidRPr="00FB2024">
        <w:t>COMPETENCIAS BÁSICAS</w:t>
      </w:r>
    </w:p>
    <w:p w:rsidR="003455DC" w:rsidRPr="00FB2024" w:rsidRDefault="003455DC" w:rsidP="00851D1B">
      <w:pPr>
        <w:pStyle w:val="Prrafodelista"/>
        <w:numPr>
          <w:ilvl w:val="2"/>
          <w:numId w:val="89"/>
        </w:numPr>
        <w:rPr>
          <w:u w:val="single"/>
        </w:rPr>
      </w:pPr>
      <w:r w:rsidRPr="00FB2024">
        <w:t>CONTENIDOS TRANSVERSALES</w:t>
      </w:r>
    </w:p>
    <w:p w:rsidR="00283247" w:rsidRPr="00345AFC" w:rsidRDefault="00283247" w:rsidP="00851D1B">
      <w:pPr>
        <w:pStyle w:val="Prrafodelista"/>
        <w:numPr>
          <w:ilvl w:val="0"/>
          <w:numId w:val="89"/>
        </w:numPr>
        <w:rPr>
          <w:b/>
          <w:u w:val="single"/>
        </w:rPr>
      </w:pPr>
      <w:r>
        <w:rPr>
          <w:b/>
        </w:rPr>
        <w:t>METODOLOGÍA</w:t>
      </w:r>
    </w:p>
    <w:p w:rsidR="00283247" w:rsidRPr="00C1554E" w:rsidRDefault="00283247" w:rsidP="00851D1B">
      <w:pPr>
        <w:pStyle w:val="Prrafodelista"/>
        <w:numPr>
          <w:ilvl w:val="0"/>
          <w:numId w:val="89"/>
        </w:numPr>
        <w:rPr>
          <w:b/>
          <w:u w:val="single"/>
        </w:rPr>
      </w:pPr>
      <w:r>
        <w:rPr>
          <w:b/>
        </w:rPr>
        <w:t>ATENCIÓN A LA DIVERSIDAD</w:t>
      </w:r>
    </w:p>
    <w:p w:rsidR="00C1554E" w:rsidRDefault="00C1554E" w:rsidP="00C1554E">
      <w:pPr>
        <w:pStyle w:val="Prrafodelista"/>
        <w:numPr>
          <w:ilvl w:val="1"/>
          <w:numId w:val="89"/>
        </w:numPr>
      </w:pPr>
      <w:r>
        <w:t>ADAPTACIONES CURRICULARES NO SIGNIFICATIVAS</w:t>
      </w:r>
    </w:p>
    <w:p w:rsidR="00C1554E" w:rsidRPr="00C1554E" w:rsidRDefault="00C1554E" w:rsidP="00C1554E">
      <w:pPr>
        <w:pStyle w:val="Prrafodelista"/>
        <w:numPr>
          <w:ilvl w:val="1"/>
          <w:numId w:val="89"/>
        </w:numPr>
      </w:pPr>
      <w:r>
        <w:t>ADAPTACIONES CURRICULARES SIGNIFICATIVAS</w:t>
      </w:r>
    </w:p>
    <w:p w:rsidR="00283247" w:rsidRPr="0050745C" w:rsidRDefault="00283247" w:rsidP="00851D1B">
      <w:pPr>
        <w:pStyle w:val="Prrafodelista"/>
        <w:numPr>
          <w:ilvl w:val="0"/>
          <w:numId w:val="89"/>
        </w:numPr>
        <w:rPr>
          <w:b/>
          <w:u w:val="single"/>
        </w:rPr>
      </w:pPr>
      <w:r>
        <w:rPr>
          <w:b/>
        </w:rPr>
        <w:t>EVALUACIÓN</w:t>
      </w:r>
    </w:p>
    <w:p w:rsidR="0050745C" w:rsidRPr="0050745C" w:rsidRDefault="0050745C" w:rsidP="00851D1B">
      <w:pPr>
        <w:pStyle w:val="Prrafodelista"/>
        <w:numPr>
          <w:ilvl w:val="1"/>
          <w:numId w:val="89"/>
        </w:numPr>
        <w:rPr>
          <w:u w:val="single"/>
        </w:rPr>
      </w:pPr>
      <w:r w:rsidRPr="0050745C">
        <w:t>EVALUACIÓN PROCESO DE APRENDIZAJE</w:t>
      </w:r>
    </w:p>
    <w:p w:rsidR="0050745C" w:rsidRPr="0050745C" w:rsidRDefault="0050745C" w:rsidP="00851D1B">
      <w:pPr>
        <w:pStyle w:val="Prrafodelista"/>
        <w:numPr>
          <w:ilvl w:val="1"/>
          <w:numId w:val="89"/>
        </w:numPr>
        <w:rPr>
          <w:u w:val="single"/>
        </w:rPr>
      </w:pPr>
      <w:r>
        <w:t>EVALUACIÓN PROCESO DE ENSEÑANZA</w:t>
      </w:r>
    </w:p>
    <w:p w:rsidR="0050745C" w:rsidRPr="0050745C" w:rsidRDefault="0050745C" w:rsidP="00851D1B">
      <w:pPr>
        <w:pStyle w:val="Prrafodelista"/>
        <w:numPr>
          <w:ilvl w:val="1"/>
          <w:numId w:val="89"/>
        </w:numPr>
        <w:rPr>
          <w:u w:val="single"/>
        </w:rPr>
      </w:pPr>
      <w:r>
        <w:t>EVALUACIÓN DE COMPETENCIAS</w:t>
      </w:r>
    </w:p>
    <w:p w:rsidR="0050745C" w:rsidRPr="0050745C" w:rsidRDefault="0050745C" w:rsidP="00851D1B">
      <w:pPr>
        <w:pStyle w:val="Prrafodelista"/>
        <w:numPr>
          <w:ilvl w:val="1"/>
          <w:numId w:val="89"/>
        </w:numPr>
        <w:rPr>
          <w:u w:val="single"/>
        </w:rPr>
      </w:pPr>
      <w:r>
        <w:t>SUGERENCIAS PARA ELABORAR PRUEBAS DE EVALUACIÓN</w:t>
      </w:r>
    </w:p>
    <w:p w:rsidR="0050745C" w:rsidRPr="0050745C" w:rsidRDefault="0050745C" w:rsidP="00851D1B">
      <w:pPr>
        <w:pStyle w:val="Prrafodelista"/>
        <w:numPr>
          <w:ilvl w:val="1"/>
          <w:numId w:val="89"/>
        </w:numPr>
        <w:rPr>
          <w:u w:val="single"/>
        </w:rPr>
      </w:pPr>
      <w:r>
        <w:t>CRITERIOS DE CALIFICACIÓN</w:t>
      </w:r>
    </w:p>
    <w:p w:rsidR="0050745C" w:rsidRPr="0050745C" w:rsidRDefault="0050745C" w:rsidP="00851D1B">
      <w:pPr>
        <w:pStyle w:val="Prrafodelista"/>
        <w:numPr>
          <w:ilvl w:val="1"/>
          <w:numId w:val="89"/>
        </w:numPr>
        <w:rPr>
          <w:u w:val="single"/>
        </w:rPr>
      </w:pPr>
      <w:r>
        <w:t>PRUEBA EXTRAORDINARIA DE SEPTIEMBRE</w:t>
      </w:r>
    </w:p>
    <w:p w:rsidR="00480803" w:rsidRPr="00480803" w:rsidRDefault="00480803" w:rsidP="00851D1B">
      <w:pPr>
        <w:pStyle w:val="Prrafodelista"/>
        <w:numPr>
          <w:ilvl w:val="0"/>
          <w:numId w:val="89"/>
        </w:numPr>
        <w:rPr>
          <w:b/>
          <w:u w:val="single"/>
        </w:rPr>
      </w:pPr>
      <w:r>
        <w:rPr>
          <w:b/>
        </w:rPr>
        <w:t>PLAN DE RECUPERACIÓN DE ALUMNOS PENDIENTES</w:t>
      </w:r>
    </w:p>
    <w:p w:rsidR="004351B8" w:rsidRPr="004351B8" w:rsidRDefault="004351B8" w:rsidP="00851D1B">
      <w:pPr>
        <w:pStyle w:val="Prrafodelista"/>
        <w:numPr>
          <w:ilvl w:val="0"/>
          <w:numId w:val="89"/>
        </w:numPr>
        <w:rPr>
          <w:b/>
          <w:u w:val="single"/>
        </w:rPr>
      </w:pPr>
      <w:r>
        <w:rPr>
          <w:b/>
        </w:rPr>
        <w:t>RECURSOS DIDÁCTICOS</w:t>
      </w:r>
    </w:p>
    <w:p w:rsidR="004351B8" w:rsidRPr="004351B8" w:rsidRDefault="004351B8" w:rsidP="00851D1B">
      <w:pPr>
        <w:pStyle w:val="Prrafodelista"/>
        <w:numPr>
          <w:ilvl w:val="0"/>
          <w:numId w:val="89"/>
        </w:numPr>
        <w:rPr>
          <w:b/>
          <w:u w:val="single"/>
        </w:rPr>
      </w:pPr>
      <w:r>
        <w:rPr>
          <w:b/>
        </w:rPr>
        <w:t>ACTIVIDADES COMPLEMENTARIAS Y EXTRAESCOLARES</w:t>
      </w:r>
    </w:p>
    <w:p w:rsidR="004351B8" w:rsidRPr="00283247" w:rsidRDefault="004351B8" w:rsidP="00851D1B">
      <w:pPr>
        <w:pStyle w:val="Prrafodelista"/>
        <w:numPr>
          <w:ilvl w:val="0"/>
          <w:numId w:val="89"/>
        </w:numPr>
        <w:rPr>
          <w:b/>
        </w:rPr>
      </w:pPr>
      <w:r w:rsidRPr="00283247">
        <w:rPr>
          <w:b/>
        </w:rPr>
        <w:t>PLAN LECTOR</w:t>
      </w:r>
    </w:p>
    <w:p w:rsidR="004351B8" w:rsidRPr="00283247" w:rsidRDefault="004351B8" w:rsidP="00851D1B">
      <w:pPr>
        <w:pStyle w:val="Prrafodelista"/>
        <w:numPr>
          <w:ilvl w:val="0"/>
          <w:numId w:val="89"/>
        </w:numPr>
        <w:rPr>
          <w:b/>
        </w:rPr>
      </w:pPr>
      <w:r w:rsidRPr="00283247">
        <w:rPr>
          <w:b/>
        </w:rPr>
        <w:t>BILINGÜISMO</w:t>
      </w:r>
    </w:p>
    <w:p w:rsidR="001C56F8" w:rsidRDefault="001C56F8">
      <w:pPr>
        <w:rPr>
          <w:b/>
          <w:u w:val="single"/>
        </w:rPr>
      </w:pPr>
    </w:p>
    <w:p w:rsidR="001C56F8" w:rsidRDefault="001C56F8">
      <w:pPr>
        <w:rPr>
          <w:b/>
          <w:u w:val="single"/>
        </w:rPr>
      </w:pPr>
    </w:p>
    <w:p w:rsidR="001C56F8" w:rsidRDefault="001C56F8">
      <w:pPr>
        <w:rPr>
          <w:b/>
          <w:u w:val="single"/>
        </w:rPr>
      </w:pPr>
    </w:p>
    <w:p w:rsidR="001C56F8" w:rsidRDefault="001C56F8">
      <w:pPr>
        <w:rPr>
          <w:b/>
          <w:u w:val="single"/>
        </w:rPr>
      </w:pPr>
    </w:p>
    <w:p w:rsidR="001C56F8" w:rsidRDefault="001C56F8">
      <w:pPr>
        <w:rPr>
          <w:b/>
          <w:u w:val="single"/>
        </w:rPr>
      </w:pPr>
      <w:r>
        <w:rPr>
          <w:b/>
          <w:u w:val="single"/>
        </w:rPr>
        <w:br w:type="page"/>
      </w:r>
    </w:p>
    <w:p w:rsidR="001C56F8" w:rsidRDefault="001C56F8" w:rsidP="0009640C">
      <w:pPr>
        <w:pStyle w:val="Prrafodelista"/>
        <w:numPr>
          <w:ilvl w:val="0"/>
          <w:numId w:val="166"/>
        </w:numPr>
        <w:shd w:val="clear" w:color="auto" w:fill="F2DBDB" w:themeFill="accent2" w:themeFillTint="33"/>
        <w:ind w:left="426"/>
        <w:rPr>
          <w:b/>
          <w:sz w:val="28"/>
          <w:szCs w:val="28"/>
        </w:rPr>
      </w:pPr>
      <w:r>
        <w:rPr>
          <w:b/>
          <w:sz w:val="28"/>
          <w:szCs w:val="28"/>
        </w:rPr>
        <w:lastRenderedPageBreak/>
        <w:t>INTRODUCCIÓN</w:t>
      </w:r>
    </w:p>
    <w:p w:rsidR="001C56F8" w:rsidRDefault="001C56F8" w:rsidP="001C56F8">
      <w:pPr>
        <w:pStyle w:val="Prrafodelista"/>
        <w:shd w:val="clear" w:color="auto" w:fill="FFFFFF" w:themeFill="background1"/>
        <w:ind w:left="0"/>
        <w:rPr>
          <w:rFonts w:ascii="Arial" w:hAnsi="Arial" w:cs="Arial"/>
          <w:b/>
          <w:sz w:val="24"/>
          <w:szCs w:val="24"/>
        </w:rPr>
      </w:pPr>
    </w:p>
    <w:p w:rsidR="001C56F8" w:rsidRDefault="001C56F8" w:rsidP="001C56F8">
      <w:pPr>
        <w:pStyle w:val="Prrafodelista"/>
        <w:shd w:val="clear" w:color="auto" w:fill="FFFFFF" w:themeFill="background1"/>
        <w:ind w:left="0"/>
        <w:rPr>
          <w:rFonts w:ascii="Arial" w:hAnsi="Arial" w:cs="Arial"/>
          <w:b/>
          <w:sz w:val="24"/>
          <w:szCs w:val="24"/>
        </w:rPr>
      </w:pPr>
    </w:p>
    <w:p w:rsidR="001C56F8" w:rsidRPr="001C56F8" w:rsidRDefault="001C56F8" w:rsidP="0009640C">
      <w:pPr>
        <w:pStyle w:val="Prrafodelista"/>
        <w:numPr>
          <w:ilvl w:val="1"/>
          <w:numId w:val="166"/>
        </w:numPr>
        <w:shd w:val="clear" w:color="auto" w:fill="DBE5F1" w:themeFill="accent1" w:themeFillTint="33"/>
        <w:ind w:left="709"/>
        <w:rPr>
          <w:rFonts w:ascii="Arial" w:hAnsi="Arial" w:cs="Arial"/>
          <w:b/>
          <w:sz w:val="24"/>
          <w:szCs w:val="24"/>
        </w:rPr>
      </w:pPr>
      <w:r w:rsidRPr="001C56F8">
        <w:rPr>
          <w:rFonts w:ascii="Arial" w:hAnsi="Arial" w:cs="Arial"/>
          <w:b/>
          <w:sz w:val="24"/>
          <w:szCs w:val="24"/>
        </w:rPr>
        <w:t>JUSTIFICACIÓN</w:t>
      </w:r>
    </w:p>
    <w:p w:rsidR="001C56F8" w:rsidRPr="001C56F8" w:rsidRDefault="001C56F8" w:rsidP="001C56F8">
      <w:pPr>
        <w:snapToGrid w:val="0"/>
        <w:ind w:left="360"/>
        <w:jc w:val="both"/>
        <w:rPr>
          <w:rFonts w:ascii="Arial" w:hAnsi="Arial" w:cs="Arial"/>
          <w:b/>
          <w:bCs/>
          <w:sz w:val="24"/>
          <w:szCs w:val="24"/>
        </w:rPr>
      </w:pPr>
      <w:r w:rsidRPr="001C56F8">
        <w:rPr>
          <w:rFonts w:ascii="Arial" w:hAnsi="Arial" w:cs="Arial"/>
          <w:b/>
          <w:bCs/>
          <w:sz w:val="24"/>
          <w:szCs w:val="24"/>
        </w:rPr>
        <w:t xml:space="preserve">  </w:t>
      </w:r>
    </w:p>
    <w:p w:rsidR="001C56F8" w:rsidRDefault="001C56F8" w:rsidP="001C56F8">
      <w:pPr>
        <w:pStyle w:val="UDTxtNormal"/>
        <w:spacing w:after="0" w:line="360" w:lineRule="auto"/>
        <w:ind w:left="360" w:firstLine="0"/>
        <w:jc w:val="both"/>
        <w:rPr>
          <w:rFonts w:ascii="Arial" w:hAnsi="Arial" w:cs="Times New Roman"/>
          <w:b/>
          <w:bCs/>
          <w:sz w:val="22"/>
          <w:szCs w:val="22"/>
        </w:rPr>
      </w:pPr>
      <w:r>
        <w:rPr>
          <w:rFonts w:ascii="Arial" w:hAnsi="Arial" w:cs="Times New Roman"/>
          <w:spacing w:val="-3"/>
          <w:sz w:val="22"/>
          <w:szCs w:val="22"/>
        </w:rPr>
        <w:t xml:space="preserve"> </w:t>
      </w:r>
      <w:r>
        <w:rPr>
          <w:rFonts w:ascii="Arial" w:hAnsi="Arial" w:cs="Times New Roman"/>
          <w:sz w:val="22"/>
          <w:szCs w:val="22"/>
        </w:rPr>
        <w:t xml:space="preserve">El presente documento se refiere a la programación del </w:t>
      </w:r>
      <w:r>
        <w:rPr>
          <w:rFonts w:ascii="Arial" w:hAnsi="Arial" w:cs="Times New Roman"/>
          <w:b/>
          <w:bCs/>
          <w:sz w:val="22"/>
          <w:szCs w:val="22"/>
        </w:rPr>
        <w:t>área de Tecnologías de Educación Secundaria Obligatoria.</w:t>
      </w:r>
    </w:p>
    <w:p w:rsidR="001C56F8" w:rsidRDefault="001C56F8" w:rsidP="001C56F8">
      <w:pPr>
        <w:pStyle w:val="UDTxtNormal"/>
        <w:spacing w:after="0" w:line="360" w:lineRule="auto"/>
        <w:ind w:left="360" w:firstLine="0"/>
        <w:jc w:val="both"/>
        <w:rPr>
          <w:rFonts w:ascii="Arial" w:hAnsi="Arial" w:cs="Times New Roman"/>
          <w:b/>
          <w:bCs/>
          <w:sz w:val="22"/>
          <w:szCs w:val="22"/>
        </w:rPr>
      </w:pPr>
      <w:r>
        <w:rPr>
          <w:rFonts w:ascii="Arial" w:hAnsi="Arial" w:cs="Times New Roman"/>
          <w:sz w:val="22"/>
          <w:szCs w:val="22"/>
        </w:rPr>
        <w:t xml:space="preserve">La programación didáctica ha de servir al docente para </w:t>
      </w:r>
      <w:r>
        <w:rPr>
          <w:rFonts w:ascii="Arial" w:hAnsi="Arial" w:cs="Times New Roman"/>
          <w:b/>
          <w:bCs/>
          <w:sz w:val="22"/>
          <w:szCs w:val="22"/>
        </w:rPr>
        <w:t>planificar y dirigir</w:t>
      </w:r>
      <w:r>
        <w:rPr>
          <w:rFonts w:ascii="Arial" w:hAnsi="Arial" w:cs="Times New Roman"/>
          <w:sz w:val="22"/>
          <w:szCs w:val="22"/>
        </w:rPr>
        <w:t xml:space="preserve"> el aprendizaje de los alumnos y las alumnas en una materia, para un curso determinado. En esta programación vamos a plantear </w:t>
      </w:r>
      <w:r>
        <w:rPr>
          <w:rFonts w:ascii="Arial" w:hAnsi="Arial" w:cs="Times New Roman"/>
          <w:b/>
          <w:bCs/>
          <w:sz w:val="22"/>
          <w:szCs w:val="22"/>
        </w:rPr>
        <w:t>las metas</w:t>
      </w:r>
      <w:r>
        <w:rPr>
          <w:rFonts w:ascii="Arial" w:hAnsi="Arial" w:cs="Times New Roman"/>
          <w:sz w:val="22"/>
          <w:szCs w:val="22"/>
        </w:rPr>
        <w:t xml:space="preserve"> que pretendemos alcanzar (</w:t>
      </w:r>
      <w:r>
        <w:rPr>
          <w:rFonts w:ascii="Arial" w:hAnsi="Arial" w:cs="Times New Roman"/>
          <w:iCs/>
          <w:sz w:val="22"/>
          <w:szCs w:val="22"/>
        </w:rPr>
        <w:t xml:space="preserve">competencias básicas </w:t>
      </w:r>
      <w:r>
        <w:rPr>
          <w:rFonts w:ascii="Arial" w:hAnsi="Arial" w:cs="Times New Roman"/>
          <w:sz w:val="22"/>
          <w:szCs w:val="22"/>
        </w:rPr>
        <w:t xml:space="preserve">y </w:t>
      </w:r>
      <w:r>
        <w:rPr>
          <w:rFonts w:ascii="Arial" w:hAnsi="Arial" w:cs="Times New Roman"/>
          <w:iCs/>
          <w:sz w:val="22"/>
          <w:szCs w:val="22"/>
        </w:rPr>
        <w:t>objetivos</w:t>
      </w:r>
      <w:r>
        <w:rPr>
          <w:rFonts w:ascii="Arial" w:hAnsi="Arial" w:cs="Times New Roman"/>
          <w:sz w:val="22"/>
          <w:szCs w:val="22"/>
        </w:rPr>
        <w:t>); los conocimientos, procedimientos y conductas sobre los que vamos a trabajar (</w:t>
      </w:r>
      <w:r>
        <w:rPr>
          <w:rFonts w:ascii="Arial" w:hAnsi="Arial" w:cs="Times New Roman"/>
          <w:b/>
          <w:bCs/>
          <w:iCs/>
          <w:sz w:val="22"/>
          <w:szCs w:val="22"/>
        </w:rPr>
        <w:t>contenidos</w:t>
      </w:r>
      <w:r>
        <w:rPr>
          <w:rFonts w:ascii="Arial" w:hAnsi="Arial" w:cs="Times New Roman"/>
          <w:b/>
          <w:bCs/>
          <w:sz w:val="22"/>
          <w:szCs w:val="22"/>
        </w:rPr>
        <w:t>);</w:t>
      </w:r>
      <w:r>
        <w:rPr>
          <w:rFonts w:ascii="Arial" w:hAnsi="Arial" w:cs="Times New Roman"/>
          <w:sz w:val="22"/>
          <w:szCs w:val="22"/>
        </w:rPr>
        <w:t xml:space="preserve"> las estrategias, métodos, actividades, instrumentos y medios que ayudarán a conseguirlo </w:t>
      </w:r>
      <w:r>
        <w:rPr>
          <w:rFonts w:ascii="Arial" w:hAnsi="Arial" w:cs="Times New Roman"/>
          <w:b/>
          <w:bCs/>
          <w:sz w:val="22"/>
          <w:szCs w:val="22"/>
        </w:rPr>
        <w:t>(</w:t>
      </w:r>
      <w:r>
        <w:rPr>
          <w:rFonts w:ascii="Arial" w:hAnsi="Arial" w:cs="Times New Roman"/>
          <w:b/>
          <w:bCs/>
          <w:iCs/>
          <w:sz w:val="22"/>
          <w:szCs w:val="22"/>
        </w:rPr>
        <w:t>metodología</w:t>
      </w:r>
      <w:r>
        <w:rPr>
          <w:rFonts w:ascii="Arial" w:hAnsi="Arial" w:cs="Times New Roman"/>
          <w:sz w:val="22"/>
          <w:szCs w:val="22"/>
        </w:rPr>
        <w:t>); y, finalmente, el modo en el que vamos a contrastar que el proceso que hemos diseñado sirve para conseguir lo que pretendemos (</w:t>
      </w:r>
      <w:r>
        <w:rPr>
          <w:rFonts w:ascii="Arial" w:hAnsi="Arial" w:cs="Times New Roman"/>
          <w:b/>
          <w:bCs/>
          <w:iCs/>
          <w:sz w:val="22"/>
          <w:szCs w:val="22"/>
        </w:rPr>
        <w:t>evaluación</w:t>
      </w:r>
      <w:r>
        <w:rPr>
          <w:rFonts w:ascii="Arial" w:hAnsi="Arial" w:cs="Times New Roman"/>
          <w:b/>
          <w:bCs/>
          <w:sz w:val="22"/>
          <w:szCs w:val="22"/>
        </w:rPr>
        <w:t>).</w:t>
      </w:r>
    </w:p>
    <w:p w:rsidR="001C56F8" w:rsidRDefault="001C56F8" w:rsidP="001C56F8">
      <w:pPr>
        <w:pStyle w:val="Textosinformato1"/>
        <w:spacing w:line="360" w:lineRule="auto"/>
        <w:ind w:left="360"/>
        <w:jc w:val="both"/>
        <w:rPr>
          <w:rFonts w:ascii="Arial" w:hAnsi="Arial" w:cs="Times New Roman"/>
          <w:sz w:val="22"/>
          <w:szCs w:val="22"/>
        </w:rPr>
      </w:pPr>
      <w:r>
        <w:rPr>
          <w:rFonts w:ascii="Arial" w:hAnsi="Arial" w:cs="Times New Roman"/>
          <w:sz w:val="22"/>
          <w:szCs w:val="22"/>
        </w:rPr>
        <w:t xml:space="preserve">En el desarrollo de esta programación didáctica vamos a tener en cuenta las características del alumnado, su entorno, sus intereses, sus capacidades, etc. Y, dado que las características de los alumnos no son uniformes, la programación contempla medidas de atención a la diversidad que ayudan, a aquellos que lo necesitan, a alcanzar los objetivos y competencias básicas de la materia. </w:t>
      </w:r>
    </w:p>
    <w:p w:rsidR="001C56F8" w:rsidRPr="001C56F8" w:rsidRDefault="001C56F8" w:rsidP="001C56F8">
      <w:pPr>
        <w:spacing w:line="360" w:lineRule="auto"/>
        <w:ind w:left="360"/>
        <w:jc w:val="both"/>
        <w:rPr>
          <w:rFonts w:ascii="Arial" w:hAnsi="Arial"/>
          <w:spacing w:val="-3"/>
        </w:rPr>
      </w:pPr>
      <w:r w:rsidRPr="001C56F8">
        <w:rPr>
          <w:rFonts w:ascii="Arial" w:hAnsi="Arial"/>
          <w:b/>
          <w:spacing w:val="-3"/>
        </w:rPr>
        <w:t>La Tecnología</w:t>
      </w:r>
      <w:r w:rsidRPr="001C56F8">
        <w:rPr>
          <w:rFonts w:ascii="Arial" w:hAnsi="Arial"/>
          <w:spacing w:val="-3"/>
        </w:rPr>
        <w:t xml:space="preserve"> en la Educa</w:t>
      </w:r>
      <w:r w:rsidRPr="001C56F8">
        <w:rPr>
          <w:rFonts w:ascii="Arial" w:hAnsi="Arial"/>
          <w:spacing w:val="-3"/>
        </w:rPr>
        <w:softHyphen/>
        <w:t xml:space="preserve">ción Secundaria Obligatoria trata de fomentar el aprendizaje de </w:t>
      </w:r>
      <w:r w:rsidRPr="001C56F8">
        <w:rPr>
          <w:rFonts w:ascii="Arial" w:hAnsi="Arial"/>
          <w:bCs/>
          <w:spacing w:val="-3"/>
        </w:rPr>
        <w:t>conocimientos y el desarrollo de destrezas</w:t>
      </w:r>
      <w:r w:rsidRPr="001C56F8">
        <w:rPr>
          <w:rFonts w:ascii="Arial" w:hAnsi="Arial"/>
          <w:spacing w:val="-3"/>
        </w:rPr>
        <w:t xml:space="preserve"> que permitan, tanto la </w:t>
      </w:r>
      <w:r w:rsidRPr="001C56F8">
        <w:rPr>
          <w:rFonts w:ascii="Arial" w:hAnsi="Arial"/>
          <w:bCs/>
          <w:spacing w:val="-3"/>
        </w:rPr>
        <w:t>comprensión de los objetos técnicos, como su utilización</w:t>
      </w:r>
      <w:r w:rsidRPr="001C56F8">
        <w:rPr>
          <w:rFonts w:ascii="Arial" w:hAnsi="Arial"/>
          <w:spacing w:val="-3"/>
        </w:rPr>
        <w:t>. Preten</w:t>
      </w:r>
      <w:r w:rsidRPr="001C56F8">
        <w:rPr>
          <w:rFonts w:ascii="Arial" w:hAnsi="Arial"/>
          <w:spacing w:val="-3"/>
        </w:rPr>
        <w:softHyphen/>
        <w:t>de también que los alumnos usen las nuevas Tecnologías de la Información y la Comunica</w:t>
      </w:r>
      <w:r w:rsidRPr="001C56F8">
        <w:rPr>
          <w:rFonts w:ascii="Arial" w:hAnsi="Arial"/>
          <w:spacing w:val="-3"/>
        </w:rPr>
        <w:softHyphen/>
        <w:t xml:space="preserve">ción como herramientas en este proceso, y no como fin en sí mismo. </w:t>
      </w:r>
    </w:p>
    <w:p w:rsidR="001C56F8" w:rsidRPr="001C56F8" w:rsidRDefault="001C56F8" w:rsidP="001C56F8">
      <w:pPr>
        <w:spacing w:line="360" w:lineRule="auto"/>
        <w:ind w:left="360"/>
        <w:jc w:val="both"/>
        <w:rPr>
          <w:rFonts w:ascii="Arial" w:hAnsi="Arial"/>
          <w:b/>
          <w:bCs/>
          <w:spacing w:val="-3"/>
        </w:rPr>
      </w:pPr>
      <w:r w:rsidRPr="001C56F8">
        <w:rPr>
          <w:rFonts w:ascii="Arial" w:hAnsi="Arial"/>
          <w:spacing w:val="-3"/>
        </w:rPr>
        <w:t xml:space="preserve">La concreción de la materia contribuirá al desarrollo de las siguientes </w:t>
      </w:r>
      <w:r w:rsidRPr="001C56F8">
        <w:rPr>
          <w:rFonts w:ascii="Arial" w:hAnsi="Arial"/>
          <w:b/>
          <w:bCs/>
          <w:spacing w:val="-3"/>
        </w:rPr>
        <w:t xml:space="preserve">capacidades: </w:t>
      </w:r>
    </w:p>
    <w:p w:rsidR="001C56F8" w:rsidRPr="001C56F8" w:rsidRDefault="001C56F8" w:rsidP="001C56F8">
      <w:pPr>
        <w:tabs>
          <w:tab w:val="left" w:pos="-720"/>
          <w:tab w:val="left" w:pos="0"/>
        </w:tabs>
        <w:spacing w:line="360" w:lineRule="auto"/>
        <w:ind w:left="360"/>
        <w:jc w:val="both"/>
        <w:rPr>
          <w:rFonts w:ascii="Arial" w:hAnsi="Arial"/>
          <w:spacing w:val="-3"/>
        </w:rPr>
      </w:pPr>
      <w:r w:rsidRPr="001C56F8">
        <w:rPr>
          <w:rFonts w:ascii="Arial" w:hAnsi="Arial"/>
          <w:spacing w:val="-3"/>
        </w:rPr>
        <w:t>-</w:t>
      </w:r>
      <w:r w:rsidRPr="001C56F8">
        <w:rPr>
          <w:rFonts w:ascii="Arial" w:hAnsi="Arial"/>
          <w:spacing w:val="-3"/>
        </w:rPr>
        <w:tab/>
      </w:r>
      <w:r w:rsidRPr="001C56F8">
        <w:rPr>
          <w:rFonts w:ascii="Arial" w:hAnsi="Arial"/>
          <w:b/>
          <w:spacing w:val="-3"/>
        </w:rPr>
        <w:t>Perceptivas, expresivas y cognitivas</w:t>
      </w:r>
      <w:r w:rsidRPr="001C56F8">
        <w:rPr>
          <w:rFonts w:ascii="Arial" w:hAnsi="Arial"/>
          <w:spacing w:val="-3"/>
        </w:rPr>
        <w:t xml:space="preserve">, por medio </w:t>
      </w:r>
      <w:r w:rsidRPr="001C56F8">
        <w:rPr>
          <w:rFonts w:ascii="Arial" w:hAnsi="Arial"/>
          <w:bCs/>
          <w:spacing w:val="-3"/>
        </w:rPr>
        <w:t>del análisis de objetos y sistemas técnicos</w:t>
      </w:r>
      <w:r w:rsidRPr="001C56F8">
        <w:rPr>
          <w:rFonts w:ascii="Arial" w:hAnsi="Arial"/>
          <w:spacing w:val="-3"/>
        </w:rPr>
        <w:t xml:space="preserve"> y la adquisición de conocimientos para entenderlos y aplicarlos.  </w:t>
      </w:r>
    </w:p>
    <w:p w:rsidR="001C56F8" w:rsidRDefault="001C56F8" w:rsidP="001C56F8">
      <w:pPr>
        <w:pStyle w:val="Sangradetextonormal"/>
        <w:ind w:left="360"/>
        <w:rPr>
          <w:rFonts w:ascii="Arial" w:hAnsi="Arial"/>
          <w:szCs w:val="22"/>
        </w:rPr>
      </w:pPr>
      <w:r>
        <w:rPr>
          <w:rFonts w:ascii="Arial" w:hAnsi="Arial"/>
          <w:szCs w:val="22"/>
        </w:rPr>
        <w:t>-</w:t>
      </w:r>
      <w:r>
        <w:rPr>
          <w:rFonts w:ascii="Arial" w:hAnsi="Arial"/>
          <w:szCs w:val="22"/>
        </w:rPr>
        <w:tab/>
      </w:r>
      <w:r>
        <w:rPr>
          <w:rFonts w:ascii="Arial" w:hAnsi="Arial"/>
          <w:b/>
          <w:szCs w:val="22"/>
        </w:rPr>
        <w:t>Estéticas y creativas</w:t>
      </w:r>
      <w:r>
        <w:rPr>
          <w:rFonts w:ascii="Arial" w:hAnsi="Arial"/>
          <w:szCs w:val="22"/>
        </w:rPr>
        <w:t>, resolviendo construyendo objetos o sistemas que contribuyan también a la consecución de un entorno agradable.</w:t>
      </w:r>
    </w:p>
    <w:p w:rsidR="001C56F8" w:rsidRPr="001C56F8" w:rsidRDefault="001C56F8" w:rsidP="001C56F8">
      <w:pPr>
        <w:tabs>
          <w:tab w:val="left" w:pos="-720"/>
          <w:tab w:val="left" w:pos="0"/>
        </w:tabs>
        <w:spacing w:line="360" w:lineRule="auto"/>
        <w:ind w:left="360"/>
        <w:jc w:val="both"/>
        <w:rPr>
          <w:rFonts w:ascii="Arial" w:hAnsi="Arial"/>
          <w:spacing w:val="-3"/>
        </w:rPr>
      </w:pPr>
      <w:r w:rsidRPr="001C56F8">
        <w:rPr>
          <w:rFonts w:ascii="Arial" w:hAnsi="Arial"/>
          <w:spacing w:val="-3"/>
        </w:rPr>
        <w:t>-</w:t>
      </w:r>
      <w:r w:rsidRPr="001C56F8">
        <w:rPr>
          <w:rFonts w:ascii="Arial" w:hAnsi="Arial"/>
          <w:spacing w:val="-3"/>
        </w:rPr>
        <w:tab/>
      </w:r>
      <w:r w:rsidRPr="001C56F8">
        <w:rPr>
          <w:rFonts w:ascii="Arial" w:hAnsi="Arial"/>
          <w:b/>
          <w:spacing w:val="-3"/>
        </w:rPr>
        <w:t>Sociales y afectivas</w:t>
      </w:r>
      <w:r w:rsidRPr="001C56F8">
        <w:rPr>
          <w:rFonts w:ascii="Arial" w:hAnsi="Arial"/>
          <w:spacing w:val="-3"/>
        </w:rPr>
        <w:t xml:space="preserve"> como respetar, apreciar y aprender a interpretar otros modos de expresión y resolución de problemas, relacionarse con otras personas y participar en actividades de grupo.</w:t>
      </w:r>
    </w:p>
    <w:p w:rsidR="001C56F8" w:rsidRPr="001C56F8" w:rsidRDefault="001C56F8" w:rsidP="001C56F8">
      <w:pPr>
        <w:tabs>
          <w:tab w:val="left" w:pos="-720"/>
          <w:tab w:val="left" w:pos="0"/>
        </w:tabs>
        <w:spacing w:line="360" w:lineRule="auto"/>
        <w:ind w:left="360"/>
        <w:jc w:val="both"/>
        <w:rPr>
          <w:rFonts w:ascii="Arial" w:hAnsi="Arial"/>
          <w:spacing w:val="-3"/>
        </w:rPr>
      </w:pPr>
      <w:r w:rsidRPr="001C56F8">
        <w:rPr>
          <w:rFonts w:ascii="Arial" w:hAnsi="Arial"/>
          <w:spacing w:val="-3"/>
        </w:rPr>
        <w:t>-</w:t>
      </w:r>
      <w:r w:rsidRPr="001C56F8">
        <w:rPr>
          <w:rFonts w:ascii="Arial" w:hAnsi="Arial"/>
          <w:spacing w:val="-3"/>
        </w:rPr>
        <w:tab/>
      </w:r>
      <w:r w:rsidRPr="001C56F8">
        <w:rPr>
          <w:rFonts w:ascii="Arial" w:hAnsi="Arial"/>
          <w:b/>
          <w:spacing w:val="-3"/>
        </w:rPr>
        <w:t>De planificación, toma de decisiones y evaluación</w:t>
      </w:r>
      <w:r w:rsidRPr="001C56F8">
        <w:rPr>
          <w:rFonts w:ascii="Arial" w:hAnsi="Arial"/>
          <w:spacing w:val="-3"/>
        </w:rPr>
        <w:t>, como determinar las fases del proceso de realización de un proyecto, analizar sus componentes para adecuarlos a los objetivos y revisar al acabar cada una de las fases.</w:t>
      </w:r>
    </w:p>
    <w:p w:rsidR="001C56F8" w:rsidRDefault="001C56F8" w:rsidP="001C56F8">
      <w:pPr>
        <w:pStyle w:val="Textosinformato1"/>
        <w:spacing w:line="360" w:lineRule="auto"/>
        <w:ind w:left="360"/>
        <w:jc w:val="both"/>
        <w:rPr>
          <w:rFonts w:ascii="Arial" w:hAnsi="Arial" w:cs="Times New Roman"/>
          <w:b/>
          <w:bCs/>
          <w:sz w:val="22"/>
          <w:szCs w:val="22"/>
        </w:rPr>
      </w:pPr>
    </w:p>
    <w:p w:rsidR="001C56F8" w:rsidRPr="001C56F8" w:rsidRDefault="001C56F8" w:rsidP="0009640C">
      <w:pPr>
        <w:pStyle w:val="Prrafodelista"/>
        <w:numPr>
          <w:ilvl w:val="1"/>
          <w:numId w:val="166"/>
        </w:numPr>
        <w:shd w:val="clear" w:color="auto" w:fill="DBE5F1" w:themeFill="accent1" w:themeFillTint="33"/>
        <w:ind w:left="709"/>
        <w:rPr>
          <w:rFonts w:ascii="Arial" w:hAnsi="Arial" w:cs="Arial"/>
          <w:b/>
          <w:sz w:val="24"/>
          <w:szCs w:val="24"/>
        </w:rPr>
      </w:pPr>
      <w:r w:rsidRPr="001C56F8">
        <w:rPr>
          <w:rFonts w:ascii="Arial" w:hAnsi="Arial" w:cs="Arial"/>
          <w:b/>
          <w:sz w:val="24"/>
          <w:szCs w:val="24"/>
        </w:rPr>
        <w:t>CONTEXTO</w:t>
      </w:r>
    </w:p>
    <w:p w:rsidR="001C56F8" w:rsidRDefault="001C56F8" w:rsidP="001C56F8">
      <w:pPr>
        <w:pStyle w:val="UDApartadoSubSub"/>
        <w:spacing w:before="57" w:line="360" w:lineRule="auto"/>
        <w:ind w:left="360"/>
        <w:jc w:val="both"/>
        <w:rPr>
          <w:rFonts w:ascii="Arial" w:hAnsi="Arial" w:cs="Times New Roman"/>
          <w:bCs w:val="0"/>
          <w:sz w:val="22"/>
          <w:szCs w:val="22"/>
        </w:rPr>
      </w:pPr>
      <w:r>
        <w:rPr>
          <w:rFonts w:ascii="Arial" w:hAnsi="Arial" w:cs="Times New Roman"/>
          <w:bCs w:val="0"/>
          <w:sz w:val="22"/>
          <w:szCs w:val="22"/>
        </w:rPr>
        <w:t>Marco legislativo</w:t>
      </w:r>
    </w:p>
    <w:p w:rsidR="001C56F8" w:rsidRDefault="001C56F8" w:rsidP="001C56F8">
      <w:pPr>
        <w:pStyle w:val="UDTxtNormal"/>
        <w:spacing w:line="360" w:lineRule="auto"/>
        <w:ind w:left="360" w:firstLine="0"/>
        <w:jc w:val="both"/>
        <w:rPr>
          <w:rFonts w:ascii="Arial" w:hAnsi="Arial" w:cs="Times New Roman"/>
          <w:sz w:val="22"/>
          <w:szCs w:val="22"/>
        </w:rPr>
      </w:pPr>
      <w:r>
        <w:rPr>
          <w:rFonts w:ascii="Arial" w:hAnsi="Arial" w:cs="Times New Roman"/>
          <w:sz w:val="22"/>
          <w:szCs w:val="22"/>
        </w:rPr>
        <w:t xml:space="preserve">Esta Programación de </w:t>
      </w:r>
      <w:r>
        <w:rPr>
          <w:rFonts w:ascii="Arial" w:hAnsi="Arial" w:cs="Times New Roman"/>
          <w:bCs/>
          <w:sz w:val="22"/>
          <w:szCs w:val="22"/>
        </w:rPr>
        <w:t>Tecnologías</w:t>
      </w:r>
      <w:r>
        <w:rPr>
          <w:rFonts w:ascii="Arial" w:hAnsi="Arial" w:cs="Times New Roman"/>
          <w:sz w:val="22"/>
          <w:szCs w:val="22"/>
        </w:rPr>
        <w:t xml:space="preserve"> está enmarcada en los preceptos y valores de la Constitución Española de 1978 y se asienta en la Ley Orgánica </w:t>
      </w:r>
      <w:r>
        <w:rPr>
          <w:rFonts w:ascii="Arial" w:hAnsi="Arial" w:cs="Times New Roman"/>
          <w:b/>
          <w:bCs/>
          <w:sz w:val="22"/>
          <w:szCs w:val="22"/>
        </w:rPr>
        <w:t>2/2006, de 3 de mayo</w:t>
      </w:r>
      <w:r>
        <w:rPr>
          <w:rFonts w:ascii="Arial" w:hAnsi="Arial" w:cs="Times New Roman"/>
          <w:sz w:val="22"/>
          <w:szCs w:val="22"/>
        </w:rPr>
        <w:t xml:space="preserve">, de Educación (LOE), (BOE </w:t>
      </w:r>
      <w:r>
        <w:rPr>
          <w:rFonts w:ascii="Arial" w:hAnsi="Arial" w:cs="Times New Roman"/>
          <w:sz w:val="22"/>
          <w:szCs w:val="22"/>
        </w:rPr>
        <w:lastRenderedPageBreak/>
        <w:t xml:space="preserve">de 4-05-2006), así como en el Real Decreto </w:t>
      </w:r>
      <w:r>
        <w:rPr>
          <w:rFonts w:ascii="Arial" w:hAnsi="Arial" w:cs="Times New Roman"/>
          <w:b/>
          <w:bCs/>
          <w:sz w:val="22"/>
          <w:szCs w:val="22"/>
        </w:rPr>
        <w:t>1631/2006</w:t>
      </w:r>
      <w:r>
        <w:rPr>
          <w:rFonts w:ascii="Arial" w:hAnsi="Arial" w:cs="Times New Roman"/>
          <w:sz w:val="22"/>
          <w:szCs w:val="22"/>
        </w:rPr>
        <w:t xml:space="preserve">, de 29 de diciembre (BOE de 5-01-2007), por el que se establecen las enseñanzas mínimas correspondientes a la Educación Secundaria Obligatoria. </w:t>
      </w:r>
    </w:p>
    <w:p w:rsidR="001C56F8" w:rsidRDefault="001C56F8" w:rsidP="001C56F8">
      <w:pPr>
        <w:pStyle w:val="UDTxtNormal"/>
        <w:spacing w:line="360" w:lineRule="auto"/>
        <w:ind w:left="360" w:firstLine="0"/>
        <w:jc w:val="both"/>
        <w:rPr>
          <w:rFonts w:ascii="Arial" w:hAnsi="Arial" w:cs="Times New Roman"/>
          <w:spacing w:val="2"/>
          <w:sz w:val="22"/>
          <w:szCs w:val="22"/>
        </w:rPr>
      </w:pPr>
      <w:r>
        <w:rPr>
          <w:rFonts w:ascii="Arial" w:hAnsi="Arial" w:cs="Times New Roman"/>
          <w:spacing w:val="2"/>
          <w:sz w:val="22"/>
          <w:szCs w:val="22"/>
        </w:rPr>
        <w:t xml:space="preserve">El Real Decreto 1631/2006, de Enseñanzas Mínimas, </w:t>
      </w:r>
      <w:r>
        <w:rPr>
          <w:rFonts w:ascii="Arial" w:hAnsi="Arial" w:cs="Times New Roman"/>
          <w:b/>
          <w:bCs/>
          <w:spacing w:val="2"/>
          <w:sz w:val="22"/>
          <w:szCs w:val="22"/>
        </w:rPr>
        <w:t xml:space="preserve">fija las enseñanzas comunes </w:t>
      </w:r>
      <w:r>
        <w:rPr>
          <w:rFonts w:ascii="Arial" w:hAnsi="Arial" w:cs="Times New Roman"/>
          <w:spacing w:val="2"/>
          <w:sz w:val="22"/>
          <w:szCs w:val="22"/>
        </w:rPr>
        <w:t xml:space="preserve">y define las </w:t>
      </w:r>
      <w:r>
        <w:rPr>
          <w:rFonts w:ascii="Arial" w:hAnsi="Arial" w:cs="Times New Roman"/>
          <w:b/>
          <w:bCs/>
          <w:spacing w:val="2"/>
          <w:sz w:val="22"/>
          <w:szCs w:val="22"/>
        </w:rPr>
        <w:t>competencias básicas</w:t>
      </w:r>
      <w:r>
        <w:rPr>
          <w:rFonts w:ascii="Arial" w:hAnsi="Arial" w:cs="Times New Roman"/>
          <w:spacing w:val="2"/>
          <w:sz w:val="22"/>
          <w:szCs w:val="22"/>
        </w:rPr>
        <w:t xml:space="preserve"> que el alumnado debe alcanzar al finalizar la etapa educativa, asegurando una formación común a todos los españoles dentro de nuestro sistema educativo, permitiendo la movilidad geográfica y garantizando la validez de los títulos correspondientes. </w:t>
      </w:r>
    </w:p>
    <w:p w:rsidR="001C56F8" w:rsidRDefault="001C56F8" w:rsidP="001C56F8">
      <w:pPr>
        <w:pStyle w:val="UDTxtNormal"/>
        <w:spacing w:line="360" w:lineRule="auto"/>
        <w:ind w:left="360" w:firstLine="0"/>
        <w:jc w:val="both"/>
        <w:rPr>
          <w:rFonts w:ascii="Arial" w:hAnsi="Arial" w:cs="Times New Roman"/>
          <w:sz w:val="22"/>
          <w:szCs w:val="22"/>
        </w:rPr>
      </w:pPr>
      <w:r>
        <w:rPr>
          <w:rFonts w:ascii="Arial" w:hAnsi="Arial" w:cs="Times New Roman"/>
          <w:bCs/>
          <w:sz w:val="22"/>
          <w:szCs w:val="22"/>
        </w:rPr>
        <w:t xml:space="preserve">La Comunidad de </w:t>
      </w:r>
      <w:r>
        <w:rPr>
          <w:rFonts w:ascii="Arial" w:hAnsi="Arial" w:cs="Times New Roman"/>
          <w:b/>
          <w:sz w:val="22"/>
          <w:szCs w:val="22"/>
        </w:rPr>
        <w:t>Andalucía,</w:t>
      </w:r>
      <w:r>
        <w:rPr>
          <w:rFonts w:ascii="Arial" w:hAnsi="Arial" w:cs="Times New Roman"/>
          <w:sz w:val="22"/>
          <w:szCs w:val="22"/>
        </w:rPr>
        <w:t xml:space="preserve"> en el marco de sus competencias educativas mediante el</w:t>
      </w:r>
      <w:r>
        <w:rPr>
          <w:rFonts w:ascii="Arial" w:hAnsi="Arial" w:cs="Times New Roman"/>
          <w:bCs/>
          <w:sz w:val="22"/>
          <w:szCs w:val="22"/>
        </w:rPr>
        <w:t xml:space="preserve"> Decreto 231/2007</w:t>
      </w:r>
      <w:r>
        <w:rPr>
          <w:rFonts w:ascii="Arial" w:hAnsi="Arial" w:cs="Times New Roman"/>
          <w:sz w:val="22"/>
          <w:szCs w:val="22"/>
        </w:rPr>
        <w:t>,</w:t>
      </w:r>
      <w:r>
        <w:rPr>
          <w:rFonts w:ascii="Arial" w:hAnsi="Arial" w:cs="Times New Roman"/>
          <w:bCs/>
          <w:sz w:val="22"/>
          <w:szCs w:val="22"/>
        </w:rPr>
        <w:t xml:space="preserve"> de 31 de julio</w:t>
      </w:r>
      <w:r>
        <w:rPr>
          <w:rFonts w:ascii="Arial" w:hAnsi="Arial" w:cs="Times New Roman"/>
          <w:sz w:val="22"/>
          <w:szCs w:val="22"/>
        </w:rPr>
        <w:t>,</w:t>
      </w:r>
      <w:r>
        <w:rPr>
          <w:rFonts w:ascii="Arial" w:hAnsi="Arial" w:cs="Times New Roman"/>
          <w:bCs/>
          <w:sz w:val="22"/>
          <w:szCs w:val="22"/>
        </w:rPr>
        <w:t xml:space="preserve"> (BOJA de 8-08-2007)</w:t>
      </w:r>
      <w:r>
        <w:rPr>
          <w:rFonts w:ascii="Arial" w:hAnsi="Arial" w:cs="Times New Roman"/>
          <w:sz w:val="22"/>
          <w:szCs w:val="22"/>
        </w:rPr>
        <w:t>, ha establecido el currículo de la Educación Secundaria Obligatoria. Este Decreto desarrolla los objetivos de la etapa, la contribución de las distintas materias a la adquisición de las competencias básicas, así como los objetivos, contenidos y criterios de evaluación de éstas.</w:t>
      </w:r>
    </w:p>
    <w:p w:rsidR="001C56F8" w:rsidRDefault="001C56F8" w:rsidP="001C56F8">
      <w:pPr>
        <w:pStyle w:val="UDTxtNormal"/>
        <w:spacing w:line="360" w:lineRule="auto"/>
        <w:ind w:left="360" w:firstLine="0"/>
        <w:jc w:val="both"/>
        <w:rPr>
          <w:rFonts w:ascii="Arial" w:hAnsi="Arial" w:cs="Times New Roman"/>
          <w:b/>
          <w:sz w:val="22"/>
          <w:szCs w:val="22"/>
        </w:rPr>
      </w:pPr>
      <w:r>
        <w:rPr>
          <w:rFonts w:ascii="Arial" w:hAnsi="Arial" w:cs="Times New Roman"/>
          <w:sz w:val="22"/>
          <w:szCs w:val="22"/>
        </w:rPr>
        <w:t xml:space="preserve">El calendario de aplicación de la ordenación del sistema educativo de la LOE (Real Decreto 806/2006, de 30 de junio) establece en su artículo 8, apartado 3 que, en el año académico </w:t>
      </w:r>
      <w:r>
        <w:rPr>
          <w:rFonts w:ascii="Arial" w:hAnsi="Arial" w:cs="Times New Roman"/>
          <w:b/>
          <w:sz w:val="22"/>
          <w:szCs w:val="22"/>
        </w:rPr>
        <w:t>2008/2009</w:t>
      </w:r>
      <w:r>
        <w:rPr>
          <w:rFonts w:ascii="Arial" w:hAnsi="Arial" w:cs="Times New Roman"/>
          <w:sz w:val="22"/>
          <w:szCs w:val="22"/>
        </w:rPr>
        <w:t xml:space="preserve">, deben implantarse las enseñanzas correspondientes a los cursos </w:t>
      </w:r>
      <w:r>
        <w:rPr>
          <w:rFonts w:ascii="Arial" w:hAnsi="Arial" w:cs="Times New Roman"/>
          <w:b/>
          <w:sz w:val="22"/>
          <w:szCs w:val="22"/>
        </w:rPr>
        <w:t>2º y 4º</w:t>
      </w:r>
      <w:r>
        <w:rPr>
          <w:rFonts w:ascii="Arial" w:hAnsi="Arial" w:cs="Times New Roman"/>
          <w:sz w:val="22"/>
          <w:szCs w:val="22"/>
        </w:rPr>
        <w:t xml:space="preserve"> de la Educación Secundaria Obligatoria. Realizo mi programación para  </w:t>
      </w:r>
      <w:r>
        <w:rPr>
          <w:rFonts w:ascii="Arial" w:hAnsi="Arial" w:cs="Times New Roman"/>
          <w:b/>
          <w:sz w:val="22"/>
          <w:szCs w:val="22"/>
        </w:rPr>
        <w:t>segundo de ESO.</w:t>
      </w:r>
    </w:p>
    <w:p w:rsidR="001C56F8" w:rsidRDefault="001C56F8" w:rsidP="001C56F8">
      <w:pPr>
        <w:pStyle w:val="UDTxtNormal"/>
        <w:spacing w:line="360" w:lineRule="auto"/>
        <w:ind w:left="360" w:firstLine="0"/>
        <w:jc w:val="both"/>
        <w:rPr>
          <w:rFonts w:ascii="Arial" w:hAnsi="Arial" w:cs="Times New Roman"/>
          <w:sz w:val="22"/>
          <w:szCs w:val="22"/>
        </w:rPr>
      </w:pPr>
      <w:r>
        <w:rPr>
          <w:rFonts w:ascii="Arial" w:hAnsi="Arial" w:cs="Times New Roman"/>
          <w:sz w:val="22"/>
          <w:szCs w:val="22"/>
        </w:rPr>
        <w:t xml:space="preserve">   - Debemos tener en cuenta, en el ámbito de nuestra Comunidad, las siguientes resoluciones de la Consejería de Educación, dictadas (no publicadas) en la misma fecha:</w:t>
      </w:r>
    </w:p>
    <w:p w:rsidR="001C56F8" w:rsidRDefault="001C56F8" w:rsidP="001C56F8">
      <w:pPr>
        <w:pStyle w:val="UDTxtNormal1"/>
        <w:tabs>
          <w:tab w:val="clear" w:pos="9900"/>
          <w:tab w:val="clear" w:pos="10540"/>
          <w:tab w:val="clear" w:pos="14240"/>
          <w:tab w:val="clear" w:pos="14500"/>
          <w:tab w:val="left" w:pos="0"/>
          <w:tab w:val="left" w:pos="2320"/>
          <w:tab w:val="left" w:pos="6020"/>
          <w:tab w:val="left" w:pos="6280"/>
        </w:tabs>
        <w:spacing w:line="360" w:lineRule="auto"/>
        <w:ind w:left="360" w:firstLine="0"/>
        <w:jc w:val="both"/>
        <w:rPr>
          <w:rStyle w:val="ft7"/>
          <w:rFonts w:ascii="Arial" w:hAnsi="Arial"/>
          <w:sz w:val="22"/>
          <w:szCs w:val="22"/>
        </w:rPr>
      </w:pPr>
      <w:r>
        <w:rPr>
          <w:rFonts w:ascii="Arial" w:hAnsi="Arial" w:cs="Times New Roman"/>
          <w:sz w:val="22"/>
          <w:szCs w:val="22"/>
        </w:rPr>
        <w:t>–</w:t>
      </w:r>
      <w:r>
        <w:rPr>
          <w:rFonts w:ascii="Arial" w:hAnsi="Arial" w:cs="Times New Roman"/>
          <w:sz w:val="22"/>
          <w:szCs w:val="22"/>
        </w:rPr>
        <w:tab/>
        <w:t xml:space="preserve">Orden de 10 de agosto de 2007, por la que se establece la ordenación de la evaluación del proceso de </w:t>
      </w:r>
      <w:r>
        <w:rPr>
          <w:rStyle w:val="ft7"/>
          <w:rFonts w:ascii="Arial" w:hAnsi="Arial"/>
          <w:sz w:val="22"/>
          <w:szCs w:val="22"/>
        </w:rPr>
        <w:t>aprendizaje del alumnado de educación secundaria obligatoria en la Comunidad Autónoma de Andalucía (BOJA de 23/08/2007).</w:t>
      </w:r>
    </w:p>
    <w:p w:rsidR="001C56F8" w:rsidRDefault="001C56F8" w:rsidP="001C56F8">
      <w:pPr>
        <w:pStyle w:val="UDTxtNormal1"/>
        <w:tabs>
          <w:tab w:val="clear" w:pos="9900"/>
          <w:tab w:val="clear" w:pos="10540"/>
          <w:tab w:val="clear" w:pos="14240"/>
          <w:tab w:val="clear" w:pos="14500"/>
          <w:tab w:val="left" w:pos="0"/>
          <w:tab w:val="left" w:pos="2320"/>
          <w:tab w:val="left" w:pos="6020"/>
          <w:tab w:val="left" w:pos="6280"/>
        </w:tabs>
        <w:spacing w:line="360" w:lineRule="auto"/>
        <w:ind w:left="360" w:firstLine="0"/>
        <w:jc w:val="both"/>
        <w:rPr>
          <w:rStyle w:val="ft7"/>
          <w:rFonts w:ascii="Arial" w:hAnsi="Arial"/>
          <w:sz w:val="22"/>
          <w:szCs w:val="22"/>
        </w:rPr>
      </w:pPr>
      <w:r>
        <w:rPr>
          <w:rFonts w:ascii="Arial" w:hAnsi="Arial" w:cs="Times New Roman"/>
          <w:sz w:val="22"/>
          <w:szCs w:val="22"/>
        </w:rPr>
        <w:t>–</w:t>
      </w:r>
      <w:r>
        <w:rPr>
          <w:rFonts w:ascii="Arial" w:hAnsi="Arial" w:cs="Times New Roman"/>
          <w:sz w:val="22"/>
          <w:szCs w:val="22"/>
        </w:rPr>
        <w:tab/>
      </w:r>
      <w:r>
        <w:rPr>
          <w:rStyle w:val="ft7"/>
          <w:rFonts w:ascii="Arial" w:hAnsi="Arial"/>
          <w:sz w:val="22"/>
          <w:szCs w:val="22"/>
        </w:rPr>
        <w:t>Orden de 10 de agosto de 2007, por la que se desarrolla el currículo correspondiente a la Educación Secundaria Obligatoria en Andalucía (BOJA de 30/08/2007).</w:t>
      </w:r>
    </w:p>
    <w:p w:rsidR="001C56F8" w:rsidRDefault="001C56F8" w:rsidP="001C56F8">
      <w:pPr>
        <w:pStyle w:val="UDApartadoSubSub"/>
        <w:tabs>
          <w:tab w:val="clear" w:pos="7300"/>
          <w:tab w:val="clear" w:pos="7820"/>
          <w:tab w:val="left" w:pos="0"/>
          <w:tab w:val="left" w:pos="780"/>
          <w:tab w:val="left" w:pos="1300"/>
        </w:tabs>
        <w:spacing w:before="340" w:line="360" w:lineRule="auto"/>
        <w:ind w:left="360"/>
        <w:jc w:val="both"/>
        <w:rPr>
          <w:rFonts w:ascii="Arial" w:hAnsi="Arial" w:cs="Times New Roman"/>
          <w:bCs w:val="0"/>
          <w:sz w:val="22"/>
          <w:szCs w:val="22"/>
        </w:rPr>
      </w:pPr>
      <w:r>
        <w:rPr>
          <w:rFonts w:ascii="Arial" w:hAnsi="Arial" w:cs="Times New Roman"/>
          <w:bCs w:val="0"/>
          <w:sz w:val="22"/>
          <w:szCs w:val="22"/>
        </w:rPr>
        <w:t>Características del Centro</w:t>
      </w:r>
    </w:p>
    <w:p w:rsidR="001C56F8" w:rsidRDefault="001C56F8" w:rsidP="0009640C">
      <w:pPr>
        <w:pStyle w:val="TextnormalSINSANGRE"/>
        <w:numPr>
          <w:ilvl w:val="0"/>
          <w:numId w:val="167"/>
        </w:numPr>
        <w:tabs>
          <w:tab w:val="clear" w:pos="8107"/>
          <w:tab w:val="left" w:pos="0"/>
          <w:tab w:val="left" w:pos="1587"/>
        </w:tabs>
        <w:spacing w:line="360" w:lineRule="auto"/>
        <w:ind w:left="709"/>
        <w:jc w:val="both"/>
        <w:rPr>
          <w:rFonts w:ascii="Arial" w:hAnsi="Arial" w:cs="Times New Roman"/>
          <w:bCs w:val="0"/>
          <w:sz w:val="22"/>
          <w:szCs w:val="22"/>
        </w:rPr>
      </w:pPr>
      <w:r>
        <w:rPr>
          <w:rFonts w:ascii="Arial" w:hAnsi="Arial" w:cs="Times New Roman"/>
          <w:bCs w:val="0"/>
          <w:sz w:val="22"/>
          <w:szCs w:val="22"/>
        </w:rPr>
        <w:t>Medio Físico</w:t>
      </w:r>
    </w:p>
    <w:p w:rsidR="001C56F8" w:rsidRDefault="001C56F8" w:rsidP="001C56F8">
      <w:pPr>
        <w:pStyle w:val="Textnormal1continuacion"/>
        <w:tabs>
          <w:tab w:val="left" w:pos="0"/>
        </w:tabs>
        <w:spacing w:line="360" w:lineRule="auto"/>
        <w:ind w:left="360"/>
        <w:jc w:val="both"/>
        <w:rPr>
          <w:rFonts w:ascii="Arial" w:hAnsi="Arial" w:cs="Times New Roman"/>
          <w:sz w:val="22"/>
          <w:szCs w:val="22"/>
        </w:rPr>
      </w:pPr>
      <w:r>
        <w:rPr>
          <w:rFonts w:ascii="Arial" w:hAnsi="Arial" w:cs="Times New Roman"/>
          <w:sz w:val="22"/>
          <w:szCs w:val="22"/>
        </w:rPr>
        <w:t xml:space="preserve">El Instituto de Enseñanza Secundaria (IES) está enclavado en la zona este de la ciudad, en un barrio antiguo, con construcciones residenciales modernas. Es un centro  consolidado en el barrio que entró en funcionamiento en el curso 1970-1971. El edificio consta de  de tres plantas sobre rasante, dispone de patio, pistas deportivas y un pequeño pabellón cubierto. En el interior hay veinticuatro aulas, la mayoría con distribución de pupitres en pares, salón de usos múltiples, biblioteca, aula de audiovisuales,  tres laboratorios: de Física, Química y Ciencias con mesas para seis alumnos y aulas específicas de: Música, </w:t>
      </w:r>
      <w:r>
        <w:rPr>
          <w:rFonts w:ascii="Arial" w:hAnsi="Arial" w:cs="Times New Roman"/>
          <w:b/>
          <w:bCs/>
          <w:sz w:val="22"/>
          <w:szCs w:val="22"/>
        </w:rPr>
        <w:t>Tecnología</w:t>
      </w:r>
      <w:r>
        <w:rPr>
          <w:rFonts w:ascii="Arial" w:hAnsi="Arial" w:cs="Times New Roman"/>
          <w:sz w:val="22"/>
          <w:szCs w:val="22"/>
        </w:rPr>
        <w:t xml:space="preserve">, Informática, Idiomas y Plástica, Dispone de </w:t>
      </w:r>
      <w:r>
        <w:rPr>
          <w:rFonts w:ascii="Arial" w:hAnsi="Arial" w:cs="Times New Roman"/>
          <w:b/>
          <w:bCs/>
          <w:sz w:val="22"/>
          <w:szCs w:val="22"/>
        </w:rPr>
        <w:t>dos aulas</w:t>
      </w:r>
      <w:r>
        <w:rPr>
          <w:rFonts w:ascii="Arial" w:hAnsi="Arial" w:cs="Times New Roman"/>
          <w:sz w:val="22"/>
          <w:szCs w:val="22"/>
        </w:rPr>
        <w:t xml:space="preserve"> </w:t>
      </w:r>
      <w:r>
        <w:rPr>
          <w:rFonts w:ascii="Arial" w:hAnsi="Arial" w:cs="Times New Roman"/>
          <w:b/>
          <w:bCs/>
          <w:sz w:val="22"/>
          <w:szCs w:val="22"/>
        </w:rPr>
        <w:t>Tic y dos aulas de informática</w:t>
      </w:r>
      <w:r>
        <w:rPr>
          <w:rFonts w:ascii="Arial" w:hAnsi="Arial" w:cs="Times New Roman"/>
          <w:sz w:val="22"/>
          <w:szCs w:val="22"/>
        </w:rPr>
        <w:t>. También dispone de un edificio independiente, donde se imparte los módulos profesionales de Peluquería y Estética, de Grado medio y de Grado superior.</w:t>
      </w:r>
    </w:p>
    <w:p w:rsidR="001C56F8" w:rsidRDefault="001C56F8" w:rsidP="001C56F8">
      <w:pPr>
        <w:pStyle w:val="TextnormalSINSANGRE"/>
        <w:tabs>
          <w:tab w:val="clear" w:pos="8107"/>
          <w:tab w:val="left" w:pos="0"/>
          <w:tab w:val="left" w:pos="1587"/>
        </w:tabs>
        <w:spacing w:line="360" w:lineRule="auto"/>
        <w:ind w:left="360"/>
        <w:jc w:val="both"/>
        <w:rPr>
          <w:rFonts w:ascii="Arial" w:hAnsi="Arial" w:cs="Times New Roman"/>
          <w:bCs w:val="0"/>
          <w:sz w:val="22"/>
          <w:szCs w:val="22"/>
        </w:rPr>
      </w:pPr>
      <w:r>
        <w:rPr>
          <w:rFonts w:ascii="Arial" w:hAnsi="Arial" w:cs="Times New Roman"/>
          <w:bCs w:val="0"/>
          <w:sz w:val="22"/>
          <w:szCs w:val="22"/>
        </w:rPr>
        <w:t>•   Medio socioeconómico y cultural</w:t>
      </w:r>
    </w:p>
    <w:p w:rsidR="001C56F8" w:rsidRDefault="001C56F8" w:rsidP="001C56F8">
      <w:pPr>
        <w:pStyle w:val="Textnormal1continuacion"/>
        <w:tabs>
          <w:tab w:val="left" w:pos="0"/>
        </w:tabs>
        <w:spacing w:line="360" w:lineRule="auto"/>
        <w:ind w:left="360"/>
        <w:jc w:val="both"/>
        <w:rPr>
          <w:rFonts w:ascii="Arial" w:hAnsi="Arial" w:cs="Times New Roman"/>
          <w:sz w:val="22"/>
          <w:szCs w:val="22"/>
        </w:rPr>
      </w:pPr>
      <w:r>
        <w:rPr>
          <w:rFonts w:ascii="Arial" w:hAnsi="Arial" w:cs="Times New Roman"/>
          <w:sz w:val="22"/>
          <w:szCs w:val="22"/>
        </w:rPr>
        <w:t xml:space="preserve">En el Proyecto Educativo de nuestro instituto figura un estudio realizado sobre el entorno social, económico y cultural. De él se desprende que un porcentaje alto de las familias de nuestros alumnos son consideradas, por ingresos económicos, de clase media o media-baja, que el nivel de estudios de </w:t>
      </w:r>
      <w:r>
        <w:rPr>
          <w:rFonts w:ascii="Arial" w:hAnsi="Arial" w:cs="Times New Roman"/>
          <w:sz w:val="22"/>
          <w:szCs w:val="22"/>
        </w:rPr>
        <w:lastRenderedPageBreak/>
        <w:t>padres y hermanos es  bajo, y que existe una  tasa de paro baja, trabajando en el sector servicio, y la construcción, lo que dibuja un entorno socio-cultural  desfavorable. También se observa que hay un número reducido de población inmigrante de habla hispana.</w:t>
      </w:r>
    </w:p>
    <w:p w:rsidR="001C56F8" w:rsidRDefault="001C56F8" w:rsidP="001C56F8">
      <w:pPr>
        <w:pStyle w:val="TextnormalSINSANGRE"/>
        <w:tabs>
          <w:tab w:val="clear" w:pos="8107"/>
          <w:tab w:val="left" w:pos="0"/>
          <w:tab w:val="left" w:pos="1587"/>
        </w:tabs>
        <w:spacing w:line="360" w:lineRule="auto"/>
        <w:ind w:left="360"/>
        <w:jc w:val="both"/>
        <w:rPr>
          <w:rFonts w:ascii="Arial" w:hAnsi="Arial" w:cs="Times New Roman"/>
          <w:bCs w:val="0"/>
          <w:sz w:val="22"/>
          <w:szCs w:val="22"/>
        </w:rPr>
      </w:pPr>
      <w:r>
        <w:rPr>
          <w:rFonts w:ascii="Arial" w:hAnsi="Arial" w:cs="Times New Roman"/>
          <w:bCs w:val="0"/>
          <w:sz w:val="22"/>
          <w:szCs w:val="22"/>
        </w:rPr>
        <w:t xml:space="preserve">•  Estudios </w:t>
      </w:r>
    </w:p>
    <w:p w:rsidR="001C56F8" w:rsidRDefault="001C56F8" w:rsidP="001C56F8">
      <w:pPr>
        <w:pStyle w:val="Textnormal1continuacion"/>
        <w:tabs>
          <w:tab w:val="left" w:pos="0"/>
        </w:tabs>
        <w:spacing w:line="360" w:lineRule="auto"/>
        <w:ind w:left="360"/>
        <w:jc w:val="both"/>
        <w:rPr>
          <w:rFonts w:ascii="Arial" w:hAnsi="Arial" w:cs="Times New Roman"/>
          <w:sz w:val="22"/>
          <w:szCs w:val="22"/>
        </w:rPr>
      </w:pPr>
      <w:r>
        <w:rPr>
          <w:rFonts w:ascii="Arial" w:hAnsi="Arial" w:cs="Times New Roman"/>
          <w:sz w:val="22"/>
          <w:szCs w:val="22"/>
        </w:rPr>
        <w:t xml:space="preserve">En nuestro instituto se imparten enseñanzas de Educación Secundaria Obligatoria (ESO), con dos grupos en 1º de ESO, tres grupos en 2º de ESO y 3º de ESO y . Hay también dos grupos  de Diversificación Curricular. En Bachillerato existen las modalidades de Ciencias y Tecnología y Humanidades y Ciencias Sociales; ambos bachilleratos tienen dos grupos por curso. La Formación Profesional mantiene en el centro un ciclo de Grado Medio de Peluquería y Estética y otro de Grado Superior de Estética e Imagen Personal. </w:t>
      </w:r>
    </w:p>
    <w:p w:rsidR="001C56F8" w:rsidRDefault="001C56F8" w:rsidP="001C56F8">
      <w:pPr>
        <w:pStyle w:val="Textnormal1continuacion"/>
        <w:tabs>
          <w:tab w:val="left" w:pos="0"/>
        </w:tabs>
        <w:spacing w:line="360" w:lineRule="auto"/>
        <w:ind w:left="360"/>
        <w:jc w:val="both"/>
        <w:rPr>
          <w:rFonts w:ascii="Arial" w:hAnsi="Arial" w:cs="Times New Roman"/>
          <w:sz w:val="22"/>
          <w:szCs w:val="22"/>
        </w:rPr>
      </w:pPr>
      <w:r>
        <w:rPr>
          <w:rFonts w:ascii="Arial" w:hAnsi="Arial" w:cs="Times New Roman"/>
          <w:sz w:val="22"/>
          <w:szCs w:val="22"/>
        </w:rPr>
        <w:t>En total estudian en el Centro más de 700 alumnos distribuidos en veinte grupos. Los grupos de ESO  tienen veinticinco alumnos de media y los de Ciclos Formativos tienen aproximadamente veinte alumnos cada uno, los de Bachillerato tienen una media de treinta. El número de profesores del centro es de cuarenta y cinco.</w:t>
      </w:r>
    </w:p>
    <w:p w:rsidR="001C56F8" w:rsidRDefault="001C56F8" w:rsidP="001C56F8">
      <w:pPr>
        <w:pStyle w:val="TextnormalSINSANGRE"/>
        <w:tabs>
          <w:tab w:val="clear" w:pos="8107"/>
          <w:tab w:val="left" w:pos="0"/>
          <w:tab w:val="left" w:pos="1587"/>
        </w:tabs>
        <w:spacing w:line="360" w:lineRule="auto"/>
        <w:ind w:left="360"/>
        <w:jc w:val="both"/>
        <w:rPr>
          <w:rFonts w:ascii="Arial" w:hAnsi="Arial" w:cs="Times New Roman"/>
          <w:bCs w:val="0"/>
          <w:sz w:val="22"/>
          <w:szCs w:val="22"/>
        </w:rPr>
      </w:pPr>
      <w:r>
        <w:rPr>
          <w:rFonts w:ascii="Arial" w:hAnsi="Arial" w:cs="Times New Roman"/>
          <w:b w:val="0"/>
          <w:sz w:val="22"/>
          <w:szCs w:val="22"/>
        </w:rPr>
        <w:t xml:space="preserve">•  </w:t>
      </w:r>
      <w:r>
        <w:rPr>
          <w:rFonts w:ascii="Arial" w:hAnsi="Arial" w:cs="Times New Roman"/>
          <w:bCs w:val="0"/>
          <w:sz w:val="22"/>
          <w:szCs w:val="22"/>
        </w:rPr>
        <w:t>Departamentos Didácticos</w:t>
      </w:r>
    </w:p>
    <w:p w:rsidR="001C56F8" w:rsidRDefault="001C56F8" w:rsidP="001C56F8">
      <w:pPr>
        <w:pStyle w:val="Textnormal1continuacion"/>
        <w:tabs>
          <w:tab w:val="left" w:pos="0"/>
        </w:tabs>
        <w:spacing w:line="360" w:lineRule="auto"/>
        <w:ind w:left="360"/>
        <w:jc w:val="both"/>
        <w:rPr>
          <w:rFonts w:ascii="Arial" w:hAnsi="Arial" w:cs="Times New Roman"/>
          <w:sz w:val="22"/>
          <w:szCs w:val="22"/>
        </w:rPr>
      </w:pPr>
      <w:r>
        <w:rPr>
          <w:rFonts w:ascii="Arial" w:hAnsi="Arial" w:cs="Times New Roman"/>
          <w:spacing w:val="-4"/>
          <w:sz w:val="22"/>
          <w:szCs w:val="22"/>
        </w:rPr>
        <w:t xml:space="preserve">Los Departamentos didácticos están formados por los profesores que imparten una misma materia, tienen como misión principal la </w:t>
      </w:r>
      <w:r>
        <w:rPr>
          <w:rFonts w:ascii="Arial" w:hAnsi="Arial" w:cs="Times New Roman"/>
          <w:b/>
          <w:spacing w:val="-4"/>
          <w:sz w:val="22"/>
          <w:szCs w:val="22"/>
        </w:rPr>
        <w:t>elaboración, seguimiento y evaluación de las programaciones que son las guías del proceso docente</w:t>
      </w:r>
      <w:r>
        <w:rPr>
          <w:rFonts w:ascii="Arial" w:hAnsi="Arial" w:cs="Times New Roman"/>
          <w:spacing w:val="-4"/>
          <w:sz w:val="22"/>
          <w:szCs w:val="22"/>
        </w:rPr>
        <w:t>. Hay Departamentos didácticos de: Ciencias Naturales, Artes Plásticas, Economía, Educación Física, Filosofía, Física y Química, Francés, Geografía e Historia, Latín, Griego, Inglés, Lengua y Literatura, Matemáticas, Música, Tecnología y FOL.</w:t>
      </w:r>
      <w:r>
        <w:rPr>
          <w:rFonts w:ascii="Arial" w:hAnsi="Arial" w:cs="Times New Roman"/>
          <w:sz w:val="22"/>
          <w:szCs w:val="22"/>
        </w:rPr>
        <w:t xml:space="preserve"> La programación didáctica es un aspecto de la gestión pedagógica del IES, las directrices para su elaboración están en manos del Equipo Técnico de Coordinación Pedagógica (ETCP), formada por el Director, el Jefe de Estudios y los Jefes de Departamentos Didácticos, de Orientación y de Actividades Complementarias. Los Jefes de Estudio son los encargados de los aspectos docentes organizativos dentro del Equipo Directivo, y serán ellos quienes solicitarán y harán luego seguimiento de las Programaciones didácticas. Aparte de los departamentos didácticos, en nuestro instituto, como en todos los IES, encontramos el Departamento de Orientación y el Departamento de Actividades Extraescolares.</w:t>
      </w:r>
    </w:p>
    <w:p w:rsidR="001C56F8" w:rsidRDefault="001C56F8" w:rsidP="001C56F8">
      <w:pPr>
        <w:pStyle w:val="Textnormal1--GUIONES"/>
        <w:tabs>
          <w:tab w:val="clear" w:pos="11235"/>
          <w:tab w:val="left" w:pos="0"/>
          <w:tab w:val="left" w:pos="1880"/>
        </w:tabs>
        <w:spacing w:line="360" w:lineRule="auto"/>
        <w:ind w:left="360" w:firstLine="0"/>
        <w:jc w:val="both"/>
        <w:rPr>
          <w:rFonts w:ascii="Arial" w:hAnsi="Arial" w:cs="Times New Roman"/>
          <w:sz w:val="22"/>
          <w:szCs w:val="22"/>
        </w:rPr>
      </w:pPr>
      <w:r>
        <w:rPr>
          <w:rFonts w:ascii="Arial" w:hAnsi="Arial" w:cs="Times New Roman"/>
          <w:sz w:val="22"/>
          <w:szCs w:val="22"/>
        </w:rPr>
        <w:t>–</w:t>
      </w:r>
      <w:r>
        <w:rPr>
          <w:rFonts w:ascii="Arial" w:hAnsi="Arial" w:cs="Times New Roman"/>
          <w:sz w:val="22"/>
          <w:szCs w:val="22"/>
        </w:rPr>
        <w:tab/>
      </w:r>
      <w:r>
        <w:rPr>
          <w:rFonts w:ascii="Arial" w:hAnsi="Arial" w:cs="Times New Roman"/>
          <w:bCs/>
          <w:sz w:val="22"/>
          <w:szCs w:val="22"/>
        </w:rPr>
        <w:t>Departamento de Tecnología</w:t>
      </w:r>
      <w:r>
        <w:rPr>
          <w:rFonts w:ascii="Arial" w:hAnsi="Arial" w:cs="Times New Roman"/>
          <w:sz w:val="22"/>
          <w:szCs w:val="22"/>
        </w:rPr>
        <w:t xml:space="preserve">: está formado por </w:t>
      </w:r>
      <w:r>
        <w:rPr>
          <w:rFonts w:ascii="Arial" w:hAnsi="Arial" w:cs="Times New Roman"/>
          <w:b/>
          <w:sz w:val="22"/>
          <w:szCs w:val="22"/>
        </w:rPr>
        <w:t>cuatro profesores</w:t>
      </w:r>
      <w:r>
        <w:rPr>
          <w:rFonts w:ascii="Arial" w:hAnsi="Arial" w:cs="Times New Roman"/>
          <w:sz w:val="22"/>
          <w:szCs w:val="22"/>
        </w:rPr>
        <w:t>, uno de ellos ejerce las funciones de Jefe de Departamento y pertenece a la Comisión de Coordinación Pedagógica. Nuestro departamento imparte clases en los dos ciclos de la ESO.</w:t>
      </w:r>
    </w:p>
    <w:p w:rsidR="001C56F8" w:rsidRDefault="001C56F8" w:rsidP="001C56F8">
      <w:pPr>
        <w:pStyle w:val="TextnormalSINSANGRE"/>
        <w:tabs>
          <w:tab w:val="clear" w:pos="8107"/>
          <w:tab w:val="left" w:pos="0"/>
          <w:tab w:val="left" w:pos="1587"/>
        </w:tabs>
        <w:spacing w:line="360" w:lineRule="auto"/>
        <w:ind w:left="360"/>
        <w:jc w:val="both"/>
        <w:rPr>
          <w:rFonts w:ascii="Arial" w:hAnsi="Arial" w:cs="Times New Roman"/>
          <w:bCs w:val="0"/>
          <w:sz w:val="22"/>
          <w:szCs w:val="22"/>
        </w:rPr>
      </w:pPr>
      <w:r>
        <w:rPr>
          <w:rFonts w:ascii="Arial" w:hAnsi="Arial" w:cs="Times New Roman"/>
          <w:bCs w:val="0"/>
          <w:sz w:val="22"/>
          <w:szCs w:val="22"/>
        </w:rPr>
        <w:t xml:space="preserve">•  Horarios </w:t>
      </w:r>
    </w:p>
    <w:p w:rsidR="001C56F8" w:rsidRDefault="001C56F8" w:rsidP="001C56F8">
      <w:pPr>
        <w:pStyle w:val="Textnormal1continuacion"/>
        <w:tabs>
          <w:tab w:val="left" w:pos="0"/>
        </w:tabs>
        <w:spacing w:line="360" w:lineRule="auto"/>
        <w:ind w:left="360"/>
        <w:jc w:val="both"/>
        <w:rPr>
          <w:rFonts w:ascii="Arial" w:hAnsi="Arial" w:cs="Times New Roman"/>
          <w:sz w:val="22"/>
          <w:szCs w:val="22"/>
        </w:rPr>
      </w:pPr>
      <w:r>
        <w:rPr>
          <w:rFonts w:ascii="Arial" w:hAnsi="Arial" w:cs="Times New Roman"/>
          <w:sz w:val="22"/>
          <w:szCs w:val="22"/>
        </w:rPr>
        <w:t>El instituto funciona con horario de mañana de 8:30 a 15:00, con las clases de 60 minutos. Por la tarde se utiliza la Biblioteca para actividades de estudio y refuerzo educativo realizadas en colaboración con el AMPA. Las actividades deportivas y extraescolares se desarrollan también por la tarde.</w:t>
      </w:r>
    </w:p>
    <w:p w:rsidR="001C56F8" w:rsidRDefault="001C56F8" w:rsidP="001C56F8">
      <w:pPr>
        <w:pStyle w:val="TextnormalSINSANGRE"/>
        <w:tabs>
          <w:tab w:val="clear" w:pos="8107"/>
          <w:tab w:val="left" w:pos="0"/>
          <w:tab w:val="left" w:pos="1587"/>
        </w:tabs>
        <w:spacing w:line="360" w:lineRule="auto"/>
        <w:ind w:left="360"/>
        <w:jc w:val="both"/>
        <w:rPr>
          <w:rFonts w:ascii="Arial" w:hAnsi="Arial" w:cs="Times New Roman"/>
          <w:bCs w:val="0"/>
          <w:sz w:val="22"/>
          <w:szCs w:val="22"/>
        </w:rPr>
      </w:pPr>
      <w:r>
        <w:rPr>
          <w:rFonts w:ascii="Arial" w:hAnsi="Arial" w:cs="Times New Roman"/>
          <w:bCs w:val="0"/>
          <w:sz w:val="22"/>
          <w:szCs w:val="22"/>
        </w:rPr>
        <w:t>•  Normas del centro</w:t>
      </w:r>
    </w:p>
    <w:p w:rsidR="001C56F8" w:rsidRPr="001C56F8" w:rsidRDefault="001C56F8" w:rsidP="001C56F8">
      <w:pPr>
        <w:autoSpaceDE w:val="0"/>
        <w:spacing w:line="360" w:lineRule="auto"/>
        <w:ind w:left="360"/>
        <w:jc w:val="both"/>
        <w:rPr>
          <w:rFonts w:ascii="Arial" w:hAnsi="Arial"/>
          <w:bCs/>
          <w:color w:val="000000"/>
        </w:rPr>
      </w:pPr>
      <w:r w:rsidRPr="001C56F8">
        <w:rPr>
          <w:rFonts w:ascii="Arial" w:hAnsi="Arial"/>
        </w:rPr>
        <w:t xml:space="preserve">En el Proyecto Educativo del instituto figuran, entre otras: </w:t>
      </w:r>
      <w:r w:rsidRPr="001C56F8">
        <w:rPr>
          <w:rFonts w:ascii="Arial" w:hAnsi="Arial"/>
          <w:bCs/>
          <w:color w:val="000000"/>
        </w:rPr>
        <w:t>La Formación y Educación integral del alumno.</w:t>
      </w:r>
    </w:p>
    <w:p w:rsidR="001C56F8" w:rsidRPr="001C56F8" w:rsidRDefault="001C56F8" w:rsidP="001C56F8">
      <w:pPr>
        <w:autoSpaceDE w:val="0"/>
        <w:spacing w:line="360" w:lineRule="auto"/>
        <w:ind w:left="360"/>
        <w:jc w:val="both"/>
        <w:rPr>
          <w:rFonts w:ascii="Arial" w:hAnsi="Arial"/>
          <w:color w:val="000000"/>
        </w:rPr>
      </w:pPr>
      <w:r w:rsidRPr="001C56F8">
        <w:rPr>
          <w:rFonts w:ascii="Arial" w:hAnsi="Arial"/>
          <w:color w:val="000000"/>
        </w:rPr>
        <w:lastRenderedPageBreak/>
        <w:t xml:space="preserve">La formación del alumno que propicie su </w:t>
      </w:r>
      <w:r w:rsidRPr="001C56F8">
        <w:rPr>
          <w:rFonts w:ascii="Arial" w:hAnsi="Arial"/>
          <w:b/>
          <w:color w:val="000000"/>
        </w:rPr>
        <w:t>educación integral en conocimientos y destrezas</w:t>
      </w:r>
      <w:r w:rsidRPr="001C56F8">
        <w:rPr>
          <w:rFonts w:ascii="Arial" w:hAnsi="Arial"/>
          <w:color w:val="000000"/>
        </w:rPr>
        <w:t xml:space="preserve"> de los diferentes campos del saber, y en valores morales fundamentales pertenecientes a los ámbitos de la vida personal, familiar, social, y profesional.</w:t>
      </w:r>
    </w:p>
    <w:p w:rsidR="001C56F8" w:rsidRPr="001C56F8" w:rsidRDefault="001C56F8" w:rsidP="001C56F8">
      <w:pPr>
        <w:autoSpaceDE w:val="0"/>
        <w:spacing w:line="360" w:lineRule="auto"/>
        <w:ind w:left="360"/>
        <w:jc w:val="both"/>
        <w:rPr>
          <w:rFonts w:ascii="Arial" w:hAnsi="Arial"/>
          <w:color w:val="000000"/>
        </w:rPr>
      </w:pPr>
      <w:r w:rsidRPr="001C56F8">
        <w:rPr>
          <w:rFonts w:ascii="Arial" w:hAnsi="Arial"/>
          <w:color w:val="000000"/>
        </w:rPr>
        <w:t xml:space="preserve">Una formación que desarrolle su personalidad y que se caracterice por el cuidado y respeto a la evolución del alumno, tratando de </w:t>
      </w:r>
      <w:r w:rsidRPr="001C56F8">
        <w:rPr>
          <w:rFonts w:ascii="Arial" w:hAnsi="Arial"/>
          <w:b/>
          <w:color w:val="000000"/>
        </w:rPr>
        <w:t>no imponerle concepciones ideológicas</w:t>
      </w:r>
      <w:r w:rsidRPr="001C56F8">
        <w:rPr>
          <w:rFonts w:ascii="Arial" w:hAnsi="Arial"/>
          <w:color w:val="000000"/>
        </w:rPr>
        <w:t>.</w:t>
      </w:r>
    </w:p>
    <w:p w:rsidR="001C56F8" w:rsidRPr="001C56F8" w:rsidRDefault="001C56F8" w:rsidP="001C56F8">
      <w:pPr>
        <w:autoSpaceDE w:val="0"/>
        <w:spacing w:line="360" w:lineRule="auto"/>
        <w:ind w:left="360"/>
        <w:jc w:val="both"/>
        <w:rPr>
          <w:rFonts w:ascii="Arial" w:hAnsi="Arial"/>
          <w:color w:val="000000"/>
        </w:rPr>
      </w:pPr>
      <w:r w:rsidRPr="001C56F8">
        <w:rPr>
          <w:rFonts w:ascii="Arial" w:hAnsi="Arial"/>
          <w:color w:val="000000"/>
        </w:rPr>
        <w:t xml:space="preserve">Una </w:t>
      </w:r>
      <w:r w:rsidRPr="001C56F8">
        <w:rPr>
          <w:rFonts w:ascii="Arial" w:hAnsi="Arial"/>
          <w:b/>
          <w:color w:val="000000"/>
        </w:rPr>
        <w:t xml:space="preserve">formación cultural, profesional y de valores y actitudes </w:t>
      </w:r>
      <w:r w:rsidRPr="001C56F8">
        <w:rPr>
          <w:rFonts w:ascii="Arial" w:hAnsi="Arial"/>
          <w:color w:val="000000"/>
        </w:rPr>
        <w:t>que les posibilite la integración en la sociedad y en el mundo del trabajo, que oriente su existencia, y de sentido a su vida.</w:t>
      </w:r>
    </w:p>
    <w:p w:rsidR="001C56F8" w:rsidRPr="001C56F8" w:rsidRDefault="001C56F8" w:rsidP="001C56F8">
      <w:pPr>
        <w:autoSpaceDE w:val="0"/>
        <w:spacing w:line="360" w:lineRule="auto"/>
        <w:ind w:left="360"/>
        <w:jc w:val="both"/>
        <w:rPr>
          <w:rFonts w:ascii="Arial" w:hAnsi="Arial"/>
        </w:rPr>
      </w:pPr>
      <w:r w:rsidRPr="001C56F8">
        <w:rPr>
          <w:rFonts w:ascii="Arial" w:hAnsi="Arial"/>
          <w:color w:val="000000"/>
        </w:rPr>
        <w:t xml:space="preserve">Una acción educativa, en suma, que, alejada de todo utopismo pedagógico y de </w:t>
      </w:r>
      <w:r w:rsidRPr="001C56F8">
        <w:rPr>
          <w:rFonts w:ascii="Arial" w:hAnsi="Arial"/>
        </w:rPr>
        <w:t xml:space="preserve">posicionamientos ideológicos, busque aportar a los alumnos los puntos de referencia necesarios para configurar una sociedad que converja y se base en los valores de </w:t>
      </w:r>
      <w:r w:rsidRPr="001C56F8">
        <w:rPr>
          <w:rFonts w:ascii="Arial" w:hAnsi="Arial"/>
          <w:b/>
          <w:bCs/>
        </w:rPr>
        <w:t>la justicia, la libertad, la no violencia, el respeto y la educación, la solidaridad, la igualdad</w:t>
      </w:r>
      <w:r w:rsidRPr="001C56F8">
        <w:rPr>
          <w:rFonts w:ascii="Arial" w:hAnsi="Arial"/>
        </w:rPr>
        <w:t>, etc. y capacitada para el entendimiento.</w:t>
      </w:r>
    </w:p>
    <w:p w:rsidR="001C56F8" w:rsidRPr="001C56F8" w:rsidRDefault="001C56F8" w:rsidP="001C56F8">
      <w:pPr>
        <w:autoSpaceDE w:val="0"/>
        <w:spacing w:line="360" w:lineRule="auto"/>
        <w:ind w:left="360"/>
        <w:jc w:val="both"/>
        <w:rPr>
          <w:rFonts w:ascii="Arial" w:hAnsi="Arial"/>
        </w:rPr>
      </w:pPr>
    </w:p>
    <w:p w:rsidR="001C56F8" w:rsidRDefault="001C56F8" w:rsidP="001C56F8">
      <w:pPr>
        <w:pStyle w:val="TextnormalSINSANGRE"/>
        <w:tabs>
          <w:tab w:val="clear" w:pos="8107"/>
          <w:tab w:val="left" w:pos="0"/>
          <w:tab w:val="left" w:pos="1587"/>
        </w:tabs>
        <w:spacing w:line="360" w:lineRule="auto"/>
        <w:ind w:left="360"/>
        <w:jc w:val="both"/>
        <w:rPr>
          <w:rFonts w:ascii="Arial" w:hAnsi="Arial" w:cs="Times New Roman"/>
          <w:bCs w:val="0"/>
          <w:sz w:val="22"/>
          <w:szCs w:val="22"/>
        </w:rPr>
      </w:pPr>
      <w:r>
        <w:rPr>
          <w:rFonts w:ascii="Arial" w:hAnsi="Arial" w:cs="Times New Roman"/>
          <w:b w:val="0"/>
          <w:sz w:val="22"/>
          <w:szCs w:val="22"/>
        </w:rPr>
        <w:t xml:space="preserve">•  </w:t>
      </w:r>
      <w:r>
        <w:rPr>
          <w:rFonts w:ascii="Arial" w:hAnsi="Arial" w:cs="Times New Roman"/>
          <w:bCs w:val="0"/>
          <w:sz w:val="22"/>
          <w:szCs w:val="22"/>
        </w:rPr>
        <w:t xml:space="preserve">Actividades complementarias y otros programas </w:t>
      </w:r>
    </w:p>
    <w:p w:rsidR="001C56F8" w:rsidRDefault="001C56F8" w:rsidP="001C56F8">
      <w:pPr>
        <w:pStyle w:val="Textnormal1continuacion"/>
        <w:tabs>
          <w:tab w:val="left" w:pos="0"/>
        </w:tabs>
        <w:spacing w:line="360" w:lineRule="auto"/>
        <w:ind w:left="360"/>
        <w:jc w:val="both"/>
        <w:rPr>
          <w:rFonts w:ascii="Arial" w:hAnsi="Arial" w:cs="Times New Roman"/>
          <w:sz w:val="22"/>
          <w:szCs w:val="22"/>
          <w:lang w:val="es-ES_tradnl"/>
        </w:rPr>
      </w:pPr>
      <w:r>
        <w:rPr>
          <w:rFonts w:ascii="Arial" w:hAnsi="Arial" w:cs="Times New Roman"/>
          <w:sz w:val="22"/>
          <w:szCs w:val="22"/>
          <w:lang w:val="es-ES_tradnl"/>
        </w:rPr>
        <w:t>Bajo la coordinación del Departamento de Actividades Extraescolares, se programan diversas actividades con otras entidades culturales. Nuestro departamento además realiza una programación detallada de actividades por curso, que desarrollamos más adelante.</w:t>
      </w:r>
    </w:p>
    <w:p w:rsidR="00AA07B6" w:rsidRDefault="00AA07B6">
      <w:pPr>
        <w:rPr>
          <w:b/>
          <w:u w:val="single"/>
        </w:rPr>
      </w:pPr>
      <w:r>
        <w:rPr>
          <w:b/>
          <w:u w:val="single"/>
        </w:rPr>
        <w:br w:type="page"/>
      </w:r>
    </w:p>
    <w:p w:rsidR="00EB6C26" w:rsidRPr="00EB6C26" w:rsidRDefault="00EB6C26" w:rsidP="00EB6C26">
      <w:pPr>
        <w:rPr>
          <w:b/>
          <w:u w:val="single"/>
        </w:rPr>
      </w:pPr>
    </w:p>
    <w:p w:rsidR="001F5D0C" w:rsidRPr="00FB2024" w:rsidRDefault="001C56F8" w:rsidP="00851D1B">
      <w:pPr>
        <w:pStyle w:val="Prrafodelista"/>
        <w:numPr>
          <w:ilvl w:val="0"/>
          <w:numId w:val="90"/>
        </w:numPr>
        <w:shd w:val="clear" w:color="auto" w:fill="F2DBDB" w:themeFill="accent2" w:themeFillTint="33"/>
        <w:rPr>
          <w:b/>
          <w:sz w:val="28"/>
          <w:szCs w:val="28"/>
        </w:rPr>
      </w:pPr>
      <w:r>
        <w:rPr>
          <w:b/>
          <w:sz w:val="28"/>
          <w:szCs w:val="28"/>
        </w:rPr>
        <w:t>OBJETIVOS GENERALES</w:t>
      </w:r>
    </w:p>
    <w:p w:rsidR="001C56F8" w:rsidRDefault="001C56F8" w:rsidP="001C56F8"/>
    <w:p w:rsidR="00EB6C26" w:rsidRPr="001363E8" w:rsidRDefault="001C56F8" w:rsidP="0009640C">
      <w:pPr>
        <w:pStyle w:val="Prrafodelista"/>
        <w:numPr>
          <w:ilvl w:val="1"/>
          <w:numId w:val="168"/>
        </w:numPr>
        <w:shd w:val="clear" w:color="auto" w:fill="DBE5F1" w:themeFill="accent1" w:themeFillTint="33"/>
        <w:ind w:left="567"/>
        <w:rPr>
          <w:rFonts w:ascii="Arial" w:hAnsi="Arial" w:cs="Arial"/>
          <w:b/>
          <w:sz w:val="24"/>
          <w:szCs w:val="24"/>
        </w:rPr>
      </w:pPr>
      <w:r w:rsidRPr="001363E8">
        <w:rPr>
          <w:rFonts w:ascii="Arial" w:hAnsi="Arial" w:cs="Arial"/>
          <w:b/>
          <w:sz w:val="24"/>
          <w:szCs w:val="24"/>
        </w:rPr>
        <w:t>OBJETIVOS GENERALES DE LA ETAPA</w:t>
      </w:r>
    </w:p>
    <w:p w:rsidR="001363E8" w:rsidRPr="001363E8" w:rsidRDefault="001363E8" w:rsidP="001363E8">
      <w:pPr>
        <w:suppressAutoHyphens/>
        <w:spacing w:after="0" w:line="240" w:lineRule="auto"/>
        <w:ind w:left="360"/>
        <w:jc w:val="both"/>
        <w:rPr>
          <w:rFonts w:ascii="Arial" w:hAnsi="Arial"/>
          <w:lang w:val="es-ES_tradnl"/>
        </w:rPr>
      </w:pPr>
    </w:p>
    <w:p w:rsidR="001C56F8" w:rsidRPr="001C56F8" w:rsidRDefault="001C56F8" w:rsidP="0009640C">
      <w:pPr>
        <w:pStyle w:val="Prrafodelista"/>
        <w:numPr>
          <w:ilvl w:val="0"/>
          <w:numId w:val="167"/>
        </w:numPr>
        <w:suppressAutoHyphens/>
        <w:spacing w:after="0" w:line="240" w:lineRule="auto"/>
        <w:jc w:val="both"/>
        <w:rPr>
          <w:rFonts w:ascii="Arial" w:hAnsi="Arial"/>
          <w:lang w:val="es-ES_tradnl"/>
        </w:rPr>
      </w:pPr>
      <w:r w:rsidRPr="001C56F8">
        <w:rPr>
          <w:rFonts w:ascii="Arial" w:hAnsi="Arial"/>
          <w:lang w:val="es-ES_tradnl"/>
        </w:rPr>
        <w:t>Comprender y crear mensajes orales y escritos en lengua castellana con propiedad, autonomía y creatividad, y reflexionar sobre los procesos implicados en el uso del lenguaje y la contribución de éste a la organización de los propios pensamientos.</w:t>
      </w:r>
    </w:p>
    <w:p w:rsidR="001C56F8" w:rsidRDefault="001C56F8" w:rsidP="001C56F8">
      <w:pPr>
        <w:jc w:val="both"/>
        <w:rPr>
          <w:rFonts w:ascii="Arial" w:hAnsi="Arial"/>
          <w:lang w:val="es-ES_tradnl"/>
        </w:rPr>
      </w:pPr>
    </w:p>
    <w:p w:rsidR="001C56F8" w:rsidRPr="001C56F8" w:rsidRDefault="001C56F8" w:rsidP="0009640C">
      <w:pPr>
        <w:pStyle w:val="Prrafodelista"/>
        <w:numPr>
          <w:ilvl w:val="0"/>
          <w:numId w:val="167"/>
        </w:numPr>
        <w:suppressAutoHyphens/>
        <w:spacing w:after="0" w:line="240" w:lineRule="auto"/>
        <w:jc w:val="both"/>
        <w:rPr>
          <w:rFonts w:ascii="Arial" w:hAnsi="Arial"/>
          <w:lang w:val="es-ES_tradnl"/>
        </w:rPr>
      </w:pPr>
      <w:r w:rsidRPr="001C56F8">
        <w:rPr>
          <w:rFonts w:ascii="Arial" w:hAnsi="Arial"/>
          <w:lang w:val="es-ES_tradnl"/>
        </w:rPr>
        <w:t>Comprender y expresarse con propiedad en la lengua o lenguas extranjeras objeto de estudio.</w:t>
      </w:r>
    </w:p>
    <w:p w:rsidR="001C56F8" w:rsidRDefault="001C56F8" w:rsidP="001C56F8">
      <w:pPr>
        <w:jc w:val="both"/>
        <w:rPr>
          <w:rFonts w:ascii="Arial" w:hAnsi="Arial"/>
          <w:lang w:val="es-ES_tradnl"/>
        </w:rPr>
      </w:pPr>
    </w:p>
    <w:p w:rsidR="001C56F8" w:rsidRPr="001C56F8" w:rsidRDefault="001C56F8" w:rsidP="0009640C">
      <w:pPr>
        <w:pStyle w:val="Prrafodelista"/>
        <w:numPr>
          <w:ilvl w:val="0"/>
          <w:numId w:val="167"/>
        </w:numPr>
        <w:suppressAutoHyphens/>
        <w:spacing w:after="0" w:line="240" w:lineRule="auto"/>
        <w:jc w:val="both"/>
        <w:rPr>
          <w:rFonts w:ascii="Arial" w:hAnsi="Arial"/>
          <w:lang w:val="es-ES_tradnl"/>
        </w:rPr>
      </w:pPr>
      <w:r w:rsidRPr="001C56F8">
        <w:rPr>
          <w:rFonts w:ascii="Arial" w:hAnsi="Arial"/>
          <w:lang w:val="es-ES_tradnl"/>
        </w:rPr>
        <w:t>Interpretar y utilizar con propiedad, autonomía y creatividad mensajes que utilicen códigos artísticos, científicos y técnicos, con el fin de enriquecer las competencias comunicativas y reflexionar sobre los procesos implicados en su uso.</w:t>
      </w:r>
    </w:p>
    <w:p w:rsidR="001C56F8" w:rsidRDefault="001C56F8" w:rsidP="001C56F8">
      <w:pPr>
        <w:jc w:val="both"/>
        <w:rPr>
          <w:rFonts w:ascii="Arial" w:hAnsi="Arial"/>
          <w:lang w:val="es-ES_tradnl"/>
        </w:rPr>
      </w:pPr>
    </w:p>
    <w:p w:rsidR="001C56F8" w:rsidRPr="001C56F8" w:rsidRDefault="001C56F8" w:rsidP="0009640C">
      <w:pPr>
        <w:pStyle w:val="Prrafodelista"/>
        <w:numPr>
          <w:ilvl w:val="0"/>
          <w:numId w:val="167"/>
        </w:numPr>
        <w:suppressAutoHyphens/>
        <w:spacing w:after="0" w:line="240" w:lineRule="auto"/>
        <w:jc w:val="both"/>
        <w:rPr>
          <w:rFonts w:ascii="Arial" w:hAnsi="Arial"/>
          <w:lang w:val="es-ES_tradnl"/>
        </w:rPr>
      </w:pPr>
      <w:r w:rsidRPr="001C56F8">
        <w:rPr>
          <w:rFonts w:ascii="Arial" w:hAnsi="Arial"/>
          <w:lang w:val="es-ES_tradnl"/>
        </w:rPr>
        <w:t>Obtener y seleccionar información utilizando las fuentes apropiadas disponibles, tratarla de forma autónoma y crítica, con una finalidad previamente establecida y transmitirla de manera organizada e inteligible.</w:t>
      </w:r>
    </w:p>
    <w:p w:rsidR="001C56F8" w:rsidRDefault="001C56F8" w:rsidP="001C56F8">
      <w:pPr>
        <w:jc w:val="both"/>
        <w:rPr>
          <w:rFonts w:ascii="Arial" w:hAnsi="Arial"/>
          <w:lang w:val="es-ES_tradnl"/>
        </w:rPr>
      </w:pPr>
    </w:p>
    <w:p w:rsidR="001C56F8" w:rsidRPr="001C56F8" w:rsidRDefault="001C56F8" w:rsidP="0009640C">
      <w:pPr>
        <w:pStyle w:val="Prrafodelista"/>
        <w:numPr>
          <w:ilvl w:val="0"/>
          <w:numId w:val="167"/>
        </w:numPr>
        <w:suppressAutoHyphens/>
        <w:spacing w:after="0" w:line="240" w:lineRule="auto"/>
        <w:jc w:val="both"/>
        <w:rPr>
          <w:rFonts w:ascii="Arial" w:hAnsi="Arial"/>
          <w:lang w:val="es-ES_tradnl"/>
        </w:rPr>
      </w:pPr>
      <w:r w:rsidRPr="001C56F8">
        <w:rPr>
          <w:rFonts w:ascii="Arial" w:hAnsi="Arial"/>
          <w:lang w:val="es-ES_tradnl"/>
        </w:rPr>
        <w:t>Elaborar estrategias de identificación y resolución de problemas en los diversos campos del conocimiento y la experiencia, mediante procedimientos intuitivos y de razonamiento lógico, contrastándolas y reflexionando sobre el proceso seguido.</w:t>
      </w:r>
    </w:p>
    <w:p w:rsidR="001C56F8" w:rsidRDefault="001C56F8" w:rsidP="001C56F8">
      <w:pPr>
        <w:jc w:val="both"/>
        <w:rPr>
          <w:rFonts w:ascii="Arial" w:hAnsi="Arial"/>
          <w:lang w:val="es-ES_tradnl"/>
        </w:rPr>
      </w:pPr>
    </w:p>
    <w:p w:rsidR="001C56F8" w:rsidRPr="001C56F8" w:rsidRDefault="001C56F8" w:rsidP="0009640C">
      <w:pPr>
        <w:pStyle w:val="Prrafodelista"/>
        <w:numPr>
          <w:ilvl w:val="0"/>
          <w:numId w:val="167"/>
        </w:numPr>
        <w:suppressAutoHyphens/>
        <w:spacing w:after="0" w:line="240" w:lineRule="auto"/>
        <w:jc w:val="both"/>
        <w:rPr>
          <w:rFonts w:ascii="Arial" w:hAnsi="Arial"/>
          <w:lang w:val="es-ES_tradnl"/>
        </w:rPr>
      </w:pPr>
      <w:r w:rsidRPr="001C56F8">
        <w:rPr>
          <w:rFonts w:ascii="Arial" w:hAnsi="Arial"/>
          <w:lang w:val="es-ES_tradnl"/>
        </w:rPr>
        <w:t>Favorecer el conocimiento de la personalidad, los intereses y capacidades personales para facilitar la toma de decisiones y saber superar las dificultades.</w:t>
      </w:r>
    </w:p>
    <w:p w:rsidR="001C56F8" w:rsidRDefault="001C56F8" w:rsidP="001C56F8">
      <w:pPr>
        <w:jc w:val="both"/>
        <w:rPr>
          <w:rFonts w:ascii="Arial" w:hAnsi="Arial"/>
          <w:lang w:val="es-ES_tradnl"/>
        </w:rPr>
      </w:pPr>
    </w:p>
    <w:p w:rsidR="001C56F8" w:rsidRPr="001C56F8" w:rsidRDefault="001C56F8" w:rsidP="0009640C">
      <w:pPr>
        <w:pStyle w:val="Prrafodelista"/>
        <w:numPr>
          <w:ilvl w:val="0"/>
          <w:numId w:val="167"/>
        </w:numPr>
        <w:suppressAutoHyphens/>
        <w:spacing w:after="0" w:line="240" w:lineRule="auto"/>
        <w:jc w:val="both"/>
        <w:rPr>
          <w:rFonts w:ascii="Arial" w:hAnsi="Arial"/>
          <w:lang w:val="es-ES_tradnl"/>
        </w:rPr>
      </w:pPr>
      <w:r w:rsidRPr="001C56F8">
        <w:rPr>
          <w:rFonts w:ascii="Arial" w:hAnsi="Arial"/>
          <w:lang w:val="es-ES_tradnl"/>
        </w:rPr>
        <w:t>Adquirir y desarrollar hábitos de respeto y disciplina como condición necesaria para una realización eficaz de las tareas educativas y desarrollar actitudes solidarias y tolerantes ante las diferencias sociales, religiosas, de género y de raza, superando prejuicios con espíritu crítico, abierto y democrático.</w:t>
      </w:r>
    </w:p>
    <w:p w:rsidR="001C56F8" w:rsidRDefault="001C56F8" w:rsidP="001C56F8">
      <w:pPr>
        <w:jc w:val="both"/>
        <w:rPr>
          <w:rFonts w:ascii="Arial" w:hAnsi="Arial"/>
          <w:lang w:val="es-ES_tradnl"/>
        </w:rPr>
      </w:pPr>
    </w:p>
    <w:p w:rsidR="001C56F8" w:rsidRPr="001C56F8" w:rsidRDefault="001C56F8" w:rsidP="0009640C">
      <w:pPr>
        <w:pStyle w:val="Prrafodelista"/>
        <w:numPr>
          <w:ilvl w:val="0"/>
          <w:numId w:val="167"/>
        </w:numPr>
        <w:suppressAutoHyphens/>
        <w:spacing w:after="0" w:line="240" w:lineRule="auto"/>
        <w:jc w:val="both"/>
        <w:rPr>
          <w:rFonts w:ascii="Arial" w:hAnsi="Arial"/>
          <w:lang w:val="es-ES_tradnl"/>
        </w:rPr>
      </w:pPr>
      <w:r w:rsidRPr="001C56F8">
        <w:rPr>
          <w:rFonts w:ascii="Arial" w:hAnsi="Arial"/>
          <w:lang w:val="es-ES_tradnl"/>
        </w:rPr>
        <w:t>Conocer, respetar y valorar las creencias, actitudes y valores de nuestro acervo cultural y patrimonio histórico artístico.</w:t>
      </w:r>
    </w:p>
    <w:p w:rsidR="001C56F8" w:rsidRDefault="001C56F8" w:rsidP="001C56F8">
      <w:pPr>
        <w:jc w:val="both"/>
        <w:rPr>
          <w:rFonts w:ascii="Arial" w:hAnsi="Arial"/>
          <w:lang w:val="es-ES_tradnl"/>
        </w:rPr>
      </w:pPr>
    </w:p>
    <w:p w:rsidR="001C56F8" w:rsidRPr="001C56F8" w:rsidRDefault="001C56F8" w:rsidP="0009640C">
      <w:pPr>
        <w:pStyle w:val="Prrafodelista"/>
        <w:numPr>
          <w:ilvl w:val="0"/>
          <w:numId w:val="167"/>
        </w:numPr>
        <w:suppressAutoHyphens/>
        <w:spacing w:after="0" w:line="240" w:lineRule="auto"/>
        <w:jc w:val="both"/>
        <w:rPr>
          <w:rFonts w:ascii="Arial" w:hAnsi="Arial"/>
          <w:lang w:val="es-ES_tradnl"/>
        </w:rPr>
      </w:pPr>
      <w:r w:rsidRPr="001C56F8">
        <w:rPr>
          <w:rFonts w:ascii="Arial" w:hAnsi="Arial"/>
          <w:lang w:val="es-ES_tradnl"/>
        </w:rPr>
        <w:t>Analizar y valorar los derechos y deberes de los ciudadanos para contribuir al bienestar común del entorno social.</w:t>
      </w:r>
    </w:p>
    <w:p w:rsidR="001C56F8" w:rsidRDefault="001C56F8" w:rsidP="001C56F8">
      <w:pPr>
        <w:jc w:val="both"/>
        <w:rPr>
          <w:rFonts w:ascii="Arial" w:hAnsi="Arial"/>
          <w:lang w:val="es-ES_tradnl"/>
        </w:rPr>
      </w:pPr>
    </w:p>
    <w:p w:rsidR="001C56F8" w:rsidRPr="001C56F8" w:rsidRDefault="001C56F8" w:rsidP="0009640C">
      <w:pPr>
        <w:pStyle w:val="Prrafodelista"/>
        <w:numPr>
          <w:ilvl w:val="0"/>
          <w:numId w:val="167"/>
        </w:numPr>
        <w:suppressAutoHyphens/>
        <w:spacing w:after="0" w:line="240" w:lineRule="auto"/>
        <w:jc w:val="both"/>
        <w:rPr>
          <w:rFonts w:ascii="Arial" w:hAnsi="Arial"/>
          <w:lang w:val="es-ES_tradnl"/>
        </w:rPr>
      </w:pPr>
      <w:r w:rsidRPr="001C56F8">
        <w:rPr>
          <w:rFonts w:ascii="Arial" w:hAnsi="Arial"/>
          <w:lang w:val="es-ES_tradnl"/>
        </w:rPr>
        <w:t>Conocer las leyes básicas que rigen el funcionamiento de la naturaleza, valorar los avances científico-tecnológicos y su repercusión en el medio físico para contribuir a la conservación y mejora del medio ambiente.</w:t>
      </w:r>
    </w:p>
    <w:p w:rsidR="001C56F8" w:rsidRDefault="001C56F8" w:rsidP="001C56F8">
      <w:pPr>
        <w:jc w:val="both"/>
        <w:rPr>
          <w:rFonts w:ascii="Arial" w:hAnsi="Arial"/>
          <w:lang w:val="es-ES_tradnl"/>
        </w:rPr>
      </w:pPr>
    </w:p>
    <w:p w:rsidR="001C56F8" w:rsidRPr="001C56F8" w:rsidRDefault="001C56F8" w:rsidP="0009640C">
      <w:pPr>
        <w:pStyle w:val="Prrafodelista"/>
        <w:numPr>
          <w:ilvl w:val="0"/>
          <w:numId w:val="167"/>
        </w:numPr>
        <w:suppressAutoHyphens/>
        <w:spacing w:after="0" w:line="240" w:lineRule="auto"/>
        <w:jc w:val="both"/>
        <w:rPr>
          <w:rFonts w:ascii="Arial" w:hAnsi="Arial"/>
          <w:lang w:val="es-ES_tradnl"/>
        </w:rPr>
      </w:pPr>
      <w:r w:rsidRPr="001C56F8">
        <w:rPr>
          <w:rFonts w:ascii="Arial" w:hAnsi="Arial"/>
          <w:lang w:val="es-ES_tradnl"/>
        </w:rPr>
        <w:t>Utilizar las tecnologías de la información y la comunicación en los procesos de enseñanza y aprendizaje.</w:t>
      </w:r>
    </w:p>
    <w:p w:rsidR="001C56F8" w:rsidRDefault="001C56F8" w:rsidP="001C56F8">
      <w:pPr>
        <w:jc w:val="both"/>
        <w:rPr>
          <w:rFonts w:ascii="Arial" w:hAnsi="Arial"/>
          <w:lang w:val="es-ES_tradnl"/>
        </w:rPr>
      </w:pPr>
    </w:p>
    <w:p w:rsidR="001C56F8" w:rsidRPr="001C56F8" w:rsidRDefault="001C56F8" w:rsidP="0009640C">
      <w:pPr>
        <w:pStyle w:val="Prrafodelista"/>
        <w:numPr>
          <w:ilvl w:val="0"/>
          <w:numId w:val="167"/>
        </w:numPr>
        <w:suppressAutoHyphens/>
        <w:spacing w:after="0" w:line="240" w:lineRule="auto"/>
        <w:jc w:val="both"/>
        <w:rPr>
          <w:rFonts w:ascii="Arial" w:hAnsi="Arial"/>
          <w:lang w:val="es-ES_tradnl"/>
        </w:rPr>
      </w:pPr>
      <w:r w:rsidRPr="001C56F8">
        <w:rPr>
          <w:rFonts w:ascii="Arial" w:hAnsi="Arial"/>
          <w:lang w:val="es-ES_tradnl"/>
        </w:rPr>
        <w:lastRenderedPageBreak/>
        <w:t>Conocer y apreciar el patrimonio cultural y lingüístico de España, atendiendo a su diversidad pluricultural y plurilingüe.</w:t>
      </w:r>
    </w:p>
    <w:p w:rsidR="001C56F8" w:rsidRDefault="001C56F8" w:rsidP="001C56F8">
      <w:pPr>
        <w:jc w:val="both"/>
        <w:rPr>
          <w:rFonts w:ascii="Arial" w:hAnsi="Arial"/>
          <w:lang w:val="es-ES_tradnl"/>
        </w:rPr>
      </w:pPr>
    </w:p>
    <w:p w:rsidR="001C56F8" w:rsidRPr="001C56F8" w:rsidRDefault="001C56F8" w:rsidP="0009640C">
      <w:pPr>
        <w:pStyle w:val="Prrafodelista"/>
        <w:numPr>
          <w:ilvl w:val="0"/>
          <w:numId w:val="167"/>
        </w:numPr>
        <w:suppressAutoHyphens/>
        <w:spacing w:after="0" w:line="240" w:lineRule="auto"/>
        <w:jc w:val="both"/>
        <w:rPr>
          <w:rFonts w:ascii="Arial" w:hAnsi="Arial"/>
          <w:lang w:val="es-ES_tradnl"/>
        </w:rPr>
      </w:pPr>
      <w:r w:rsidRPr="001C56F8">
        <w:rPr>
          <w:rFonts w:ascii="Arial" w:hAnsi="Arial"/>
          <w:lang w:val="es-ES_tradnl"/>
        </w:rPr>
        <w:t>Conocer el funcionamiento del cuerpo humano, servirse del ejercicio físico y valorar los hábitos de higiene y alimentación para mejorar la calidad de vida.</w:t>
      </w:r>
    </w:p>
    <w:p w:rsidR="00EB6C26" w:rsidRDefault="00EB6C26" w:rsidP="00EB6C26">
      <w:pPr>
        <w:rPr>
          <w:b/>
          <w:u w:val="single"/>
          <w:lang w:val="es-ES_tradnl"/>
        </w:rPr>
      </w:pPr>
    </w:p>
    <w:p w:rsidR="001C56F8" w:rsidRPr="001363E8" w:rsidRDefault="001C56F8" w:rsidP="0009640C">
      <w:pPr>
        <w:pStyle w:val="Prrafodelista"/>
        <w:numPr>
          <w:ilvl w:val="1"/>
          <w:numId w:val="168"/>
        </w:numPr>
        <w:shd w:val="clear" w:color="auto" w:fill="DBE5F1" w:themeFill="accent1" w:themeFillTint="33"/>
        <w:ind w:left="567"/>
        <w:rPr>
          <w:rFonts w:ascii="Arial" w:hAnsi="Arial" w:cs="Arial"/>
          <w:b/>
          <w:sz w:val="24"/>
          <w:szCs w:val="24"/>
        </w:rPr>
      </w:pPr>
      <w:r w:rsidRPr="001363E8">
        <w:rPr>
          <w:rFonts w:ascii="Arial" w:hAnsi="Arial" w:cs="Arial"/>
          <w:b/>
          <w:sz w:val="24"/>
          <w:szCs w:val="24"/>
        </w:rPr>
        <w:t>OBJETIVOS GENERALES DEL ÁREA.</w:t>
      </w:r>
    </w:p>
    <w:p w:rsidR="001C56F8" w:rsidRDefault="001C56F8" w:rsidP="001C56F8">
      <w:pPr>
        <w:rPr>
          <w:b/>
          <w:u w:val="single"/>
          <w:lang w:val="es-ES_tradnl"/>
        </w:rPr>
      </w:pPr>
    </w:p>
    <w:p w:rsidR="001363E8" w:rsidRDefault="001363E8" w:rsidP="001363E8">
      <w:pPr>
        <w:pStyle w:val="Textoindependiente31"/>
        <w:autoSpaceDE w:val="0"/>
        <w:spacing w:before="120" w:after="120"/>
        <w:rPr>
          <w:rFonts w:ascii="Arial" w:hAnsi="Arial" w:cs="Arial"/>
          <w:bCs/>
          <w:sz w:val="22"/>
          <w:szCs w:val="22"/>
        </w:rPr>
      </w:pPr>
      <w:r>
        <w:rPr>
          <w:rFonts w:ascii="Arial" w:hAnsi="Arial" w:cs="Arial"/>
          <w:bCs/>
          <w:sz w:val="22"/>
          <w:szCs w:val="22"/>
        </w:rPr>
        <w:t>La enseñanza de las Tecnologías en esta etapa tendrá como objetivo el desarrollo de las siguientes capacidades:</w:t>
      </w:r>
    </w:p>
    <w:p w:rsidR="001363E8" w:rsidRDefault="001363E8" w:rsidP="0009640C">
      <w:pPr>
        <w:numPr>
          <w:ilvl w:val="0"/>
          <w:numId w:val="169"/>
        </w:numPr>
        <w:tabs>
          <w:tab w:val="left" w:pos="2160"/>
        </w:tabs>
        <w:suppressAutoHyphens/>
        <w:autoSpaceDE w:val="0"/>
        <w:spacing w:after="120" w:line="240" w:lineRule="auto"/>
        <w:ind w:left="360"/>
        <w:jc w:val="both"/>
        <w:rPr>
          <w:rFonts w:ascii="Arial" w:hAnsi="Arial" w:cs="Arial"/>
        </w:rPr>
      </w:pPr>
      <w:r>
        <w:rPr>
          <w:rFonts w:ascii="Arial" w:hAnsi="Arial" w:cs="Arial"/>
        </w:rPr>
        <w:t>Abordar con autonomía y creatividad, individualmente y en grupo, problemas tecnológicos trabajando de forma ordenada y metódica para estudiar el problema, recopilar y seleccionar información procedente de distintas fuentes, elaborar la documentación pertinente, concebir, diseñar, planificar y construir objetos o sistemas que resuelvan el problema estudiado y evaluar su idoneidad desde distintos puntos de vista.</w:t>
      </w:r>
    </w:p>
    <w:p w:rsidR="001363E8" w:rsidRDefault="001363E8" w:rsidP="0009640C">
      <w:pPr>
        <w:numPr>
          <w:ilvl w:val="0"/>
          <w:numId w:val="169"/>
        </w:numPr>
        <w:tabs>
          <w:tab w:val="left" w:pos="2160"/>
        </w:tabs>
        <w:suppressAutoHyphens/>
        <w:autoSpaceDE w:val="0"/>
        <w:spacing w:after="120" w:line="240" w:lineRule="auto"/>
        <w:ind w:left="360"/>
        <w:jc w:val="both"/>
        <w:rPr>
          <w:rFonts w:ascii="Arial" w:hAnsi="Arial" w:cs="Arial"/>
        </w:rPr>
      </w:pPr>
      <w:r>
        <w:rPr>
          <w:rFonts w:ascii="Arial" w:hAnsi="Arial" w:cs="Arial"/>
        </w:rPr>
        <w:t>Disponer de destrezas técnicas y conocimientos suficientes para el análisis, intervención, diseño, elaboración y manipulación de forma segura y precisa de materiales, objetos y sistemas tecnológicos.</w:t>
      </w:r>
    </w:p>
    <w:p w:rsidR="001363E8" w:rsidRDefault="001363E8" w:rsidP="0009640C">
      <w:pPr>
        <w:numPr>
          <w:ilvl w:val="0"/>
          <w:numId w:val="169"/>
        </w:numPr>
        <w:tabs>
          <w:tab w:val="left" w:pos="2160"/>
        </w:tabs>
        <w:suppressAutoHyphens/>
        <w:autoSpaceDE w:val="0"/>
        <w:spacing w:after="120" w:line="240" w:lineRule="auto"/>
        <w:ind w:left="360"/>
        <w:jc w:val="both"/>
        <w:rPr>
          <w:rFonts w:ascii="Arial" w:hAnsi="Arial" w:cs="Arial"/>
        </w:rPr>
      </w:pPr>
      <w:r>
        <w:rPr>
          <w:rFonts w:ascii="Arial" w:hAnsi="Arial" w:cs="Arial"/>
        </w:rPr>
        <w:t>Analizar los objetos y sistemas técnicos para comprender su funcionamiento, conocer sus elementos y las funciones que realizan, aprender la mejor forma de usarlos y controlarlos y entender las condiciones fundamentales que han intervenido en su diseño y construcción.</w:t>
      </w:r>
    </w:p>
    <w:p w:rsidR="001363E8" w:rsidRDefault="001363E8" w:rsidP="0009640C">
      <w:pPr>
        <w:numPr>
          <w:ilvl w:val="0"/>
          <w:numId w:val="169"/>
        </w:numPr>
        <w:tabs>
          <w:tab w:val="left" w:pos="2160"/>
        </w:tabs>
        <w:suppressAutoHyphens/>
        <w:autoSpaceDE w:val="0"/>
        <w:spacing w:after="120" w:line="240" w:lineRule="auto"/>
        <w:ind w:left="360"/>
        <w:jc w:val="both"/>
        <w:rPr>
          <w:rFonts w:ascii="Arial" w:hAnsi="Arial" w:cs="Arial"/>
        </w:rPr>
      </w:pPr>
      <w:r>
        <w:rPr>
          <w:rFonts w:ascii="Arial" w:hAnsi="Arial" w:cs="Arial"/>
        </w:rPr>
        <w:t>Expresar y comunicar ideas y soluciones técnicas, así como explorar su viabilidad y alcance utilizando los medios tecnológicos, recursos gráficos, la simbología y el vocabulario adecuados.</w:t>
      </w:r>
    </w:p>
    <w:p w:rsidR="001363E8" w:rsidRDefault="001363E8" w:rsidP="0009640C">
      <w:pPr>
        <w:numPr>
          <w:ilvl w:val="0"/>
          <w:numId w:val="169"/>
        </w:numPr>
        <w:tabs>
          <w:tab w:val="left" w:pos="2160"/>
        </w:tabs>
        <w:suppressAutoHyphens/>
        <w:autoSpaceDE w:val="0"/>
        <w:spacing w:after="120" w:line="240" w:lineRule="auto"/>
        <w:ind w:left="360"/>
        <w:jc w:val="both"/>
        <w:rPr>
          <w:rFonts w:ascii="Arial" w:hAnsi="Arial" w:cs="Arial"/>
        </w:rPr>
      </w:pPr>
      <w:r>
        <w:rPr>
          <w:rFonts w:ascii="Arial" w:hAnsi="Arial" w:cs="Arial"/>
        </w:rPr>
        <w:t>Adoptar actitudes favorables a la resolución de problemas técnicos, desarrollando interés y curiosidad hacia la actividad tecnológica, analizando y valorando críticamente la investigación y el desarrollo tecnológico y su influencia en al sociedad, en el medio ambiente, en la salud y en el bienestar personal y colectivo.</w:t>
      </w:r>
    </w:p>
    <w:p w:rsidR="001363E8" w:rsidRDefault="001363E8" w:rsidP="0009640C">
      <w:pPr>
        <w:numPr>
          <w:ilvl w:val="0"/>
          <w:numId w:val="169"/>
        </w:numPr>
        <w:tabs>
          <w:tab w:val="left" w:pos="2160"/>
        </w:tabs>
        <w:suppressAutoHyphens/>
        <w:autoSpaceDE w:val="0"/>
        <w:spacing w:after="120" w:line="240" w:lineRule="auto"/>
        <w:ind w:left="360"/>
        <w:jc w:val="both"/>
        <w:rPr>
          <w:rFonts w:ascii="Arial" w:hAnsi="Arial" w:cs="Arial"/>
        </w:rPr>
      </w:pPr>
      <w:r>
        <w:rPr>
          <w:rFonts w:ascii="Arial" w:hAnsi="Arial" w:cs="Arial"/>
        </w:rPr>
        <w:t>Comprender las funciones de los componentes físicos de un ordenador así como su funcionamiento y formas de conectarlos. Manejar con soltura aplicaciones informáticas que permitan buscar, almacenar, organizar, manipular, recuperar y presentar información, empleando de forma habitual las redes de comunicación.</w:t>
      </w:r>
    </w:p>
    <w:p w:rsidR="001363E8" w:rsidRDefault="001363E8" w:rsidP="0009640C">
      <w:pPr>
        <w:numPr>
          <w:ilvl w:val="0"/>
          <w:numId w:val="169"/>
        </w:numPr>
        <w:tabs>
          <w:tab w:val="left" w:pos="2160"/>
        </w:tabs>
        <w:suppressAutoHyphens/>
        <w:autoSpaceDE w:val="0"/>
        <w:spacing w:after="120" w:line="240" w:lineRule="auto"/>
        <w:ind w:left="360"/>
        <w:jc w:val="both"/>
        <w:rPr>
          <w:rFonts w:ascii="Arial" w:hAnsi="Arial" w:cs="Arial"/>
        </w:rPr>
      </w:pPr>
      <w:r>
        <w:rPr>
          <w:rFonts w:ascii="Arial" w:hAnsi="Arial" w:cs="Arial"/>
        </w:rPr>
        <w:t>Asumir de forma crítica y activa el avance y la aparición de nuevas tecnologías, incorporándolas al quehacer cotidiano.</w:t>
      </w:r>
    </w:p>
    <w:p w:rsidR="001363E8" w:rsidRDefault="001363E8" w:rsidP="0009640C">
      <w:pPr>
        <w:numPr>
          <w:ilvl w:val="0"/>
          <w:numId w:val="169"/>
        </w:numPr>
        <w:tabs>
          <w:tab w:val="left" w:pos="2160"/>
        </w:tabs>
        <w:suppressAutoHyphens/>
        <w:autoSpaceDE w:val="0"/>
        <w:spacing w:after="120" w:line="240" w:lineRule="auto"/>
        <w:ind w:left="360"/>
        <w:jc w:val="both"/>
        <w:rPr>
          <w:rFonts w:ascii="Arial" w:hAnsi="Arial" w:cs="Arial"/>
        </w:rPr>
      </w:pPr>
      <w:r>
        <w:rPr>
          <w:rFonts w:ascii="Arial" w:hAnsi="Arial" w:cs="Arial"/>
        </w:rPr>
        <w:t>Actuar de forma dialogante, flexible y responsable en el trabajo en equipo, en la búsqueda de soluciones, en la toma de decisiones y en la ejecución de las tareas encomendadas con actitud de respeto, cooperación, tolerancia y solidaridad.</w:t>
      </w:r>
    </w:p>
    <w:p w:rsidR="001363E8" w:rsidRDefault="001363E8" w:rsidP="001C56F8">
      <w:pPr>
        <w:rPr>
          <w:b/>
          <w:u w:val="single"/>
        </w:rPr>
      </w:pPr>
    </w:p>
    <w:p w:rsidR="001363E8" w:rsidRDefault="001363E8">
      <w:pPr>
        <w:rPr>
          <w:b/>
          <w:u w:val="single"/>
        </w:rPr>
      </w:pPr>
      <w:r>
        <w:rPr>
          <w:b/>
          <w:u w:val="single"/>
        </w:rPr>
        <w:br w:type="page"/>
      </w:r>
    </w:p>
    <w:p w:rsidR="002651D0" w:rsidRPr="00FB2024" w:rsidRDefault="00EB6C26" w:rsidP="00851D1B">
      <w:pPr>
        <w:pStyle w:val="Prrafodelista"/>
        <w:numPr>
          <w:ilvl w:val="0"/>
          <w:numId w:val="90"/>
        </w:numPr>
        <w:shd w:val="clear" w:color="auto" w:fill="F2DBDB" w:themeFill="accent2" w:themeFillTint="33"/>
        <w:rPr>
          <w:b/>
          <w:sz w:val="28"/>
          <w:szCs w:val="28"/>
        </w:rPr>
      </w:pPr>
      <w:r w:rsidRPr="00FB2024">
        <w:rPr>
          <w:b/>
          <w:sz w:val="28"/>
          <w:szCs w:val="28"/>
        </w:rPr>
        <w:lastRenderedPageBreak/>
        <w:t xml:space="preserve">MATERIAS QUE SE IMPARTEN Y </w:t>
      </w:r>
      <w:r w:rsidR="00907A1E" w:rsidRPr="00FB2024">
        <w:rPr>
          <w:b/>
          <w:sz w:val="28"/>
          <w:szCs w:val="28"/>
        </w:rPr>
        <w:t>MIEMBROS DEL DEPARTAMENTO</w:t>
      </w:r>
    </w:p>
    <w:p w:rsidR="00907A1E" w:rsidRDefault="00907A1E">
      <w:pPr>
        <w:rPr>
          <w:b/>
          <w:u w:val="single"/>
        </w:rPr>
      </w:pPr>
    </w:p>
    <w:p w:rsidR="00907A1E" w:rsidRDefault="00907A1E">
      <w:r>
        <w:t>Profesor:  Antonio Azuaga</w:t>
      </w:r>
      <w:r w:rsidR="001E27BE">
        <w:t xml:space="preserve"> Sánchez</w:t>
      </w:r>
    </w:p>
    <w:p w:rsidR="00907A1E" w:rsidRDefault="00BD1A00">
      <w:r>
        <w:t xml:space="preserve">Profesor: </w:t>
      </w:r>
      <w:r w:rsidR="00907A1E">
        <w:t>Rafael Hinojosa</w:t>
      </w:r>
      <w:r w:rsidR="00DD2AB7">
        <w:t xml:space="preserve"> </w:t>
      </w:r>
    </w:p>
    <w:p w:rsidR="00907A1E" w:rsidRDefault="00907A1E">
      <w:r>
        <w:t>Profesor y Jefe de departamento: José Damián García Fernández</w:t>
      </w:r>
    </w:p>
    <w:p w:rsidR="00907A1E" w:rsidRDefault="00907A1E"/>
    <w:p w:rsidR="00907A1E" w:rsidRDefault="00907A1E">
      <w:pPr>
        <w:rPr>
          <w:b/>
          <w:u w:val="single"/>
        </w:rPr>
      </w:pPr>
      <w:r>
        <w:rPr>
          <w:b/>
          <w:u w:val="single"/>
        </w:rPr>
        <w:t>MATERIAS IMPARTIDAS</w:t>
      </w:r>
    </w:p>
    <w:p w:rsidR="00907A1E" w:rsidRDefault="00907A1E" w:rsidP="00851D1B">
      <w:pPr>
        <w:pStyle w:val="Prrafodelista"/>
        <w:numPr>
          <w:ilvl w:val="0"/>
          <w:numId w:val="88"/>
        </w:numPr>
      </w:pPr>
      <w:r>
        <w:t>TECNOLOGÍA 2º ESO</w:t>
      </w:r>
    </w:p>
    <w:p w:rsidR="00A562E3" w:rsidRDefault="00A562E3" w:rsidP="00851D1B">
      <w:pPr>
        <w:pStyle w:val="Prrafodelista"/>
        <w:numPr>
          <w:ilvl w:val="1"/>
          <w:numId w:val="88"/>
        </w:numPr>
      </w:pPr>
      <w:r>
        <w:t>GRUPO A: Rafael Hinojosa Alcaide</w:t>
      </w:r>
    </w:p>
    <w:p w:rsidR="00A562E3" w:rsidRDefault="00A562E3" w:rsidP="00851D1B">
      <w:pPr>
        <w:pStyle w:val="Prrafodelista"/>
        <w:numPr>
          <w:ilvl w:val="1"/>
          <w:numId w:val="88"/>
        </w:numPr>
      </w:pPr>
      <w:r>
        <w:t xml:space="preserve">GRUPO B Y C: J. Damián García </w:t>
      </w:r>
    </w:p>
    <w:p w:rsidR="00907A1E" w:rsidRDefault="00907A1E" w:rsidP="00851D1B">
      <w:pPr>
        <w:pStyle w:val="Prrafodelista"/>
        <w:numPr>
          <w:ilvl w:val="0"/>
          <w:numId w:val="88"/>
        </w:numPr>
      </w:pPr>
      <w:r>
        <w:t>TECNOLOGÍA 3º ESO</w:t>
      </w:r>
    </w:p>
    <w:p w:rsidR="00A562E3" w:rsidRDefault="00A562E3" w:rsidP="00851D1B">
      <w:pPr>
        <w:pStyle w:val="Prrafodelista"/>
        <w:numPr>
          <w:ilvl w:val="1"/>
          <w:numId w:val="88"/>
        </w:numPr>
      </w:pPr>
      <w:r>
        <w:t>GRUPO A Y B: J. Damián García Fernández</w:t>
      </w:r>
    </w:p>
    <w:p w:rsidR="00907A1E" w:rsidRDefault="00907A1E" w:rsidP="00851D1B">
      <w:pPr>
        <w:pStyle w:val="Prrafodelista"/>
        <w:numPr>
          <w:ilvl w:val="0"/>
          <w:numId w:val="88"/>
        </w:numPr>
      </w:pPr>
      <w:r>
        <w:t>TECNOLOGÍA 4º ESO</w:t>
      </w:r>
    </w:p>
    <w:p w:rsidR="00A562E3" w:rsidRDefault="00A562E3" w:rsidP="00851D1B">
      <w:pPr>
        <w:pStyle w:val="Prrafodelista"/>
        <w:numPr>
          <w:ilvl w:val="1"/>
          <w:numId w:val="88"/>
        </w:numPr>
      </w:pPr>
      <w:r>
        <w:t>GRUPO B:   Antonio Azuaga Sánchez</w:t>
      </w:r>
    </w:p>
    <w:p w:rsidR="00907A1E" w:rsidRDefault="00907A1E" w:rsidP="00851D1B">
      <w:pPr>
        <w:pStyle w:val="Prrafodelista"/>
        <w:numPr>
          <w:ilvl w:val="0"/>
          <w:numId w:val="88"/>
        </w:numPr>
      </w:pPr>
      <w:r>
        <w:t>TECNOLOGÍA 3º DIVERSIFICACIÓN</w:t>
      </w:r>
      <w:r w:rsidR="00A562E3">
        <w:t xml:space="preserve"> (Ambito Práctico)</w:t>
      </w:r>
    </w:p>
    <w:p w:rsidR="00A562E3" w:rsidRDefault="00A562E3" w:rsidP="00851D1B">
      <w:pPr>
        <w:pStyle w:val="Prrafodelista"/>
        <w:numPr>
          <w:ilvl w:val="1"/>
          <w:numId w:val="88"/>
        </w:numPr>
      </w:pPr>
      <w:r>
        <w:t>Antonio Azuaga Sánchez</w:t>
      </w:r>
    </w:p>
    <w:p w:rsidR="00907A1E" w:rsidRDefault="00907A1E" w:rsidP="00851D1B">
      <w:pPr>
        <w:pStyle w:val="Prrafodelista"/>
        <w:numPr>
          <w:ilvl w:val="0"/>
          <w:numId w:val="88"/>
        </w:numPr>
      </w:pPr>
      <w:r>
        <w:t>TECNOLOGÍA 4º DIVERSIFICACIÓN</w:t>
      </w:r>
    </w:p>
    <w:p w:rsidR="00A562E3" w:rsidRDefault="00A562E3" w:rsidP="00851D1B">
      <w:pPr>
        <w:pStyle w:val="Prrafodelista"/>
        <w:numPr>
          <w:ilvl w:val="1"/>
          <w:numId w:val="88"/>
        </w:numPr>
      </w:pPr>
      <w:r>
        <w:t>Antonio Azuaga Sánchez</w:t>
      </w:r>
    </w:p>
    <w:p w:rsidR="00907A1E" w:rsidRDefault="00907A1E" w:rsidP="00851D1B">
      <w:pPr>
        <w:pStyle w:val="Prrafodelista"/>
        <w:numPr>
          <w:ilvl w:val="0"/>
          <w:numId w:val="88"/>
        </w:numPr>
      </w:pPr>
      <w:r>
        <w:t>AREA CIENTIFICO-TÉCNICA (2º PCPI)</w:t>
      </w:r>
    </w:p>
    <w:p w:rsidR="00A562E3" w:rsidRDefault="00A562E3" w:rsidP="00851D1B">
      <w:pPr>
        <w:pStyle w:val="Prrafodelista"/>
        <w:numPr>
          <w:ilvl w:val="1"/>
          <w:numId w:val="88"/>
        </w:numPr>
      </w:pPr>
      <w:r>
        <w:t>Rafael Hinojosa Alcaide</w:t>
      </w:r>
    </w:p>
    <w:p w:rsidR="00A562E3" w:rsidRDefault="00A562E3" w:rsidP="00851D1B">
      <w:pPr>
        <w:pStyle w:val="Prrafodelista"/>
        <w:numPr>
          <w:ilvl w:val="1"/>
          <w:numId w:val="88"/>
        </w:numPr>
      </w:pPr>
      <w:r>
        <w:t>Antonio Azuaga Sánchez</w:t>
      </w:r>
    </w:p>
    <w:p w:rsidR="00A562E3" w:rsidRDefault="00A562E3" w:rsidP="00851D1B">
      <w:pPr>
        <w:pStyle w:val="Prrafodelista"/>
        <w:numPr>
          <w:ilvl w:val="1"/>
          <w:numId w:val="88"/>
        </w:numPr>
      </w:pPr>
      <w:r>
        <w:t>María Aneas (Dpto. Matemáticas)</w:t>
      </w:r>
    </w:p>
    <w:p w:rsidR="001E27BE" w:rsidRDefault="001E27BE" w:rsidP="00851D1B">
      <w:pPr>
        <w:pStyle w:val="Prrafodelista"/>
        <w:numPr>
          <w:ilvl w:val="0"/>
          <w:numId w:val="88"/>
        </w:numPr>
      </w:pPr>
      <w:r>
        <w:t>P.I. 4º ESO</w:t>
      </w:r>
    </w:p>
    <w:p w:rsidR="00A562E3" w:rsidRDefault="00A562E3" w:rsidP="00851D1B">
      <w:pPr>
        <w:pStyle w:val="Prrafodelista"/>
        <w:numPr>
          <w:ilvl w:val="1"/>
          <w:numId w:val="88"/>
        </w:numPr>
      </w:pPr>
      <w:r>
        <w:t>GRUPO B: Antonio Azuaga Sánchez</w:t>
      </w:r>
    </w:p>
    <w:p w:rsidR="00907A1E" w:rsidRDefault="00907A1E" w:rsidP="00851D1B">
      <w:pPr>
        <w:pStyle w:val="Prrafodelista"/>
        <w:numPr>
          <w:ilvl w:val="0"/>
          <w:numId w:val="88"/>
        </w:numPr>
      </w:pPr>
      <w:r>
        <w:t>P.I. 1º BACH.</w:t>
      </w:r>
    </w:p>
    <w:p w:rsidR="00A562E3" w:rsidRDefault="00A562E3" w:rsidP="00851D1B">
      <w:pPr>
        <w:pStyle w:val="Prrafodelista"/>
        <w:numPr>
          <w:ilvl w:val="1"/>
          <w:numId w:val="88"/>
        </w:numPr>
      </w:pPr>
      <w:r>
        <w:t>GRUPOS A,B YC : J. Damián García Fernández</w:t>
      </w:r>
    </w:p>
    <w:p w:rsidR="00C31401" w:rsidRDefault="00C31401"/>
    <w:p w:rsidR="00C42ED7" w:rsidRDefault="00C42ED7">
      <w:pPr>
        <w:rPr>
          <w:b/>
          <w:u w:val="single"/>
        </w:rPr>
      </w:pPr>
      <w:r>
        <w:rPr>
          <w:b/>
          <w:u w:val="single"/>
        </w:rPr>
        <w:br w:type="page"/>
      </w:r>
    </w:p>
    <w:p w:rsidR="00EB6C26" w:rsidRPr="00FB2024" w:rsidRDefault="00EB6C26" w:rsidP="00851D1B">
      <w:pPr>
        <w:pStyle w:val="Prrafodelista"/>
        <w:numPr>
          <w:ilvl w:val="0"/>
          <w:numId w:val="90"/>
        </w:numPr>
        <w:shd w:val="clear" w:color="auto" w:fill="F2DBDB" w:themeFill="accent2" w:themeFillTint="33"/>
        <w:rPr>
          <w:b/>
          <w:sz w:val="28"/>
          <w:szCs w:val="28"/>
        </w:rPr>
      </w:pPr>
      <w:r w:rsidRPr="00FB2024">
        <w:rPr>
          <w:b/>
          <w:sz w:val="28"/>
          <w:szCs w:val="28"/>
        </w:rPr>
        <w:lastRenderedPageBreak/>
        <w:t>PROGRAMACIONES</w:t>
      </w:r>
    </w:p>
    <w:p w:rsidR="000D53FC" w:rsidRDefault="000D53FC" w:rsidP="000D53FC">
      <w:pPr>
        <w:shd w:val="clear" w:color="auto" w:fill="FFFFFF" w:themeFill="background1"/>
        <w:rPr>
          <w:b/>
          <w:sz w:val="24"/>
          <w:szCs w:val="24"/>
        </w:rPr>
      </w:pPr>
    </w:p>
    <w:p w:rsidR="00C31401" w:rsidRPr="0085461F" w:rsidRDefault="0085461F" w:rsidP="0085461F">
      <w:pPr>
        <w:pStyle w:val="Prrafodelista"/>
        <w:shd w:val="clear" w:color="auto" w:fill="DBE5F1" w:themeFill="accent1" w:themeFillTint="33"/>
        <w:ind w:left="0"/>
        <w:rPr>
          <w:b/>
          <w:sz w:val="24"/>
          <w:szCs w:val="24"/>
        </w:rPr>
      </w:pPr>
      <w:r>
        <w:rPr>
          <w:b/>
          <w:sz w:val="24"/>
          <w:szCs w:val="24"/>
        </w:rPr>
        <w:t>3.1</w:t>
      </w:r>
      <w:r w:rsidR="00EB6C26" w:rsidRPr="0085461F">
        <w:rPr>
          <w:b/>
          <w:sz w:val="24"/>
          <w:szCs w:val="24"/>
        </w:rPr>
        <w:t xml:space="preserve"> </w:t>
      </w:r>
      <w:r w:rsidR="007621E9" w:rsidRPr="0085461F">
        <w:rPr>
          <w:b/>
          <w:sz w:val="24"/>
          <w:szCs w:val="24"/>
        </w:rPr>
        <w:t xml:space="preserve"> </w:t>
      </w:r>
      <w:r w:rsidR="00EB6C26" w:rsidRPr="0085461F">
        <w:rPr>
          <w:rFonts w:ascii="Arial" w:hAnsi="Arial" w:cs="Arial"/>
          <w:b/>
          <w:sz w:val="24"/>
          <w:szCs w:val="24"/>
        </w:rPr>
        <w:t xml:space="preserve">TECNOLOGÍA </w:t>
      </w:r>
      <w:r w:rsidR="001E27BE" w:rsidRPr="0085461F">
        <w:rPr>
          <w:rFonts w:ascii="Arial" w:hAnsi="Arial" w:cs="Arial"/>
          <w:b/>
          <w:sz w:val="24"/>
          <w:szCs w:val="24"/>
        </w:rPr>
        <w:t xml:space="preserve"> </w:t>
      </w:r>
      <w:r w:rsidR="00C31401" w:rsidRPr="0085461F">
        <w:rPr>
          <w:rFonts w:ascii="Arial" w:hAnsi="Arial" w:cs="Arial"/>
          <w:b/>
          <w:sz w:val="24"/>
          <w:szCs w:val="24"/>
        </w:rPr>
        <w:t xml:space="preserve"> 2º ESO</w:t>
      </w:r>
    </w:p>
    <w:p w:rsidR="001F5D0C" w:rsidRDefault="00EB6C26">
      <w:r w:rsidRPr="00BF2217">
        <w:rPr>
          <w:b/>
          <w:highlight w:val="lightGray"/>
          <w:u w:val="single"/>
        </w:rPr>
        <w:t>3.1.1</w:t>
      </w:r>
      <w:r w:rsidR="001F5D0C" w:rsidRPr="00BF2217">
        <w:rPr>
          <w:b/>
          <w:highlight w:val="lightGray"/>
          <w:u w:val="single"/>
        </w:rPr>
        <w:t xml:space="preserve">. OBJETIVOS </w:t>
      </w:r>
      <w:r w:rsidRPr="00BF2217">
        <w:rPr>
          <w:b/>
          <w:highlight w:val="lightGray"/>
          <w:u w:val="single"/>
        </w:rPr>
        <w:t xml:space="preserve"> Y </w:t>
      </w:r>
      <w:r w:rsidR="001F5D0C" w:rsidRPr="00BF2217">
        <w:rPr>
          <w:b/>
          <w:highlight w:val="lightGray"/>
          <w:u w:val="single"/>
        </w:rPr>
        <w:t>CONTENIDOS</w:t>
      </w:r>
      <w:r w:rsidRPr="00BF2217">
        <w:rPr>
          <w:b/>
          <w:highlight w:val="lightGray"/>
          <w:u w:val="single"/>
        </w:rPr>
        <w:t>.</w:t>
      </w:r>
    </w:p>
    <w:p w:rsidR="00C31401" w:rsidRDefault="00C42ED7" w:rsidP="00C31401">
      <w:pPr>
        <w:spacing w:line="240" w:lineRule="auto"/>
        <w:rPr>
          <w:b/>
        </w:rPr>
      </w:pPr>
      <w:r>
        <w:rPr>
          <w:b/>
        </w:rPr>
        <w:t>Unidad 1. Tecnología. El proceso tecnológico.</w:t>
      </w:r>
    </w:p>
    <w:p w:rsidR="00C42ED7" w:rsidRPr="00C42ED7" w:rsidRDefault="00C42ED7" w:rsidP="00C42ED7">
      <w:pPr>
        <w:pStyle w:val="Ttulo2"/>
        <w:keepLines w:val="0"/>
        <w:numPr>
          <w:ilvl w:val="1"/>
          <w:numId w:val="0"/>
        </w:numPr>
        <w:tabs>
          <w:tab w:val="num" w:pos="576"/>
        </w:tabs>
        <w:suppressAutoHyphens/>
        <w:spacing w:before="0" w:line="240" w:lineRule="auto"/>
        <w:ind w:left="576" w:hanging="576"/>
        <w:jc w:val="both"/>
        <w:rPr>
          <w:rFonts w:cs="Arial"/>
          <w:sz w:val="22"/>
          <w:szCs w:val="22"/>
          <w:u w:val="single"/>
        </w:rPr>
      </w:pPr>
      <w:r w:rsidRPr="00C42ED7">
        <w:rPr>
          <w:rFonts w:cs="Arial"/>
          <w:sz w:val="22"/>
          <w:szCs w:val="22"/>
          <w:u w:val="single"/>
        </w:rPr>
        <w:t>OBJETIVOS</w:t>
      </w:r>
    </w:p>
    <w:p w:rsidR="00C42ED7" w:rsidRPr="00610D1C" w:rsidRDefault="00C42ED7" w:rsidP="00C42ED7">
      <w:pPr>
        <w:numPr>
          <w:ilvl w:val="0"/>
          <w:numId w:val="2"/>
        </w:numPr>
        <w:spacing w:after="0" w:line="240" w:lineRule="auto"/>
        <w:ind w:right="110"/>
        <w:jc w:val="both"/>
        <w:rPr>
          <w:rFonts w:ascii="Arial" w:hAnsi="Arial" w:cs="Arial"/>
        </w:rPr>
      </w:pPr>
      <w:r w:rsidRPr="00610D1C">
        <w:rPr>
          <w:rFonts w:ascii="Arial" w:hAnsi="Arial" w:cs="Arial"/>
        </w:rPr>
        <w:t>Comprender la función de la tecnología y su importancia en el desarrollo de la civilización.</w:t>
      </w:r>
    </w:p>
    <w:p w:rsidR="00C42ED7" w:rsidRPr="00610D1C" w:rsidRDefault="00C42ED7" w:rsidP="00C42ED7">
      <w:pPr>
        <w:numPr>
          <w:ilvl w:val="0"/>
          <w:numId w:val="2"/>
        </w:numPr>
        <w:spacing w:after="0" w:line="240" w:lineRule="auto"/>
        <w:ind w:right="110"/>
        <w:jc w:val="both"/>
        <w:rPr>
          <w:rFonts w:ascii="Arial" w:hAnsi="Arial" w:cs="Arial"/>
        </w:rPr>
      </w:pPr>
      <w:r w:rsidRPr="00610D1C">
        <w:rPr>
          <w:rFonts w:ascii="Arial" w:hAnsi="Arial" w:cs="Arial"/>
        </w:rPr>
        <w:t>Conocer el proceso tecnológico y sus fases.</w:t>
      </w:r>
    </w:p>
    <w:p w:rsidR="00C42ED7" w:rsidRPr="00610D1C" w:rsidRDefault="00C42ED7" w:rsidP="00C42ED7">
      <w:pPr>
        <w:numPr>
          <w:ilvl w:val="0"/>
          <w:numId w:val="2"/>
        </w:numPr>
        <w:spacing w:after="0" w:line="240" w:lineRule="auto"/>
        <w:ind w:right="110"/>
        <w:jc w:val="both"/>
        <w:rPr>
          <w:rFonts w:ascii="Arial" w:hAnsi="Arial" w:cs="Arial"/>
        </w:rPr>
      </w:pPr>
      <w:r w:rsidRPr="00610D1C">
        <w:rPr>
          <w:rFonts w:ascii="Arial" w:hAnsi="Arial" w:cs="Arial"/>
        </w:rPr>
        <w:t>Resolver problemas sencillos a partir de la identificación de necesidades en el entorno y respetando las fases del proyecto tecnológico.</w:t>
      </w:r>
    </w:p>
    <w:p w:rsidR="00C42ED7" w:rsidRPr="00610D1C" w:rsidRDefault="00C42ED7" w:rsidP="00C42ED7">
      <w:pPr>
        <w:numPr>
          <w:ilvl w:val="0"/>
          <w:numId w:val="2"/>
        </w:numPr>
        <w:spacing w:after="0" w:line="240" w:lineRule="auto"/>
        <w:ind w:right="110"/>
        <w:jc w:val="both"/>
        <w:rPr>
          <w:rFonts w:ascii="Arial" w:hAnsi="Arial" w:cs="Arial"/>
        </w:rPr>
      </w:pPr>
      <w:r w:rsidRPr="00610D1C">
        <w:rPr>
          <w:rFonts w:ascii="Arial" w:hAnsi="Arial" w:cs="Arial"/>
        </w:rPr>
        <w:t>Identificar necesidades, estudiar ideas, desarrollar soluciones y construir objetos que resuelvan problemas sencillos.</w:t>
      </w:r>
    </w:p>
    <w:p w:rsidR="00C42ED7" w:rsidRPr="00610D1C" w:rsidRDefault="00C42ED7" w:rsidP="00C42ED7">
      <w:pPr>
        <w:numPr>
          <w:ilvl w:val="0"/>
          <w:numId w:val="2"/>
        </w:numPr>
        <w:spacing w:after="0" w:line="240" w:lineRule="auto"/>
        <w:ind w:right="110"/>
        <w:jc w:val="both"/>
        <w:rPr>
          <w:rFonts w:ascii="Arial" w:hAnsi="Arial" w:cs="Arial"/>
        </w:rPr>
      </w:pPr>
      <w:r w:rsidRPr="00610D1C">
        <w:rPr>
          <w:rFonts w:ascii="Arial" w:hAnsi="Arial" w:cs="Arial"/>
        </w:rPr>
        <w:t>Entender y asimilar el modo de funcionamiento del aula taller y la actividad del área.</w:t>
      </w:r>
    </w:p>
    <w:p w:rsidR="00C42ED7" w:rsidRPr="00610D1C" w:rsidRDefault="00C42ED7" w:rsidP="00C42ED7">
      <w:pPr>
        <w:numPr>
          <w:ilvl w:val="0"/>
          <w:numId w:val="2"/>
        </w:numPr>
        <w:spacing w:after="0" w:line="240" w:lineRule="auto"/>
        <w:ind w:right="110"/>
        <w:jc w:val="both"/>
        <w:rPr>
          <w:rFonts w:ascii="Arial" w:hAnsi="Arial" w:cs="Arial"/>
        </w:rPr>
      </w:pPr>
      <w:r w:rsidRPr="00610D1C">
        <w:rPr>
          <w:rFonts w:ascii="Arial" w:hAnsi="Arial" w:cs="Arial"/>
        </w:rPr>
        <w:t>Reconocer y respetar las normas de higiene y seguridad en el aula taller.</w:t>
      </w:r>
    </w:p>
    <w:p w:rsidR="00C42ED7" w:rsidRPr="00610D1C" w:rsidRDefault="00C42ED7" w:rsidP="00C42ED7">
      <w:pPr>
        <w:numPr>
          <w:ilvl w:val="0"/>
          <w:numId w:val="2"/>
        </w:numPr>
        <w:spacing w:after="0" w:line="240" w:lineRule="auto"/>
        <w:ind w:right="110"/>
        <w:jc w:val="both"/>
        <w:rPr>
          <w:rFonts w:ascii="Arial" w:hAnsi="Arial" w:cs="Arial"/>
        </w:rPr>
      </w:pPr>
      <w:r w:rsidRPr="00610D1C">
        <w:rPr>
          <w:rFonts w:ascii="Arial" w:hAnsi="Arial" w:cs="Arial"/>
        </w:rPr>
        <w:t>Analizar un objeto tecnológico de modo ordenado, atendiendo a sus factores formales, técnicos, funcionales y socioeconómicos.</w:t>
      </w:r>
    </w:p>
    <w:p w:rsidR="00C42ED7" w:rsidRPr="00610D1C" w:rsidRDefault="00C42ED7" w:rsidP="00C42ED7">
      <w:pPr>
        <w:numPr>
          <w:ilvl w:val="0"/>
          <w:numId w:val="2"/>
        </w:numPr>
        <w:spacing w:after="0" w:line="240" w:lineRule="auto"/>
        <w:ind w:right="110"/>
        <w:jc w:val="both"/>
        <w:rPr>
          <w:rFonts w:ascii="Arial" w:hAnsi="Arial" w:cs="Arial"/>
        </w:rPr>
      </w:pPr>
      <w:r w:rsidRPr="00610D1C">
        <w:rPr>
          <w:rFonts w:ascii="Arial" w:hAnsi="Arial" w:cs="Arial"/>
        </w:rPr>
        <w:t>Desmontar objetos, analizar sus partes y la función de las mismas.</w:t>
      </w:r>
    </w:p>
    <w:p w:rsidR="00C74650" w:rsidRDefault="00C74650" w:rsidP="00C42ED7">
      <w:pPr>
        <w:pStyle w:val="Ttulo2"/>
        <w:keepLines w:val="0"/>
        <w:numPr>
          <w:ilvl w:val="1"/>
          <w:numId w:val="0"/>
        </w:numPr>
        <w:tabs>
          <w:tab w:val="num" w:pos="576"/>
        </w:tabs>
        <w:suppressAutoHyphens/>
        <w:spacing w:before="0" w:line="240" w:lineRule="auto"/>
        <w:ind w:left="576" w:hanging="576"/>
        <w:jc w:val="both"/>
        <w:rPr>
          <w:rFonts w:cs="Arial"/>
          <w:sz w:val="22"/>
          <w:szCs w:val="22"/>
          <w:u w:val="single"/>
        </w:rPr>
      </w:pPr>
    </w:p>
    <w:p w:rsidR="00C42ED7" w:rsidRPr="00C42ED7" w:rsidRDefault="00C42ED7" w:rsidP="00C42ED7">
      <w:pPr>
        <w:pStyle w:val="Ttulo2"/>
        <w:keepLines w:val="0"/>
        <w:numPr>
          <w:ilvl w:val="1"/>
          <w:numId w:val="0"/>
        </w:numPr>
        <w:tabs>
          <w:tab w:val="num" w:pos="576"/>
        </w:tabs>
        <w:suppressAutoHyphens/>
        <w:spacing w:before="0" w:line="240" w:lineRule="auto"/>
        <w:ind w:left="576" w:hanging="576"/>
        <w:jc w:val="both"/>
        <w:rPr>
          <w:rFonts w:cs="Arial"/>
          <w:sz w:val="22"/>
          <w:szCs w:val="22"/>
          <w:u w:val="single"/>
        </w:rPr>
      </w:pPr>
      <w:r w:rsidRPr="00C42ED7">
        <w:rPr>
          <w:rFonts w:cs="Arial"/>
          <w:sz w:val="22"/>
          <w:szCs w:val="22"/>
          <w:u w:val="single"/>
        </w:rPr>
        <w:t>CONTENIDOS</w:t>
      </w:r>
    </w:p>
    <w:p w:rsidR="00C42ED7" w:rsidRPr="00610D1C" w:rsidRDefault="00C42ED7" w:rsidP="00C42ED7">
      <w:pPr>
        <w:numPr>
          <w:ilvl w:val="0"/>
          <w:numId w:val="3"/>
        </w:numPr>
        <w:spacing w:after="0" w:line="240" w:lineRule="auto"/>
        <w:jc w:val="both"/>
        <w:rPr>
          <w:rFonts w:ascii="Arial" w:hAnsi="Arial" w:cs="Arial"/>
          <w:lang w:val="es-ES_tradnl"/>
        </w:rPr>
      </w:pPr>
      <w:r w:rsidRPr="00610D1C">
        <w:rPr>
          <w:rFonts w:ascii="Arial" w:hAnsi="Arial" w:cs="Arial"/>
        </w:rPr>
        <w:t>La tecnología como fusión de ciencia y técnica. Ingredientes de la tecnología.</w:t>
      </w:r>
    </w:p>
    <w:p w:rsidR="00C42ED7" w:rsidRPr="00610D1C" w:rsidRDefault="00C42ED7" w:rsidP="00C42ED7">
      <w:pPr>
        <w:numPr>
          <w:ilvl w:val="0"/>
          <w:numId w:val="3"/>
        </w:numPr>
        <w:spacing w:after="0" w:line="240" w:lineRule="auto"/>
        <w:jc w:val="both"/>
        <w:rPr>
          <w:rFonts w:ascii="Arial" w:hAnsi="Arial" w:cs="Arial"/>
          <w:lang w:val="es-ES_tradnl"/>
        </w:rPr>
      </w:pPr>
      <w:r w:rsidRPr="00610D1C">
        <w:rPr>
          <w:rFonts w:ascii="Arial" w:hAnsi="Arial" w:cs="Arial"/>
        </w:rPr>
        <w:t>Fases del proceso tecnológico.</w:t>
      </w:r>
    </w:p>
    <w:p w:rsidR="00C42ED7" w:rsidRPr="00610D1C" w:rsidRDefault="00C42ED7" w:rsidP="00C42ED7">
      <w:pPr>
        <w:numPr>
          <w:ilvl w:val="0"/>
          <w:numId w:val="3"/>
        </w:numPr>
        <w:spacing w:after="0" w:line="240" w:lineRule="auto"/>
        <w:jc w:val="both"/>
        <w:rPr>
          <w:rFonts w:ascii="Arial" w:hAnsi="Arial" w:cs="Arial"/>
          <w:lang w:val="es-ES_tradnl"/>
        </w:rPr>
      </w:pPr>
      <w:r w:rsidRPr="00610D1C">
        <w:rPr>
          <w:rFonts w:ascii="Arial" w:hAnsi="Arial" w:cs="Arial"/>
        </w:rPr>
        <w:t>El aula taller y el trabajo en grupo.</w:t>
      </w:r>
    </w:p>
    <w:p w:rsidR="00C42ED7" w:rsidRPr="00610D1C" w:rsidRDefault="00C42ED7" w:rsidP="00C42ED7">
      <w:pPr>
        <w:numPr>
          <w:ilvl w:val="0"/>
          <w:numId w:val="3"/>
        </w:numPr>
        <w:spacing w:after="0" w:line="240" w:lineRule="auto"/>
        <w:jc w:val="both"/>
        <w:rPr>
          <w:rFonts w:ascii="Arial" w:hAnsi="Arial" w:cs="Arial"/>
          <w:lang w:val="es-ES_tradnl"/>
        </w:rPr>
      </w:pPr>
      <w:r w:rsidRPr="00610D1C">
        <w:rPr>
          <w:rFonts w:ascii="Arial" w:hAnsi="Arial" w:cs="Arial"/>
        </w:rPr>
        <w:t>Normas de higiene y seguridad en el aula taller.</w:t>
      </w:r>
    </w:p>
    <w:p w:rsidR="00C42ED7" w:rsidRPr="00610D1C" w:rsidRDefault="00C42ED7" w:rsidP="00C42ED7">
      <w:pPr>
        <w:numPr>
          <w:ilvl w:val="0"/>
          <w:numId w:val="3"/>
        </w:numPr>
        <w:spacing w:after="0" w:line="240" w:lineRule="auto"/>
        <w:jc w:val="both"/>
        <w:rPr>
          <w:rFonts w:ascii="Arial" w:hAnsi="Arial" w:cs="Arial"/>
          <w:lang w:val="es-ES_tradnl"/>
        </w:rPr>
      </w:pPr>
      <w:r w:rsidRPr="00610D1C">
        <w:rPr>
          <w:rFonts w:ascii="Arial" w:hAnsi="Arial" w:cs="Arial"/>
        </w:rPr>
        <w:t>La memoria de un proyecto.</w:t>
      </w:r>
    </w:p>
    <w:p w:rsidR="00C42ED7" w:rsidRPr="00C42ED7" w:rsidRDefault="00C42ED7" w:rsidP="00C42ED7">
      <w:pPr>
        <w:numPr>
          <w:ilvl w:val="0"/>
          <w:numId w:val="3"/>
        </w:numPr>
        <w:spacing w:after="0" w:line="240" w:lineRule="auto"/>
        <w:jc w:val="both"/>
        <w:rPr>
          <w:rFonts w:ascii="Arial" w:hAnsi="Arial" w:cs="Arial"/>
          <w:lang w:val="es-ES_tradnl"/>
        </w:rPr>
      </w:pPr>
      <w:r w:rsidRPr="00610D1C">
        <w:rPr>
          <w:rFonts w:ascii="Arial" w:hAnsi="Arial" w:cs="Arial"/>
        </w:rPr>
        <w:t>Análisis de objetos: formal, técnico, funcional y socioeconómico.</w:t>
      </w:r>
    </w:p>
    <w:p w:rsidR="001E27BE" w:rsidRPr="00610D1C" w:rsidRDefault="001E27BE" w:rsidP="001E27BE">
      <w:pPr>
        <w:spacing w:after="0" w:line="240" w:lineRule="auto"/>
        <w:jc w:val="both"/>
        <w:rPr>
          <w:rFonts w:ascii="Arial" w:hAnsi="Arial" w:cs="Arial"/>
        </w:rPr>
      </w:pPr>
    </w:p>
    <w:p w:rsidR="00C42ED7" w:rsidRDefault="00C42ED7" w:rsidP="00C31401">
      <w:pPr>
        <w:spacing w:line="240" w:lineRule="auto"/>
        <w:rPr>
          <w:b/>
          <w:lang w:val="es-ES_tradnl"/>
        </w:rPr>
      </w:pPr>
      <w:r>
        <w:rPr>
          <w:b/>
          <w:lang w:val="es-ES_tradnl"/>
        </w:rPr>
        <w:t>Unidad 2. Hardware y Software</w:t>
      </w:r>
    </w:p>
    <w:p w:rsidR="00C42ED7" w:rsidRPr="00C42ED7" w:rsidRDefault="00C42ED7" w:rsidP="009753F8">
      <w:pPr>
        <w:pStyle w:val="Ttulo2"/>
        <w:keepLines w:val="0"/>
        <w:suppressAutoHyphens/>
        <w:spacing w:before="0" w:line="240" w:lineRule="auto"/>
        <w:ind w:left="360"/>
        <w:jc w:val="both"/>
        <w:rPr>
          <w:rFonts w:cs="Arial"/>
          <w:sz w:val="22"/>
          <w:szCs w:val="22"/>
          <w:u w:val="single"/>
        </w:rPr>
      </w:pPr>
      <w:r w:rsidRPr="00C42ED7">
        <w:rPr>
          <w:rFonts w:cs="Arial"/>
          <w:sz w:val="22"/>
          <w:szCs w:val="22"/>
          <w:u w:val="single"/>
        </w:rPr>
        <w:t>OBJETIVOS</w:t>
      </w:r>
    </w:p>
    <w:p w:rsidR="00C42ED7" w:rsidRPr="00770A11" w:rsidRDefault="00C42ED7" w:rsidP="00C42ED7">
      <w:pPr>
        <w:numPr>
          <w:ilvl w:val="0"/>
          <w:numId w:val="5"/>
        </w:numPr>
        <w:tabs>
          <w:tab w:val="clear" w:pos="1080"/>
          <w:tab w:val="num" w:pos="724"/>
        </w:tabs>
        <w:spacing w:after="0" w:line="240" w:lineRule="auto"/>
        <w:ind w:left="724" w:right="110" w:hanging="362"/>
        <w:jc w:val="both"/>
        <w:rPr>
          <w:rFonts w:ascii="Arial" w:hAnsi="Arial" w:cs="Arial"/>
        </w:rPr>
      </w:pPr>
      <w:r w:rsidRPr="00770A11">
        <w:rPr>
          <w:rFonts w:ascii="Arial" w:hAnsi="Arial" w:cs="Arial"/>
        </w:rPr>
        <w:t>Utilizar el ordenador como herramienta de apoyo para la búsqueda, el tratamiento, la organización, la presentación y el posterior almacenamiento de información.</w:t>
      </w:r>
    </w:p>
    <w:p w:rsidR="00C42ED7" w:rsidRPr="00770A11" w:rsidRDefault="00C42ED7" w:rsidP="00C42ED7">
      <w:pPr>
        <w:numPr>
          <w:ilvl w:val="0"/>
          <w:numId w:val="5"/>
        </w:numPr>
        <w:tabs>
          <w:tab w:val="clear" w:pos="1080"/>
          <w:tab w:val="num" w:pos="724"/>
        </w:tabs>
        <w:spacing w:after="0" w:line="240" w:lineRule="auto"/>
        <w:ind w:left="724" w:right="110" w:hanging="362"/>
        <w:jc w:val="both"/>
        <w:rPr>
          <w:rFonts w:ascii="Arial" w:hAnsi="Arial" w:cs="Arial"/>
        </w:rPr>
      </w:pPr>
      <w:r w:rsidRPr="00770A11">
        <w:rPr>
          <w:rFonts w:ascii="Arial" w:hAnsi="Arial" w:cs="Arial"/>
        </w:rPr>
        <w:t>Conocer los elementos básicos de un ordenador personal, su uso y conexión, y su función en el conjunto.</w:t>
      </w:r>
    </w:p>
    <w:p w:rsidR="00C42ED7" w:rsidRPr="00770A11" w:rsidRDefault="00C42ED7" w:rsidP="00C42ED7">
      <w:pPr>
        <w:numPr>
          <w:ilvl w:val="0"/>
          <w:numId w:val="5"/>
        </w:numPr>
        <w:tabs>
          <w:tab w:val="clear" w:pos="1080"/>
          <w:tab w:val="num" w:pos="724"/>
        </w:tabs>
        <w:spacing w:after="0" w:line="240" w:lineRule="auto"/>
        <w:ind w:left="724" w:right="110" w:hanging="362"/>
        <w:jc w:val="both"/>
        <w:rPr>
          <w:rFonts w:ascii="Arial" w:hAnsi="Arial" w:cs="Arial"/>
        </w:rPr>
      </w:pPr>
      <w:r w:rsidRPr="00770A11">
        <w:rPr>
          <w:rFonts w:ascii="Arial" w:hAnsi="Arial" w:cs="Arial"/>
        </w:rPr>
        <w:t>Dominar las operaciones básicas de un sistema operativo: personalización del sistema, mantenimiento, organización y almacenamiento de la información…</w:t>
      </w:r>
    </w:p>
    <w:p w:rsidR="00C42ED7" w:rsidRPr="00770A11" w:rsidRDefault="00C42ED7" w:rsidP="00C42ED7">
      <w:pPr>
        <w:numPr>
          <w:ilvl w:val="0"/>
          <w:numId w:val="5"/>
        </w:numPr>
        <w:tabs>
          <w:tab w:val="clear" w:pos="1080"/>
          <w:tab w:val="num" w:pos="724"/>
        </w:tabs>
        <w:spacing w:after="0" w:line="240" w:lineRule="auto"/>
        <w:ind w:left="724" w:right="110" w:hanging="362"/>
        <w:jc w:val="both"/>
        <w:rPr>
          <w:rFonts w:ascii="Arial" w:hAnsi="Arial" w:cs="Arial"/>
        </w:rPr>
      </w:pPr>
      <w:r w:rsidRPr="00770A11">
        <w:rPr>
          <w:rFonts w:ascii="Arial" w:hAnsi="Arial" w:cs="Arial"/>
        </w:rPr>
        <w:t>Asumir de forma activa el avance y la aparición de nuevas tecnologías e incorporarlas al quehacer cotidiano.</w:t>
      </w:r>
    </w:p>
    <w:p w:rsidR="00C42ED7" w:rsidRPr="00C42ED7" w:rsidRDefault="00C42ED7" w:rsidP="009753F8">
      <w:pPr>
        <w:pStyle w:val="Ttulo2"/>
        <w:keepLines w:val="0"/>
        <w:suppressAutoHyphens/>
        <w:spacing w:before="0" w:line="240" w:lineRule="auto"/>
        <w:ind w:left="360"/>
        <w:jc w:val="both"/>
        <w:rPr>
          <w:rFonts w:cs="Arial"/>
          <w:sz w:val="22"/>
          <w:szCs w:val="22"/>
          <w:u w:val="single"/>
        </w:rPr>
      </w:pPr>
    </w:p>
    <w:p w:rsidR="00C42ED7" w:rsidRPr="00C42ED7" w:rsidRDefault="00C42ED7" w:rsidP="009753F8">
      <w:pPr>
        <w:pStyle w:val="Ttulo2"/>
        <w:keepLines w:val="0"/>
        <w:suppressAutoHyphens/>
        <w:spacing w:before="0" w:line="240" w:lineRule="auto"/>
        <w:ind w:left="360"/>
        <w:jc w:val="both"/>
        <w:rPr>
          <w:rFonts w:cs="Arial"/>
          <w:sz w:val="22"/>
          <w:szCs w:val="22"/>
          <w:u w:val="single"/>
        </w:rPr>
      </w:pPr>
      <w:r w:rsidRPr="00C42ED7">
        <w:rPr>
          <w:rFonts w:cs="Arial"/>
          <w:sz w:val="22"/>
          <w:szCs w:val="22"/>
          <w:u w:val="single"/>
        </w:rPr>
        <w:t>CONTENIDOS</w:t>
      </w:r>
    </w:p>
    <w:p w:rsidR="00C42ED7" w:rsidRPr="00770A11" w:rsidRDefault="00C42ED7" w:rsidP="00C42ED7">
      <w:pPr>
        <w:numPr>
          <w:ilvl w:val="0"/>
          <w:numId w:val="3"/>
        </w:numPr>
        <w:spacing w:after="0" w:line="240" w:lineRule="auto"/>
        <w:jc w:val="both"/>
        <w:rPr>
          <w:rFonts w:ascii="Arial" w:hAnsi="Arial" w:cs="Arial"/>
          <w:lang w:val="es-ES_tradnl"/>
        </w:rPr>
      </w:pPr>
      <w:r w:rsidRPr="00770A11">
        <w:rPr>
          <w:rFonts w:ascii="Arial" w:hAnsi="Arial" w:cs="Arial"/>
        </w:rPr>
        <w:t>Introducción a la informática. El ordenador: elementos internos, componentes y funcionamiento básico.</w:t>
      </w:r>
    </w:p>
    <w:p w:rsidR="00C42ED7" w:rsidRPr="00770A11" w:rsidRDefault="00C42ED7" w:rsidP="00C42ED7">
      <w:pPr>
        <w:numPr>
          <w:ilvl w:val="0"/>
          <w:numId w:val="3"/>
        </w:numPr>
        <w:spacing w:after="0" w:line="240" w:lineRule="auto"/>
        <w:jc w:val="both"/>
        <w:rPr>
          <w:rFonts w:ascii="Arial" w:hAnsi="Arial" w:cs="Arial"/>
          <w:lang w:val="es-ES_tradnl"/>
        </w:rPr>
      </w:pPr>
      <w:r w:rsidRPr="00770A11">
        <w:rPr>
          <w:rFonts w:ascii="Arial" w:hAnsi="Arial" w:cs="Arial"/>
        </w:rPr>
        <w:t>Software y sistema operativo.</w:t>
      </w:r>
    </w:p>
    <w:p w:rsidR="00C42ED7" w:rsidRPr="00770A11" w:rsidRDefault="00C42ED7" w:rsidP="00C42ED7">
      <w:pPr>
        <w:numPr>
          <w:ilvl w:val="0"/>
          <w:numId w:val="3"/>
        </w:numPr>
        <w:spacing w:after="0" w:line="240" w:lineRule="auto"/>
        <w:jc w:val="both"/>
        <w:rPr>
          <w:rFonts w:ascii="Arial" w:hAnsi="Arial" w:cs="Arial"/>
          <w:lang w:val="es-ES_tradnl"/>
        </w:rPr>
      </w:pPr>
      <w:r w:rsidRPr="00770A11">
        <w:rPr>
          <w:rFonts w:ascii="Arial" w:hAnsi="Arial" w:cs="Arial"/>
        </w:rPr>
        <w:t>Sistema operativo Windows.</w:t>
      </w:r>
    </w:p>
    <w:p w:rsidR="00C42ED7" w:rsidRPr="00770A11" w:rsidRDefault="00C42ED7" w:rsidP="00C42ED7">
      <w:pPr>
        <w:numPr>
          <w:ilvl w:val="0"/>
          <w:numId w:val="3"/>
        </w:numPr>
        <w:spacing w:after="0" w:line="240" w:lineRule="auto"/>
        <w:jc w:val="both"/>
        <w:rPr>
          <w:rFonts w:ascii="Arial" w:hAnsi="Arial" w:cs="Arial"/>
          <w:lang w:val="es-ES_tradnl"/>
        </w:rPr>
      </w:pPr>
      <w:r w:rsidRPr="00770A11">
        <w:rPr>
          <w:rFonts w:ascii="Arial" w:hAnsi="Arial" w:cs="Arial"/>
        </w:rPr>
        <w:t>Aplicaciones ofimáticas en Windows: procesadores de textos, hojas de cálculo, bases de datos y presentaciones.</w:t>
      </w:r>
    </w:p>
    <w:p w:rsidR="00C42ED7" w:rsidRPr="00770A11" w:rsidRDefault="00C42ED7" w:rsidP="00C42ED7">
      <w:pPr>
        <w:numPr>
          <w:ilvl w:val="0"/>
          <w:numId w:val="3"/>
        </w:numPr>
        <w:spacing w:after="0" w:line="240" w:lineRule="auto"/>
        <w:jc w:val="both"/>
        <w:rPr>
          <w:rFonts w:ascii="Arial" w:hAnsi="Arial" w:cs="Arial"/>
          <w:lang w:val="es-ES_tradnl"/>
        </w:rPr>
      </w:pPr>
      <w:r w:rsidRPr="00770A11">
        <w:rPr>
          <w:rFonts w:ascii="Arial" w:hAnsi="Arial" w:cs="Arial"/>
        </w:rPr>
        <w:t>Sistema operativo Linux.</w:t>
      </w:r>
    </w:p>
    <w:p w:rsidR="00C42ED7" w:rsidRPr="00770A11" w:rsidRDefault="00C42ED7" w:rsidP="00C42ED7">
      <w:pPr>
        <w:numPr>
          <w:ilvl w:val="0"/>
          <w:numId w:val="3"/>
        </w:numPr>
        <w:spacing w:after="0" w:line="240" w:lineRule="auto"/>
        <w:jc w:val="both"/>
        <w:rPr>
          <w:rFonts w:ascii="Arial" w:hAnsi="Arial" w:cs="Arial"/>
          <w:lang w:val="es-ES_tradnl"/>
        </w:rPr>
      </w:pPr>
      <w:r w:rsidRPr="00770A11">
        <w:rPr>
          <w:rFonts w:ascii="Arial" w:hAnsi="Arial" w:cs="Arial"/>
        </w:rPr>
        <w:t>Aplicaciones ofimáticas en Linux: Writer, Calc, Base, Impress.</w:t>
      </w:r>
    </w:p>
    <w:p w:rsidR="00C42ED7" w:rsidRPr="00CC51D8" w:rsidRDefault="00C42ED7" w:rsidP="00C42ED7">
      <w:pPr>
        <w:numPr>
          <w:ilvl w:val="0"/>
          <w:numId w:val="3"/>
        </w:numPr>
        <w:spacing w:after="0" w:line="240" w:lineRule="auto"/>
        <w:jc w:val="both"/>
        <w:rPr>
          <w:rFonts w:ascii="Arial" w:hAnsi="Arial" w:cs="Arial"/>
          <w:lang w:val="es-ES_tradnl"/>
        </w:rPr>
      </w:pPr>
      <w:r w:rsidRPr="00770A11">
        <w:rPr>
          <w:rFonts w:ascii="Arial" w:hAnsi="Arial" w:cs="Arial"/>
        </w:rPr>
        <w:t>Interconexión de ordenadores.</w:t>
      </w:r>
    </w:p>
    <w:p w:rsidR="00C42ED7" w:rsidRPr="00770A11" w:rsidRDefault="00C42ED7" w:rsidP="009753F8">
      <w:pPr>
        <w:pStyle w:val="Ttulo2"/>
        <w:keepLines w:val="0"/>
        <w:suppressAutoHyphens/>
        <w:spacing w:before="0" w:line="240" w:lineRule="auto"/>
        <w:ind w:left="360"/>
        <w:jc w:val="both"/>
        <w:rPr>
          <w:rFonts w:cs="Arial"/>
          <w:sz w:val="22"/>
          <w:szCs w:val="22"/>
          <w:u w:val="single"/>
        </w:rPr>
      </w:pPr>
    </w:p>
    <w:p w:rsidR="00C42ED7" w:rsidRDefault="00C42ED7" w:rsidP="00C31401">
      <w:pPr>
        <w:spacing w:line="240" w:lineRule="auto"/>
        <w:rPr>
          <w:b/>
        </w:rPr>
      </w:pPr>
      <w:r>
        <w:rPr>
          <w:b/>
        </w:rPr>
        <w:t>Unidad 3. Internet</w:t>
      </w:r>
    </w:p>
    <w:p w:rsidR="00C42ED7" w:rsidRPr="006D1B98" w:rsidRDefault="00C42ED7" w:rsidP="009753F8">
      <w:pPr>
        <w:pStyle w:val="Ttulo2"/>
        <w:keepLines w:val="0"/>
        <w:suppressAutoHyphens/>
        <w:spacing w:before="0" w:line="240" w:lineRule="auto"/>
        <w:ind w:left="360"/>
        <w:jc w:val="both"/>
        <w:rPr>
          <w:rFonts w:cs="Arial"/>
          <w:sz w:val="22"/>
          <w:szCs w:val="22"/>
          <w:u w:val="single"/>
        </w:rPr>
      </w:pPr>
      <w:r w:rsidRPr="006D1B98">
        <w:rPr>
          <w:rFonts w:cs="Arial"/>
          <w:sz w:val="22"/>
          <w:szCs w:val="22"/>
          <w:u w:val="single"/>
        </w:rPr>
        <w:t>OBJETIVOS</w:t>
      </w:r>
    </w:p>
    <w:p w:rsidR="00C42ED7" w:rsidRPr="003A1E76" w:rsidRDefault="00C42ED7" w:rsidP="00C42ED7">
      <w:pPr>
        <w:numPr>
          <w:ilvl w:val="0"/>
          <w:numId w:val="7"/>
        </w:numPr>
        <w:spacing w:after="0" w:line="240" w:lineRule="auto"/>
        <w:ind w:right="110"/>
        <w:jc w:val="both"/>
        <w:rPr>
          <w:rFonts w:ascii="Arial" w:hAnsi="Arial" w:cs="Arial"/>
        </w:rPr>
      </w:pPr>
      <w:r w:rsidRPr="003A1E76">
        <w:rPr>
          <w:rFonts w:ascii="Arial" w:hAnsi="Arial" w:cs="Arial"/>
        </w:rPr>
        <w:t>Reconocer los componentes de una red informática y su función en el proceso de comunicación entre ordenadores.</w:t>
      </w:r>
    </w:p>
    <w:p w:rsidR="00C42ED7" w:rsidRPr="003A1E76" w:rsidRDefault="00C42ED7" w:rsidP="00C42ED7">
      <w:pPr>
        <w:numPr>
          <w:ilvl w:val="0"/>
          <w:numId w:val="7"/>
        </w:numPr>
        <w:spacing w:after="0" w:line="240" w:lineRule="auto"/>
        <w:ind w:right="110"/>
        <w:jc w:val="both"/>
        <w:rPr>
          <w:rFonts w:ascii="Arial" w:hAnsi="Arial" w:cs="Arial"/>
        </w:rPr>
      </w:pPr>
      <w:r w:rsidRPr="003A1E76">
        <w:rPr>
          <w:rFonts w:ascii="Arial" w:hAnsi="Arial" w:cs="Arial"/>
        </w:rPr>
        <w:t>Comprender el funcionamiento de Internet y las características de los servicios que presta.</w:t>
      </w:r>
    </w:p>
    <w:p w:rsidR="00C42ED7" w:rsidRPr="003A1E76" w:rsidRDefault="00C42ED7" w:rsidP="00C42ED7">
      <w:pPr>
        <w:numPr>
          <w:ilvl w:val="0"/>
          <w:numId w:val="7"/>
        </w:numPr>
        <w:spacing w:after="0" w:line="240" w:lineRule="auto"/>
        <w:ind w:right="110"/>
        <w:jc w:val="both"/>
        <w:rPr>
          <w:rFonts w:ascii="Arial" w:hAnsi="Arial" w:cs="Arial"/>
        </w:rPr>
      </w:pPr>
      <w:r w:rsidRPr="003A1E76">
        <w:rPr>
          <w:rFonts w:ascii="Arial" w:hAnsi="Arial" w:cs="Arial"/>
        </w:rPr>
        <w:lastRenderedPageBreak/>
        <w:t>Manejar con soltura las ventanas de un navegador, reconocer sus partes y utilizar los principales menús.</w:t>
      </w:r>
    </w:p>
    <w:p w:rsidR="00C42ED7" w:rsidRPr="003A1E76" w:rsidRDefault="00C42ED7" w:rsidP="00C42ED7">
      <w:pPr>
        <w:numPr>
          <w:ilvl w:val="0"/>
          <w:numId w:val="7"/>
        </w:numPr>
        <w:spacing w:after="0" w:line="240" w:lineRule="auto"/>
        <w:ind w:right="110"/>
        <w:jc w:val="both"/>
        <w:rPr>
          <w:rFonts w:ascii="Arial" w:hAnsi="Arial" w:cs="Arial"/>
        </w:rPr>
      </w:pPr>
      <w:r w:rsidRPr="003A1E76">
        <w:rPr>
          <w:rFonts w:ascii="Arial" w:hAnsi="Arial" w:cs="Arial"/>
        </w:rPr>
        <w:t>Identificar los elementos de una dirección de Internet.</w:t>
      </w:r>
    </w:p>
    <w:p w:rsidR="00C42ED7" w:rsidRPr="003A1E76" w:rsidRDefault="00C42ED7" w:rsidP="00C42ED7">
      <w:pPr>
        <w:numPr>
          <w:ilvl w:val="0"/>
          <w:numId w:val="7"/>
        </w:numPr>
        <w:spacing w:after="0" w:line="240" w:lineRule="auto"/>
        <w:ind w:right="110"/>
        <w:jc w:val="both"/>
        <w:rPr>
          <w:rFonts w:ascii="Arial" w:hAnsi="Arial" w:cs="Arial"/>
        </w:rPr>
      </w:pPr>
      <w:r w:rsidRPr="003A1E76">
        <w:rPr>
          <w:rFonts w:ascii="Arial" w:hAnsi="Arial" w:cs="Arial"/>
        </w:rPr>
        <w:t>Realizar búsquedas rápidas y sencillas con buscadores de Internet y conocer las posibilidades que ofrecen los portales.</w:t>
      </w:r>
    </w:p>
    <w:p w:rsidR="00C42ED7" w:rsidRPr="003A1E76" w:rsidRDefault="00C42ED7" w:rsidP="00C42ED7">
      <w:pPr>
        <w:numPr>
          <w:ilvl w:val="0"/>
          <w:numId w:val="7"/>
        </w:numPr>
        <w:spacing w:after="0" w:line="240" w:lineRule="auto"/>
        <w:ind w:right="110"/>
        <w:jc w:val="both"/>
        <w:rPr>
          <w:rFonts w:ascii="Arial" w:hAnsi="Arial" w:cs="Arial"/>
        </w:rPr>
      </w:pPr>
      <w:r w:rsidRPr="003A1E76">
        <w:rPr>
          <w:rFonts w:ascii="Arial" w:hAnsi="Arial" w:cs="Arial"/>
        </w:rPr>
        <w:t>Valorar las ventajas e inconvenientes de la comunicación entre ordenadores.</w:t>
      </w:r>
    </w:p>
    <w:p w:rsidR="00C42ED7" w:rsidRPr="003A1E76" w:rsidRDefault="00C42ED7" w:rsidP="00C42ED7">
      <w:pPr>
        <w:numPr>
          <w:ilvl w:val="0"/>
          <w:numId w:val="7"/>
        </w:numPr>
        <w:spacing w:after="0" w:line="240" w:lineRule="auto"/>
        <w:ind w:right="110"/>
        <w:jc w:val="both"/>
        <w:rPr>
          <w:rFonts w:ascii="Arial" w:hAnsi="Arial" w:cs="Arial"/>
        </w:rPr>
      </w:pPr>
      <w:r w:rsidRPr="003A1E76">
        <w:rPr>
          <w:rFonts w:ascii="Arial" w:hAnsi="Arial" w:cs="Arial"/>
        </w:rPr>
        <w:t>Utilizar eficazmente el correo electrónico, conocer su tipología y sus funcionalidades.</w:t>
      </w:r>
    </w:p>
    <w:p w:rsidR="00C42ED7" w:rsidRPr="003A1E76" w:rsidRDefault="00C42ED7" w:rsidP="00C42ED7">
      <w:pPr>
        <w:pStyle w:val="Ttulo3"/>
        <w:jc w:val="both"/>
        <w:rPr>
          <w:rFonts w:cs="Arial"/>
          <w:sz w:val="22"/>
          <w:szCs w:val="22"/>
        </w:rPr>
      </w:pPr>
    </w:p>
    <w:p w:rsidR="00C42ED7" w:rsidRPr="006D1B98" w:rsidRDefault="00C42ED7" w:rsidP="009753F8">
      <w:pPr>
        <w:pStyle w:val="Ttulo2"/>
        <w:keepLines w:val="0"/>
        <w:suppressAutoHyphens/>
        <w:spacing w:before="0" w:line="240" w:lineRule="auto"/>
        <w:ind w:left="360"/>
        <w:jc w:val="both"/>
        <w:rPr>
          <w:rFonts w:cs="Arial"/>
          <w:sz w:val="22"/>
          <w:szCs w:val="22"/>
          <w:u w:val="single"/>
        </w:rPr>
      </w:pPr>
      <w:r w:rsidRPr="006D1B98">
        <w:rPr>
          <w:rFonts w:cs="Arial"/>
          <w:sz w:val="22"/>
          <w:szCs w:val="22"/>
          <w:u w:val="single"/>
        </w:rPr>
        <w:t>CONTENIDOS</w:t>
      </w:r>
    </w:p>
    <w:p w:rsidR="00C42ED7" w:rsidRPr="003A1E76" w:rsidRDefault="00C42ED7" w:rsidP="00C42ED7">
      <w:pPr>
        <w:numPr>
          <w:ilvl w:val="0"/>
          <w:numId w:val="3"/>
        </w:numPr>
        <w:spacing w:after="0" w:line="240" w:lineRule="auto"/>
        <w:jc w:val="both"/>
        <w:rPr>
          <w:rFonts w:ascii="Arial" w:hAnsi="Arial" w:cs="Arial"/>
          <w:lang w:val="es-ES_tradnl"/>
        </w:rPr>
      </w:pPr>
      <w:r w:rsidRPr="003A1E76">
        <w:rPr>
          <w:rFonts w:ascii="Arial" w:hAnsi="Arial" w:cs="Arial"/>
        </w:rPr>
        <w:t>Elementos y características de una comunicación e identificación de los mismos en una comunicación entre ordenadores.</w:t>
      </w:r>
    </w:p>
    <w:p w:rsidR="00C42ED7" w:rsidRPr="003A1E76" w:rsidRDefault="00C42ED7" w:rsidP="00C42ED7">
      <w:pPr>
        <w:numPr>
          <w:ilvl w:val="0"/>
          <w:numId w:val="3"/>
        </w:numPr>
        <w:spacing w:after="0" w:line="240" w:lineRule="auto"/>
        <w:jc w:val="both"/>
        <w:rPr>
          <w:rFonts w:ascii="Arial" w:hAnsi="Arial" w:cs="Arial"/>
          <w:lang w:val="es-ES_tradnl"/>
        </w:rPr>
      </w:pPr>
      <w:r w:rsidRPr="003A1E76">
        <w:rPr>
          <w:rFonts w:ascii="Arial" w:hAnsi="Arial" w:cs="Arial"/>
        </w:rPr>
        <w:t>Internet, la red de redes. Dominios de primer nivel más utilizados.</w:t>
      </w:r>
    </w:p>
    <w:p w:rsidR="00C42ED7" w:rsidRPr="003A1E76" w:rsidRDefault="00C42ED7" w:rsidP="00C42ED7">
      <w:pPr>
        <w:numPr>
          <w:ilvl w:val="0"/>
          <w:numId w:val="3"/>
        </w:numPr>
        <w:spacing w:after="0" w:line="240" w:lineRule="auto"/>
        <w:jc w:val="both"/>
        <w:rPr>
          <w:rFonts w:ascii="Arial" w:hAnsi="Arial" w:cs="Arial"/>
          <w:lang w:val="es-ES_tradnl"/>
        </w:rPr>
      </w:pPr>
      <w:r w:rsidRPr="003A1E76">
        <w:rPr>
          <w:rFonts w:ascii="Arial" w:hAnsi="Arial" w:cs="Arial"/>
        </w:rPr>
        <w:t>Servicios que ofrece Internet.</w:t>
      </w:r>
    </w:p>
    <w:p w:rsidR="00C42ED7" w:rsidRPr="003A1E76" w:rsidRDefault="00C42ED7" w:rsidP="00C42ED7">
      <w:pPr>
        <w:numPr>
          <w:ilvl w:val="0"/>
          <w:numId w:val="3"/>
        </w:numPr>
        <w:spacing w:after="0" w:line="240" w:lineRule="auto"/>
        <w:jc w:val="both"/>
        <w:rPr>
          <w:rFonts w:ascii="Arial" w:hAnsi="Arial" w:cs="Arial"/>
          <w:lang w:val="es-ES_tradnl"/>
        </w:rPr>
      </w:pPr>
      <w:r w:rsidRPr="003A1E76">
        <w:rPr>
          <w:rFonts w:ascii="Arial" w:hAnsi="Arial" w:cs="Arial"/>
        </w:rPr>
        <w:t>Navegadores. Localización de un documento mediante un navegador.</w:t>
      </w:r>
    </w:p>
    <w:p w:rsidR="00C42ED7" w:rsidRPr="003A1E76" w:rsidRDefault="00C42ED7" w:rsidP="00C42ED7">
      <w:pPr>
        <w:numPr>
          <w:ilvl w:val="0"/>
          <w:numId w:val="3"/>
        </w:numPr>
        <w:spacing w:after="0" w:line="240" w:lineRule="auto"/>
        <w:jc w:val="both"/>
        <w:rPr>
          <w:rFonts w:ascii="Arial" w:hAnsi="Arial" w:cs="Arial"/>
          <w:lang w:val="es-ES_tradnl"/>
        </w:rPr>
      </w:pPr>
      <w:r w:rsidRPr="003A1E76">
        <w:rPr>
          <w:rFonts w:ascii="Arial" w:hAnsi="Arial" w:cs="Arial"/>
        </w:rPr>
        <w:t>Buscadores y portales. Tipos de búsqueda.</w:t>
      </w:r>
    </w:p>
    <w:p w:rsidR="00C42ED7" w:rsidRPr="003A1E76" w:rsidRDefault="00C42ED7" w:rsidP="00C42ED7">
      <w:pPr>
        <w:numPr>
          <w:ilvl w:val="0"/>
          <w:numId w:val="3"/>
        </w:numPr>
        <w:spacing w:after="0" w:line="240" w:lineRule="auto"/>
        <w:jc w:val="both"/>
        <w:rPr>
          <w:rFonts w:ascii="Arial" w:hAnsi="Arial" w:cs="Arial"/>
          <w:lang w:val="es-ES_tradnl"/>
        </w:rPr>
      </w:pPr>
      <w:r w:rsidRPr="003A1E76">
        <w:rPr>
          <w:rFonts w:ascii="Arial" w:hAnsi="Arial" w:cs="Arial"/>
        </w:rPr>
        <w:t>Características de los dos tipos de correo electrónico. Ventajas e inconvenientes.</w:t>
      </w:r>
    </w:p>
    <w:p w:rsidR="00C42ED7" w:rsidRPr="003A1E76" w:rsidRDefault="00C42ED7" w:rsidP="00C42ED7">
      <w:pPr>
        <w:numPr>
          <w:ilvl w:val="0"/>
          <w:numId w:val="3"/>
        </w:numPr>
        <w:spacing w:after="0" w:line="240" w:lineRule="auto"/>
        <w:jc w:val="both"/>
        <w:rPr>
          <w:rFonts w:ascii="Arial" w:hAnsi="Arial" w:cs="Arial"/>
          <w:lang w:val="es-ES_tradnl"/>
        </w:rPr>
      </w:pPr>
      <w:r w:rsidRPr="003A1E76">
        <w:rPr>
          <w:rFonts w:ascii="Arial" w:hAnsi="Arial" w:cs="Arial"/>
        </w:rPr>
        <w:t>Pasos para dar de alta una cuenta de correo y utilización de los dos tipos de correo electrónico.</w:t>
      </w:r>
    </w:p>
    <w:p w:rsidR="00C42ED7" w:rsidRPr="003A1E76" w:rsidRDefault="00C42ED7" w:rsidP="00C42ED7">
      <w:pPr>
        <w:numPr>
          <w:ilvl w:val="0"/>
          <w:numId w:val="3"/>
        </w:numPr>
        <w:spacing w:after="0" w:line="240" w:lineRule="auto"/>
        <w:jc w:val="both"/>
        <w:rPr>
          <w:rFonts w:ascii="Arial" w:hAnsi="Arial" w:cs="Arial"/>
          <w:lang w:val="es-ES_tradnl"/>
        </w:rPr>
      </w:pPr>
      <w:r w:rsidRPr="003A1E76">
        <w:rPr>
          <w:rFonts w:ascii="Arial" w:hAnsi="Arial" w:cs="Arial"/>
        </w:rPr>
        <w:t>Chats. Ventajas e inconveniente.</w:t>
      </w:r>
    </w:p>
    <w:p w:rsidR="00C42ED7" w:rsidRPr="003A1E76" w:rsidRDefault="00C42ED7" w:rsidP="009753F8">
      <w:pPr>
        <w:pStyle w:val="Ttulo4"/>
        <w:keepLines w:val="0"/>
        <w:suppressAutoHyphens/>
        <w:spacing w:before="0" w:line="240" w:lineRule="auto"/>
        <w:ind w:left="1440"/>
        <w:jc w:val="both"/>
        <w:rPr>
          <w:bCs w:val="0"/>
        </w:rPr>
      </w:pPr>
    </w:p>
    <w:p w:rsidR="00C42ED7" w:rsidRPr="003A1E76" w:rsidRDefault="00C42ED7" w:rsidP="009753F8">
      <w:pPr>
        <w:pStyle w:val="Ttulo2"/>
        <w:keepLines w:val="0"/>
        <w:suppressAutoHyphens/>
        <w:spacing w:before="0" w:line="240" w:lineRule="auto"/>
        <w:ind w:left="360"/>
        <w:jc w:val="both"/>
        <w:rPr>
          <w:rFonts w:cs="Arial"/>
          <w:sz w:val="22"/>
          <w:szCs w:val="22"/>
          <w:u w:val="single"/>
        </w:rPr>
      </w:pPr>
    </w:p>
    <w:p w:rsidR="00C42ED7" w:rsidRPr="006D1B98" w:rsidRDefault="006D1B98" w:rsidP="00C42ED7">
      <w:pPr>
        <w:jc w:val="both"/>
        <w:rPr>
          <w:rFonts w:ascii="Arial" w:hAnsi="Arial"/>
          <w:b/>
        </w:rPr>
      </w:pPr>
      <w:r>
        <w:rPr>
          <w:rFonts w:ascii="Arial" w:hAnsi="Arial"/>
          <w:b/>
        </w:rPr>
        <w:t>Unidad 4. Materiales.</w:t>
      </w:r>
    </w:p>
    <w:p w:rsidR="00C42ED7" w:rsidRPr="006D1B98" w:rsidRDefault="00C42ED7" w:rsidP="009753F8">
      <w:pPr>
        <w:pStyle w:val="Ttulo2"/>
        <w:keepLines w:val="0"/>
        <w:suppressAutoHyphens/>
        <w:spacing w:before="0" w:line="240" w:lineRule="auto"/>
        <w:ind w:left="360"/>
        <w:jc w:val="both"/>
        <w:rPr>
          <w:rFonts w:cs="Arial"/>
          <w:sz w:val="22"/>
          <w:szCs w:val="22"/>
          <w:u w:val="single"/>
        </w:rPr>
      </w:pPr>
      <w:r w:rsidRPr="006D1B98">
        <w:rPr>
          <w:rFonts w:cs="Arial"/>
          <w:sz w:val="22"/>
          <w:szCs w:val="22"/>
          <w:u w:val="single"/>
        </w:rPr>
        <w:t>OBJETIVOS</w:t>
      </w:r>
    </w:p>
    <w:p w:rsidR="00C42ED7" w:rsidRPr="00806A99" w:rsidRDefault="00C42ED7" w:rsidP="00C42ED7">
      <w:pPr>
        <w:numPr>
          <w:ilvl w:val="0"/>
          <w:numId w:val="9"/>
        </w:numPr>
        <w:spacing w:after="0" w:line="240" w:lineRule="auto"/>
        <w:ind w:right="110"/>
        <w:jc w:val="both"/>
        <w:rPr>
          <w:rFonts w:ascii="Arial" w:hAnsi="Arial" w:cs="Arial"/>
        </w:rPr>
      </w:pPr>
      <w:r w:rsidRPr="00806A99">
        <w:rPr>
          <w:rFonts w:ascii="Arial" w:hAnsi="Arial" w:cs="Arial"/>
        </w:rPr>
        <w:t>Clasificar las materias primas atendiendo a su origen.</w:t>
      </w:r>
    </w:p>
    <w:p w:rsidR="00C42ED7" w:rsidRPr="00806A99" w:rsidRDefault="00C42ED7" w:rsidP="00C42ED7">
      <w:pPr>
        <w:numPr>
          <w:ilvl w:val="0"/>
          <w:numId w:val="9"/>
        </w:numPr>
        <w:spacing w:after="0" w:line="240" w:lineRule="auto"/>
        <w:ind w:right="110"/>
        <w:jc w:val="both"/>
        <w:rPr>
          <w:rFonts w:ascii="Arial" w:hAnsi="Arial" w:cs="Arial"/>
        </w:rPr>
      </w:pPr>
      <w:r w:rsidRPr="00806A99">
        <w:rPr>
          <w:rFonts w:ascii="Arial" w:hAnsi="Arial" w:cs="Arial"/>
        </w:rPr>
        <w:t>Conocer la procedencia y aplicaciones de los distintos materiales (madera, metales, plásticos, textiles, cerámicos y pétreos) utilizados en la industria en la elaboración de productos.</w:t>
      </w:r>
    </w:p>
    <w:p w:rsidR="00C42ED7" w:rsidRPr="00806A99" w:rsidRDefault="00C42ED7" w:rsidP="00C42ED7">
      <w:pPr>
        <w:numPr>
          <w:ilvl w:val="0"/>
          <w:numId w:val="9"/>
        </w:numPr>
        <w:spacing w:after="0" w:line="240" w:lineRule="auto"/>
        <w:ind w:right="110"/>
        <w:jc w:val="both"/>
        <w:rPr>
          <w:rFonts w:ascii="Arial" w:hAnsi="Arial" w:cs="Arial"/>
        </w:rPr>
      </w:pPr>
      <w:r w:rsidRPr="00806A99">
        <w:rPr>
          <w:rFonts w:ascii="Arial" w:hAnsi="Arial" w:cs="Arial"/>
        </w:rPr>
        <w:t>Conocer las propiedades básicas de los materiales (físicas, químicas y ecológicas) y los factores que influyen para su elección en un determinado producto tecnológico.</w:t>
      </w:r>
    </w:p>
    <w:p w:rsidR="00C42ED7" w:rsidRPr="00806A99" w:rsidRDefault="00C42ED7" w:rsidP="00C42ED7">
      <w:pPr>
        <w:numPr>
          <w:ilvl w:val="0"/>
          <w:numId w:val="9"/>
        </w:numPr>
        <w:spacing w:after="0" w:line="240" w:lineRule="auto"/>
        <w:ind w:right="110"/>
        <w:jc w:val="both"/>
        <w:rPr>
          <w:rFonts w:ascii="Arial" w:hAnsi="Arial" w:cs="Arial"/>
        </w:rPr>
      </w:pPr>
      <w:r w:rsidRPr="00806A99">
        <w:rPr>
          <w:rFonts w:ascii="Arial" w:hAnsi="Arial" w:cs="Arial"/>
        </w:rPr>
        <w:t>Valorar la importancia de los materiales en el desarrollo tecnológico y, a su vez, el impacto medioambiental producido por la explotación de los recursos naturales.</w:t>
      </w:r>
    </w:p>
    <w:p w:rsidR="00C42ED7" w:rsidRPr="00806A99" w:rsidRDefault="00C42ED7" w:rsidP="00C42ED7">
      <w:pPr>
        <w:numPr>
          <w:ilvl w:val="0"/>
          <w:numId w:val="9"/>
        </w:numPr>
        <w:spacing w:after="0" w:line="240" w:lineRule="auto"/>
        <w:ind w:right="110"/>
        <w:jc w:val="both"/>
        <w:rPr>
          <w:rFonts w:ascii="Arial" w:hAnsi="Arial" w:cs="Arial"/>
        </w:rPr>
      </w:pPr>
      <w:r w:rsidRPr="00806A99">
        <w:rPr>
          <w:rFonts w:ascii="Arial" w:hAnsi="Arial" w:cs="Arial"/>
        </w:rPr>
        <w:t>Conocer los beneficios del reciclado de materiales y adquirir hábitos de consumo que permitan el ahorro de materias primas.</w:t>
      </w:r>
    </w:p>
    <w:p w:rsidR="00C42ED7" w:rsidRPr="006D1B98" w:rsidRDefault="00C42ED7" w:rsidP="009753F8">
      <w:pPr>
        <w:pStyle w:val="Ttulo2"/>
        <w:keepLines w:val="0"/>
        <w:suppressAutoHyphens/>
        <w:spacing w:before="0" w:line="240" w:lineRule="auto"/>
        <w:ind w:left="360"/>
        <w:jc w:val="both"/>
        <w:rPr>
          <w:rFonts w:cs="Arial"/>
          <w:sz w:val="22"/>
          <w:szCs w:val="22"/>
          <w:u w:val="single"/>
        </w:rPr>
      </w:pPr>
    </w:p>
    <w:p w:rsidR="00C42ED7" w:rsidRPr="006D1B98" w:rsidRDefault="00C42ED7" w:rsidP="009753F8">
      <w:pPr>
        <w:pStyle w:val="Ttulo2"/>
        <w:keepLines w:val="0"/>
        <w:suppressAutoHyphens/>
        <w:spacing w:before="0" w:line="240" w:lineRule="auto"/>
        <w:ind w:left="360"/>
        <w:jc w:val="both"/>
        <w:rPr>
          <w:rFonts w:cs="Arial"/>
          <w:sz w:val="22"/>
          <w:szCs w:val="22"/>
          <w:u w:val="single"/>
        </w:rPr>
      </w:pPr>
      <w:r w:rsidRPr="006D1B98">
        <w:rPr>
          <w:rFonts w:cs="Arial"/>
          <w:sz w:val="22"/>
          <w:szCs w:val="22"/>
          <w:u w:val="single"/>
        </w:rPr>
        <w:t>CONTENIDOS</w:t>
      </w:r>
    </w:p>
    <w:p w:rsidR="00C42ED7" w:rsidRPr="00806A99" w:rsidRDefault="00C42ED7" w:rsidP="00C42ED7">
      <w:pPr>
        <w:numPr>
          <w:ilvl w:val="0"/>
          <w:numId w:val="3"/>
        </w:numPr>
        <w:spacing w:after="0" w:line="240" w:lineRule="auto"/>
        <w:jc w:val="both"/>
        <w:rPr>
          <w:rFonts w:ascii="Arial" w:hAnsi="Arial" w:cs="Arial"/>
          <w:lang w:val="es-ES_tradnl"/>
        </w:rPr>
      </w:pPr>
      <w:r w:rsidRPr="00806A99">
        <w:rPr>
          <w:rFonts w:ascii="Arial" w:hAnsi="Arial" w:cs="Arial"/>
        </w:rPr>
        <w:t>Materias primas, materiales y productos tecnológicos.</w:t>
      </w:r>
    </w:p>
    <w:p w:rsidR="00C42ED7" w:rsidRPr="00806A99" w:rsidRDefault="00C42ED7" w:rsidP="00C42ED7">
      <w:pPr>
        <w:numPr>
          <w:ilvl w:val="0"/>
          <w:numId w:val="3"/>
        </w:numPr>
        <w:spacing w:after="0" w:line="240" w:lineRule="auto"/>
        <w:jc w:val="both"/>
        <w:rPr>
          <w:rFonts w:ascii="Arial" w:hAnsi="Arial" w:cs="Arial"/>
          <w:lang w:val="es-ES_tradnl"/>
        </w:rPr>
      </w:pPr>
      <w:r w:rsidRPr="00806A99">
        <w:rPr>
          <w:rFonts w:ascii="Arial" w:hAnsi="Arial" w:cs="Arial"/>
        </w:rPr>
        <w:t>Clasificación de las materias primas según su origen.</w:t>
      </w:r>
    </w:p>
    <w:p w:rsidR="00C42ED7" w:rsidRPr="00806A99" w:rsidRDefault="00C42ED7" w:rsidP="00C42ED7">
      <w:pPr>
        <w:numPr>
          <w:ilvl w:val="0"/>
          <w:numId w:val="3"/>
        </w:numPr>
        <w:spacing w:after="0" w:line="240" w:lineRule="auto"/>
        <w:jc w:val="both"/>
        <w:rPr>
          <w:rFonts w:ascii="Arial" w:hAnsi="Arial" w:cs="Arial"/>
          <w:lang w:val="es-ES_tradnl"/>
        </w:rPr>
      </w:pPr>
      <w:r w:rsidRPr="00806A99">
        <w:rPr>
          <w:rFonts w:ascii="Arial" w:hAnsi="Arial" w:cs="Arial"/>
        </w:rPr>
        <w:t>Obtención y aplicaciones de los materiales de uso técnico.</w:t>
      </w:r>
    </w:p>
    <w:p w:rsidR="00C42ED7" w:rsidRPr="00806A99" w:rsidRDefault="00C42ED7" w:rsidP="00C42ED7">
      <w:pPr>
        <w:numPr>
          <w:ilvl w:val="0"/>
          <w:numId w:val="3"/>
        </w:numPr>
        <w:spacing w:after="0" w:line="240" w:lineRule="auto"/>
        <w:jc w:val="both"/>
        <w:rPr>
          <w:rFonts w:ascii="Arial" w:hAnsi="Arial" w:cs="Arial"/>
          <w:lang w:val="es-ES_tradnl"/>
        </w:rPr>
      </w:pPr>
      <w:r w:rsidRPr="00806A99">
        <w:rPr>
          <w:rFonts w:ascii="Arial" w:hAnsi="Arial" w:cs="Arial"/>
        </w:rPr>
        <w:t>Propiedades (físicas, químicas y ecológicas) de los materiales.</w:t>
      </w:r>
    </w:p>
    <w:p w:rsidR="00C42ED7" w:rsidRPr="00806A99" w:rsidRDefault="00C42ED7" w:rsidP="009753F8">
      <w:pPr>
        <w:pStyle w:val="Ttulo4"/>
        <w:keepLines w:val="0"/>
        <w:suppressAutoHyphens/>
        <w:spacing w:before="0" w:line="240" w:lineRule="auto"/>
        <w:ind w:left="1440"/>
        <w:jc w:val="both"/>
        <w:rPr>
          <w:bCs w:val="0"/>
        </w:rPr>
      </w:pPr>
    </w:p>
    <w:p w:rsidR="00C42ED7" w:rsidRPr="006D1B98" w:rsidRDefault="006D1B98" w:rsidP="00C42ED7">
      <w:pPr>
        <w:jc w:val="both"/>
        <w:rPr>
          <w:rFonts w:ascii="Arial" w:hAnsi="Arial"/>
          <w:b/>
        </w:rPr>
      </w:pPr>
      <w:r>
        <w:rPr>
          <w:rFonts w:ascii="Arial" w:hAnsi="Arial"/>
          <w:b/>
        </w:rPr>
        <w:t>Unidad 5. La madera y sus derivados.</w:t>
      </w:r>
    </w:p>
    <w:p w:rsidR="00C42ED7" w:rsidRPr="006D1B98" w:rsidRDefault="00C42ED7" w:rsidP="009753F8">
      <w:pPr>
        <w:pStyle w:val="Ttulo2"/>
        <w:keepLines w:val="0"/>
        <w:suppressAutoHyphens/>
        <w:spacing w:before="0" w:line="240" w:lineRule="auto"/>
        <w:ind w:left="360"/>
        <w:jc w:val="both"/>
        <w:rPr>
          <w:rFonts w:cs="Arial"/>
          <w:sz w:val="22"/>
          <w:szCs w:val="22"/>
          <w:u w:val="single"/>
        </w:rPr>
      </w:pPr>
      <w:r w:rsidRPr="006D1B98">
        <w:rPr>
          <w:rFonts w:cs="Arial"/>
          <w:sz w:val="22"/>
          <w:szCs w:val="22"/>
          <w:u w:val="single"/>
        </w:rPr>
        <w:t>OBJETIVOS</w:t>
      </w:r>
    </w:p>
    <w:p w:rsidR="00C42ED7" w:rsidRPr="00E92E0D" w:rsidRDefault="00C42ED7" w:rsidP="00C42ED7">
      <w:pPr>
        <w:numPr>
          <w:ilvl w:val="0"/>
          <w:numId w:val="11"/>
        </w:numPr>
        <w:spacing w:after="0" w:line="240" w:lineRule="auto"/>
        <w:ind w:right="110"/>
        <w:jc w:val="both"/>
        <w:rPr>
          <w:rFonts w:ascii="Arial" w:hAnsi="Arial" w:cs="Arial"/>
        </w:rPr>
      </w:pPr>
      <w:r w:rsidRPr="00E92E0D">
        <w:rPr>
          <w:rFonts w:ascii="Arial" w:hAnsi="Arial" w:cs="Arial"/>
        </w:rPr>
        <w:t>Conocer la obtención, la clasificación y las propiedades características de la madera, uno de los materiales técnicos más empleados.</w:t>
      </w:r>
    </w:p>
    <w:p w:rsidR="00C42ED7" w:rsidRPr="00E92E0D" w:rsidRDefault="00C42ED7" w:rsidP="00C42ED7">
      <w:pPr>
        <w:numPr>
          <w:ilvl w:val="0"/>
          <w:numId w:val="11"/>
        </w:numPr>
        <w:spacing w:after="0" w:line="240" w:lineRule="auto"/>
        <w:ind w:right="110"/>
        <w:jc w:val="both"/>
        <w:rPr>
          <w:rFonts w:ascii="Arial" w:hAnsi="Arial" w:cs="Arial"/>
        </w:rPr>
      </w:pPr>
      <w:r w:rsidRPr="00E92E0D">
        <w:rPr>
          <w:rFonts w:ascii="Arial" w:hAnsi="Arial" w:cs="Arial"/>
        </w:rPr>
        <w:t>Conocer los materiales derivados de la madera, sus propiedades y su presentación comercial, con el fin de identificar su idoneidad en cada aplicación.</w:t>
      </w:r>
    </w:p>
    <w:p w:rsidR="00C42ED7" w:rsidRPr="00E92E0D" w:rsidRDefault="00C42ED7" w:rsidP="00C42ED7">
      <w:pPr>
        <w:numPr>
          <w:ilvl w:val="0"/>
          <w:numId w:val="11"/>
        </w:numPr>
        <w:spacing w:after="0" w:line="240" w:lineRule="auto"/>
        <w:ind w:right="110"/>
        <w:jc w:val="both"/>
        <w:rPr>
          <w:rFonts w:ascii="Arial" w:hAnsi="Arial" w:cs="Arial"/>
        </w:rPr>
      </w:pPr>
      <w:r w:rsidRPr="00E92E0D">
        <w:rPr>
          <w:rFonts w:ascii="Arial" w:hAnsi="Arial" w:cs="Arial"/>
        </w:rPr>
        <w:t>Identificar los diferentes tipos de maderas en las aplicaciones técnicas más usuales.</w:t>
      </w:r>
    </w:p>
    <w:p w:rsidR="00C42ED7" w:rsidRPr="00E92E0D" w:rsidRDefault="00C42ED7" w:rsidP="00C42ED7">
      <w:pPr>
        <w:numPr>
          <w:ilvl w:val="0"/>
          <w:numId w:val="11"/>
        </w:numPr>
        <w:spacing w:after="0" w:line="240" w:lineRule="auto"/>
        <w:ind w:right="110"/>
        <w:jc w:val="both"/>
        <w:rPr>
          <w:rFonts w:ascii="Arial" w:hAnsi="Arial" w:cs="Arial"/>
        </w:rPr>
      </w:pPr>
      <w:r w:rsidRPr="00E92E0D">
        <w:rPr>
          <w:rFonts w:ascii="Arial" w:hAnsi="Arial" w:cs="Arial"/>
        </w:rPr>
        <w:t>Analizar las propiedades de los diversos tipos de maderas a la hora de seleccionarlos para elaborar diferentes productos.</w:t>
      </w:r>
    </w:p>
    <w:p w:rsidR="00C42ED7" w:rsidRPr="00E92E0D" w:rsidRDefault="00C42ED7" w:rsidP="00C42ED7">
      <w:pPr>
        <w:numPr>
          <w:ilvl w:val="0"/>
          <w:numId w:val="11"/>
        </w:numPr>
        <w:spacing w:after="0" w:line="240" w:lineRule="auto"/>
        <w:ind w:right="110"/>
        <w:jc w:val="both"/>
        <w:rPr>
          <w:rFonts w:ascii="Arial" w:hAnsi="Arial" w:cs="Arial"/>
        </w:rPr>
      </w:pPr>
      <w:r w:rsidRPr="00E92E0D">
        <w:rPr>
          <w:rFonts w:ascii="Arial" w:hAnsi="Arial" w:cs="Arial"/>
        </w:rPr>
        <w:t>Conocer y emplear correctamente las técnicas básicas de mecanizado, acabado y unión de la madera, respetando los criterios de seguridad establecidos para la elaboración de objetos sencillos y según el método de proyectos.</w:t>
      </w:r>
    </w:p>
    <w:p w:rsidR="00C42ED7" w:rsidRPr="00E92E0D" w:rsidRDefault="00C42ED7" w:rsidP="00C42ED7">
      <w:pPr>
        <w:numPr>
          <w:ilvl w:val="0"/>
          <w:numId w:val="11"/>
        </w:numPr>
        <w:spacing w:after="0" w:line="240" w:lineRule="auto"/>
        <w:ind w:right="110"/>
        <w:jc w:val="both"/>
        <w:rPr>
          <w:rFonts w:ascii="Arial" w:hAnsi="Arial" w:cs="Arial"/>
        </w:rPr>
      </w:pPr>
      <w:r w:rsidRPr="00E92E0D">
        <w:rPr>
          <w:rFonts w:ascii="Arial" w:hAnsi="Arial" w:cs="Arial"/>
        </w:rPr>
        <w:t>Valorar la importancia de los materiales en el desarrollo tecnológico, así como el impacto medioambiental producido por la explotación, transformación y desecho de la madera.</w:t>
      </w:r>
    </w:p>
    <w:p w:rsidR="00C42ED7" w:rsidRPr="00E92E0D" w:rsidRDefault="00C42ED7" w:rsidP="00C42ED7">
      <w:pPr>
        <w:numPr>
          <w:ilvl w:val="0"/>
          <w:numId w:val="11"/>
        </w:numPr>
        <w:spacing w:after="0" w:line="240" w:lineRule="auto"/>
        <w:ind w:right="110"/>
        <w:jc w:val="both"/>
        <w:rPr>
          <w:rFonts w:ascii="Arial" w:hAnsi="Arial" w:cs="Arial"/>
        </w:rPr>
      </w:pPr>
      <w:r w:rsidRPr="00E92E0D">
        <w:rPr>
          <w:rFonts w:ascii="Arial" w:hAnsi="Arial" w:cs="Arial"/>
        </w:rPr>
        <w:t>Conocer los beneficios del reciclado de la madera y adquirir hábitos de consumo que permitan el ahorro de materias primas.</w:t>
      </w:r>
    </w:p>
    <w:p w:rsidR="00C42ED7" w:rsidRPr="00E92E0D" w:rsidRDefault="00C42ED7" w:rsidP="00C42ED7">
      <w:pPr>
        <w:pStyle w:val="Ttulo3"/>
        <w:jc w:val="both"/>
        <w:rPr>
          <w:rFonts w:cs="Arial"/>
          <w:sz w:val="22"/>
          <w:szCs w:val="22"/>
        </w:rPr>
      </w:pPr>
    </w:p>
    <w:p w:rsidR="00C42ED7" w:rsidRPr="00E92E0D" w:rsidRDefault="00C42ED7" w:rsidP="009753F8">
      <w:pPr>
        <w:pStyle w:val="Ttulo2"/>
        <w:keepLines w:val="0"/>
        <w:suppressAutoHyphens/>
        <w:spacing w:before="0" w:line="240" w:lineRule="auto"/>
        <w:ind w:left="360"/>
        <w:jc w:val="both"/>
        <w:rPr>
          <w:rFonts w:cs="Arial"/>
          <w:sz w:val="22"/>
          <w:szCs w:val="22"/>
        </w:rPr>
      </w:pPr>
      <w:r w:rsidRPr="006D1B98">
        <w:rPr>
          <w:rFonts w:cs="Arial"/>
          <w:sz w:val="22"/>
          <w:szCs w:val="22"/>
          <w:u w:val="single"/>
        </w:rPr>
        <w:t>CONTENIDOS</w:t>
      </w:r>
    </w:p>
    <w:p w:rsidR="00C42ED7" w:rsidRPr="00E92E0D" w:rsidRDefault="00C42ED7" w:rsidP="00C42ED7">
      <w:pPr>
        <w:numPr>
          <w:ilvl w:val="0"/>
          <w:numId w:val="3"/>
        </w:numPr>
        <w:spacing w:after="0" w:line="240" w:lineRule="auto"/>
        <w:jc w:val="both"/>
        <w:rPr>
          <w:rFonts w:ascii="Arial" w:hAnsi="Arial" w:cs="Arial"/>
          <w:lang w:val="es-ES_tradnl"/>
        </w:rPr>
      </w:pPr>
      <w:r w:rsidRPr="00E92E0D">
        <w:rPr>
          <w:rFonts w:ascii="Arial" w:hAnsi="Arial" w:cs="Arial"/>
        </w:rPr>
        <w:t>La madera: constitución y propiedades generales.</w:t>
      </w:r>
    </w:p>
    <w:p w:rsidR="00C42ED7" w:rsidRPr="00E92E0D" w:rsidRDefault="00C42ED7" w:rsidP="00C42ED7">
      <w:pPr>
        <w:numPr>
          <w:ilvl w:val="0"/>
          <w:numId w:val="3"/>
        </w:numPr>
        <w:spacing w:after="0" w:line="240" w:lineRule="auto"/>
        <w:jc w:val="both"/>
        <w:rPr>
          <w:rFonts w:ascii="Arial" w:hAnsi="Arial" w:cs="Arial"/>
          <w:lang w:val="es-ES_tradnl"/>
        </w:rPr>
      </w:pPr>
      <w:r w:rsidRPr="00E92E0D">
        <w:rPr>
          <w:rFonts w:ascii="Arial" w:hAnsi="Arial" w:cs="Arial"/>
        </w:rPr>
        <w:t>Proceso de obtención de la madera. Consumo respetuoso con el medio ambiente.</w:t>
      </w:r>
    </w:p>
    <w:p w:rsidR="00C42ED7" w:rsidRPr="00E92E0D" w:rsidRDefault="00C42ED7" w:rsidP="00C42ED7">
      <w:pPr>
        <w:numPr>
          <w:ilvl w:val="0"/>
          <w:numId w:val="3"/>
        </w:numPr>
        <w:spacing w:after="0" w:line="240" w:lineRule="auto"/>
        <w:jc w:val="both"/>
        <w:rPr>
          <w:rFonts w:ascii="Arial" w:hAnsi="Arial" w:cs="Arial"/>
          <w:lang w:val="es-ES_tradnl"/>
        </w:rPr>
      </w:pPr>
      <w:r w:rsidRPr="00E92E0D">
        <w:rPr>
          <w:rFonts w:ascii="Arial" w:hAnsi="Arial" w:cs="Arial"/>
        </w:rPr>
        <w:lastRenderedPageBreak/>
        <w:t>Clasificación de la madera: maderas duras y blandas. Propiedades características y aplicaciones.</w:t>
      </w:r>
    </w:p>
    <w:p w:rsidR="00C42ED7" w:rsidRPr="00E92E0D" w:rsidRDefault="00C42ED7" w:rsidP="00C42ED7">
      <w:pPr>
        <w:numPr>
          <w:ilvl w:val="0"/>
          <w:numId w:val="3"/>
        </w:numPr>
        <w:spacing w:after="0" w:line="240" w:lineRule="auto"/>
        <w:jc w:val="both"/>
        <w:rPr>
          <w:rFonts w:ascii="Arial" w:hAnsi="Arial" w:cs="Arial"/>
          <w:lang w:val="es-ES_tradnl"/>
        </w:rPr>
      </w:pPr>
      <w:r w:rsidRPr="00E92E0D">
        <w:rPr>
          <w:rFonts w:ascii="Arial" w:hAnsi="Arial" w:cs="Arial"/>
        </w:rPr>
        <w:t>Derivados de la madera: maderas prefabricadas y materiales celulósicos. Procesos de obtención, propiedades características y aplicaciones.</w:t>
      </w:r>
    </w:p>
    <w:p w:rsidR="00C42ED7" w:rsidRPr="00E92E0D" w:rsidRDefault="00C42ED7" w:rsidP="00C42ED7">
      <w:pPr>
        <w:numPr>
          <w:ilvl w:val="0"/>
          <w:numId w:val="3"/>
        </w:numPr>
        <w:spacing w:after="0" w:line="240" w:lineRule="auto"/>
        <w:jc w:val="both"/>
        <w:rPr>
          <w:rFonts w:ascii="Arial" w:hAnsi="Arial" w:cs="Arial"/>
          <w:lang w:val="es-ES_tradnl"/>
        </w:rPr>
      </w:pPr>
      <w:r w:rsidRPr="00E92E0D">
        <w:rPr>
          <w:rFonts w:ascii="Arial" w:hAnsi="Arial" w:cs="Arial"/>
        </w:rPr>
        <w:t>Herramientas, máquinas y útiles necesarios. Descripción. Técnicas básicas para el trabajo con la madera y sus derivados.</w:t>
      </w:r>
    </w:p>
    <w:p w:rsidR="00C42ED7" w:rsidRPr="00E92E0D" w:rsidRDefault="00C42ED7" w:rsidP="00C42ED7">
      <w:pPr>
        <w:numPr>
          <w:ilvl w:val="0"/>
          <w:numId w:val="3"/>
        </w:numPr>
        <w:spacing w:after="0" w:line="240" w:lineRule="auto"/>
        <w:jc w:val="both"/>
        <w:rPr>
          <w:rFonts w:ascii="Arial" w:hAnsi="Arial" w:cs="Arial"/>
          <w:lang w:val="es-ES_tradnl"/>
        </w:rPr>
      </w:pPr>
      <w:r w:rsidRPr="00E92E0D">
        <w:rPr>
          <w:rFonts w:ascii="Arial" w:hAnsi="Arial" w:cs="Arial"/>
        </w:rPr>
        <w:t>Normas de seguridad e higiene en el trabajo con la madera.</w:t>
      </w:r>
    </w:p>
    <w:p w:rsidR="00C42ED7" w:rsidRPr="00E92E0D" w:rsidRDefault="00C42ED7" w:rsidP="009753F8">
      <w:pPr>
        <w:pStyle w:val="Ttulo4"/>
        <w:keepLines w:val="0"/>
        <w:suppressAutoHyphens/>
        <w:spacing w:before="0" w:line="240" w:lineRule="auto"/>
        <w:ind w:left="1440"/>
        <w:jc w:val="both"/>
        <w:rPr>
          <w:bCs w:val="0"/>
        </w:rPr>
      </w:pPr>
    </w:p>
    <w:p w:rsidR="00C42ED7" w:rsidRPr="00E92E0D" w:rsidRDefault="00C42ED7" w:rsidP="009753F8">
      <w:pPr>
        <w:pStyle w:val="Ttulo2"/>
        <w:keepLines w:val="0"/>
        <w:suppressAutoHyphens/>
        <w:spacing w:before="0" w:line="240" w:lineRule="auto"/>
        <w:ind w:left="360"/>
        <w:jc w:val="both"/>
        <w:rPr>
          <w:rFonts w:cs="Arial"/>
          <w:sz w:val="22"/>
          <w:szCs w:val="22"/>
          <w:u w:val="single"/>
        </w:rPr>
      </w:pPr>
    </w:p>
    <w:p w:rsidR="00C42ED7" w:rsidRPr="006D1B98" w:rsidRDefault="006D1B98" w:rsidP="00C42ED7">
      <w:pPr>
        <w:jc w:val="both"/>
        <w:rPr>
          <w:rFonts w:ascii="Arial" w:hAnsi="Arial"/>
          <w:b/>
        </w:rPr>
      </w:pPr>
      <w:r>
        <w:rPr>
          <w:rFonts w:ascii="Arial" w:hAnsi="Arial"/>
          <w:b/>
        </w:rPr>
        <w:t>Unidad 6. Materiales metálicos</w:t>
      </w:r>
    </w:p>
    <w:p w:rsidR="00C42ED7" w:rsidRPr="006D1B98" w:rsidRDefault="00C42ED7" w:rsidP="009753F8">
      <w:pPr>
        <w:pStyle w:val="Ttulo2"/>
        <w:keepLines w:val="0"/>
        <w:suppressAutoHyphens/>
        <w:spacing w:before="0" w:line="240" w:lineRule="auto"/>
        <w:ind w:left="360"/>
        <w:jc w:val="both"/>
        <w:rPr>
          <w:rFonts w:cs="Arial"/>
          <w:i/>
          <w:sz w:val="22"/>
          <w:szCs w:val="22"/>
          <w:u w:val="single"/>
        </w:rPr>
      </w:pPr>
      <w:r w:rsidRPr="006D1B98">
        <w:rPr>
          <w:rFonts w:cs="Arial"/>
          <w:i/>
          <w:sz w:val="22"/>
          <w:szCs w:val="22"/>
          <w:u w:val="single"/>
        </w:rPr>
        <w:t>OBJETIVOS</w:t>
      </w:r>
    </w:p>
    <w:p w:rsidR="00C42ED7" w:rsidRPr="00A2504C" w:rsidRDefault="00C42ED7" w:rsidP="00C42ED7">
      <w:pPr>
        <w:numPr>
          <w:ilvl w:val="0"/>
          <w:numId w:val="13"/>
        </w:numPr>
        <w:spacing w:after="0" w:line="240" w:lineRule="auto"/>
        <w:ind w:right="110"/>
        <w:jc w:val="both"/>
        <w:rPr>
          <w:rFonts w:ascii="Arial" w:hAnsi="Arial" w:cs="Arial"/>
        </w:rPr>
      </w:pPr>
      <w:r w:rsidRPr="00A2504C">
        <w:rPr>
          <w:rFonts w:ascii="Arial" w:hAnsi="Arial" w:cs="Arial"/>
        </w:rPr>
        <w:t>Conocer la clasificación de los metales, así como los métodos de obtención, propiedades y aplicaciones más importantes.</w:t>
      </w:r>
    </w:p>
    <w:p w:rsidR="00C42ED7" w:rsidRPr="00A2504C" w:rsidRDefault="00C42ED7" w:rsidP="00C42ED7">
      <w:pPr>
        <w:numPr>
          <w:ilvl w:val="0"/>
          <w:numId w:val="13"/>
        </w:numPr>
        <w:spacing w:after="0" w:line="240" w:lineRule="auto"/>
        <w:ind w:right="110"/>
        <w:jc w:val="both"/>
        <w:rPr>
          <w:rFonts w:ascii="Arial" w:hAnsi="Arial" w:cs="Arial"/>
        </w:rPr>
      </w:pPr>
      <w:r w:rsidRPr="00A2504C">
        <w:rPr>
          <w:rFonts w:ascii="Arial" w:hAnsi="Arial" w:cs="Arial"/>
        </w:rPr>
        <w:t>Analizar las propiedades que deben reunir los materiales metálicos y seleccionar los más idóneos para construir un producto.</w:t>
      </w:r>
    </w:p>
    <w:p w:rsidR="00C42ED7" w:rsidRPr="00A2504C" w:rsidRDefault="00C42ED7" w:rsidP="00C42ED7">
      <w:pPr>
        <w:numPr>
          <w:ilvl w:val="0"/>
          <w:numId w:val="13"/>
        </w:numPr>
        <w:spacing w:after="0" w:line="240" w:lineRule="auto"/>
        <w:ind w:right="110"/>
        <w:jc w:val="both"/>
        <w:rPr>
          <w:rFonts w:ascii="Arial" w:hAnsi="Arial" w:cs="Arial"/>
        </w:rPr>
      </w:pPr>
      <w:r w:rsidRPr="00A2504C">
        <w:rPr>
          <w:rFonts w:ascii="Arial" w:hAnsi="Arial" w:cs="Arial"/>
        </w:rPr>
        <w:t>Conocer las técnicas básicas de conformación de los metales.</w:t>
      </w:r>
    </w:p>
    <w:p w:rsidR="00C42ED7" w:rsidRPr="00A2504C" w:rsidRDefault="00C42ED7" w:rsidP="00C42ED7">
      <w:pPr>
        <w:numPr>
          <w:ilvl w:val="0"/>
          <w:numId w:val="13"/>
        </w:numPr>
        <w:spacing w:after="0" w:line="240" w:lineRule="auto"/>
        <w:ind w:right="110"/>
        <w:jc w:val="both"/>
        <w:rPr>
          <w:rFonts w:ascii="Arial" w:hAnsi="Arial" w:cs="Arial"/>
        </w:rPr>
      </w:pPr>
      <w:r w:rsidRPr="00A2504C">
        <w:rPr>
          <w:rFonts w:ascii="Arial" w:hAnsi="Arial" w:cs="Arial"/>
        </w:rPr>
        <w:t>Indicar las técnicas de manipulación llevadas a cabo con las herramientas, los útiles y la maquinaria necesarios para trabajar con materiales metálicos.</w:t>
      </w:r>
    </w:p>
    <w:p w:rsidR="00C42ED7" w:rsidRPr="00A2504C" w:rsidRDefault="00C42ED7" w:rsidP="00C42ED7">
      <w:pPr>
        <w:numPr>
          <w:ilvl w:val="0"/>
          <w:numId w:val="13"/>
        </w:numPr>
        <w:spacing w:after="0" w:line="240" w:lineRule="auto"/>
        <w:ind w:right="110"/>
        <w:jc w:val="both"/>
        <w:rPr>
          <w:rFonts w:ascii="Arial" w:hAnsi="Arial" w:cs="Arial"/>
        </w:rPr>
      </w:pPr>
      <w:r w:rsidRPr="00A2504C">
        <w:rPr>
          <w:rFonts w:ascii="Arial" w:hAnsi="Arial" w:cs="Arial"/>
        </w:rPr>
        <w:t>Analizar los distintos tipos de uniones posibles entre los metales.</w:t>
      </w:r>
    </w:p>
    <w:p w:rsidR="00C42ED7" w:rsidRPr="00A2504C" w:rsidRDefault="00C42ED7" w:rsidP="00C42ED7">
      <w:pPr>
        <w:numPr>
          <w:ilvl w:val="0"/>
          <w:numId w:val="13"/>
        </w:numPr>
        <w:spacing w:after="0" w:line="240" w:lineRule="auto"/>
        <w:ind w:right="110"/>
        <w:jc w:val="both"/>
        <w:rPr>
          <w:rFonts w:ascii="Arial" w:hAnsi="Arial" w:cs="Arial"/>
        </w:rPr>
      </w:pPr>
      <w:r w:rsidRPr="00A2504C">
        <w:rPr>
          <w:rFonts w:ascii="Arial" w:hAnsi="Arial" w:cs="Arial"/>
        </w:rPr>
        <w:t>Conocer y aplicar las normas de uso, seguridad e higiene en el manejo y mantenimiento de herramientas, útiles y materiales metálicos en el aula taller de tecnología.</w:t>
      </w:r>
    </w:p>
    <w:p w:rsidR="00C42ED7" w:rsidRPr="00A2504C" w:rsidRDefault="00C42ED7" w:rsidP="00C42ED7">
      <w:pPr>
        <w:numPr>
          <w:ilvl w:val="0"/>
          <w:numId w:val="13"/>
        </w:numPr>
        <w:spacing w:after="0" w:line="240" w:lineRule="auto"/>
        <w:ind w:right="110"/>
        <w:jc w:val="both"/>
        <w:rPr>
          <w:rFonts w:ascii="Arial" w:hAnsi="Arial" w:cs="Arial"/>
        </w:rPr>
      </w:pPr>
      <w:r w:rsidRPr="00A2504C">
        <w:rPr>
          <w:rFonts w:ascii="Arial" w:hAnsi="Arial" w:cs="Arial"/>
        </w:rPr>
        <w:t>Valorar el impacto medioambiental producido por la explotación, transformación y desecho de materiales metálicos.</w:t>
      </w:r>
    </w:p>
    <w:p w:rsidR="00C42ED7" w:rsidRPr="00A2504C" w:rsidRDefault="00C42ED7" w:rsidP="00C42ED7">
      <w:pPr>
        <w:numPr>
          <w:ilvl w:val="0"/>
          <w:numId w:val="13"/>
        </w:numPr>
        <w:spacing w:after="0" w:line="240" w:lineRule="auto"/>
        <w:ind w:right="110"/>
        <w:jc w:val="both"/>
        <w:rPr>
          <w:rFonts w:ascii="Arial" w:hAnsi="Arial" w:cs="Arial"/>
        </w:rPr>
      </w:pPr>
      <w:r w:rsidRPr="00A2504C">
        <w:rPr>
          <w:rFonts w:ascii="Arial" w:hAnsi="Arial" w:cs="Arial"/>
        </w:rPr>
        <w:t>Determinar los beneficios del reciclado de metales y adquirir hábitos de consumo que promuevan el ahorro de materias primas.</w:t>
      </w:r>
    </w:p>
    <w:p w:rsidR="00C42ED7" w:rsidRPr="00A2504C" w:rsidRDefault="00C42ED7" w:rsidP="00C42ED7">
      <w:pPr>
        <w:ind w:left="360"/>
        <w:jc w:val="both"/>
        <w:rPr>
          <w:rFonts w:ascii="Arial" w:hAnsi="Arial" w:cs="Arial"/>
          <w:u w:val="single"/>
        </w:rPr>
      </w:pPr>
    </w:p>
    <w:p w:rsidR="00C42ED7" w:rsidRPr="006D1B98" w:rsidRDefault="00C42ED7" w:rsidP="009753F8">
      <w:pPr>
        <w:pStyle w:val="Ttulo2"/>
        <w:keepLines w:val="0"/>
        <w:suppressAutoHyphens/>
        <w:spacing w:before="0" w:line="240" w:lineRule="auto"/>
        <w:ind w:left="360"/>
        <w:jc w:val="both"/>
        <w:rPr>
          <w:rFonts w:cs="Arial"/>
          <w:i/>
          <w:sz w:val="22"/>
          <w:szCs w:val="22"/>
          <w:u w:val="single"/>
        </w:rPr>
      </w:pPr>
      <w:r w:rsidRPr="006D1B98">
        <w:rPr>
          <w:rFonts w:cs="Arial"/>
          <w:i/>
          <w:sz w:val="22"/>
          <w:szCs w:val="22"/>
          <w:u w:val="single"/>
        </w:rPr>
        <w:t>CONTENIDOS</w:t>
      </w:r>
    </w:p>
    <w:p w:rsidR="00C42ED7" w:rsidRPr="00A2504C" w:rsidRDefault="00C42ED7" w:rsidP="00C42ED7">
      <w:pPr>
        <w:numPr>
          <w:ilvl w:val="0"/>
          <w:numId w:val="3"/>
        </w:numPr>
        <w:spacing w:after="0" w:line="240" w:lineRule="auto"/>
        <w:jc w:val="both"/>
        <w:rPr>
          <w:rFonts w:ascii="Arial" w:hAnsi="Arial" w:cs="Arial"/>
          <w:lang w:val="es-ES_tradnl"/>
        </w:rPr>
      </w:pPr>
      <w:r w:rsidRPr="00A2504C">
        <w:rPr>
          <w:rFonts w:ascii="Arial" w:hAnsi="Arial" w:cs="Arial"/>
        </w:rPr>
        <w:t>Los metales. Propiedades generales. Obtención y clasificación de los metales.</w:t>
      </w:r>
    </w:p>
    <w:p w:rsidR="00C42ED7" w:rsidRPr="00A2504C" w:rsidRDefault="00C42ED7" w:rsidP="00C42ED7">
      <w:pPr>
        <w:numPr>
          <w:ilvl w:val="0"/>
          <w:numId w:val="3"/>
        </w:numPr>
        <w:spacing w:after="0" w:line="240" w:lineRule="auto"/>
        <w:jc w:val="both"/>
        <w:rPr>
          <w:rFonts w:ascii="Arial" w:hAnsi="Arial" w:cs="Arial"/>
          <w:lang w:val="es-ES_tradnl"/>
        </w:rPr>
      </w:pPr>
      <w:r w:rsidRPr="00A2504C">
        <w:rPr>
          <w:rFonts w:ascii="Arial" w:hAnsi="Arial" w:cs="Arial"/>
        </w:rPr>
        <w:t>Metales ferrosos: hierro, acero y fundición. Obtención, propiedades características y aplicaciones más usuales.</w:t>
      </w:r>
    </w:p>
    <w:p w:rsidR="00C42ED7" w:rsidRPr="00A2504C" w:rsidRDefault="00C42ED7" w:rsidP="00C42ED7">
      <w:pPr>
        <w:numPr>
          <w:ilvl w:val="0"/>
          <w:numId w:val="3"/>
        </w:numPr>
        <w:spacing w:after="0" w:line="240" w:lineRule="auto"/>
        <w:jc w:val="both"/>
        <w:rPr>
          <w:rFonts w:ascii="Arial" w:hAnsi="Arial" w:cs="Arial"/>
          <w:lang w:val="es-ES_tradnl"/>
        </w:rPr>
      </w:pPr>
      <w:r w:rsidRPr="00A2504C">
        <w:rPr>
          <w:rFonts w:ascii="Arial" w:hAnsi="Arial" w:cs="Arial"/>
        </w:rPr>
        <w:t>Metales no ferrosos y aleaciones correspondientes. Obtención, propiedades características y aplicaciones más usuales.</w:t>
      </w:r>
    </w:p>
    <w:p w:rsidR="00C42ED7" w:rsidRPr="00A2504C" w:rsidRDefault="00C42ED7" w:rsidP="00C42ED7">
      <w:pPr>
        <w:numPr>
          <w:ilvl w:val="0"/>
          <w:numId w:val="3"/>
        </w:numPr>
        <w:spacing w:after="0" w:line="240" w:lineRule="auto"/>
        <w:jc w:val="both"/>
        <w:rPr>
          <w:rFonts w:ascii="Arial" w:hAnsi="Arial" w:cs="Arial"/>
          <w:lang w:val="es-ES_tradnl"/>
        </w:rPr>
      </w:pPr>
      <w:r w:rsidRPr="00A2504C">
        <w:rPr>
          <w:rFonts w:ascii="Arial" w:hAnsi="Arial" w:cs="Arial"/>
        </w:rPr>
        <w:t>Técnicas de conformación de los materiales metálicos.</w:t>
      </w:r>
    </w:p>
    <w:p w:rsidR="00C42ED7" w:rsidRPr="00A2504C" w:rsidRDefault="00C42ED7" w:rsidP="00C42ED7">
      <w:pPr>
        <w:numPr>
          <w:ilvl w:val="0"/>
          <w:numId w:val="3"/>
        </w:numPr>
        <w:spacing w:after="0" w:line="240" w:lineRule="auto"/>
        <w:jc w:val="both"/>
        <w:rPr>
          <w:rFonts w:ascii="Arial" w:hAnsi="Arial" w:cs="Arial"/>
          <w:lang w:val="es-ES_tradnl"/>
        </w:rPr>
      </w:pPr>
      <w:r w:rsidRPr="00A2504C">
        <w:rPr>
          <w:rFonts w:ascii="Arial" w:hAnsi="Arial" w:cs="Arial"/>
        </w:rPr>
        <w:t>Técnicas de manipulación de los materiales metálicos.</w:t>
      </w:r>
    </w:p>
    <w:p w:rsidR="00C42ED7" w:rsidRPr="00A2504C" w:rsidRDefault="00C42ED7" w:rsidP="00C42ED7">
      <w:pPr>
        <w:numPr>
          <w:ilvl w:val="0"/>
          <w:numId w:val="3"/>
        </w:numPr>
        <w:spacing w:after="0" w:line="240" w:lineRule="auto"/>
        <w:jc w:val="both"/>
        <w:rPr>
          <w:rFonts w:ascii="Arial" w:hAnsi="Arial" w:cs="Arial"/>
          <w:lang w:val="es-ES_tradnl"/>
        </w:rPr>
      </w:pPr>
      <w:r w:rsidRPr="00A2504C">
        <w:rPr>
          <w:rFonts w:ascii="Arial" w:hAnsi="Arial" w:cs="Arial"/>
        </w:rPr>
        <w:t>Uniones en los metales: fijas y desmontables.</w:t>
      </w:r>
    </w:p>
    <w:p w:rsidR="00C42ED7" w:rsidRPr="00A2504C" w:rsidRDefault="00C42ED7" w:rsidP="009753F8">
      <w:pPr>
        <w:pStyle w:val="Ttulo4"/>
        <w:keepLines w:val="0"/>
        <w:suppressAutoHyphens/>
        <w:spacing w:before="0" w:line="240" w:lineRule="auto"/>
        <w:ind w:left="1440"/>
        <w:jc w:val="both"/>
        <w:rPr>
          <w:bCs w:val="0"/>
        </w:rPr>
      </w:pPr>
    </w:p>
    <w:p w:rsidR="00C42ED7" w:rsidRPr="00A2504C" w:rsidRDefault="00C42ED7" w:rsidP="009753F8">
      <w:pPr>
        <w:pStyle w:val="Ttulo2"/>
        <w:keepLines w:val="0"/>
        <w:suppressAutoHyphens/>
        <w:spacing w:before="0" w:line="240" w:lineRule="auto"/>
        <w:ind w:left="360"/>
        <w:jc w:val="both"/>
        <w:rPr>
          <w:rFonts w:cs="Arial"/>
          <w:sz w:val="22"/>
          <w:szCs w:val="22"/>
          <w:u w:val="single"/>
        </w:rPr>
      </w:pPr>
    </w:p>
    <w:p w:rsidR="00C42ED7" w:rsidRPr="006D1B98" w:rsidRDefault="006D1B98" w:rsidP="00C42ED7">
      <w:pPr>
        <w:jc w:val="both"/>
        <w:rPr>
          <w:rFonts w:ascii="Arial" w:hAnsi="Arial"/>
          <w:b/>
        </w:rPr>
      </w:pPr>
      <w:r>
        <w:rPr>
          <w:rFonts w:ascii="Arial" w:hAnsi="Arial"/>
          <w:b/>
        </w:rPr>
        <w:t>Unidad 7. Expresión y comunicación gráfica.</w:t>
      </w:r>
    </w:p>
    <w:p w:rsidR="00C42ED7" w:rsidRPr="00C42ED7" w:rsidRDefault="00C42ED7" w:rsidP="009753F8">
      <w:pPr>
        <w:pStyle w:val="Ttulo2"/>
        <w:keepLines w:val="0"/>
        <w:suppressAutoHyphens/>
        <w:spacing w:before="0" w:line="240" w:lineRule="auto"/>
        <w:ind w:left="360"/>
        <w:jc w:val="both"/>
        <w:rPr>
          <w:rFonts w:cs="Arial"/>
          <w:sz w:val="22"/>
          <w:szCs w:val="22"/>
          <w:u w:val="single"/>
        </w:rPr>
      </w:pPr>
    </w:p>
    <w:p w:rsidR="00C42ED7" w:rsidRPr="0038098A" w:rsidRDefault="00C42ED7" w:rsidP="009753F8">
      <w:pPr>
        <w:pStyle w:val="Ttulo2"/>
        <w:keepLines w:val="0"/>
        <w:suppressAutoHyphens/>
        <w:spacing w:before="0" w:line="240" w:lineRule="auto"/>
        <w:ind w:left="360"/>
        <w:jc w:val="both"/>
        <w:rPr>
          <w:rFonts w:cs="Arial"/>
          <w:sz w:val="22"/>
          <w:szCs w:val="22"/>
        </w:rPr>
      </w:pPr>
      <w:r w:rsidRPr="00C42ED7">
        <w:rPr>
          <w:rFonts w:cs="Arial"/>
          <w:sz w:val="22"/>
          <w:szCs w:val="22"/>
          <w:u w:val="single"/>
        </w:rPr>
        <w:t>OBJETIV</w:t>
      </w:r>
      <w:r w:rsidRPr="0038098A">
        <w:rPr>
          <w:rFonts w:cs="Arial"/>
          <w:sz w:val="22"/>
          <w:szCs w:val="22"/>
        </w:rPr>
        <w:t>OS</w:t>
      </w:r>
    </w:p>
    <w:p w:rsidR="00C42ED7" w:rsidRPr="0038098A" w:rsidRDefault="00C42ED7" w:rsidP="00C42ED7">
      <w:pPr>
        <w:numPr>
          <w:ilvl w:val="0"/>
          <w:numId w:val="15"/>
        </w:numPr>
        <w:spacing w:after="0" w:line="240" w:lineRule="auto"/>
        <w:ind w:right="110"/>
        <w:jc w:val="both"/>
        <w:rPr>
          <w:rFonts w:ascii="Arial" w:hAnsi="Arial" w:cs="Arial"/>
        </w:rPr>
      </w:pPr>
      <w:r w:rsidRPr="0038098A">
        <w:rPr>
          <w:rFonts w:ascii="Arial" w:hAnsi="Arial" w:cs="Arial"/>
        </w:rPr>
        <w:t>Expresar ideas técnicas a través del dibujo utilizando códigos que aclaren y estructuren la información que se quiere transmitir.</w:t>
      </w:r>
    </w:p>
    <w:p w:rsidR="00C42ED7" w:rsidRPr="0038098A" w:rsidRDefault="00C42ED7" w:rsidP="00C42ED7">
      <w:pPr>
        <w:numPr>
          <w:ilvl w:val="0"/>
          <w:numId w:val="15"/>
        </w:numPr>
        <w:spacing w:after="0" w:line="240" w:lineRule="auto"/>
        <w:ind w:right="110"/>
        <w:jc w:val="both"/>
        <w:rPr>
          <w:rFonts w:ascii="Arial" w:hAnsi="Arial" w:cs="Arial"/>
        </w:rPr>
      </w:pPr>
      <w:r w:rsidRPr="0038098A">
        <w:rPr>
          <w:rFonts w:ascii="Arial" w:hAnsi="Arial" w:cs="Arial"/>
        </w:rPr>
        <w:t>Manejar con soltura trazados básicos de dibujo técnico, así como las herramientas y útiles necesarios para su realización.</w:t>
      </w:r>
    </w:p>
    <w:p w:rsidR="00C42ED7" w:rsidRPr="0038098A" w:rsidRDefault="00C42ED7" w:rsidP="00C42ED7">
      <w:pPr>
        <w:numPr>
          <w:ilvl w:val="0"/>
          <w:numId w:val="15"/>
        </w:numPr>
        <w:spacing w:after="0" w:line="240" w:lineRule="auto"/>
        <w:ind w:right="110"/>
        <w:jc w:val="both"/>
        <w:rPr>
          <w:rFonts w:ascii="Arial" w:hAnsi="Arial" w:cs="Arial"/>
        </w:rPr>
      </w:pPr>
      <w:r w:rsidRPr="0038098A">
        <w:rPr>
          <w:rFonts w:ascii="Arial" w:hAnsi="Arial" w:cs="Arial"/>
        </w:rPr>
        <w:t>Conocer distintas formas de representación de objetos alternando el uso de vistas o perspectivas según sus necesidades de expresión.</w:t>
      </w:r>
    </w:p>
    <w:p w:rsidR="00C42ED7" w:rsidRPr="0038098A" w:rsidRDefault="00C42ED7" w:rsidP="00C42ED7">
      <w:pPr>
        <w:numPr>
          <w:ilvl w:val="0"/>
          <w:numId w:val="15"/>
        </w:numPr>
        <w:spacing w:after="0" w:line="240" w:lineRule="auto"/>
        <w:ind w:right="110"/>
        <w:jc w:val="both"/>
        <w:rPr>
          <w:rFonts w:ascii="Arial" w:hAnsi="Arial" w:cs="Arial"/>
        </w:rPr>
      </w:pPr>
      <w:r w:rsidRPr="0038098A">
        <w:rPr>
          <w:rFonts w:ascii="Arial" w:hAnsi="Arial" w:cs="Arial"/>
        </w:rPr>
        <w:t>Valorar la importancia del dibujo técnico como medio de expresión y comunicación en el área de Tecnología.</w:t>
      </w:r>
    </w:p>
    <w:p w:rsidR="00C42ED7" w:rsidRPr="0038098A" w:rsidRDefault="00C42ED7" w:rsidP="00C42ED7">
      <w:pPr>
        <w:jc w:val="both"/>
        <w:rPr>
          <w:rFonts w:ascii="Arial" w:hAnsi="Arial" w:cs="Arial"/>
          <w:u w:val="single"/>
        </w:rPr>
      </w:pPr>
    </w:p>
    <w:p w:rsidR="00C42ED7" w:rsidRPr="00C42ED7" w:rsidRDefault="00C42ED7" w:rsidP="009753F8">
      <w:pPr>
        <w:pStyle w:val="Ttulo2"/>
        <w:keepLines w:val="0"/>
        <w:suppressAutoHyphens/>
        <w:spacing w:before="0" w:line="240" w:lineRule="auto"/>
        <w:ind w:left="360"/>
        <w:jc w:val="both"/>
        <w:rPr>
          <w:rFonts w:cs="Arial"/>
          <w:sz w:val="22"/>
          <w:szCs w:val="22"/>
          <w:u w:val="single"/>
        </w:rPr>
      </w:pPr>
      <w:r w:rsidRPr="00C42ED7">
        <w:rPr>
          <w:rFonts w:cs="Arial"/>
          <w:sz w:val="22"/>
          <w:szCs w:val="22"/>
          <w:u w:val="single"/>
        </w:rPr>
        <w:t>CONTENIDOS</w:t>
      </w:r>
    </w:p>
    <w:p w:rsidR="00C42ED7" w:rsidRPr="0038098A" w:rsidRDefault="00C42ED7" w:rsidP="00C42ED7">
      <w:pPr>
        <w:numPr>
          <w:ilvl w:val="0"/>
          <w:numId w:val="3"/>
        </w:numPr>
        <w:spacing w:after="0" w:line="240" w:lineRule="auto"/>
        <w:jc w:val="both"/>
        <w:rPr>
          <w:rFonts w:ascii="Arial" w:hAnsi="Arial" w:cs="Arial"/>
          <w:lang w:val="es-ES_tradnl"/>
        </w:rPr>
      </w:pPr>
      <w:r w:rsidRPr="0038098A">
        <w:rPr>
          <w:rFonts w:ascii="Arial" w:hAnsi="Arial" w:cs="Arial"/>
        </w:rPr>
        <w:t>Dibujo técnico. Concepto y utilidad como medio de expresión de ideas técnicas.</w:t>
      </w:r>
    </w:p>
    <w:p w:rsidR="00C42ED7" w:rsidRPr="0038098A" w:rsidRDefault="00C42ED7" w:rsidP="00C42ED7">
      <w:pPr>
        <w:numPr>
          <w:ilvl w:val="0"/>
          <w:numId w:val="3"/>
        </w:numPr>
        <w:spacing w:after="0" w:line="240" w:lineRule="auto"/>
        <w:jc w:val="both"/>
        <w:rPr>
          <w:rFonts w:ascii="Arial" w:hAnsi="Arial" w:cs="Arial"/>
          <w:lang w:val="es-ES_tradnl"/>
        </w:rPr>
      </w:pPr>
      <w:r w:rsidRPr="0038098A">
        <w:rPr>
          <w:rFonts w:ascii="Arial" w:hAnsi="Arial" w:cs="Arial"/>
        </w:rPr>
        <w:t>Materiales e instrumentos básicos de dibujo: soportes (tipos y características), lápices (dureza y aplicaciones), cartabón, escuadra, compás, regla y transportador de ángulos.</w:t>
      </w:r>
    </w:p>
    <w:p w:rsidR="00C42ED7" w:rsidRPr="0038098A" w:rsidRDefault="00C42ED7" w:rsidP="00C42ED7">
      <w:pPr>
        <w:numPr>
          <w:ilvl w:val="0"/>
          <w:numId w:val="3"/>
        </w:numPr>
        <w:spacing w:after="0" w:line="240" w:lineRule="auto"/>
        <w:jc w:val="both"/>
        <w:rPr>
          <w:rFonts w:ascii="Arial" w:hAnsi="Arial" w:cs="Arial"/>
          <w:lang w:val="es-ES_tradnl"/>
        </w:rPr>
      </w:pPr>
      <w:r w:rsidRPr="0038098A">
        <w:rPr>
          <w:rFonts w:ascii="Arial" w:hAnsi="Arial" w:cs="Arial"/>
        </w:rPr>
        <w:t>Trazados básicos de dibujo técnico: paralelismo y perpendicularidad, ángulos principales.</w:t>
      </w:r>
    </w:p>
    <w:p w:rsidR="00C42ED7" w:rsidRPr="0038098A" w:rsidRDefault="00C42ED7" w:rsidP="00C42ED7">
      <w:pPr>
        <w:numPr>
          <w:ilvl w:val="0"/>
          <w:numId w:val="3"/>
        </w:numPr>
        <w:spacing w:after="0" w:line="240" w:lineRule="auto"/>
        <w:jc w:val="both"/>
        <w:rPr>
          <w:rFonts w:ascii="Arial" w:hAnsi="Arial" w:cs="Arial"/>
          <w:lang w:val="es-ES_tradnl"/>
        </w:rPr>
      </w:pPr>
      <w:r w:rsidRPr="0038098A">
        <w:rPr>
          <w:rFonts w:ascii="Arial" w:hAnsi="Arial" w:cs="Arial"/>
        </w:rPr>
        <w:t>Boceto y croquis como elementos de expresión y ordenación de ideas.</w:t>
      </w:r>
    </w:p>
    <w:p w:rsidR="00C42ED7" w:rsidRPr="0038098A" w:rsidRDefault="00C42ED7" w:rsidP="00C42ED7">
      <w:pPr>
        <w:numPr>
          <w:ilvl w:val="0"/>
          <w:numId w:val="3"/>
        </w:numPr>
        <w:spacing w:after="0" w:line="240" w:lineRule="auto"/>
        <w:jc w:val="both"/>
        <w:rPr>
          <w:rFonts w:ascii="Arial" w:hAnsi="Arial" w:cs="Arial"/>
          <w:lang w:val="es-ES_tradnl"/>
        </w:rPr>
      </w:pPr>
      <w:r w:rsidRPr="0038098A">
        <w:rPr>
          <w:rFonts w:ascii="Arial" w:hAnsi="Arial" w:cs="Arial"/>
        </w:rPr>
        <w:t>Escalas de ampliación y reducción.</w:t>
      </w:r>
    </w:p>
    <w:p w:rsidR="00C42ED7" w:rsidRPr="0038098A" w:rsidRDefault="00C42ED7" w:rsidP="00C42ED7">
      <w:pPr>
        <w:numPr>
          <w:ilvl w:val="0"/>
          <w:numId w:val="3"/>
        </w:numPr>
        <w:spacing w:after="0" w:line="240" w:lineRule="auto"/>
        <w:jc w:val="both"/>
        <w:rPr>
          <w:rFonts w:ascii="Arial" w:hAnsi="Arial" w:cs="Arial"/>
          <w:lang w:val="es-ES_tradnl"/>
        </w:rPr>
      </w:pPr>
      <w:r w:rsidRPr="0038098A">
        <w:rPr>
          <w:rFonts w:ascii="Arial" w:hAnsi="Arial" w:cs="Arial"/>
        </w:rPr>
        <w:lastRenderedPageBreak/>
        <w:t>Introducción a la representación de vistas principales (alzado, planta y perfil) de un objeto.</w:t>
      </w:r>
    </w:p>
    <w:p w:rsidR="00C42ED7" w:rsidRPr="0038098A" w:rsidRDefault="00C42ED7" w:rsidP="009753F8">
      <w:pPr>
        <w:pStyle w:val="Ttulo2"/>
        <w:keepLines w:val="0"/>
        <w:suppressAutoHyphens/>
        <w:spacing w:before="0" w:line="240" w:lineRule="auto"/>
        <w:ind w:left="360"/>
        <w:jc w:val="both"/>
        <w:rPr>
          <w:rFonts w:cs="Arial"/>
          <w:sz w:val="22"/>
          <w:szCs w:val="22"/>
          <w:u w:val="single"/>
        </w:rPr>
      </w:pPr>
    </w:p>
    <w:p w:rsidR="00C42ED7" w:rsidRDefault="00C42ED7" w:rsidP="00C42ED7">
      <w:pPr>
        <w:pStyle w:val="Piedepgina"/>
        <w:tabs>
          <w:tab w:val="clear" w:pos="4252"/>
          <w:tab w:val="clear" w:pos="8504"/>
        </w:tabs>
        <w:jc w:val="both"/>
        <w:rPr>
          <w:rFonts w:ascii="Arial" w:hAnsi="Arial" w:cs="Arial"/>
          <w:sz w:val="22"/>
        </w:rPr>
      </w:pPr>
    </w:p>
    <w:p w:rsidR="00C42ED7" w:rsidRPr="00C42ED7" w:rsidRDefault="00C42ED7" w:rsidP="00C42ED7">
      <w:pPr>
        <w:jc w:val="both"/>
        <w:rPr>
          <w:rFonts w:ascii="Arial" w:hAnsi="Arial"/>
          <w:b/>
        </w:rPr>
      </w:pPr>
      <w:r>
        <w:rPr>
          <w:rFonts w:ascii="Arial" w:hAnsi="Arial"/>
          <w:b/>
        </w:rPr>
        <w:t>Unidad 8. Estructuras y mecanismos.</w:t>
      </w:r>
    </w:p>
    <w:p w:rsidR="00C42ED7" w:rsidRPr="00C42ED7" w:rsidRDefault="00C42ED7" w:rsidP="009753F8">
      <w:pPr>
        <w:pStyle w:val="Ttulo2"/>
        <w:keepLines w:val="0"/>
        <w:suppressAutoHyphens/>
        <w:spacing w:before="0" w:line="240" w:lineRule="auto"/>
        <w:ind w:left="360"/>
        <w:jc w:val="both"/>
        <w:rPr>
          <w:rFonts w:cs="Arial"/>
          <w:sz w:val="22"/>
          <w:szCs w:val="22"/>
          <w:u w:val="single"/>
        </w:rPr>
      </w:pPr>
    </w:p>
    <w:p w:rsidR="00C42ED7" w:rsidRPr="00C42ED7" w:rsidRDefault="00C42ED7" w:rsidP="009753F8">
      <w:pPr>
        <w:pStyle w:val="Ttulo2"/>
        <w:keepLines w:val="0"/>
        <w:suppressAutoHyphens/>
        <w:spacing w:before="0" w:line="240" w:lineRule="auto"/>
        <w:ind w:left="360"/>
        <w:jc w:val="both"/>
        <w:rPr>
          <w:rFonts w:cs="Arial"/>
          <w:sz w:val="22"/>
          <w:szCs w:val="22"/>
          <w:u w:val="single"/>
        </w:rPr>
      </w:pPr>
      <w:r w:rsidRPr="00C42ED7">
        <w:rPr>
          <w:rFonts w:cs="Arial"/>
          <w:sz w:val="22"/>
          <w:szCs w:val="22"/>
          <w:u w:val="single"/>
        </w:rPr>
        <w:t>OBJETIVOS</w:t>
      </w:r>
    </w:p>
    <w:p w:rsidR="00C42ED7" w:rsidRPr="00FD390B" w:rsidRDefault="00C42ED7" w:rsidP="00C42ED7">
      <w:pPr>
        <w:numPr>
          <w:ilvl w:val="0"/>
          <w:numId w:val="17"/>
        </w:numPr>
        <w:spacing w:after="0" w:line="240" w:lineRule="auto"/>
        <w:ind w:right="110"/>
        <w:jc w:val="both"/>
        <w:rPr>
          <w:rFonts w:ascii="Arial" w:hAnsi="Arial" w:cs="Arial"/>
        </w:rPr>
      </w:pPr>
      <w:r w:rsidRPr="00FD390B">
        <w:rPr>
          <w:rFonts w:ascii="Arial" w:hAnsi="Arial" w:cs="Arial"/>
        </w:rPr>
        <w:t>Analizar estructuras resistentes sencillas, identificando los elementos que la componen y las cargas y esfuerzos a los que están sometidos estos últimos.</w:t>
      </w:r>
    </w:p>
    <w:p w:rsidR="00C42ED7" w:rsidRPr="00FD390B" w:rsidRDefault="00C42ED7" w:rsidP="00C42ED7">
      <w:pPr>
        <w:numPr>
          <w:ilvl w:val="0"/>
          <w:numId w:val="17"/>
        </w:numPr>
        <w:spacing w:after="0" w:line="240" w:lineRule="auto"/>
        <w:ind w:right="110"/>
        <w:jc w:val="both"/>
        <w:rPr>
          <w:rFonts w:ascii="Arial" w:hAnsi="Arial" w:cs="Arial"/>
        </w:rPr>
      </w:pPr>
      <w:r w:rsidRPr="00FD390B">
        <w:rPr>
          <w:rFonts w:ascii="Arial" w:hAnsi="Arial" w:cs="Arial"/>
        </w:rPr>
        <w:t>Utilizar elementos estructurales sencillos de manera apropiada en la confección de pequeñas estructuras que resuelvan problemas concretos.</w:t>
      </w:r>
    </w:p>
    <w:p w:rsidR="00C42ED7" w:rsidRPr="00FD390B" w:rsidRDefault="00C42ED7" w:rsidP="00C42ED7">
      <w:pPr>
        <w:numPr>
          <w:ilvl w:val="0"/>
          <w:numId w:val="17"/>
        </w:numPr>
        <w:spacing w:after="0" w:line="240" w:lineRule="auto"/>
        <w:ind w:right="110"/>
        <w:jc w:val="both"/>
        <w:rPr>
          <w:rFonts w:ascii="Arial" w:hAnsi="Arial" w:cs="Arial"/>
        </w:rPr>
      </w:pPr>
      <w:r w:rsidRPr="00FD390B">
        <w:rPr>
          <w:rFonts w:ascii="Arial" w:hAnsi="Arial" w:cs="Arial"/>
        </w:rPr>
        <w:t>Valorar la importancia de la forma y el material en la composición de las estructuras, así como su relación con la evolución de los modelos estructurales a través de la historia.</w:t>
      </w:r>
    </w:p>
    <w:p w:rsidR="00C42ED7" w:rsidRPr="00FD390B" w:rsidRDefault="00C42ED7" w:rsidP="00C42ED7">
      <w:pPr>
        <w:ind w:left="360"/>
        <w:jc w:val="both"/>
        <w:rPr>
          <w:rFonts w:ascii="Arial" w:hAnsi="Arial" w:cs="Arial"/>
          <w:u w:val="single"/>
        </w:rPr>
      </w:pPr>
    </w:p>
    <w:p w:rsidR="00C42ED7" w:rsidRPr="00C42ED7" w:rsidRDefault="00C42ED7" w:rsidP="009753F8">
      <w:pPr>
        <w:pStyle w:val="Ttulo2"/>
        <w:keepLines w:val="0"/>
        <w:suppressAutoHyphens/>
        <w:spacing w:before="0" w:line="240" w:lineRule="auto"/>
        <w:ind w:left="360"/>
        <w:jc w:val="both"/>
        <w:rPr>
          <w:rFonts w:cs="Arial"/>
          <w:sz w:val="22"/>
          <w:szCs w:val="22"/>
          <w:u w:val="single"/>
        </w:rPr>
      </w:pPr>
    </w:p>
    <w:p w:rsidR="00C42ED7" w:rsidRPr="00C42ED7" w:rsidRDefault="00C42ED7" w:rsidP="009753F8">
      <w:pPr>
        <w:pStyle w:val="Ttulo2"/>
        <w:keepLines w:val="0"/>
        <w:suppressAutoHyphens/>
        <w:spacing w:before="0" w:line="240" w:lineRule="auto"/>
        <w:ind w:left="360"/>
        <w:jc w:val="both"/>
        <w:rPr>
          <w:rFonts w:cs="Arial"/>
          <w:sz w:val="22"/>
          <w:szCs w:val="22"/>
          <w:u w:val="single"/>
        </w:rPr>
      </w:pPr>
      <w:r w:rsidRPr="00C42ED7">
        <w:rPr>
          <w:rFonts w:cs="Arial"/>
          <w:sz w:val="22"/>
          <w:szCs w:val="22"/>
          <w:u w:val="single"/>
        </w:rPr>
        <w:t>CONTENIDOS</w:t>
      </w:r>
    </w:p>
    <w:p w:rsidR="00C42ED7" w:rsidRPr="00FD390B" w:rsidRDefault="00C42ED7" w:rsidP="00C42ED7">
      <w:pPr>
        <w:numPr>
          <w:ilvl w:val="0"/>
          <w:numId w:val="3"/>
        </w:numPr>
        <w:spacing w:after="0" w:line="240" w:lineRule="auto"/>
        <w:jc w:val="both"/>
        <w:rPr>
          <w:rFonts w:ascii="Arial" w:hAnsi="Arial" w:cs="Arial"/>
          <w:lang w:val="es-ES_tradnl"/>
        </w:rPr>
      </w:pPr>
      <w:r w:rsidRPr="00FD390B">
        <w:rPr>
          <w:rFonts w:ascii="Arial" w:hAnsi="Arial" w:cs="Arial"/>
        </w:rPr>
        <w:t>Fuerzas y estructuras. Estructuras naturales y artificiales.</w:t>
      </w:r>
    </w:p>
    <w:p w:rsidR="00C42ED7" w:rsidRPr="00FD390B" w:rsidRDefault="00C42ED7" w:rsidP="00C42ED7">
      <w:pPr>
        <w:numPr>
          <w:ilvl w:val="0"/>
          <w:numId w:val="3"/>
        </w:numPr>
        <w:spacing w:after="0" w:line="240" w:lineRule="auto"/>
        <w:jc w:val="both"/>
        <w:rPr>
          <w:rFonts w:ascii="Arial" w:hAnsi="Arial" w:cs="Arial"/>
          <w:lang w:val="es-ES_tradnl"/>
        </w:rPr>
      </w:pPr>
      <w:r w:rsidRPr="00FD390B">
        <w:rPr>
          <w:rFonts w:ascii="Arial" w:hAnsi="Arial" w:cs="Arial"/>
        </w:rPr>
        <w:t>Definición de carga: cargas fijas y variables. Concepto de tensión interna y de esfuerzo.</w:t>
      </w:r>
    </w:p>
    <w:p w:rsidR="00C42ED7" w:rsidRPr="00FD390B" w:rsidRDefault="00C42ED7" w:rsidP="00C42ED7">
      <w:pPr>
        <w:numPr>
          <w:ilvl w:val="0"/>
          <w:numId w:val="3"/>
        </w:numPr>
        <w:spacing w:after="0" w:line="240" w:lineRule="auto"/>
        <w:jc w:val="both"/>
        <w:rPr>
          <w:rFonts w:ascii="Arial" w:hAnsi="Arial" w:cs="Arial"/>
          <w:lang w:val="es-ES_tradnl"/>
        </w:rPr>
      </w:pPr>
      <w:r w:rsidRPr="00FD390B">
        <w:rPr>
          <w:rFonts w:ascii="Arial" w:hAnsi="Arial" w:cs="Arial"/>
        </w:rPr>
        <w:t>Tipos principales de esfuerzos: tracción, compresión, flexión, torsión y cortante.</w:t>
      </w:r>
    </w:p>
    <w:p w:rsidR="00C42ED7" w:rsidRPr="00FD390B" w:rsidRDefault="00C42ED7" w:rsidP="00C42ED7">
      <w:pPr>
        <w:numPr>
          <w:ilvl w:val="0"/>
          <w:numId w:val="3"/>
        </w:numPr>
        <w:spacing w:after="0" w:line="240" w:lineRule="auto"/>
        <w:jc w:val="both"/>
        <w:rPr>
          <w:rFonts w:ascii="Arial" w:hAnsi="Arial" w:cs="Arial"/>
          <w:lang w:val="es-ES_tradnl"/>
        </w:rPr>
      </w:pPr>
      <w:r w:rsidRPr="00FD390B">
        <w:rPr>
          <w:rFonts w:ascii="Arial" w:hAnsi="Arial" w:cs="Arial"/>
        </w:rPr>
        <w:t>Condiciones de las estructuras: rigidez, resistencia y estabilidad. Triangulación.</w:t>
      </w:r>
    </w:p>
    <w:p w:rsidR="00C42ED7" w:rsidRPr="00FD390B" w:rsidRDefault="00C42ED7" w:rsidP="00C42ED7">
      <w:pPr>
        <w:numPr>
          <w:ilvl w:val="0"/>
          <w:numId w:val="3"/>
        </w:numPr>
        <w:spacing w:after="0" w:line="240" w:lineRule="auto"/>
        <w:jc w:val="both"/>
        <w:rPr>
          <w:rFonts w:ascii="Arial" w:hAnsi="Arial" w:cs="Arial"/>
          <w:lang w:val="es-ES_tradnl"/>
        </w:rPr>
      </w:pPr>
      <w:r w:rsidRPr="00FD390B">
        <w:rPr>
          <w:rFonts w:ascii="Arial" w:hAnsi="Arial" w:cs="Arial"/>
        </w:rPr>
        <w:t>Tipos de estructuras: masivas, adinteladas, abovedadas, entramadas, trianguladas, colgantes, neumáticas, laminares y geodésicas.</w:t>
      </w:r>
    </w:p>
    <w:p w:rsidR="00C42ED7" w:rsidRPr="00FD390B" w:rsidRDefault="00C42ED7" w:rsidP="00C42ED7">
      <w:pPr>
        <w:numPr>
          <w:ilvl w:val="0"/>
          <w:numId w:val="3"/>
        </w:numPr>
        <w:spacing w:after="0" w:line="240" w:lineRule="auto"/>
        <w:jc w:val="both"/>
        <w:rPr>
          <w:rFonts w:ascii="Arial" w:hAnsi="Arial" w:cs="Arial"/>
          <w:lang w:val="es-ES_tradnl"/>
        </w:rPr>
      </w:pPr>
      <w:r w:rsidRPr="00FD390B">
        <w:rPr>
          <w:rFonts w:ascii="Arial" w:hAnsi="Arial" w:cs="Arial"/>
        </w:rPr>
        <w:t>Principales elementos de las estructuras artificiales: forjado, viga, pilar, columna, cimentación, bóveda, arco, dintel, tirante, arriostramiento, arbotante, contrafuerte, etcétera.</w:t>
      </w:r>
    </w:p>
    <w:p w:rsidR="00C42ED7" w:rsidRPr="00FD390B" w:rsidRDefault="00C42ED7" w:rsidP="009753F8">
      <w:pPr>
        <w:pStyle w:val="Ttulo4"/>
        <w:keepLines w:val="0"/>
        <w:suppressAutoHyphens/>
        <w:spacing w:before="0" w:line="240" w:lineRule="auto"/>
        <w:ind w:left="1440"/>
        <w:jc w:val="both"/>
        <w:rPr>
          <w:bCs w:val="0"/>
        </w:rPr>
      </w:pPr>
    </w:p>
    <w:p w:rsidR="00C42ED7" w:rsidRPr="00FD390B" w:rsidRDefault="00C42ED7" w:rsidP="009753F8">
      <w:pPr>
        <w:pStyle w:val="Ttulo2"/>
        <w:keepLines w:val="0"/>
        <w:suppressAutoHyphens/>
        <w:spacing w:before="0" w:line="240" w:lineRule="auto"/>
        <w:ind w:left="360"/>
        <w:jc w:val="both"/>
        <w:rPr>
          <w:rFonts w:cs="Arial"/>
          <w:sz w:val="22"/>
          <w:szCs w:val="22"/>
          <w:u w:val="single"/>
        </w:rPr>
      </w:pPr>
    </w:p>
    <w:p w:rsidR="00C42ED7" w:rsidRPr="00C42ED7" w:rsidRDefault="00C42ED7" w:rsidP="00C42ED7">
      <w:pPr>
        <w:widowControl w:val="0"/>
        <w:jc w:val="both"/>
        <w:rPr>
          <w:rFonts w:ascii="Arial" w:hAnsi="Arial" w:cs="Arial"/>
          <w:b/>
        </w:rPr>
      </w:pPr>
      <w:r>
        <w:rPr>
          <w:rFonts w:ascii="Arial" w:hAnsi="Arial" w:cs="Arial"/>
          <w:b/>
        </w:rPr>
        <w:t>Unidad 9: Electricidad</w:t>
      </w:r>
    </w:p>
    <w:p w:rsidR="00C42ED7" w:rsidRPr="00C42ED7" w:rsidRDefault="00C42ED7" w:rsidP="009753F8">
      <w:pPr>
        <w:pStyle w:val="Ttulo2"/>
        <w:keepLines w:val="0"/>
        <w:suppressAutoHyphens/>
        <w:spacing w:before="0" w:line="240" w:lineRule="auto"/>
        <w:ind w:left="360"/>
        <w:jc w:val="both"/>
        <w:rPr>
          <w:rFonts w:cs="Arial"/>
          <w:sz w:val="22"/>
          <w:szCs w:val="22"/>
          <w:u w:val="single"/>
        </w:rPr>
      </w:pPr>
      <w:r w:rsidRPr="00C42ED7">
        <w:rPr>
          <w:rFonts w:cs="Arial"/>
          <w:sz w:val="22"/>
          <w:szCs w:val="22"/>
          <w:u w:val="single"/>
        </w:rPr>
        <w:t>OBJETIVOS</w:t>
      </w:r>
    </w:p>
    <w:p w:rsidR="00C42ED7" w:rsidRPr="001A2A1C" w:rsidRDefault="00C42ED7" w:rsidP="00C42ED7">
      <w:pPr>
        <w:numPr>
          <w:ilvl w:val="0"/>
          <w:numId w:val="19"/>
        </w:numPr>
        <w:spacing w:after="0" w:line="240" w:lineRule="auto"/>
        <w:ind w:right="110"/>
        <w:jc w:val="both"/>
        <w:rPr>
          <w:rFonts w:ascii="Arial" w:hAnsi="Arial" w:cs="Arial"/>
        </w:rPr>
      </w:pPr>
      <w:r w:rsidRPr="001A2A1C">
        <w:rPr>
          <w:rFonts w:ascii="Arial" w:hAnsi="Arial" w:cs="Arial"/>
        </w:rPr>
        <w:t>Identificar los elementos principales de un circuito sencillo, distinguiendo la función de cada uno de ellos.</w:t>
      </w:r>
    </w:p>
    <w:p w:rsidR="00C42ED7" w:rsidRPr="001A2A1C" w:rsidRDefault="00C42ED7" w:rsidP="00C42ED7">
      <w:pPr>
        <w:numPr>
          <w:ilvl w:val="0"/>
          <w:numId w:val="19"/>
        </w:numPr>
        <w:spacing w:after="0" w:line="240" w:lineRule="auto"/>
        <w:ind w:right="110"/>
        <w:jc w:val="both"/>
        <w:rPr>
          <w:rFonts w:ascii="Arial" w:hAnsi="Arial" w:cs="Arial"/>
        </w:rPr>
      </w:pPr>
      <w:r w:rsidRPr="001A2A1C">
        <w:rPr>
          <w:rFonts w:ascii="Arial" w:hAnsi="Arial" w:cs="Arial"/>
        </w:rPr>
        <w:t>Comprender el funcionamiento práctico de la corriente eléctrica y conocer sus propiedades y efectos.</w:t>
      </w:r>
    </w:p>
    <w:p w:rsidR="00C42ED7" w:rsidRPr="001A2A1C" w:rsidRDefault="00C42ED7" w:rsidP="00C42ED7">
      <w:pPr>
        <w:numPr>
          <w:ilvl w:val="0"/>
          <w:numId w:val="19"/>
        </w:numPr>
        <w:spacing w:after="0" w:line="240" w:lineRule="auto"/>
        <w:ind w:right="110"/>
        <w:jc w:val="both"/>
        <w:rPr>
          <w:rFonts w:ascii="Arial" w:hAnsi="Arial" w:cs="Arial"/>
        </w:rPr>
      </w:pPr>
      <w:r w:rsidRPr="001A2A1C">
        <w:rPr>
          <w:rFonts w:ascii="Arial" w:hAnsi="Arial" w:cs="Arial"/>
        </w:rPr>
        <w:t>Expresar y comunicar ideas y soluciones técnicas relacionadas con la electricidad utilizando la simbología y el vocabulario adecuados.</w:t>
      </w:r>
    </w:p>
    <w:p w:rsidR="00C42ED7" w:rsidRPr="001A2A1C" w:rsidRDefault="00C42ED7" w:rsidP="00C42ED7">
      <w:pPr>
        <w:numPr>
          <w:ilvl w:val="0"/>
          <w:numId w:val="19"/>
        </w:numPr>
        <w:spacing w:after="0" w:line="240" w:lineRule="auto"/>
        <w:ind w:right="110"/>
        <w:jc w:val="both"/>
        <w:rPr>
          <w:rFonts w:ascii="Arial" w:hAnsi="Arial" w:cs="Arial"/>
        </w:rPr>
      </w:pPr>
      <w:r w:rsidRPr="001A2A1C">
        <w:rPr>
          <w:rFonts w:ascii="Arial" w:hAnsi="Arial" w:cs="Arial"/>
        </w:rPr>
        <w:t>Conocer los efectos aprovechables de la electricidad y las formas de utilizarlos.</w:t>
      </w:r>
    </w:p>
    <w:p w:rsidR="00C42ED7" w:rsidRPr="001A2A1C" w:rsidRDefault="00C42ED7" w:rsidP="00C42ED7">
      <w:pPr>
        <w:numPr>
          <w:ilvl w:val="0"/>
          <w:numId w:val="19"/>
        </w:numPr>
        <w:spacing w:after="0" w:line="240" w:lineRule="auto"/>
        <w:ind w:right="110"/>
        <w:jc w:val="both"/>
        <w:rPr>
          <w:rFonts w:ascii="Arial" w:hAnsi="Arial" w:cs="Arial"/>
        </w:rPr>
      </w:pPr>
      <w:r w:rsidRPr="001A2A1C">
        <w:rPr>
          <w:rFonts w:ascii="Arial" w:hAnsi="Arial" w:cs="Arial"/>
        </w:rPr>
        <w:t>Montar circuitos simples en serie y en paralelo, realizando las uniones con lógica y pulcritud, y construir elementos para incluirlos en ellos.</w:t>
      </w:r>
    </w:p>
    <w:p w:rsidR="00C42ED7" w:rsidRPr="001A2A1C" w:rsidRDefault="00C42ED7" w:rsidP="00C42ED7">
      <w:pPr>
        <w:numPr>
          <w:ilvl w:val="0"/>
          <w:numId w:val="19"/>
        </w:numPr>
        <w:spacing w:after="0" w:line="240" w:lineRule="auto"/>
        <w:ind w:right="110"/>
        <w:jc w:val="both"/>
        <w:rPr>
          <w:rFonts w:ascii="Arial" w:hAnsi="Arial" w:cs="Arial"/>
        </w:rPr>
      </w:pPr>
      <w:r w:rsidRPr="001A2A1C">
        <w:rPr>
          <w:rFonts w:ascii="Arial" w:hAnsi="Arial" w:cs="Arial"/>
        </w:rPr>
        <w:t>Analizar, diseñar, elaborar y manipular de forma segura materiales, objetos y circuitos eléctricos sencillos.</w:t>
      </w:r>
    </w:p>
    <w:p w:rsidR="00C42ED7" w:rsidRPr="001A2A1C" w:rsidRDefault="00C42ED7" w:rsidP="00C42ED7">
      <w:pPr>
        <w:numPr>
          <w:ilvl w:val="0"/>
          <w:numId w:val="19"/>
        </w:numPr>
        <w:spacing w:after="0" w:line="240" w:lineRule="auto"/>
        <w:ind w:right="110"/>
        <w:jc w:val="both"/>
        <w:rPr>
          <w:rFonts w:ascii="Arial" w:hAnsi="Arial" w:cs="Arial"/>
        </w:rPr>
      </w:pPr>
      <w:r w:rsidRPr="001A2A1C">
        <w:rPr>
          <w:rFonts w:ascii="Arial" w:hAnsi="Arial" w:cs="Arial"/>
        </w:rPr>
        <w:t>Conocer, valorar y respetar las normas de seguridad para el uso de la electricidad.</w:t>
      </w:r>
    </w:p>
    <w:p w:rsidR="00C42ED7" w:rsidRPr="001A2A1C" w:rsidRDefault="00C42ED7" w:rsidP="00C42ED7">
      <w:pPr>
        <w:pStyle w:val="Ttulo3"/>
        <w:jc w:val="both"/>
        <w:rPr>
          <w:rFonts w:cs="Arial"/>
          <w:sz w:val="22"/>
          <w:szCs w:val="22"/>
        </w:rPr>
      </w:pPr>
    </w:p>
    <w:p w:rsidR="00C42ED7" w:rsidRPr="00C42ED7" w:rsidRDefault="00C42ED7" w:rsidP="009753F8">
      <w:pPr>
        <w:pStyle w:val="Ttulo2"/>
        <w:keepLines w:val="0"/>
        <w:suppressAutoHyphens/>
        <w:spacing w:before="0" w:line="240" w:lineRule="auto"/>
        <w:ind w:left="360"/>
        <w:jc w:val="both"/>
        <w:rPr>
          <w:rFonts w:cs="Arial"/>
          <w:sz w:val="22"/>
          <w:szCs w:val="22"/>
          <w:u w:val="single"/>
        </w:rPr>
      </w:pPr>
      <w:r w:rsidRPr="00C42ED7">
        <w:rPr>
          <w:rFonts w:cs="Arial"/>
          <w:sz w:val="22"/>
          <w:szCs w:val="22"/>
          <w:u w:val="single"/>
        </w:rPr>
        <w:t>CONTENIDOS</w:t>
      </w:r>
    </w:p>
    <w:p w:rsidR="00C42ED7" w:rsidRPr="001A2A1C" w:rsidRDefault="00C42ED7" w:rsidP="00C42ED7">
      <w:pPr>
        <w:numPr>
          <w:ilvl w:val="0"/>
          <w:numId w:val="3"/>
        </w:numPr>
        <w:spacing w:after="0" w:line="240" w:lineRule="auto"/>
        <w:jc w:val="both"/>
        <w:rPr>
          <w:rFonts w:ascii="Arial" w:hAnsi="Arial" w:cs="Arial"/>
          <w:lang w:val="es-ES_tradnl"/>
        </w:rPr>
      </w:pPr>
      <w:r w:rsidRPr="001A2A1C">
        <w:rPr>
          <w:rFonts w:ascii="Arial" w:hAnsi="Arial" w:cs="Arial"/>
        </w:rPr>
        <w:t>Corriente eléctrica. Circuitos eléctricos. Esquemas de circuitos eléctricos.</w:t>
      </w:r>
    </w:p>
    <w:p w:rsidR="00C42ED7" w:rsidRPr="001A2A1C" w:rsidRDefault="00C42ED7" w:rsidP="00C42ED7">
      <w:pPr>
        <w:numPr>
          <w:ilvl w:val="0"/>
          <w:numId w:val="3"/>
        </w:numPr>
        <w:spacing w:after="0" w:line="240" w:lineRule="auto"/>
        <w:jc w:val="both"/>
        <w:rPr>
          <w:rFonts w:ascii="Arial" w:hAnsi="Arial" w:cs="Arial"/>
          <w:lang w:val="es-ES_tradnl"/>
        </w:rPr>
      </w:pPr>
      <w:r w:rsidRPr="001A2A1C">
        <w:rPr>
          <w:rFonts w:ascii="Arial" w:hAnsi="Arial" w:cs="Arial"/>
        </w:rPr>
        <w:t>Elementos de un circuito eléctrico: generadores, receptores y elementos de control y protección. Instrumentos de medida.</w:t>
      </w:r>
    </w:p>
    <w:p w:rsidR="00C42ED7" w:rsidRPr="001A2A1C" w:rsidRDefault="00C42ED7" w:rsidP="00C42ED7">
      <w:pPr>
        <w:numPr>
          <w:ilvl w:val="0"/>
          <w:numId w:val="3"/>
        </w:numPr>
        <w:spacing w:after="0" w:line="240" w:lineRule="auto"/>
        <w:jc w:val="both"/>
        <w:rPr>
          <w:rFonts w:ascii="Arial" w:hAnsi="Arial" w:cs="Arial"/>
          <w:lang w:val="es-ES_tradnl"/>
        </w:rPr>
      </w:pPr>
      <w:r w:rsidRPr="001A2A1C">
        <w:rPr>
          <w:rFonts w:ascii="Arial" w:hAnsi="Arial" w:cs="Arial"/>
        </w:rPr>
        <w:t>Efectos de la corriente eléctrica: calor, luz y movimiento. Efectos electromagnéticos.</w:t>
      </w:r>
    </w:p>
    <w:p w:rsidR="00C42ED7" w:rsidRPr="001A2A1C" w:rsidRDefault="00C42ED7" w:rsidP="00C42ED7">
      <w:pPr>
        <w:numPr>
          <w:ilvl w:val="0"/>
          <w:numId w:val="3"/>
        </w:numPr>
        <w:spacing w:after="0" w:line="240" w:lineRule="auto"/>
        <w:jc w:val="both"/>
        <w:rPr>
          <w:rFonts w:ascii="Arial" w:hAnsi="Arial" w:cs="Arial"/>
          <w:lang w:val="es-ES_tradnl"/>
        </w:rPr>
      </w:pPr>
      <w:r w:rsidRPr="001A2A1C">
        <w:rPr>
          <w:rFonts w:ascii="Arial" w:hAnsi="Arial" w:cs="Arial"/>
        </w:rPr>
        <w:t>Magnitudes eléctricas. Ley de Ohm. Aplicaciones de la ley de Ohm.</w:t>
      </w:r>
    </w:p>
    <w:p w:rsidR="00C42ED7" w:rsidRPr="001A2A1C" w:rsidRDefault="00C42ED7" w:rsidP="00C42ED7">
      <w:pPr>
        <w:numPr>
          <w:ilvl w:val="0"/>
          <w:numId w:val="3"/>
        </w:numPr>
        <w:spacing w:after="0" w:line="240" w:lineRule="auto"/>
        <w:jc w:val="both"/>
        <w:rPr>
          <w:rFonts w:ascii="Arial" w:hAnsi="Arial" w:cs="Arial"/>
          <w:lang w:val="es-ES_tradnl"/>
        </w:rPr>
      </w:pPr>
      <w:r w:rsidRPr="001A2A1C">
        <w:rPr>
          <w:rFonts w:ascii="Arial" w:hAnsi="Arial" w:cs="Arial"/>
        </w:rPr>
        <w:t>Obtención y transporte de electricidad.</w:t>
      </w:r>
    </w:p>
    <w:p w:rsidR="00C42ED7" w:rsidRPr="001A2A1C" w:rsidRDefault="00C42ED7" w:rsidP="00C42ED7">
      <w:pPr>
        <w:numPr>
          <w:ilvl w:val="0"/>
          <w:numId w:val="3"/>
        </w:numPr>
        <w:spacing w:after="0" w:line="240" w:lineRule="auto"/>
        <w:jc w:val="both"/>
        <w:rPr>
          <w:rFonts w:ascii="Arial" w:hAnsi="Arial" w:cs="Arial"/>
          <w:lang w:val="es-ES_tradnl"/>
        </w:rPr>
      </w:pPr>
      <w:r w:rsidRPr="001A2A1C">
        <w:rPr>
          <w:rFonts w:ascii="Arial" w:hAnsi="Arial" w:cs="Arial"/>
        </w:rPr>
        <w:t>Normas de seguridad al trabajar con la corriente eléctrica.</w:t>
      </w:r>
    </w:p>
    <w:p w:rsidR="00C42ED7" w:rsidRPr="00C74650" w:rsidRDefault="00C42ED7" w:rsidP="00C42ED7">
      <w:pPr>
        <w:numPr>
          <w:ilvl w:val="0"/>
          <w:numId w:val="3"/>
        </w:numPr>
        <w:spacing w:after="0" w:line="240" w:lineRule="auto"/>
        <w:jc w:val="both"/>
        <w:rPr>
          <w:rFonts w:ascii="Arial" w:hAnsi="Arial" w:cs="Arial"/>
          <w:lang w:val="es-ES_tradnl"/>
        </w:rPr>
      </w:pPr>
      <w:r w:rsidRPr="001A2A1C">
        <w:rPr>
          <w:rFonts w:ascii="Arial" w:hAnsi="Arial" w:cs="Arial"/>
        </w:rPr>
        <w:t>Circuitos en serie y en paralelo.</w:t>
      </w:r>
    </w:p>
    <w:p w:rsidR="00C74650" w:rsidRDefault="00C74650" w:rsidP="00C74650">
      <w:pPr>
        <w:spacing w:after="0" w:line="240" w:lineRule="auto"/>
        <w:jc w:val="both"/>
        <w:rPr>
          <w:rFonts w:ascii="Arial" w:hAnsi="Arial" w:cs="Arial"/>
          <w:lang w:val="es-ES_tradnl"/>
        </w:rPr>
      </w:pPr>
    </w:p>
    <w:p w:rsidR="00EF12CB" w:rsidRPr="001A2A1C" w:rsidRDefault="00EF12CB" w:rsidP="00C74650">
      <w:pPr>
        <w:spacing w:after="0" w:line="240" w:lineRule="auto"/>
        <w:jc w:val="both"/>
        <w:rPr>
          <w:rFonts w:ascii="Arial" w:hAnsi="Arial" w:cs="Arial"/>
          <w:lang w:val="es-ES_tradnl"/>
        </w:rPr>
      </w:pPr>
    </w:p>
    <w:p w:rsidR="00C42ED7" w:rsidRPr="00BF2217" w:rsidRDefault="00C74650" w:rsidP="00BF2217">
      <w:pPr>
        <w:pStyle w:val="Prrafodelista"/>
        <w:numPr>
          <w:ilvl w:val="2"/>
          <w:numId w:val="17"/>
        </w:numPr>
        <w:rPr>
          <w:b/>
          <w:highlight w:val="lightGray"/>
          <w:u w:val="single"/>
        </w:rPr>
      </w:pPr>
      <w:r w:rsidRPr="00BF2217">
        <w:rPr>
          <w:b/>
          <w:highlight w:val="lightGray"/>
          <w:u w:val="single"/>
        </w:rPr>
        <w:t>DISTRIBUCIÓN DE LOS CONTENIDOS</w:t>
      </w:r>
    </w:p>
    <w:p w:rsidR="001146A6" w:rsidRPr="00AB00EF" w:rsidRDefault="001146A6" w:rsidP="009C74D2">
      <w:pPr>
        <w:pStyle w:val="Piedepgina"/>
        <w:tabs>
          <w:tab w:val="clear" w:pos="4252"/>
          <w:tab w:val="clear" w:pos="8504"/>
        </w:tabs>
        <w:jc w:val="both"/>
        <w:rPr>
          <w:rFonts w:ascii="Arial" w:hAnsi="Arial"/>
          <w:sz w:val="22"/>
        </w:rPr>
      </w:pPr>
      <w:r w:rsidRPr="00AB00EF">
        <w:rPr>
          <w:rFonts w:ascii="Arial" w:hAnsi="Arial"/>
          <w:sz w:val="22"/>
        </w:rPr>
        <w:t>La distribución temporal inicialmente prevista para el desarrollo de las 9 unidades en que se ha organizado el curso, de acuerdo a los materiales didácticos utilizados y a la carga lectiva asignada (</w:t>
      </w:r>
      <w:r>
        <w:rPr>
          <w:rFonts w:ascii="Arial" w:hAnsi="Arial"/>
          <w:sz w:val="22"/>
        </w:rPr>
        <w:t>3</w:t>
      </w:r>
      <w:r w:rsidRPr="00AB00EF">
        <w:rPr>
          <w:rFonts w:ascii="Arial" w:hAnsi="Arial"/>
          <w:sz w:val="22"/>
        </w:rPr>
        <w:t xml:space="preserve"> horas semanales), es la siguiente:</w:t>
      </w:r>
    </w:p>
    <w:p w:rsidR="001146A6" w:rsidRPr="00AB00EF" w:rsidRDefault="001146A6" w:rsidP="009C74D2">
      <w:pPr>
        <w:pStyle w:val="Piedepgina"/>
        <w:tabs>
          <w:tab w:val="clear" w:pos="4252"/>
          <w:tab w:val="clear" w:pos="8504"/>
        </w:tabs>
        <w:jc w:val="both"/>
        <w:rPr>
          <w:rFonts w:ascii="Arial" w:hAnsi="Arial"/>
          <w:sz w:val="22"/>
        </w:rPr>
      </w:pPr>
    </w:p>
    <w:p w:rsidR="001146A6" w:rsidRPr="00A301D2" w:rsidRDefault="001146A6" w:rsidP="009C74D2">
      <w:pPr>
        <w:pStyle w:val="Piedepgina"/>
        <w:tabs>
          <w:tab w:val="clear" w:pos="4252"/>
          <w:tab w:val="clear" w:pos="8504"/>
        </w:tabs>
        <w:jc w:val="both"/>
        <w:rPr>
          <w:rFonts w:ascii="Arial" w:hAnsi="Arial"/>
          <w:sz w:val="22"/>
        </w:rPr>
      </w:pPr>
      <w:r>
        <w:rPr>
          <w:rFonts w:ascii="Arial" w:hAnsi="Arial"/>
          <w:sz w:val="22"/>
        </w:rPr>
        <w:lastRenderedPageBreak/>
        <w:t>Primera evaluación: unidades 1, 4 y 5</w:t>
      </w:r>
    </w:p>
    <w:p w:rsidR="001146A6" w:rsidRPr="00A301D2" w:rsidRDefault="001146A6" w:rsidP="009C74D2">
      <w:pPr>
        <w:pStyle w:val="Piedepgina"/>
        <w:tabs>
          <w:tab w:val="clear" w:pos="4252"/>
          <w:tab w:val="clear" w:pos="8504"/>
        </w:tabs>
        <w:jc w:val="both"/>
        <w:rPr>
          <w:rFonts w:ascii="Arial" w:hAnsi="Arial"/>
          <w:sz w:val="22"/>
        </w:rPr>
      </w:pPr>
      <w:r>
        <w:rPr>
          <w:rFonts w:ascii="Arial" w:hAnsi="Arial"/>
          <w:sz w:val="22"/>
        </w:rPr>
        <w:t xml:space="preserve">Segunda </w:t>
      </w:r>
      <w:r w:rsidR="009C74D2">
        <w:rPr>
          <w:rFonts w:ascii="Arial" w:hAnsi="Arial"/>
          <w:sz w:val="22"/>
        </w:rPr>
        <w:t>evaluación: unidades, 7 ,</w:t>
      </w:r>
      <w:r>
        <w:rPr>
          <w:rFonts w:ascii="Arial" w:hAnsi="Arial"/>
          <w:sz w:val="22"/>
        </w:rPr>
        <w:t xml:space="preserve"> 8</w:t>
      </w:r>
      <w:r w:rsidR="009C74D2">
        <w:rPr>
          <w:rFonts w:ascii="Arial" w:hAnsi="Arial"/>
          <w:sz w:val="22"/>
        </w:rPr>
        <w:t xml:space="preserve"> y 2(software)</w:t>
      </w:r>
    </w:p>
    <w:p w:rsidR="001146A6" w:rsidRPr="00A301D2" w:rsidRDefault="001146A6" w:rsidP="009C74D2">
      <w:pPr>
        <w:pStyle w:val="Piedepgina"/>
        <w:tabs>
          <w:tab w:val="clear" w:pos="4252"/>
          <w:tab w:val="clear" w:pos="8504"/>
        </w:tabs>
        <w:jc w:val="both"/>
        <w:rPr>
          <w:rFonts w:ascii="Arial" w:hAnsi="Arial"/>
          <w:sz w:val="22"/>
        </w:rPr>
      </w:pPr>
      <w:r w:rsidRPr="00A301D2">
        <w:rPr>
          <w:rFonts w:ascii="Arial" w:hAnsi="Arial"/>
          <w:sz w:val="22"/>
        </w:rPr>
        <w:t>Terc</w:t>
      </w:r>
      <w:r w:rsidR="009C74D2">
        <w:rPr>
          <w:rFonts w:ascii="Arial" w:hAnsi="Arial"/>
          <w:sz w:val="22"/>
        </w:rPr>
        <w:t>era evaluación: unidades 2, 9(hardware), 6</w:t>
      </w:r>
    </w:p>
    <w:p w:rsidR="001146A6" w:rsidRDefault="001146A6" w:rsidP="001146A6">
      <w:pPr>
        <w:rPr>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83"/>
        <w:gridCol w:w="6804"/>
        <w:gridCol w:w="1886"/>
      </w:tblGrid>
      <w:tr w:rsidR="001146A6" w:rsidRPr="009936B0" w:rsidTr="00AA07B6">
        <w:trPr>
          <w:trHeight w:hRule="exact" w:val="340"/>
        </w:trPr>
        <w:tc>
          <w:tcPr>
            <w:tcW w:w="0" w:type="auto"/>
          </w:tcPr>
          <w:p w:rsidR="001146A6" w:rsidRPr="009936B0" w:rsidRDefault="001146A6" w:rsidP="00AA07B6">
            <w:pPr>
              <w:jc w:val="center"/>
              <w:rPr>
                <w:rFonts w:ascii="Arial" w:hAnsi="Arial" w:cs="Arial"/>
              </w:rPr>
            </w:pPr>
          </w:p>
        </w:tc>
        <w:tc>
          <w:tcPr>
            <w:tcW w:w="6804" w:type="dxa"/>
          </w:tcPr>
          <w:p w:rsidR="001146A6" w:rsidRPr="009936B0" w:rsidRDefault="001146A6" w:rsidP="00AA07B6">
            <w:pPr>
              <w:jc w:val="center"/>
              <w:rPr>
                <w:rFonts w:ascii="Arial" w:hAnsi="Arial" w:cs="Arial"/>
              </w:rPr>
            </w:pPr>
            <w:r w:rsidRPr="009936B0">
              <w:rPr>
                <w:rFonts w:ascii="Arial" w:hAnsi="Arial" w:cs="Arial"/>
              </w:rPr>
              <w:t>UNIDAD</w:t>
            </w:r>
          </w:p>
        </w:tc>
        <w:tc>
          <w:tcPr>
            <w:tcW w:w="1886" w:type="dxa"/>
          </w:tcPr>
          <w:p w:rsidR="001146A6" w:rsidRPr="006B318E" w:rsidRDefault="001146A6" w:rsidP="00AA07B6">
            <w:pPr>
              <w:jc w:val="center"/>
              <w:rPr>
                <w:rFonts w:cs="Arial"/>
              </w:rPr>
            </w:pPr>
            <w:r>
              <w:rPr>
                <w:rFonts w:cs="Arial"/>
              </w:rPr>
              <w:t>TIEMPO (sesiones)</w:t>
            </w:r>
          </w:p>
        </w:tc>
      </w:tr>
      <w:tr w:rsidR="00745509" w:rsidRPr="009936B0" w:rsidTr="00AA07B6">
        <w:trPr>
          <w:trHeight w:hRule="exact" w:val="340"/>
        </w:trPr>
        <w:tc>
          <w:tcPr>
            <w:tcW w:w="0" w:type="auto"/>
            <w:vMerge w:val="restart"/>
            <w:vAlign w:val="center"/>
          </w:tcPr>
          <w:p w:rsidR="00745509" w:rsidRPr="006B318E" w:rsidRDefault="00745509" w:rsidP="00AA07B6">
            <w:pPr>
              <w:jc w:val="center"/>
              <w:rPr>
                <w:rFonts w:cs="Arial"/>
              </w:rPr>
            </w:pPr>
            <w:r w:rsidRPr="006B318E">
              <w:rPr>
                <w:rFonts w:cs="Arial"/>
              </w:rPr>
              <w:t>1º TRIMESTRE</w:t>
            </w:r>
          </w:p>
          <w:p w:rsidR="00745509" w:rsidRPr="006B318E" w:rsidRDefault="00745509" w:rsidP="00AA07B6">
            <w:pPr>
              <w:jc w:val="center"/>
              <w:rPr>
                <w:rFonts w:cs="Arial"/>
              </w:rPr>
            </w:pPr>
            <w:r w:rsidRPr="006B318E">
              <w:rPr>
                <w:rFonts w:cs="Arial"/>
              </w:rPr>
              <w:t>(11 Semanas)</w:t>
            </w:r>
          </w:p>
        </w:tc>
        <w:tc>
          <w:tcPr>
            <w:tcW w:w="6804" w:type="dxa"/>
          </w:tcPr>
          <w:p w:rsidR="00745509" w:rsidRPr="006B318E" w:rsidRDefault="00745509" w:rsidP="00AA07B6">
            <w:pPr>
              <w:jc w:val="center"/>
              <w:rPr>
                <w:rFonts w:cs="Arial"/>
              </w:rPr>
            </w:pPr>
            <w:r>
              <w:rPr>
                <w:rFonts w:cs="Arial"/>
              </w:rPr>
              <w:t>UNIDAD 1. EL PROCESO TECNOLÓGICO</w:t>
            </w:r>
          </w:p>
        </w:tc>
        <w:tc>
          <w:tcPr>
            <w:tcW w:w="1886" w:type="dxa"/>
          </w:tcPr>
          <w:p w:rsidR="00745509" w:rsidRPr="006B318E" w:rsidRDefault="00820C84" w:rsidP="00AA07B6">
            <w:pPr>
              <w:jc w:val="center"/>
              <w:rPr>
                <w:rFonts w:cs="Arial"/>
              </w:rPr>
            </w:pPr>
            <w:r>
              <w:rPr>
                <w:rFonts w:cs="Arial"/>
              </w:rPr>
              <w:t>5</w:t>
            </w:r>
          </w:p>
        </w:tc>
      </w:tr>
      <w:tr w:rsidR="00745509" w:rsidRPr="009936B0" w:rsidTr="00AA07B6">
        <w:trPr>
          <w:trHeight w:hRule="exact" w:val="340"/>
        </w:trPr>
        <w:tc>
          <w:tcPr>
            <w:tcW w:w="0" w:type="auto"/>
            <w:vMerge/>
            <w:vAlign w:val="center"/>
          </w:tcPr>
          <w:p w:rsidR="00745509" w:rsidRPr="006B318E" w:rsidRDefault="00745509" w:rsidP="00AA07B6">
            <w:pPr>
              <w:jc w:val="center"/>
              <w:rPr>
                <w:rFonts w:cs="Arial"/>
              </w:rPr>
            </w:pPr>
          </w:p>
        </w:tc>
        <w:tc>
          <w:tcPr>
            <w:tcW w:w="6804" w:type="dxa"/>
          </w:tcPr>
          <w:p w:rsidR="00745509" w:rsidRPr="006B318E" w:rsidRDefault="00745509" w:rsidP="00AA07B6">
            <w:pPr>
              <w:jc w:val="center"/>
              <w:rPr>
                <w:rFonts w:cs="Arial"/>
              </w:rPr>
            </w:pPr>
            <w:r>
              <w:rPr>
                <w:rFonts w:cs="Arial"/>
              </w:rPr>
              <w:t>UNIDAD 4. MATERIALES</w:t>
            </w:r>
          </w:p>
        </w:tc>
        <w:tc>
          <w:tcPr>
            <w:tcW w:w="1886" w:type="dxa"/>
          </w:tcPr>
          <w:p w:rsidR="00745509" w:rsidRPr="006B318E" w:rsidRDefault="00820C84" w:rsidP="00AA07B6">
            <w:pPr>
              <w:jc w:val="center"/>
              <w:rPr>
                <w:rFonts w:cs="Arial"/>
              </w:rPr>
            </w:pPr>
            <w:r>
              <w:rPr>
                <w:rFonts w:cs="Arial"/>
              </w:rPr>
              <w:t>10</w:t>
            </w:r>
          </w:p>
        </w:tc>
      </w:tr>
      <w:tr w:rsidR="00745509" w:rsidRPr="009936B0" w:rsidTr="00AA07B6">
        <w:trPr>
          <w:trHeight w:hRule="exact" w:val="340"/>
        </w:trPr>
        <w:tc>
          <w:tcPr>
            <w:tcW w:w="0" w:type="auto"/>
            <w:vMerge/>
            <w:vAlign w:val="center"/>
          </w:tcPr>
          <w:p w:rsidR="00745509" w:rsidRPr="006B318E" w:rsidRDefault="00745509" w:rsidP="00AA07B6">
            <w:pPr>
              <w:jc w:val="center"/>
              <w:rPr>
                <w:rFonts w:cs="Arial"/>
              </w:rPr>
            </w:pPr>
          </w:p>
        </w:tc>
        <w:tc>
          <w:tcPr>
            <w:tcW w:w="6804" w:type="dxa"/>
          </w:tcPr>
          <w:p w:rsidR="00745509" w:rsidRPr="006B318E" w:rsidRDefault="00745509" w:rsidP="00AA07B6">
            <w:pPr>
              <w:jc w:val="center"/>
              <w:rPr>
                <w:rFonts w:cs="Arial"/>
              </w:rPr>
            </w:pPr>
            <w:r>
              <w:rPr>
                <w:rFonts w:cs="Arial"/>
              </w:rPr>
              <w:t>UNIDAD 5. MADERAS</w:t>
            </w:r>
          </w:p>
        </w:tc>
        <w:tc>
          <w:tcPr>
            <w:tcW w:w="1886" w:type="dxa"/>
          </w:tcPr>
          <w:p w:rsidR="00745509" w:rsidRPr="006B318E" w:rsidRDefault="00820C84" w:rsidP="00AA07B6">
            <w:pPr>
              <w:jc w:val="center"/>
              <w:rPr>
                <w:rFonts w:cs="Arial"/>
              </w:rPr>
            </w:pPr>
            <w:r>
              <w:rPr>
                <w:rFonts w:cs="Arial"/>
              </w:rPr>
              <w:t>8</w:t>
            </w:r>
          </w:p>
        </w:tc>
      </w:tr>
      <w:tr w:rsidR="00745509" w:rsidRPr="009936B0" w:rsidTr="00AA07B6">
        <w:trPr>
          <w:trHeight w:hRule="exact" w:val="340"/>
        </w:trPr>
        <w:tc>
          <w:tcPr>
            <w:tcW w:w="0" w:type="auto"/>
            <w:vMerge/>
            <w:vAlign w:val="center"/>
          </w:tcPr>
          <w:p w:rsidR="00745509" w:rsidRPr="006B318E" w:rsidRDefault="00745509" w:rsidP="00AA07B6">
            <w:pPr>
              <w:jc w:val="center"/>
              <w:rPr>
                <w:rFonts w:cs="Arial"/>
              </w:rPr>
            </w:pPr>
          </w:p>
        </w:tc>
        <w:tc>
          <w:tcPr>
            <w:tcW w:w="6804" w:type="dxa"/>
          </w:tcPr>
          <w:p w:rsidR="00745509" w:rsidRDefault="00745509" w:rsidP="00AA07B6">
            <w:pPr>
              <w:jc w:val="center"/>
              <w:rPr>
                <w:rFonts w:cs="Arial"/>
              </w:rPr>
            </w:pPr>
            <w:r>
              <w:rPr>
                <w:rFonts w:cs="Arial"/>
              </w:rPr>
              <w:t>PROYECTO -CONSTRUCCIÓN</w:t>
            </w:r>
          </w:p>
        </w:tc>
        <w:tc>
          <w:tcPr>
            <w:tcW w:w="1886" w:type="dxa"/>
          </w:tcPr>
          <w:p w:rsidR="00745509" w:rsidRDefault="00820C84" w:rsidP="00AA07B6">
            <w:pPr>
              <w:jc w:val="center"/>
              <w:rPr>
                <w:rFonts w:cs="Arial"/>
              </w:rPr>
            </w:pPr>
            <w:r>
              <w:rPr>
                <w:rFonts w:cs="Arial"/>
              </w:rPr>
              <w:t>8</w:t>
            </w:r>
          </w:p>
        </w:tc>
      </w:tr>
      <w:tr w:rsidR="00745509" w:rsidRPr="009936B0" w:rsidTr="00AA07B6">
        <w:trPr>
          <w:trHeight w:hRule="exact" w:val="340"/>
        </w:trPr>
        <w:tc>
          <w:tcPr>
            <w:tcW w:w="0" w:type="auto"/>
            <w:vMerge w:val="restart"/>
            <w:vAlign w:val="center"/>
          </w:tcPr>
          <w:p w:rsidR="00745509" w:rsidRPr="006B318E" w:rsidRDefault="00745509" w:rsidP="00AA07B6">
            <w:pPr>
              <w:jc w:val="center"/>
              <w:rPr>
                <w:rFonts w:cs="Arial"/>
              </w:rPr>
            </w:pPr>
            <w:r w:rsidRPr="006B318E">
              <w:rPr>
                <w:rFonts w:cs="Arial"/>
              </w:rPr>
              <w:t>2º TRIMESTRE</w:t>
            </w:r>
          </w:p>
          <w:p w:rsidR="00745509" w:rsidRPr="006B318E" w:rsidRDefault="00745509" w:rsidP="00AA07B6">
            <w:pPr>
              <w:jc w:val="center"/>
              <w:rPr>
                <w:rFonts w:cs="Arial"/>
              </w:rPr>
            </w:pPr>
            <w:r w:rsidRPr="006B318E">
              <w:rPr>
                <w:rFonts w:cs="Arial"/>
              </w:rPr>
              <w:t>(12 Semanas)</w:t>
            </w:r>
          </w:p>
        </w:tc>
        <w:tc>
          <w:tcPr>
            <w:tcW w:w="6804" w:type="dxa"/>
          </w:tcPr>
          <w:p w:rsidR="00745509" w:rsidRPr="006B318E" w:rsidRDefault="00745509" w:rsidP="00AA07B6">
            <w:pPr>
              <w:jc w:val="center"/>
              <w:rPr>
                <w:rFonts w:cs="Arial"/>
              </w:rPr>
            </w:pPr>
            <w:r>
              <w:rPr>
                <w:rFonts w:cs="Arial"/>
              </w:rPr>
              <w:t>UNIDAD 7. EXPRESIÓN Y COMUNICACIÓN GRÁFICA</w:t>
            </w:r>
          </w:p>
        </w:tc>
        <w:tc>
          <w:tcPr>
            <w:tcW w:w="1886" w:type="dxa"/>
          </w:tcPr>
          <w:p w:rsidR="00745509" w:rsidRPr="006B318E" w:rsidRDefault="00820C84" w:rsidP="00AA07B6">
            <w:pPr>
              <w:jc w:val="center"/>
              <w:rPr>
                <w:rFonts w:cs="Arial"/>
              </w:rPr>
            </w:pPr>
            <w:r>
              <w:rPr>
                <w:rFonts w:cs="Arial"/>
              </w:rPr>
              <w:t>9</w:t>
            </w:r>
          </w:p>
        </w:tc>
      </w:tr>
      <w:tr w:rsidR="00745509" w:rsidRPr="009936B0" w:rsidTr="00AA07B6">
        <w:trPr>
          <w:trHeight w:hRule="exact" w:val="340"/>
        </w:trPr>
        <w:tc>
          <w:tcPr>
            <w:tcW w:w="0" w:type="auto"/>
            <w:vMerge/>
            <w:vAlign w:val="center"/>
          </w:tcPr>
          <w:p w:rsidR="00745509" w:rsidRPr="006B318E" w:rsidRDefault="00745509" w:rsidP="00AA07B6">
            <w:pPr>
              <w:jc w:val="center"/>
              <w:rPr>
                <w:rFonts w:cs="Arial"/>
              </w:rPr>
            </w:pPr>
          </w:p>
        </w:tc>
        <w:tc>
          <w:tcPr>
            <w:tcW w:w="6804" w:type="dxa"/>
          </w:tcPr>
          <w:p w:rsidR="00745509" w:rsidRPr="006B318E" w:rsidRDefault="00745509" w:rsidP="00AA07B6">
            <w:pPr>
              <w:jc w:val="center"/>
              <w:rPr>
                <w:rFonts w:cs="Arial"/>
              </w:rPr>
            </w:pPr>
            <w:r>
              <w:rPr>
                <w:rFonts w:cs="Arial"/>
              </w:rPr>
              <w:t>UNIDAD 8. ESTRUCTURAS Y MECANÍSMOS</w:t>
            </w:r>
          </w:p>
        </w:tc>
        <w:tc>
          <w:tcPr>
            <w:tcW w:w="1886" w:type="dxa"/>
          </w:tcPr>
          <w:p w:rsidR="00745509" w:rsidRPr="006B318E" w:rsidRDefault="00820C84" w:rsidP="00AA07B6">
            <w:pPr>
              <w:jc w:val="center"/>
              <w:rPr>
                <w:rFonts w:cs="Arial"/>
              </w:rPr>
            </w:pPr>
            <w:r>
              <w:rPr>
                <w:rFonts w:cs="Arial"/>
              </w:rPr>
              <w:t>9</w:t>
            </w:r>
          </w:p>
        </w:tc>
      </w:tr>
      <w:tr w:rsidR="00745509" w:rsidRPr="009936B0" w:rsidTr="00AA07B6">
        <w:trPr>
          <w:trHeight w:hRule="exact" w:val="340"/>
        </w:trPr>
        <w:tc>
          <w:tcPr>
            <w:tcW w:w="0" w:type="auto"/>
            <w:vMerge/>
            <w:vAlign w:val="center"/>
          </w:tcPr>
          <w:p w:rsidR="00745509" w:rsidRPr="006B318E" w:rsidRDefault="00745509" w:rsidP="00AA07B6">
            <w:pPr>
              <w:jc w:val="center"/>
              <w:rPr>
                <w:rFonts w:cs="Arial"/>
              </w:rPr>
            </w:pPr>
          </w:p>
        </w:tc>
        <w:tc>
          <w:tcPr>
            <w:tcW w:w="6804" w:type="dxa"/>
          </w:tcPr>
          <w:p w:rsidR="00745509" w:rsidRPr="006B318E" w:rsidRDefault="00745509" w:rsidP="00AA07B6">
            <w:pPr>
              <w:jc w:val="center"/>
              <w:rPr>
                <w:rFonts w:cs="Arial"/>
              </w:rPr>
            </w:pPr>
            <w:r>
              <w:rPr>
                <w:rFonts w:cs="Arial"/>
              </w:rPr>
              <w:t>UNIDAD 2. SOFTWARE</w:t>
            </w:r>
          </w:p>
        </w:tc>
        <w:tc>
          <w:tcPr>
            <w:tcW w:w="1886" w:type="dxa"/>
          </w:tcPr>
          <w:p w:rsidR="00745509" w:rsidRPr="006B318E" w:rsidRDefault="00820C84" w:rsidP="00AA07B6">
            <w:pPr>
              <w:jc w:val="center"/>
              <w:rPr>
                <w:rFonts w:cs="Arial"/>
              </w:rPr>
            </w:pPr>
            <w:r>
              <w:rPr>
                <w:rFonts w:cs="Arial"/>
              </w:rPr>
              <w:t>9</w:t>
            </w:r>
          </w:p>
        </w:tc>
      </w:tr>
      <w:tr w:rsidR="00745509" w:rsidRPr="009936B0" w:rsidTr="00AA07B6">
        <w:trPr>
          <w:trHeight w:hRule="exact" w:val="340"/>
        </w:trPr>
        <w:tc>
          <w:tcPr>
            <w:tcW w:w="0" w:type="auto"/>
            <w:vMerge/>
            <w:vAlign w:val="center"/>
          </w:tcPr>
          <w:p w:rsidR="00745509" w:rsidRPr="006B318E" w:rsidRDefault="00745509" w:rsidP="00AA07B6">
            <w:pPr>
              <w:jc w:val="center"/>
              <w:rPr>
                <w:rFonts w:cs="Arial"/>
              </w:rPr>
            </w:pPr>
          </w:p>
        </w:tc>
        <w:tc>
          <w:tcPr>
            <w:tcW w:w="6804" w:type="dxa"/>
          </w:tcPr>
          <w:p w:rsidR="00745509" w:rsidRDefault="00745509" w:rsidP="00AA07B6">
            <w:pPr>
              <w:jc w:val="center"/>
              <w:rPr>
                <w:rFonts w:cs="Arial"/>
              </w:rPr>
            </w:pPr>
            <w:r>
              <w:rPr>
                <w:rFonts w:cs="Arial"/>
              </w:rPr>
              <w:t>PROYECTO CONSTRUCCIÓN II</w:t>
            </w:r>
          </w:p>
        </w:tc>
        <w:tc>
          <w:tcPr>
            <w:tcW w:w="1886" w:type="dxa"/>
          </w:tcPr>
          <w:p w:rsidR="00745509" w:rsidRDefault="00820C84" w:rsidP="00AA07B6">
            <w:pPr>
              <w:jc w:val="center"/>
              <w:rPr>
                <w:rFonts w:cs="Arial"/>
              </w:rPr>
            </w:pPr>
            <w:r>
              <w:rPr>
                <w:rFonts w:cs="Arial"/>
              </w:rPr>
              <w:t>8</w:t>
            </w:r>
          </w:p>
        </w:tc>
      </w:tr>
      <w:tr w:rsidR="00745509" w:rsidRPr="009936B0" w:rsidTr="00AA07B6">
        <w:trPr>
          <w:trHeight w:hRule="exact" w:val="340"/>
        </w:trPr>
        <w:tc>
          <w:tcPr>
            <w:tcW w:w="0" w:type="auto"/>
            <w:vMerge w:val="restart"/>
            <w:vAlign w:val="center"/>
          </w:tcPr>
          <w:p w:rsidR="00745509" w:rsidRPr="006B318E" w:rsidRDefault="00745509" w:rsidP="00AA07B6">
            <w:pPr>
              <w:jc w:val="center"/>
              <w:rPr>
                <w:rFonts w:cs="Arial"/>
              </w:rPr>
            </w:pPr>
            <w:r w:rsidRPr="006B318E">
              <w:rPr>
                <w:rFonts w:cs="Arial"/>
              </w:rPr>
              <w:t>3º TRIMESTRE</w:t>
            </w:r>
          </w:p>
          <w:p w:rsidR="00745509" w:rsidRPr="006B318E" w:rsidRDefault="00745509" w:rsidP="00AA07B6">
            <w:pPr>
              <w:jc w:val="center"/>
              <w:rPr>
                <w:rFonts w:cs="Arial"/>
              </w:rPr>
            </w:pPr>
            <w:r w:rsidRPr="006B318E">
              <w:rPr>
                <w:rFonts w:cs="Arial"/>
              </w:rPr>
              <w:t>( 11 Semanas)</w:t>
            </w:r>
          </w:p>
        </w:tc>
        <w:tc>
          <w:tcPr>
            <w:tcW w:w="6804" w:type="dxa"/>
          </w:tcPr>
          <w:p w:rsidR="00745509" w:rsidRPr="006B318E" w:rsidRDefault="00745509" w:rsidP="00AA07B6">
            <w:pPr>
              <w:jc w:val="center"/>
              <w:rPr>
                <w:rFonts w:cs="Arial"/>
              </w:rPr>
            </w:pPr>
            <w:r>
              <w:rPr>
                <w:rFonts w:cs="Arial"/>
              </w:rPr>
              <w:t xml:space="preserve">UNIDAD 2. HARDWARE </w:t>
            </w:r>
          </w:p>
        </w:tc>
        <w:tc>
          <w:tcPr>
            <w:tcW w:w="1886" w:type="dxa"/>
          </w:tcPr>
          <w:p w:rsidR="00745509" w:rsidRPr="006B318E" w:rsidRDefault="00820C84" w:rsidP="00AA07B6">
            <w:pPr>
              <w:jc w:val="center"/>
              <w:rPr>
                <w:rFonts w:cs="Arial"/>
              </w:rPr>
            </w:pPr>
            <w:r>
              <w:rPr>
                <w:rFonts w:cs="Arial"/>
              </w:rPr>
              <w:t>8</w:t>
            </w:r>
          </w:p>
        </w:tc>
      </w:tr>
      <w:tr w:rsidR="00745509" w:rsidRPr="009936B0" w:rsidTr="00AA07B6">
        <w:trPr>
          <w:trHeight w:hRule="exact" w:val="340"/>
        </w:trPr>
        <w:tc>
          <w:tcPr>
            <w:tcW w:w="0" w:type="auto"/>
            <w:vMerge/>
          </w:tcPr>
          <w:p w:rsidR="00745509" w:rsidRPr="009936B0" w:rsidRDefault="00745509" w:rsidP="00AA07B6">
            <w:pPr>
              <w:jc w:val="both"/>
              <w:rPr>
                <w:rFonts w:ascii="Arial" w:hAnsi="Arial" w:cs="Arial"/>
              </w:rPr>
            </w:pPr>
          </w:p>
        </w:tc>
        <w:tc>
          <w:tcPr>
            <w:tcW w:w="6804" w:type="dxa"/>
          </w:tcPr>
          <w:p w:rsidR="00745509" w:rsidRPr="006B318E" w:rsidRDefault="00745509" w:rsidP="00AA07B6">
            <w:pPr>
              <w:jc w:val="center"/>
              <w:rPr>
                <w:rFonts w:cs="Arial"/>
              </w:rPr>
            </w:pPr>
            <w:r>
              <w:rPr>
                <w:rFonts w:cs="Arial"/>
              </w:rPr>
              <w:t>UNIDAD 9. ELECTRICIDAD</w:t>
            </w:r>
          </w:p>
        </w:tc>
        <w:tc>
          <w:tcPr>
            <w:tcW w:w="1886" w:type="dxa"/>
          </w:tcPr>
          <w:p w:rsidR="00745509" w:rsidRPr="006B318E" w:rsidRDefault="00820C84" w:rsidP="00AA07B6">
            <w:pPr>
              <w:jc w:val="center"/>
              <w:rPr>
                <w:rFonts w:cs="Arial"/>
              </w:rPr>
            </w:pPr>
            <w:r>
              <w:rPr>
                <w:rFonts w:cs="Arial"/>
              </w:rPr>
              <w:t>12</w:t>
            </w:r>
          </w:p>
        </w:tc>
      </w:tr>
      <w:tr w:rsidR="00745509" w:rsidRPr="009936B0" w:rsidTr="00AA07B6">
        <w:trPr>
          <w:trHeight w:hRule="exact" w:val="340"/>
        </w:trPr>
        <w:tc>
          <w:tcPr>
            <w:tcW w:w="0" w:type="auto"/>
            <w:vMerge/>
          </w:tcPr>
          <w:p w:rsidR="00745509" w:rsidRPr="009936B0" w:rsidRDefault="00745509" w:rsidP="00AA07B6">
            <w:pPr>
              <w:jc w:val="both"/>
              <w:rPr>
                <w:rFonts w:ascii="Arial" w:hAnsi="Arial" w:cs="Arial"/>
              </w:rPr>
            </w:pPr>
          </w:p>
        </w:tc>
        <w:tc>
          <w:tcPr>
            <w:tcW w:w="6804" w:type="dxa"/>
          </w:tcPr>
          <w:p w:rsidR="00745509" w:rsidRPr="006B318E" w:rsidRDefault="00745509" w:rsidP="00AA07B6">
            <w:pPr>
              <w:jc w:val="center"/>
              <w:rPr>
                <w:rFonts w:cs="Arial"/>
              </w:rPr>
            </w:pPr>
            <w:r>
              <w:rPr>
                <w:rFonts w:cs="Arial"/>
              </w:rPr>
              <w:t xml:space="preserve">UNIDAD 6. MATERIALES METÁLICOS </w:t>
            </w:r>
          </w:p>
        </w:tc>
        <w:tc>
          <w:tcPr>
            <w:tcW w:w="1886" w:type="dxa"/>
          </w:tcPr>
          <w:p w:rsidR="00745509" w:rsidRPr="006B318E" w:rsidRDefault="00820C84" w:rsidP="00AA07B6">
            <w:pPr>
              <w:jc w:val="center"/>
              <w:rPr>
                <w:rFonts w:cs="Arial"/>
              </w:rPr>
            </w:pPr>
            <w:r>
              <w:rPr>
                <w:rFonts w:cs="Arial"/>
              </w:rPr>
              <w:t>5</w:t>
            </w:r>
          </w:p>
        </w:tc>
      </w:tr>
      <w:tr w:rsidR="00745509" w:rsidRPr="009936B0" w:rsidTr="00AA07B6">
        <w:trPr>
          <w:trHeight w:hRule="exact" w:val="340"/>
        </w:trPr>
        <w:tc>
          <w:tcPr>
            <w:tcW w:w="0" w:type="auto"/>
            <w:vMerge/>
          </w:tcPr>
          <w:p w:rsidR="00745509" w:rsidRPr="009936B0" w:rsidRDefault="00745509" w:rsidP="00AA07B6">
            <w:pPr>
              <w:jc w:val="both"/>
              <w:rPr>
                <w:rFonts w:ascii="Arial" w:hAnsi="Arial" w:cs="Arial"/>
              </w:rPr>
            </w:pPr>
          </w:p>
        </w:tc>
        <w:tc>
          <w:tcPr>
            <w:tcW w:w="6804" w:type="dxa"/>
          </w:tcPr>
          <w:p w:rsidR="00745509" w:rsidRDefault="00745509" w:rsidP="00AA07B6">
            <w:pPr>
              <w:jc w:val="center"/>
              <w:rPr>
                <w:rFonts w:cs="Arial"/>
              </w:rPr>
            </w:pPr>
            <w:r>
              <w:rPr>
                <w:rFonts w:cs="Arial"/>
              </w:rPr>
              <w:t>PROYECTO CONSTRUCCIÓN III</w:t>
            </w:r>
          </w:p>
        </w:tc>
        <w:tc>
          <w:tcPr>
            <w:tcW w:w="1886" w:type="dxa"/>
          </w:tcPr>
          <w:p w:rsidR="00745509" w:rsidRDefault="00820C84" w:rsidP="00AA07B6">
            <w:pPr>
              <w:jc w:val="center"/>
              <w:rPr>
                <w:rFonts w:cs="Arial"/>
              </w:rPr>
            </w:pPr>
            <w:r>
              <w:rPr>
                <w:rFonts w:cs="Arial"/>
              </w:rPr>
              <w:t>8</w:t>
            </w:r>
          </w:p>
        </w:tc>
      </w:tr>
    </w:tbl>
    <w:p w:rsidR="001146A6" w:rsidRPr="009936B0" w:rsidRDefault="001146A6" w:rsidP="009C74D2">
      <w:pPr>
        <w:pStyle w:val="Piedepgina"/>
        <w:tabs>
          <w:tab w:val="clear" w:pos="4252"/>
          <w:tab w:val="clear" w:pos="8504"/>
        </w:tabs>
        <w:jc w:val="both"/>
        <w:rPr>
          <w:rFonts w:ascii="Arial" w:hAnsi="Arial" w:cs="Arial"/>
          <w:sz w:val="22"/>
          <w:szCs w:val="22"/>
        </w:rPr>
      </w:pPr>
    </w:p>
    <w:p w:rsidR="00745509" w:rsidRDefault="00745509" w:rsidP="009C74D2">
      <w:pPr>
        <w:jc w:val="both"/>
        <w:rPr>
          <w:rFonts w:ascii="Arial" w:hAnsi="Arial" w:cs="Arial"/>
        </w:rPr>
      </w:pPr>
    </w:p>
    <w:p w:rsidR="00745509" w:rsidRDefault="00745509" w:rsidP="009C74D2">
      <w:pPr>
        <w:jc w:val="both"/>
        <w:rPr>
          <w:rFonts w:ascii="Arial" w:hAnsi="Arial" w:cs="Arial"/>
        </w:rPr>
      </w:pPr>
      <w:r>
        <w:rPr>
          <w:rFonts w:ascii="Arial" w:hAnsi="Arial" w:cs="Arial"/>
        </w:rPr>
        <w:t>Los proyectos</w:t>
      </w:r>
      <w:r w:rsidR="00820C84">
        <w:rPr>
          <w:rFonts w:ascii="Arial" w:hAnsi="Arial" w:cs="Arial"/>
        </w:rPr>
        <w:t>-</w:t>
      </w:r>
      <w:r>
        <w:rPr>
          <w:rFonts w:ascii="Arial" w:hAnsi="Arial" w:cs="Arial"/>
        </w:rPr>
        <w:t>construcción se des</w:t>
      </w:r>
      <w:r w:rsidR="00820C84">
        <w:rPr>
          <w:rFonts w:ascii="Arial" w:hAnsi="Arial" w:cs="Arial"/>
        </w:rPr>
        <w:t>arrollarán a lo largo de cada</w:t>
      </w:r>
      <w:r>
        <w:rPr>
          <w:rFonts w:ascii="Arial" w:hAnsi="Arial" w:cs="Arial"/>
        </w:rPr>
        <w:t xml:space="preserve"> trimestre, no teniendo asignado una ubicación temporal exacta. Así mismo, contenidos instrumentales de la asignatura, como la expresión gráfica o el uso del ordenador se irán introduciendo durante el curso a medida que sean necesarios.</w:t>
      </w:r>
    </w:p>
    <w:p w:rsidR="001146A6" w:rsidRPr="009C74D2" w:rsidRDefault="001146A6" w:rsidP="009C74D2">
      <w:pPr>
        <w:jc w:val="both"/>
        <w:rPr>
          <w:rFonts w:ascii="Arial" w:hAnsi="Arial" w:cs="Arial"/>
        </w:rPr>
      </w:pPr>
      <w:r w:rsidRPr="009C74D2">
        <w:rPr>
          <w:rFonts w:ascii="Arial" w:hAnsi="Arial" w:cs="Arial"/>
        </w:rPr>
        <w:t>La distribución de las unidades y  proyectos a lo largo del curso será la siguiente:</w:t>
      </w:r>
    </w:p>
    <w:tbl>
      <w:tblPr>
        <w:tblStyle w:val="Tablaconcuadrcula"/>
        <w:tblW w:w="0" w:type="auto"/>
        <w:tblInd w:w="360" w:type="dxa"/>
        <w:tblLayout w:type="fixed"/>
        <w:tblLook w:val="04A0"/>
      </w:tblPr>
      <w:tblGrid>
        <w:gridCol w:w="4143"/>
        <w:gridCol w:w="397"/>
        <w:gridCol w:w="397"/>
        <w:gridCol w:w="397"/>
        <w:gridCol w:w="397"/>
        <w:gridCol w:w="397"/>
        <w:gridCol w:w="397"/>
        <w:gridCol w:w="397"/>
        <w:gridCol w:w="397"/>
        <w:gridCol w:w="397"/>
        <w:gridCol w:w="397"/>
      </w:tblGrid>
      <w:tr w:rsidR="001146A6" w:rsidTr="00AA07B6">
        <w:tc>
          <w:tcPr>
            <w:tcW w:w="4143" w:type="dxa"/>
          </w:tcPr>
          <w:p w:rsidR="001146A6" w:rsidRDefault="001146A6" w:rsidP="00AA07B6">
            <w:pPr>
              <w:rPr>
                <w:rFonts w:ascii="Arial" w:hAnsi="Arial" w:cs="Arial"/>
                <w:b/>
              </w:rPr>
            </w:pPr>
            <w:r>
              <w:rPr>
                <w:rFonts w:ascii="Arial" w:hAnsi="Arial" w:cs="Arial"/>
                <w:b/>
              </w:rPr>
              <w:t>UNIDADES/MESES</w:t>
            </w:r>
          </w:p>
        </w:tc>
        <w:tc>
          <w:tcPr>
            <w:tcW w:w="397" w:type="dxa"/>
          </w:tcPr>
          <w:p w:rsidR="001146A6" w:rsidRDefault="001146A6" w:rsidP="00AA07B6">
            <w:pPr>
              <w:rPr>
                <w:rFonts w:ascii="Arial" w:hAnsi="Arial" w:cs="Arial"/>
                <w:b/>
              </w:rPr>
            </w:pPr>
            <w:r>
              <w:rPr>
                <w:rFonts w:ascii="Arial" w:hAnsi="Arial" w:cs="Arial"/>
                <w:b/>
              </w:rPr>
              <w:t>S</w:t>
            </w:r>
          </w:p>
        </w:tc>
        <w:tc>
          <w:tcPr>
            <w:tcW w:w="397" w:type="dxa"/>
          </w:tcPr>
          <w:p w:rsidR="001146A6" w:rsidRDefault="001146A6" w:rsidP="00AA07B6">
            <w:pPr>
              <w:rPr>
                <w:rFonts w:ascii="Arial" w:hAnsi="Arial" w:cs="Arial"/>
                <w:b/>
              </w:rPr>
            </w:pPr>
            <w:r>
              <w:rPr>
                <w:rFonts w:ascii="Arial" w:hAnsi="Arial" w:cs="Arial"/>
                <w:b/>
              </w:rPr>
              <w:t>0</w:t>
            </w:r>
          </w:p>
        </w:tc>
        <w:tc>
          <w:tcPr>
            <w:tcW w:w="397" w:type="dxa"/>
          </w:tcPr>
          <w:p w:rsidR="001146A6" w:rsidRDefault="001146A6" w:rsidP="00AA07B6">
            <w:pPr>
              <w:rPr>
                <w:rFonts w:ascii="Arial" w:hAnsi="Arial" w:cs="Arial"/>
                <w:b/>
              </w:rPr>
            </w:pPr>
            <w:r>
              <w:rPr>
                <w:rFonts w:ascii="Arial" w:hAnsi="Arial" w:cs="Arial"/>
                <w:b/>
              </w:rPr>
              <w:t>N</w:t>
            </w:r>
          </w:p>
        </w:tc>
        <w:tc>
          <w:tcPr>
            <w:tcW w:w="397" w:type="dxa"/>
          </w:tcPr>
          <w:p w:rsidR="001146A6" w:rsidRDefault="001146A6" w:rsidP="00AA07B6">
            <w:pPr>
              <w:rPr>
                <w:rFonts w:ascii="Arial" w:hAnsi="Arial" w:cs="Arial"/>
                <w:b/>
              </w:rPr>
            </w:pPr>
            <w:r>
              <w:rPr>
                <w:rFonts w:ascii="Arial" w:hAnsi="Arial" w:cs="Arial"/>
                <w:b/>
              </w:rPr>
              <w:t>D</w:t>
            </w:r>
          </w:p>
        </w:tc>
        <w:tc>
          <w:tcPr>
            <w:tcW w:w="397" w:type="dxa"/>
          </w:tcPr>
          <w:p w:rsidR="001146A6" w:rsidRDefault="001146A6" w:rsidP="00AA07B6">
            <w:pPr>
              <w:rPr>
                <w:rFonts w:ascii="Arial" w:hAnsi="Arial" w:cs="Arial"/>
                <w:b/>
              </w:rPr>
            </w:pPr>
            <w:r>
              <w:rPr>
                <w:rFonts w:ascii="Arial" w:hAnsi="Arial" w:cs="Arial"/>
                <w:b/>
              </w:rPr>
              <w:t>E</w:t>
            </w:r>
          </w:p>
        </w:tc>
        <w:tc>
          <w:tcPr>
            <w:tcW w:w="397" w:type="dxa"/>
          </w:tcPr>
          <w:p w:rsidR="001146A6" w:rsidRDefault="001146A6" w:rsidP="00AA07B6">
            <w:pPr>
              <w:rPr>
                <w:rFonts w:ascii="Arial" w:hAnsi="Arial" w:cs="Arial"/>
                <w:b/>
              </w:rPr>
            </w:pPr>
            <w:r>
              <w:rPr>
                <w:rFonts w:ascii="Arial" w:hAnsi="Arial" w:cs="Arial"/>
                <w:b/>
              </w:rPr>
              <w:t>F</w:t>
            </w:r>
          </w:p>
        </w:tc>
        <w:tc>
          <w:tcPr>
            <w:tcW w:w="397" w:type="dxa"/>
          </w:tcPr>
          <w:p w:rsidR="001146A6" w:rsidRDefault="001146A6" w:rsidP="00AA07B6">
            <w:pPr>
              <w:rPr>
                <w:rFonts w:ascii="Arial" w:hAnsi="Arial" w:cs="Arial"/>
                <w:b/>
              </w:rPr>
            </w:pPr>
            <w:r>
              <w:rPr>
                <w:rFonts w:ascii="Arial" w:hAnsi="Arial" w:cs="Arial"/>
                <w:b/>
              </w:rPr>
              <w:t>M</w:t>
            </w:r>
          </w:p>
        </w:tc>
        <w:tc>
          <w:tcPr>
            <w:tcW w:w="397" w:type="dxa"/>
          </w:tcPr>
          <w:p w:rsidR="001146A6" w:rsidRDefault="001146A6" w:rsidP="00AA07B6">
            <w:pPr>
              <w:rPr>
                <w:rFonts w:ascii="Arial" w:hAnsi="Arial" w:cs="Arial"/>
                <w:b/>
              </w:rPr>
            </w:pPr>
            <w:r>
              <w:rPr>
                <w:rFonts w:ascii="Arial" w:hAnsi="Arial" w:cs="Arial"/>
                <w:b/>
              </w:rPr>
              <w:t>A</w:t>
            </w:r>
          </w:p>
        </w:tc>
        <w:tc>
          <w:tcPr>
            <w:tcW w:w="397" w:type="dxa"/>
          </w:tcPr>
          <w:p w:rsidR="001146A6" w:rsidRDefault="001146A6" w:rsidP="00AA07B6">
            <w:pPr>
              <w:rPr>
                <w:rFonts w:ascii="Arial" w:hAnsi="Arial" w:cs="Arial"/>
                <w:b/>
              </w:rPr>
            </w:pPr>
            <w:r>
              <w:rPr>
                <w:rFonts w:ascii="Arial" w:hAnsi="Arial" w:cs="Arial"/>
                <w:b/>
              </w:rPr>
              <w:t>M</w:t>
            </w:r>
          </w:p>
        </w:tc>
        <w:tc>
          <w:tcPr>
            <w:tcW w:w="397" w:type="dxa"/>
          </w:tcPr>
          <w:p w:rsidR="001146A6" w:rsidRDefault="001146A6" w:rsidP="00AA07B6">
            <w:pPr>
              <w:rPr>
                <w:rFonts w:ascii="Arial" w:hAnsi="Arial" w:cs="Arial"/>
                <w:b/>
              </w:rPr>
            </w:pPr>
            <w:r>
              <w:rPr>
                <w:rFonts w:ascii="Arial" w:hAnsi="Arial" w:cs="Arial"/>
                <w:b/>
              </w:rPr>
              <w:t>J</w:t>
            </w:r>
          </w:p>
        </w:tc>
      </w:tr>
      <w:tr w:rsidR="001146A6" w:rsidTr="00AA07B6">
        <w:tc>
          <w:tcPr>
            <w:tcW w:w="4143" w:type="dxa"/>
          </w:tcPr>
          <w:p w:rsidR="001146A6" w:rsidRPr="005A05E2" w:rsidRDefault="001146A6" w:rsidP="00AA07B6">
            <w:pPr>
              <w:rPr>
                <w:rFonts w:cs="Arial"/>
                <w:sz w:val="18"/>
                <w:szCs w:val="18"/>
              </w:rPr>
            </w:pPr>
          </w:p>
        </w:tc>
        <w:tc>
          <w:tcPr>
            <w:tcW w:w="397" w:type="dxa"/>
          </w:tcPr>
          <w:p w:rsidR="001146A6" w:rsidRDefault="00CB72BC" w:rsidP="00AA07B6">
            <w:pPr>
              <w:rPr>
                <w:rFonts w:ascii="Arial" w:hAnsi="Arial" w:cs="Arial"/>
                <w:b/>
              </w:rPr>
            </w:pPr>
            <w:r>
              <w:rPr>
                <w:rFonts w:ascii="Arial" w:hAnsi="Arial" w:cs="Arial"/>
                <w:b/>
                <w:noProof/>
                <w:lang w:eastAsia="es-ES"/>
              </w:rPr>
              <w:pict>
                <v:rect id="_x0000_s1048" style="position:absolute;margin-left:.95pt;margin-top:-.3pt;width:14.75pt;height:13.45pt;z-index:251664384;mso-position-horizontal-relative:text;mso-position-vertical-relative:text" fillcolor="#4f81bd [3204]" strokecolor="#1f497d [3215]" strokeweight=".25pt">
                  <v:shadow type="perspective" color="#243f60 [1604]" opacity=".5" offset="1pt" offset2="-1pt"/>
                </v:rect>
              </w:pict>
            </w: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r>
      <w:tr w:rsidR="001146A6" w:rsidTr="00AA07B6">
        <w:tc>
          <w:tcPr>
            <w:tcW w:w="4143" w:type="dxa"/>
          </w:tcPr>
          <w:p w:rsidR="001146A6" w:rsidRPr="005A05E2" w:rsidRDefault="00745509" w:rsidP="00AA07B6">
            <w:pPr>
              <w:rPr>
                <w:rFonts w:cs="Arial"/>
                <w:sz w:val="18"/>
                <w:szCs w:val="18"/>
              </w:rPr>
            </w:pPr>
            <w:r>
              <w:rPr>
                <w:rFonts w:cs="Arial"/>
                <w:sz w:val="18"/>
                <w:szCs w:val="18"/>
              </w:rPr>
              <w:t>UNIDAD 1. EL PROCESO TECNOLÓGICO</w:t>
            </w:r>
          </w:p>
        </w:tc>
        <w:tc>
          <w:tcPr>
            <w:tcW w:w="397" w:type="dxa"/>
          </w:tcPr>
          <w:p w:rsidR="001146A6" w:rsidRDefault="001146A6" w:rsidP="00AA07B6">
            <w:pPr>
              <w:rPr>
                <w:rFonts w:ascii="Arial" w:hAnsi="Arial" w:cs="Arial"/>
                <w:b/>
              </w:rPr>
            </w:pPr>
          </w:p>
        </w:tc>
        <w:tc>
          <w:tcPr>
            <w:tcW w:w="397" w:type="dxa"/>
          </w:tcPr>
          <w:p w:rsidR="001146A6" w:rsidRDefault="00CB72BC" w:rsidP="00AA07B6">
            <w:pPr>
              <w:rPr>
                <w:rFonts w:ascii="Arial" w:hAnsi="Arial" w:cs="Arial"/>
                <w:b/>
              </w:rPr>
            </w:pPr>
            <w:r w:rsidRPr="00CB72BC">
              <w:rPr>
                <w:rFonts w:cs="Arial"/>
                <w:noProof/>
                <w:sz w:val="18"/>
                <w:szCs w:val="18"/>
                <w:lang w:eastAsia="es-ES"/>
              </w:rPr>
              <w:pict>
                <v:rect id="_x0000_s1050" style="position:absolute;margin-left:-4.15pt;margin-top:0;width:18.4pt;height:13.45pt;z-index:251666432;mso-position-horizontal-relative:text;mso-position-vertical-relative:text" fillcolor="#4f81bd [3204]" strokecolor="#1f497d [3215]" strokeweight=".25pt">
                  <v:shadow type="perspective" color="#243f60 [1604]" opacity=".5" offset="1pt" offset2="-1pt"/>
                </v:rect>
              </w:pict>
            </w: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r>
      <w:tr w:rsidR="001146A6" w:rsidTr="00AA07B6">
        <w:tc>
          <w:tcPr>
            <w:tcW w:w="4143" w:type="dxa"/>
          </w:tcPr>
          <w:p w:rsidR="001146A6" w:rsidRPr="005A05E2" w:rsidRDefault="00745509" w:rsidP="00AA07B6">
            <w:pPr>
              <w:rPr>
                <w:rFonts w:cs="Arial"/>
                <w:sz w:val="18"/>
                <w:szCs w:val="18"/>
              </w:rPr>
            </w:pPr>
            <w:r>
              <w:rPr>
                <w:rFonts w:cs="Arial"/>
                <w:sz w:val="18"/>
                <w:szCs w:val="18"/>
              </w:rPr>
              <w:t>UNIDAD 4. MATERIALES</w:t>
            </w:r>
          </w:p>
        </w:tc>
        <w:tc>
          <w:tcPr>
            <w:tcW w:w="397" w:type="dxa"/>
          </w:tcPr>
          <w:p w:rsidR="001146A6" w:rsidRDefault="001146A6" w:rsidP="00AA07B6">
            <w:pPr>
              <w:rPr>
                <w:rFonts w:ascii="Arial" w:hAnsi="Arial" w:cs="Arial"/>
                <w:b/>
              </w:rPr>
            </w:pPr>
          </w:p>
        </w:tc>
        <w:tc>
          <w:tcPr>
            <w:tcW w:w="397" w:type="dxa"/>
          </w:tcPr>
          <w:p w:rsidR="001146A6" w:rsidRDefault="00CB72BC" w:rsidP="00AA07B6">
            <w:pPr>
              <w:rPr>
                <w:rFonts w:ascii="Arial" w:hAnsi="Arial" w:cs="Arial"/>
                <w:b/>
              </w:rPr>
            </w:pPr>
            <w:r>
              <w:rPr>
                <w:rFonts w:ascii="Arial" w:hAnsi="Arial" w:cs="Arial"/>
                <w:b/>
                <w:noProof/>
                <w:lang w:eastAsia="es-ES"/>
              </w:rPr>
              <w:pict>
                <v:rect id="_x0000_s1051" style="position:absolute;margin-left:5.05pt;margin-top:.3pt;width:21.7pt;height:13.45pt;z-index:251667456;mso-position-horizontal-relative:text;mso-position-vertical-relative:text" fillcolor="#4f81bd [3204]" strokecolor="#1f497d [3215]" strokeweight=".25pt">
                  <v:shadow type="perspective" color="#243f60 [1604]" opacity=".5" offset="1pt" offset2="-1pt"/>
                </v:rect>
              </w:pict>
            </w: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r>
      <w:tr w:rsidR="001146A6" w:rsidTr="00AA07B6">
        <w:tc>
          <w:tcPr>
            <w:tcW w:w="4143" w:type="dxa"/>
          </w:tcPr>
          <w:p w:rsidR="001146A6" w:rsidRPr="005A05E2" w:rsidRDefault="00745509" w:rsidP="00AA07B6">
            <w:pPr>
              <w:rPr>
                <w:rFonts w:cs="Arial"/>
                <w:sz w:val="18"/>
                <w:szCs w:val="18"/>
              </w:rPr>
            </w:pPr>
            <w:r>
              <w:rPr>
                <w:rFonts w:cs="Arial"/>
                <w:sz w:val="18"/>
                <w:szCs w:val="18"/>
              </w:rPr>
              <w:t>UNIDAD 5. MADERAS</w:t>
            </w: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CB72BC" w:rsidP="00AA07B6">
            <w:pPr>
              <w:rPr>
                <w:rFonts w:ascii="Arial" w:hAnsi="Arial" w:cs="Arial"/>
                <w:b/>
              </w:rPr>
            </w:pPr>
            <w:r>
              <w:rPr>
                <w:rFonts w:ascii="Arial" w:hAnsi="Arial" w:cs="Arial"/>
                <w:b/>
                <w:noProof/>
                <w:lang w:eastAsia="es-ES"/>
              </w:rPr>
              <w:pict>
                <v:rect id="_x0000_s1053" style="position:absolute;margin-left:6.9pt;margin-top:.6pt;width:16.25pt;height:13.45pt;z-index:251669504;mso-position-horizontal-relative:text;mso-position-vertical-relative:text" fillcolor="#4f81bd [3204]" strokecolor="#1f497d [3215]" strokeweight=".25pt">
                  <v:shadow type="perspective" color="#243f60 [1604]" opacity=".5" offset="1pt" offset2="-1pt"/>
                </v:rect>
              </w:pict>
            </w: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r>
      <w:tr w:rsidR="001146A6" w:rsidTr="00AA07B6">
        <w:tc>
          <w:tcPr>
            <w:tcW w:w="4143" w:type="dxa"/>
          </w:tcPr>
          <w:p w:rsidR="001146A6" w:rsidRPr="005A05E2" w:rsidRDefault="00745509" w:rsidP="00AA07B6">
            <w:pPr>
              <w:rPr>
                <w:rFonts w:cs="Arial"/>
                <w:sz w:val="18"/>
                <w:szCs w:val="18"/>
              </w:rPr>
            </w:pPr>
            <w:r>
              <w:rPr>
                <w:rFonts w:cs="Arial"/>
                <w:sz w:val="18"/>
                <w:szCs w:val="18"/>
              </w:rPr>
              <w:t>UNIDAD 7. EXPRESIÓN GRÁFICA</w:t>
            </w: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CB72BC" w:rsidP="00AA07B6">
            <w:pPr>
              <w:rPr>
                <w:rFonts w:ascii="Arial" w:hAnsi="Arial" w:cs="Arial"/>
                <w:b/>
              </w:rPr>
            </w:pPr>
            <w:r>
              <w:rPr>
                <w:rFonts w:ascii="Arial" w:hAnsi="Arial" w:cs="Arial"/>
                <w:b/>
                <w:noProof/>
                <w:lang w:eastAsia="es-ES"/>
              </w:rPr>
              <w:pict>
                <v:rect id="_x0000_s1054" style="position:absolute;margin-left:3.3pt;margin-top:.9pt;width:7.2pt;height:13.45pt;z-index:251670528;mso-position-horizontal-relative:text;mso-position-vertical-relative:text" fillcolor="#4f81bd [3204]" strokecolor="#1f497d [3215]" strokeweight=".25pt">
                  <v:shadow type="perspective" color="#243f60 [1604]" opacity=".5" offset="1pt" offset2="-1pt"/>
                </v:rect>
              </w:pict>
            </w:r>
          </w:p>
        </w:tc>
        <w:tc>
          <w:tcPr>
            <w:tcW w:w="397" w:type="dxa"/>
          </w:tcPr>
          <w:p w:rsidR="001146A6" w:rsidRDefault="00CB72BC" w:rsidP="00AA07B6">
            <w:pPr>
              <w:rPr>
                <w:rFonts w:ascii="Arial" w:hAnsi="Arial" w:cs="Arial"/>
                <w:b/>
              </w:rPr>
            </w:pPr>
            <w:r>
              <w:rPr>
                <w:rFonts w:ascii="Arial" w:hAnsi="Arial" w:cs="Arial"/>
                <w:b/>
                <w:noProof/>
                <w:lang w:eastAsia="es-ES"/>
              </w:rPr>
              <w:pict>
                <v:rect id="_x0000_s1055" style="position:absolute;margin-left:-1.35pt;margin-top:.9pt;width:14.15pt;height:13.45pt;z-index:251671552;mso-position-horizontal-relative:text;mso-position-vertical-relative:text" fillcolor="#4f81bd [3204]" strokecolor="#1f497d [3215]" strokeweight=".25pt">
                  <v:shadow type="perspective" color="#243f60 [1604]" opacity=".5" offset="1pt" offset2="-1pt"/>
                </v:rect>
              </w:pict>
            </w: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r>
      <w:tr w:rsidR="001146A6" w:rsidTr="00AA07B6">
        <w:tc>
          <w:tcPr>
            <w:tcW w:w="4143" w:type="dxa"/>
          </w:tcPr>
          <w:p w:rsidR="001146A6" w:rsidRPr="005A05E2" w:rsidRDefault="00745509" w:rsidP="00AA07B6">
            <w:pPr>
              <w:rPr>
                <w:rFonts w:cs="Arial"/>
                <w:sz w:val="18"/>
                <w:szCs w:val="18"/>
              </w:rPr>
            </w:pPr>
            <w:r>
              <w:rPr>
                <w:rFonts w:cs="Arial"/>
                <w:sz w:val="18"/>
                <w:szCs w:val="18"/>
              </w:rPr>
              <w:t>UNIDAD 8. ESTRUCTURAS Y MECANISMOS</w:t>
            </w: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CB72BC" w:rsidP="00AA07B6">
            <w:pPr>
              <w:rPr>
                <w:rFonts w:ascii="Arial" w:hAnsi="Arial" w:cs="Arial"/>
                <w:b/>
              </w:rPr>
            </w:pPr>
            <w:r>
              <w:rPr>
                <w:rFonts w:ascii="Arial" w:hAnsi="Arial" w:cs="Arial"/>
                <w:b/>
                <w:noProof/>
                <w:lang w:eastAsia="es-ES"/>
              </w:rPr>
              <w:pict>
                <v:rect id="_x0000_s1056" style="position:absolute;margin-left:12.8pt;margin-top:-.25pt;width:15.8pt;height:13.45pt;z-index:251672576;mso-position-horizontal-relative:text;mso-position-vertical-relative:text" fillcolor="#4f81bd [3204]" strokecolor="#1f497d [3215]" strokeweight=".25pt">
                  <v:shadow type="perspective" color="#243f60 [1604]" opacity=".5" offset="1pt" offset2="-1pt"/>
                </v:rect>
              </w:pict>
            </w: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r>
      <w:tr w:rsidR="001146A6" w:rsidTr="00AA07B6">
        <w:tc>
          <w:tcPr>
            <w:tcW w:w="4143" w:type="dxa"/>
          </w:tcPr>
          <w:p w:rsidR="001146A6" w:rsidRPr="00EF12CB" w:rsidRDefault="00745509" w:rsidP="00AA07B6">
            <w:pPr>
              <w:rPr>
                <w:rFonts w:cs="Arial"/>
                <w:sz w:val="18"/>
                <w:szCs w:val="18"/>
              </w:rPr>
            </w:pPr>
            <w:r w:rsidRPr="00EF12CB">
              <w:rPr>
                <w:rFonts w:cs="Arial"/>
                <w:sz w:val="18"/>
                <w:szCs w:val="18"/>
              </w:rPr>
              <w:t>UNIDAD 2. HARDWARE</w:t>
            </w:r>
            <w:r w:rsidR="00EF12CB" w:rsidRPr="00EF12CB">
              <w:rPr>
                <w:rFonts w:cs="Arial"/>
                <w:sz w:val="18"/>
                <w:szCs w:val="18"/>
              </w:rPr>
              <w:t xml:space="preserve"> Y SOFTWARE</w:t>
            </w: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CB72BC" w:rsidP="00AA07B6">
            <w:pPr>
              <w:rPr>
                <w:rFonts w:ascii="Arial" w:hAnsi="Arial" w:cs="Arial"/>
                <w:b/>
              </w:rPr>
            </w:pPr>
            <w:r>
              <w:rPr>
                <w:rFonts w:ascii="Arial" w:hAnsi="Arial" w:cs="Arial"/>
                <w:b/>
                <w:noProof/>
                <w:lang w:eastAsia="es-ES"/>
              </w:rPr>
              <w:pict>
                <v:rect id="_x0000_s1057" style="position:absolute;margin-left:12.7pt;margin-top:.05pt;width:15.8pt;height:13.45pt;z-index:251673600;mso-position-horizontal-relative:text;mso-position-vertical-relative:text" fillcolor="#4f81bd [3204]" strokecolor="#1f497d [3215]" strokeweight=".25pt">
                  <v:shadow type="perspective" color="#243f60 [1604]" opacity=".5" offset="1pt" offset2="-1pt"/>
                </v:rect>
              </w:pict>
            </w:r>
          </w:p>
        </w:tc>
        <w:tc>
          <w:tcPr>
            <w:tcW w:w="397" w:type="dxa"/>
          </w:tcPr>
          <w:p w:rsidR="001146A6" w:rsidRDefault="00CB72BC" w:rsidP="00AA07B6">
            <w:pPr>
              <w:rPr>
                <w:rFonts w:ascii="Arial" w:hAnsi="Arial" w:cs="Arial"/>
                <w:b/>
              </w:rPr>
            </w:pPr>
            <w:r>
              <w:rPr>
                <w:rFonts w:ascii="Arial" w:hAnsi="Arial" w:cs="Arial"/>
                <w:b/>
                <w:noProof/>
                <w:lang w:eastAsia="es-ES"/>
              </w:rPr>
              <w:pict>
                <v:rect id="_x0000_s1058" style="position:absolute;margin-left:12.4pt;margin-top:.05pt;width:15.8pt;height:13.45pt;z-index:251674624;mso-position-horizontal-relative:text;mso-position-vertical-relative:text" fillcolor="#4f81bd [3204]" strokecolor="#1f497d [3215]" strokeweight=".25pt">
                  <v:shadow type="perspective" color="#243f60 [1604]" opacity=".5" offset="1pt" offset2="-1pt"/>
                </v:rect>
              </w:pict>
            </w: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r>
      <w:tr w:rsidR="001146A6" w:rsidTr="00AA07B6">
        <w:tc>
          <w:tcPr>
            <w:tcW w:w="4143" w:type="dxa"/>
          </w:tcPr>
          <w:p w:rsidR="001146A6" w:rsidRPr="00EF12CB" w:rsidRDefault="00EF12CB" w:rsidP="00AA07B6">
            <w:pPr>
              <w:rPr>
                <w:rFonts w:cs="Arial"/>
                <w:sz w:val="18"/>
                <w:szCs w:val="18"/>
              </w:rPr>
            </w:pPr>
            <w:r w:rsidRPr="00EF12CB">
              <w:rPr>
                <w:rFonts w:cs="Arial"/>
                <w:sz w:val="18"/>
                <w:szCs w:val="18"/>
              </w:rPr>
              <w:t>UNIDAD 9. ELECTRICIDAD</w:t>
            </w: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CB72BC" w:rsidP="00AA07B6">
            <w:pPr>
              <w:rPr>
                <w:rFonts w:ascii="Arial" w:hAnsi="Arial" w:cs="Arial"/>
                <w:b/>
              </w:rPr>
            </w:pPr>
            <w:r>
              <w:rPr>
                <w:rFonts w:ascii="Arial" w:hAnsi="Arial" w:cs="Arial"/>
                <w:b/>
                <w:noProof/>
                <w:lang w:eastAsia="es-ES"/>
              </w:rPr>
              <w:pict>
                <v:rect id="_x0000_s1059" style="position:absolute;margin-left:8.35pt;margin-top:.35pt;width:21.6pt;height:13.45pt;z-index:251675648;mso-position-horizontal-relative:text;mso-position-vertical-relative:text" fillcolor="#4f81bd [3204]" strokecolor="#1f497d [3215]" strokeweight=".25pt">
                  <v:shadow type="perspective" color="#243f60 [1604]" opacity=".5" offset="1pt" offset2="-1pt"/>
                </v:rect>
              </w:pict>
            </w: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r>
      <w:tr w:rsidR="001146A6" w:rsidTr="00AA07B6">
        <w:tc>
          <w:tcPr>
            <w:tcW w:w="4143" w:type="dxa"/>
          </w:tcPr>
          <w:p w:rsidR="001146A6" w:rsidRPr="00EF12CB" w:rsidRDefault="00EF12CB" w:rsidP="00AA07B6">
            <w:pPr>
              <w:rPr>
                <w:rFonts w:cs="Arial"/>
                <w:sz w:val="18"/>
                <w:szCs w:val="18"/>
              </w:rPr>
            </w:pPr>
            <w:r w:rsidRPr="00EF12CB">
              <w:rPr>
                <w:rFonts w:cs="Arial"/>
                <w:sz w:val="18"/>
                <w:szCs w:val="18"/>
              </w:rPr>
              <w:t>UNIDAD 6. MATERIALES METALICOS</w:t>
            </w:r>
          </w:p>
        </w:tc>
        <w:tc>
          <w:tcPr>
            <w:tcW w:w="397" w:type="dxa"/>
          </w:tcPr>
          <w:p w:rsidR="001146A6" w:rsidRDefault="00CB72BC" w:rsidP="00AA07B6">
            <w:pPr>
              <w:rPr>
                <w:rFonts w:ascii="Arial" w:hAnsi="Arial" w:cs="Arial"/>
                <w:b/>
              </w:rPr>
            </w:pPr>
            <w:r>
              <w:rPr>
                <w:rFonts w:ascii="Arial" w:hAnsi="Arial" w:cs="Arial"/>
                <w:b/>
                <w:noProof/>
                <w:lang w:eastAsia="es-ES"/>
              </w:rPr>
              <w:pict>
                <v:rect id="_x0000_s1052" style="position:absolute;margin-left:12.35pt;margin-top:12.1pt;width:171.6pt;height:13.45pt;z-index:251668480;mso-position-horizontal-relative:text;mso-position-vertical-relative:text" fillcolor="#4f81bd [3204]" strokecolor="#1f497d [3215]" strokeweight=".25pt">
                  <v:shadow type="perspective" color="#243f60 [1604]" opacity=".5" offset="1pt" offset2="-1pt"/>
                </v:rect>
              </w:pict>
            </w: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1146A6" w:rsidP="00AA07B6">
            <w:pPr>
              <w:rPr>
                <w:rFonts w:ascii="Arial" w:hAnsi="Arial" w:cs="Arial"/>
                <w:b/>
              </w:rPr>
            </w:pPr>
          </w:p>
        </w:tc>
        <w:tc>
          <w:tcPr>
            <w:tcW w:w="397" w:type="dxa"/>
          </w:tcPr>
          <w:p w:rsidR="001146A6" w:rsidRDefault="00CB72BC" w:rsidP="00AA07B6">
            <w:pPr>
              <w:rPr>
                <w:rFonts w:ascii="Arial" w:hAnsi="Arial" w:cs="Arial"/>
                <w:b/>
              </w:rPr>
            </w:pPr>
            <w:r w:rsidRPr="00CB72BC">
              <w:rPr>
                <w:rFonts w:cs="Arial"/>
                <w:noProof/>
                <w:sz w:val="18"/>
                <w:szCs w:val="18"/>
                <w:lang w:eastAsia="es-ES"/>
              </w:rPr>
              <w:pict>
                <v:rect id="_x0000_s1060" style="position:absolute;margin-left:10.1pt;margin-top:.65pt;width:15.05pt;height:11.45pt;z-index:251676672;mso-position-horizontal-relative:text;mso-position-vertical-relative:text" fillcolor="#4f81bd [3204]" strokecolor="#1f497d [3215]" strokeweight=".25pt">
                  <v:shadow type="perspective" color="#243f60 [1604]" opacity=".5" offset="1pt" offset2="-1pt"/>
                </v:rect>
              </w:pict>
            </w:r>
          </w:p>
        </w:tc>
        <w:tc>
          <w:tcPr>
            <w:tcW w:w="397" w:type="dxa"/>
          </w:tcPr>
          <w:p w:rsidR="001146A6" w:rsidRDefault="001146A6" w:rsidP="00AA07B6">
            <w:pPr>
              <w:rPr>
                <w:rFonts w:ascii="Arial" w:hAnsi="Arial" w:cs="Arial"/>
                <w:b/>
              </w:rPr>
            </w:pPr>
          </w:p>
        </w:tc>
      </w:tr>
      <w:tr w:rsidR="00EF12CB" w:rsidTr="00AA07B6">
        <w:tc>
          <w:tcPr>
            <w:tcW w:w="4143" w:type="dxa"/>
          </w:tcPr>
          <w:p w:rsidR="00EF12CB" w:rsidRPr="00EF12CB" w:rsidRDefault="00EF12CB" w:rsidP="00AA07B6">
            <w:pPr>
              <w:rPr>
                <w:rFonts w:cs="Arial"/>
                <w:sz w:val="18"/>
                <w:szCs w:val="18"/>
              </w:rPr>
            </w:pPr>
            <w:r w:rsidRPr="00EF12CB">
              <w:rPr>
                <w:rFonts w:cs="Arial"/>
                <w:sz w:val="18"/>
                <w:szCs w:val="18"/>
              </w:rPr>
              <w:t>PROYECTO- CONSTRUCCIÓN</w:t>
            </w:r>
          </w:p>
        </w:tc>
        <w:tc>
          <w:tcPr>
            <w:tcW w:w="397" w:type="dxa"/>
          </w:tcPr>
          <w:p w:rsidR="00EF12CB" w:rsidRDefault="00EF12CB" w:rsidP="00AA07B6">
            <w:pPr>
              <w:rPr>
                <w:rFonts w:ascii="Arial" w:hAnsi="Arial" w:cs="Arial"/>
                <w:b/>
              </w:rPr>
            </w:pPr>
          </w:p>
        </w:tc>
        <w:tc>
          <w:tcPr>
            <w:tcW w:w="397" w:type="dxa"/>
          </w:tcPr>
          <w:p w:rsidR="00EF12CB" w:rsidRDefault="00EF12CB" w:rsidP="00AA07B6">
            <w:pPr>
              <w:rPr>
                <w:rFonts w:ascii="Arial" w:hAnsi="Arial" w:cs="Arial"/>
                <w:b/>
              </w:rPr>
            </w:pPr>
          </w:p>
        </w:tc>
        <w:tc>
          <w:tcPr>
            <w:tcW w:w="397" w:type="dxa"/>
          </w:tcPr>
          <w:p w:rsidR="00EF12CB" w:rsidRDefault="00EF12CB" w:rsidP="00AA07B6">
            <w:pPr>
              <w:rPr>
                <w:rFonts w:ascii="Arial" w:hAnsi="Arial" w:cs="Arial"/>
                <w:b/>
              </w:rPr>
            </w:pPr>
          </w:p>
        </w:tc>
        <w:tc>
          <w:tcPr>
            <w:tcW w:w="397" w:type="dxa"/>
          </w:tcPr>
          <w:p w:rsidR="00EF12CB" w:rsidRDefault="00EF12CB" w:rsidP="00AA07B6">
            <w:pPr>
              <w:rPr>
                <w:rFonts w:ascii="Arial" w:hAnsi="Arial" w:cs="Arial"/>
                <w:b/>
              </w:rPr>
            </w:pPr>
          </w:p>
        </w:tc>
        <w:tc>
          <w:tcPr>
            <w:tcW w:w="397" w:type="dxa"/>
          </w:tcPr>
          <w:p w:rsidR="00EF12CB" w:rsidRDefault="00EF12CB" w:rsidP="00AA07B6">
            <w:pPr>
              <w:rPr>
                <w:rFonts w:ascii="Arial" w:hAnsi="Arial" w:cs="Arial"/>
                <w:b/>
              </w:rPr>
            </w:pPr>
          </w:p>
        </w:tc>
        <w:tc>
          <w:tcPr>
            <w:tcW w:w="397" w:type="dxa"/>
          </w:tcPr>
          <w:p w:rsidR="00EF12CB" w:rsidRDefault="00EF12CB" w:rsidP="00AA07B6">
            <w:pPr>
              <w:rPr>
                <w:rFonts w:ascii="Arial" w:hAnsi="Arial" w:cs="Arial"/>
                <w:b/>
              </w:rPr>
            </w:pPr>
          </w:p>
        </w:tc>
        <w:tc>
          <w:tcPr>
            <w:tcW w:w="397" w:type="dxa"/>
          </w:tcPr>
          <w:p w:rsidR="00EF12CB" w:rsidRDefault="00EF12CB" w:rsidP="00AA07B6">
            <w:pPr>
              <w:rPr>
                <w:rFonts w:ascii="Arial" w:hAnsi="Arial" w:cs="Arial"/>
                <w:b/>
              </w:rPr>
            </w:pPr>
          </w:p>
        </w:tc>
        <w:tc>
          <w:tcPr>
            <w:tcW w:w="397" w:type="dxa"/>
          </w:tcPr>
          <w:p w:rsidR="00EF12CB" w:rsidRDefault="00EF12CB" w:rsidP="00AA07B6">
            <w:pPr>
              <w:rPr>
                <w:rFonts w:ascii="Arial" w:hAnsi="Arial" w:cs="Arial"/>
                <w:b/>
              </w:rPr>
            </w:pPr>
          </w:p>
        </w:tc>
        <w:tc>
          <w:tcPr>
            <w:tcW w:w="397" w:type="dxa"/>
          </w:tcPr>
          <w:p w:rsidR="00EF12CB" w:rsidRDefault="00EF12CB" w:rsidP="00AA07B6">
            <w:pPr>
              <w:rPr>
                <w:rFonts w:ascii="Arial" w:hAnsi="Arial" w:cs="Arial"/>
                <w:b/>
              </w:rPr>
            </w:pPr>
          </w:p>
        </w:tc>
        <w:tc>
          <w:tcPr>
            <w:tcW w:w="397" w:type="dxa"/>
          </w:tcPr>
          <w:p w:rsidR="00EF12CB" w:rsidRDefault="00EF12CB" w:rsidP="00AA07B6">
            <w:pPr>
              <w:rPr>
                <w:rFonts w:ascii="Arial" w:hAnsi="Arial" w:cs="Arial"/>
                <w:b/>
              </w:rPr>
            </w:pPr>
          </w:p>
        </w:tc>
      </w:tr>
    </w:tbl>
    <w:p w:rsidR="00C74650" w:rsidRDefault="00C74650" w:rsidP="00C74650">
      <w:pPr>
        <w:rPr>
          <w:b/>
          <w:u w:val="single"/>
        </w:rPr>
      </w:pPr>
    </w:p>
    <w:p w:rsidR="00C74650" w:rsidRPr="00BF2217" w:rsidRDefault="00BF2217" w:rsidP="00BF2217">
      <w:pPr>
        <w:rPr>
          <w:b/>
          <w:u w:val="single"/>
        </w:rPr>
      </w:pPr>
      <w:r w:rsidRPr="00BF2217">
        <w:rPr>
          <w:b/>
          <w:highlight w:val="lightGray"/>
          <w:u w:val="single"/>
        </w:rPr>
        <w:t xml:space="preserve">3.1.3 </w:t>
      </w:r>
      <w:r>
        <w:rPr>
          <w:b/>
          <w:highlight w:val="lightGray"/>
          <w:u w:val="single"/>
        </w:rPr>
        <w:t xml:space="preserve"> </w:t>
      </w:r>
      <w:r w:rsidR="00C74650" w:rsidRPr="00BF2217">
        <w:rPr>
          <w:b/>
          <w:highlight w:val="lightGray"/>
          <w:u w:val="single"/>
        </w:rPr>
        <w:t>CRITERIOS DE EVALUACIÓN</w:t>
      </w:r>
    </w:p>
    <w:p w:rsidR="00C74650" w:rsidRDefault="00C74650" w:rsidP="00C74650">
      <w:pPr>
        <w:spacing w:line="240" w:lineRule="auto"/>
        <w:rPr>
          <w:b/>
        </w:rPr>
      </w:pPr>
      <w:r>
        <w:rPr>
          <w:b/>
        </w:rPr>
        <w:t>Unidad 1. Tecnología. El proceso tecnológico.</w:t>
      </w:r>
    </w:p>
    <w:p w:rsidR="00C74650" w:rsidRPr="00610D1C" w:rsidRDefault="00C74650" w:rsidP="00C74650">
      <w:pPr>
        <w:numPr>
          <w:ilvl w:val="0"/>
          <w:numId w:val="4"/>
        </w:numPr>
        <w:spacing w:after="0" w:line="240" w:lineRule="auto"/>
        <w:jc w:val="both"/>
        <w:rPr>
          <w:rFonts w:ascii="Arial" w:hAnsi="Arial" w:cs="Arial"/>
        </w:rPr>
      </w:pPr>
      <w:r w:rsidRPr="00610D1C">
        <w:rPr>
          <w:rFonts w:ascii="Arial" w:hAnsi="Arial" w:cs="Arial"/>
        </w:rPr>
        <w:t>Identificar y resolver problemas comunes del entorno, siguiendo de manera ordenada las fases del proceso tecnológico.</w:t>
      </w:r>
    </w:p>
    <w:p w:rsidR="00C74650" w:rsidRPr="00610D1C" w:rsidRDefault="00C74650" w:rsidP="00C74650">
      <w:pPr>
        <w:numPr>
          <w:ilvl w:val="0"/>
          <w:numId w:val="4"/>
        </w:numPr>
        <w:spacing w:after="0" w:line="240" w:lineRule="auto"/>
        <w:jc w:val="both"/>
        <w:rPr>
          <w:rFonts w:ascii="Arial" w:hAnsi="Arial" w:cs="Arial"/>
        </w:rPr>
      </w:pPr>
      <w:r w:rsidRPr="00610D1C">
        <w:rPr>
          <w:rFonts w:ascii="Arial" w:hAnsi="Arial" w:cs="Arial"/>
        </w:rPr>
        <w:t>Preparar la documentación asociada al seguimiento del proyecto en todas sus fases.</w:t>
      </w:r>
    </w:p>
    <w:p w:rsidR="00C74650" w:rsidRPr="00610D1C" w:rsidRDefault="00C74650" w:rsidP="00C74650">
      <w:pPr>
        <w:numPr>
          <w:ilvl w:val="0"/>
          <w:numId w:val="4"/>
        </w:numPr>
        <w:spacing w:after="0" w:line="240" w:lineRule="auto"/>
        <w:jc w:val="both"/>
        <w:rPr>
          <w:rFonts w:ascii="Arial" w:hAnsi="Arial" w:cs="Arial"/>
        </w:rPr>
      </w:pPr>
      <w:r w:rsidRPr="00610D1C">
        <w:rPr>
          <w:rFonts w:ascii="Arial" w:hAnsi="Arial" w:cs="Arial"/>
        </w:rPr>
        <w:t>Trabajar en equipo, valorando y respetando las ideas y decisiones ajenas y asumiendo con responsabilidad las tareas individuales.</w:t>
      </w:r>
    </w:p>
    <w:p w:rsidR="00C74650" w:rsidRPr="00610D1C" w:rsidRDefault="00C74650" w:rsidP="00C74650">
      <w:pPr>
        <w:numPr>
          <w:ilvl w:val="0"/>
          <w:numId w:val="4"/>
        </w:numPr>
        <w:spacing w:after="0" w:line="240" w:lineRule="auto"/>
        <w:jc w:val="both"/>
        <w:rPr>
          <w:rFonts w:ascii="Arial" w:hAnsi="Arial" w:cs="Arial"/>
        </w:rPr>
      </w:pPr>
      <w:r w:rsidRPr="00610D1C">
        <w:rPr>
          <w:rFonts w:ascii="Arial" w:hAnsi="Arial" w:cs="Arial"/>
        </w:rPr>
        <w:t>Reconocer y respetar las normas de higiene y seguridad en el aula taller.</w:t>
      </w:r>
    </w:p>
    <w:p w:rsidR="00C74650" w:rsidRDefault="00C74650" w:rsidP="00C74650">
      <w:pPr>
        <w:numPr>
          <w:ilvl w:val="0"/>
          <w:numId w:val="4"/>
        </w:numPr>
        <w:spacing w:after="0" w:line="240" w:lineRule="auto"/>
        <w:jc w:val="both"/>
        <w:rPr>
          <w:rFonts w:ascii="Arial" w:hAnsi="Arial" w:cs="Arial"/>
        </w:rPr>
      </w:pPr>
      <w:r w:rsidRPr="00610D1C">
        <w:rPr>
          <w:rFonts w:ascii="Arial" w:hAnsi="Arial" w:cs="Arial"/>
        </w:rPr>
        <w:t>Analizar objetos tecnológicos desde los aspectos formal, técnico, socioeconómico y funcional.</w:t>
      </w:r>
    </w:p>
    <w:p w:rsidR="00C74650" w:rsidRDefault="00C74650" w:rsidP="00C74650">
      <w:pPr>
        <w:spacing w:after="0" w:line="240" w:lineRule="auto"/>
        <w:jc w:val="both"/>
        <w:rPr>
          <w:rFonts w:ascii="Arial" w:hAnsi="Arial" w:cs="Arial"/>
        </w:rPr>
      </w:pPr>
    </w:p>
    <w:p w:rsidR="00C74650" w:rsidRDefault="00C74650" w:rsidP="00C74650">
      <w:pPr>
        <w:spacing w:line="240" w:lineRule="auto"/>
        <w:rPr>
          <w:b/>
          <w:lang w:val="es-ES_tradnl"/>
        </w:rPr>
      </w:pPr>
      <w:r>
        <w:rPr>
          <w:b/>
          <w:lang w:val="es-ES_tradnl"/>
        </w:rPr>
        <w:t>Unidad 2. Hardware y Software</w:t>
      </w:r>
    </w:p>
    <w:p w:rsidR="00C74650" w:rsidRPr="00770A11" w:rsidRDefault="00C74650" w:rsidP="00C74650">
      <w:pPr>
        <w:numPr>
          <w:ilvl w:val="0"/>
          <w:numId w:val="6"/>
        </w:numPr>
        <w:spacing w:after="0" w:line="240" w:lineRule="auto"/>
        <w:jc w:val="both"/>
        <w:rPr>
          <w:rFonts w:ascii="Arial" w:hAnsi="Arial" w:cs="Arial"/>
        </w:rPr>
      </w:pPr>
      <w:r w:rsidRPr="00770A11">
        <w:rPr>
          <w:rFonts w:ascii="Arial" w:hAnsi="Arial" w:cs="Arial"/>
        </w:rPr>
        <w:t>Reconocer los componentes del ordenador (internos y externos), su funcionamiento y relación con el conjunto del sistema, así como saber conectarlos correctamente.</w:t>
      </w:r>
    </w:p>
    <w:p w:rsidR="00C74650" w:rsidRPr="00770A11" w:rsidRDefault="00C74650" w:rsidP="00C74650">
      <w:pPr>
        <w:numPr>
          <w:ilvl w:val="0"/>
          <w:numId w:val="6"/>
        </w:numPr>
        <w:spacing w:after="0" w:line="240" w:lineRule="auto"/>
        <w:jc w:val="both"/>
        <w:rPr>
          <w:rFonts w:ascii="Arial" w:hAnsi="Arial" w:cs="Arial"/>
        </w:rPr>
      </w:pPr>
      <w:r w:rsidRPr="00770A11">
        <w:rPr>
          <w:rFonts w:ascii="Arial" w:hAnsi="Arial" w:cs="Arial"/>
        </w:rPr>
        <w:lastRenderedPageBreak/>
        <w:t>Conocer las funciones del sistema operativo y saber realizar operaciones básicas, entre ellas las tareas de mantenimiento y actualización.</w:t>
      </w:r>
    </w:p>
    <w:p w:rsidR="00C74650" w:rsidRPr="00770A11" w:rsidRDefault="00C74650" w:rsidP="00C74650">
      <w:pPr>
        <w:numPr>
          <w:ilvl w:val="0"/>
          <w:numId w:val="6"/>
        </w:numPr>
        <w:spacing w:after="0" w:line="240" w:lineRule="auto"/>
        <w:jc w:val="both"/>
        <w:rPr>
          <w:rFonts w:ascii="Arial" w:hAnsi="Arial" w:cs="Arial"/>
        </w:rPr>
      </w:pPr>
      <w:r w:rsidRPr="00770A11">
        <w:rPr>
          <w:rFonts w:ascii="Arial" w:hAnsi="Arial" w:cs="Arial"/>
        </w:rPr>
        <w:t>Manejar el entorno gráfico como interfaz de comunicación con el ordenador.</w:t>
      </w:r>
    </w:p>
    <w:p w:rsidR="00C74650" w:rsidRPr="00770A11" w:rsidRDefault="00C74650" w:rsidP="00C74650">
      <w:pPr>
        <w:numPr>
          <w:ilvl w:val="0"/>
          <w:numId w:val="6"/>
        </w:numPr>
        <w:spacing w:after="0" w:line="240" w:lineRule="auto"/>
        <w:jc w:val="both"/>
        <w:rPr>
          <w:rFonts w:ascii="Arial" w:hAnsi="Arial" w:cs="Arial"/>
        </w:rPr>
      </w:pPr>
      <w:r w:rsidRPr="00770A11">
        <w:rPr>
          <w:rFonts w:ascii="Arial" w:hAnsi="Arial" w:cs="Arial"/>
        </w:rPr>
        <w:t>Gestionar diferentes documentos, almacenar y recuperar la información en diferentes soportes.</w:t>
      </w:r>
    </w:p>
    <w:p w:rsidR="00C74650" w:rsidRPr="00770A11" w:rsidRDefault="00C74650" w:rsidP="00C74650">
      <w:pPr>
        <w:numPr>
          <w:ilvl w:val="0"/>
          <w:numId w:val="6"/>
        </w:numPr>
        <w:spacing w:after="0" w:line="240" w:lineRule="auto"/>
        <w:jc w:val="both"/>
        <w:rPr>
          <w:rFonts w:ascii="Arial" w:hAnsi="Arial" w:cs="Arial"/>
        </w:rPr>
      </w:pPr>
      <w:r w:rsidRPr="00770A11">
        <w:rPr>
          <w:rFonts w:ascii="Arial" w:hAnsi="Arial" w:cs="Arial"/>
        </w:rPr>
        <w:t>Distinguir los elementos de una red de ordenadores, compartir y acceder a recursos compartidos.</w:t>
      </w:r>
    </w:p>
    <w:p w:rsidR="00C74650" w:rsidRPr="00770A11" w:rsidRDefault="00C74650" w:rsidP="00C74650">
      <w:pPr>
        <w:numPr>
          <w:ilvl w:val="0"/>
          <w:numId w:val="6"/>
        </w:numPr>
        <w:spacing w:after="0" w:line="240" w:lineRule="auto"/>
        <w:jc w:val="both"/>
        <w:rPr>
          <w:rFonts w:ascii="Arial" w:hAnsi="Arial" w:cs="Arial"/>
        </w:rPr>
      </w:pPr>
      <w:r w:rsidRPr="00770A11">
        <w:rPr>
          <w:rFonts w:ascii="Arial" w:hAnsi="Arial" w:cs="Arial"/>
        </w:rPr>
        <w:t>Crear documentos con diversos formatos que incorporen texto e imágenes, utilizando distintas aplicaciones.</w:t>
      </w:r>
    </w:p>
    <w:p w:rsidR="00C74650" w:rsidRDefault="00C74650" w:rsidP="00C74650">
      <w:pPr>
        <w:spacing w:after="0" w:line="240" w:lineRule="auto"/>
        <w:jc w:val="both"/>
        <w:rPr>
          <w:rFonts w:ascii="Arial" w:hAnsi="Arial" w:cs="Arial"/>
        </w:rPr>
      </w:pPr>
    </w:p>
    <w:p w:rsidR="00C74650" w:rsidRDefault="00C74650" w:rsidP="00C74650">
      <w:pPr>
        <w:spacing w:line="240" w:lineRule="auto"/>
        <w:rPr>
          <w:b/>
        </w:rPr>
      </w:pPr>
      <w:r>
        <w:rPr>
          <w:b/>
        </w:rPr>
        <w:t>Unidad 3. Internet</w:t>
      </w:r>
    </w:p>
    <w:p w:rsidR="00C74650" w:rsidRPr="003A1E76" w:rsidRDefault="00C74650" w:rsidP="00C74650">
      <w:pPr>
        <w:numPr>
          <w:ilvl w:val="0"/>
          <w:numId w:val="8"/>
        </w:numPr>
        <w:spacing w:after="0" w:line="240" w:lineRule="auto"/>
        <w:jc w:val="both"/>
        <w:rPr>
          <w:rFonts w:ascii="Arial" w:hAnsi="Arial" w:cs="Arial"/>
        </w:rPr>
      </w:pPr>
      <w:r w:rsidRPr="003A1E76">
        <w:rPr>
          <w:rFonts w:ascii="Arial" w:hAnsi="Arial" w:cs="Arial"/>
        </w:rPr>
        <w:t>Conocer las características de la comunicación entre personas y asociarlas a la comunicación entre ordenadores.</w:t>
      </w:r>
    </w:p>
    <w:p w:rsidR="00C74650" w:rsidRPr="003A1E76" w:rsidRDefault="00C74650" w:rsidP="00C74650">
      <w:pPr>
        <w:numPr>
          <w:ilvl w:val="0"/>
          <w:numId w:val="8"/>
        </w:numPr>
        <w:spacing w:after="0" w:line="240" w:lineRule="auto"/>
        <w:jc w:val="both"/>
        <w:rPr>
          <w:rFonts w:ascii="Arial" w:hAnsi="Arial" w:cs="Arial"/>
        </w:rPr>
      </w:pPr>
      <w:r w:rsidRPr="003A1E76">
        <w:rPr>
          <w:rFonts w:ascii="Arial" w:hAnsi="Arial" w:cs="Arial"/>
        </w:rPr>
        <w:t>Identificar los elementos de una red de ordenadores.</w:t>
      </w:r>
    </w:p>
    <w:p w:rsidR="00C74650" w:rsidRPr="003A1E76" w:rsidRDefault="00C74650" w:rsidP="00C74650">
      <w:pPr>
        <w:numPr>
          <w:ilvl w:val="0"/>
          <w:numId w:val="8"/>
        </w:numPr>
        <w:spacing w:after="0" w:line="240" w:lineRule="auto"/>
        <w:jc w:val="both"/>
        <w:rPr>
          <w:rFonts w:ascii="Arial" w:hAnsi="Arial" w:cs="Arial"/>
        </w:rPr>
      </w:pPr>
      <w:r w:rsidRPr="003A1E76">
        <w:rPr>
          <w:rFonts w:ascii="Arial" w:hAnsi="Arial" w:cs="Arial"/>
        </w:rPr>
        <w:t>Conocer el funcionamiento de Internet, el concepto de dominio y los servicios que ofrece.</w:t>
      </w:r>
    </w:p>
    <w:p w:rsidR="00C74650" w:rsidRPr="003A1E76" w:rsidRDefault="00C74650" w:rsidP="00C74650">
      <w:pPr>
        <w:numPr>
          <w:ilvl w:val="0"/>
          <w:numId w:val="8"/>
        </w:numPr>
        <w:spacing w:after="0" w:line="240" w:lineRule="auto"/>
        <w:jc w:val="both"/>
        <w:rPr>
          <w:rFonts w:ascii="Arial" w:hAnsi="Arial" w:cs="Arial"/>
        </w:rPr>
      </w:pPr>
      <w:r w:rsidRPr="003A1E76">
        <w:rPr>
          <w:rFonts w:ascii="Arial" w:hAnsi="Arial" w:cs="Arial"/>
        </w:rPr>
        <w:t>Distinguir los elementos de un navegador. Localizar documentos mediante direcciones URL.</w:t>
      </w:r>
    </w:p>
    <w:p w:rsidR="00C74650" w:rsidRPr="003A1E76" w:rsidRDefault="00C74650" w:rsidP="00C74650">
      <w:pPr>
        <w:numPr>
          <w:ilvl w:val="0"/>
          <w:numId w:val="8"/>
        </w:numPr>
        <w:spacing w:after="0" w:line="240" w:lineRule="auto"/>
        <w:jc w:val="both"/>
        <w:rPr>
          <w:rFonts w:ascii="Arial" w:hAnsi="Arial" w:cs="Arial"/>
        </w:rPr>
      </w:pPr>
      <w:r w:rsidRPr="003A1E76">
        <w:rPr>
          <w:rFonts w:ascii="Arial" w:hAnsi="Arial" w:cs="Arial"/>
        </w:rPr>
        <w:t>Conocer los buscadores más importantes y los distintos sistemas de búsqueda, así como los distintos tipos de portales y la utilidad de estos.</w:t>
      </w:r>
    </w:p>
    <w:p w:rsidR="00C74650" w:rsidRPr="003A1E76" w:rsidRDefault="00C74650" w:rsidP="00C74650">
      <w:pPr>
        <w:numPr>
          <w:ilvl w:val="0"/>
          <w:numId w:val="8"/>
        </w:numPr>
        <w:spacing w:after="0" w:line="240" w:lineRule="auto"/>
        <w:jc w:val="both"/>
        <w:rPr>
          <w:rFonts w:ascii="Arial" w:hAnsi="Arial" w:cs="Arial"/>
        </w:rPr>
      </w:pPr>
      <w:r w:rsidRPr="003A1E76">
        <w:rPr>
          <w:rFonts w:ascii="Arial" w:hAnsi="Arial" w:cs="Arial"/>
        </w:rPr>
        <w:t>Distinguir las ventajas e inconvenientes de las dos clases de correo electrónico.</w:t>
      </w:r>
    </w:p>
    <w:p w:rsidR="00C74650" w:rsidRDefault="00C74650" w:rsidP="00C74650">
      <w:pPr>
        <w:numPr>
          <w:ilvl w:val="0"/>
          <w:numId w:val="8"/>
        </w:numPr>
        <w:spacing w:after="0" w:line="240" w:lineRule="auto"/>
        <w:jc w:val="both"/>
        <w:rPr>
          <w:rFonts w:ascii="Arial" w:hAnsi="Arial" w:cs="Arial"/>
        </w:rPr>
      </w:pPr>
      <w:r w:rsidRPr="003A1E76">
        <w:rPr>
          <w:rFonts w:ascii="Arial" w:hAnsi="Arial" w:cs="Arial"/>
        </w:rPr>
        <w:t>Describir los pasos para dar de alta una cuenta de correo electrónico y conocer su funcionamiento.</w:t>
      </w:r>
    </w:p>
    <w:p w:rsidR="00C74650" w:rsidRDefault="00C74650" w:rsidP="00C74650">
      <w:pPr>
        <w:jc w:val="both"/>
        <w:rPr>
          <w:rFonts w:ascii="Arial" w:hAnsi="Arial"/>
          <w:b/>
        </w:rPr>
      </w:pPr>
    </w:p>
    <w:p w:rsidR="00C74650" w:rsidRPr="006D1B98" w:rsidRDefault="00C74650" w:rsidP="00C74650">
      <w:pPr>
        <w:jc w:val="both"/>
        <w:rPr>
          <w:rFonts w:ascii="Arial" w:hAnsi="Arial"/>
          <w:b/>
        </w:rPr>
      </w:pPr>
      <w:r>
        <w:rPr>
          <w:rFonts w:ascii="Arial" w:hAnsi="Arial"/>
          <w:b/>
        </w:rPr>
        <w:t>Unidad 4. Materiales.</w:t>
      </w:r>
    </w:p>
    <w:p w:rsidR="00C74650" w:rsidRPr="00806A99" w:rsidRDefault="00C74650" w:rsidP="00C74650">
      <w:pPr>
        <w:numPr>
          <w:ilvl w:val="0"/>
          <w:numId w:val="10"/>
        </w:numPr>
        <w:spacing w:after="0" w:line="240" w:lineRule="auto"/>
        <w:jc w:val="both"/>
        <w:rPr>
          <w:rFonts w:ascii="Arial" w:hAnsi="Arial" w:cs="Arial"/>
        </w:rPr>
      </w:pPr>
      <w:r w:rsidRPr="00806A99">
        <w:rPr>
          <w:rFonts w:ascii="Arial" w:hAnsi="Arial" w:cs="Arial"/>
        </w:rPr>
        <w:t>Diferenciar los conceptos de materia prima, material y producto tecnológico.</w:t>
      </w:r>
    </w:p>
    <w:p w:rsidR="00C74650" w:rsidRPr="00806A99" w:rsidRDefault="00C74650" w:rsidP="00C74650">
      <w:pPr>
        <w:numPr>
          <w:ilvl w:val="0"/>
          <w:numId w:val="10"/>
        </w:numPr>
        <w:spacing w:after="0" w:line="240" w:lineRule="auto"/>
        <w:jc w:val="both"/>
        <w:rPr>
          <w:rFonts w:ascii="Arial" w:hAnsi="Arial" w:cs="Arial"/>
        </w:rPr>
      </w:pPr>
      <w:r w:rsidRPr="00806A99">
        <w:rPr>
          <w:rFonts w:ascii="Arial" w:hAnsi="Arial" w:cs="Arial"/>
        </w:rPr>
        <w:t>Clasificar las materias primas atendiendo a su origen.</w:t>
      </w:r>
    </w:p>
    <w:p w:rsidR="00C74650" w:rsidRPr="00806A99" w:rsidRDefault="00C74650" w:rsidP="00C74650">
      <w:pPr>
        <w:numPr>
          <w:ilvl w:val="0"/>
          <w:numId w:val="10"/>
        </w:numPr>
        <w:spacing w:after="0" w:line="240" w:lineRule="auto"/>
        <w:jc w:val="both"/>
        <w:rPr>
          <w:rFonts w:ascii="Arial" w:hAnsi="Arial" w:cs="Arial"/>
        </w:rPr>
      </w:pPr>
      <w:r w:rsidRPr="00806A99">
        <w:rPr>
          <w:rFonts w:ascii="Arial" w:hAnsi="Arial" w:cs="Arial"/>
        </w:rPr>
        <w:t>Conocer la procedencia y aplicaciones de los distintos materiales utilizados en la industria en la elaboración de productos.</w:t>
      </w:r>
    </w:p>
    <w:p w:rsidR="00C74650" w:rsidRPr="00806A99" w:rsidRDefault="00C74650" w:rsidP="00C74650">
      <w:pPr>
        <w:numPr>
          <w:ilvl w:val="0"/>
          <w:numId w:val="10"/>
        </w:numPr>
        <w:spacing w:after="0" w:line="240" w:lineRule="auto"/>
        <w:jc w:val="both"/>
        <w:rPr>
          <w:rFonts w:ascii="Arial" w:hAnsi="Arial" w:cs="Arial"/>
        </w:rPr>
      </w:pPr>
      <w:r w:rsidRPr="00806A99">
        <w:rPr>
          <w:rFonts w:ascii="Arial" w:hAnsi="Arial" w:cs="Arial"/>
        </w:rPr>
        <w:t>Identificar las propiedades (físicas, químicas y ecológicas) de los materiales de uso cotidiano.</w:t>
      </w:r>
    </w:p>
    <w:p w:rsidR="00C74650" w:rsidRPr="00806A99" w:rsidRDefault="00C74650" w:rsidP="00C74650">
      <w:pPr>
        <w:numPr>
          <w:ilvl w:val="0"/>
          <w:numId w:val="10"/>
        </w:numPr>
        <w:spacing w:after="0" w:line="240" w:lineRule="auto"/>
        <w:jc w:val="both"/>
        <w:rPr>
          <w:rFonts w:ascii="Arial" w:hAnsi="Arial" w:cs="Arial"/>
        </w:rPr>
      </w:pPr>
      <w:r w:rsidRPr="00806A99">
        <w:rPr>
          <w:rFonts w:ascii="Arial" w:hAnsi="Arial" w:cs="Arial"/>
        </w:rPr>
        <w:t>Relacionar las propiedades de los materiales con la fabricación de productos tecnológicos.</w:t>
      </w:r>
    </w:p>
    <w:p w:rsidR="00C74650" w:rsidRPr="00806A99" w:rsidRDefault="00C74650" w:rsidP="00C74650">
      <w:pPr>
        <w:numPr>
          <w:ilvl w:val="0"/>
          <w:numId w:val="10"/>
        </w:numPr>
        <w:spacing w:after="0" w:line="240" w:lineRule="auto"/>
        <w:jc w:val="both"/>
        <w:rPr>
          <w:rFonts w:ascii="Arial" w:hAnsi="Arial" w:cs="Arial"/>
        </w:rPr>
      </w:pPr>
      <w:r w:rsidRPr="00806A99">
        <w:rPr>
          <w:rFonts w:ascii="Arial" w:hAnsi="Arial" w:cs="Arial"/>
        </w:rPr>
        <w:t>Valorar el impacto medioambiental derivado de la actividad tecnológica y adquirir hábitos de consumo que favorezcan el medio ambiente.</w:t>
      </w:r>
    </w:p>
    <w:p w:rsidR="00C74650" w:rsidRPr="003A1E76" w:rsidRDefault="00C74650" w:rsidP="00C74650">
      <w:pPr>
        <w:spacing w:after="0" w:line="240" w:lineRule="auto"/>
        <w:jc w:val="both"/>
        <w:rPr>
          <w:rFonts w:ascii="Arial" w:hAnsi="Arial" w:cs="Arial"/>
        </w:rPr>
      </w:pPr>
    </w:p>
    <w:p w:rsidR="00C74650" w:rsidRDefault="00C74650" w:rsidP="00C74650">
      <w:pPr>
        <w:spacing w:after="0" w:line="240" w:lineRule="auto"/>
        <w:jc w:val="both"/>
        <w:rPr>
          <w:rFonts w:ascii="Arial" w:hAnsi="Arial" w:cs="Arial"/>
        </w:rPr>
      </w:pPr>
    </w:p>
    <w:p w:rsidR="00C74650" w:rsidRPr="006D1B98" w:rsidRDefault="00C74650" w:rsidP="00C74650">
      <w:pPr>
        <w:jc w:val="both"/>
        <w:rPr>
          <w:rFonts w:ascii="Arial" w:hAnsi="Arial"/>
          <w:b/>
        </w:rPr>
      </w:pPr>
      <w:r>
        <w:rPr>
          <w:rFonts w:ascii="Arial" w:hAnsi="Arial"/>
          <w:b/>
        </w:rPr>
        <w:t>Unidad 5. La madera y sus derivados.</w:t>
      </w:r>
    </w:p>
    <w:p w:rsidR="00C74650" w:rsidRPr="00E92E0D" w:rsidRDefault="00C74650" w:rsidP="00C74650">
      <w:pPr>
        <w:numPr>
          <w:ilvl w:val="0"/>
          <w:numId w:val="12"/>
        </w:numPr>
        <w:spacing w:after="0" w:line="240" w:lineRule="auto"/>
        <w:jc w:val="both"/>
        <w:rPr>
          <w:rFonts w:ascii="Arial" w:hAnsi="Arial" w:cs="Arial"/>
        </w:rPr>
      </w:pPr>
      <w:r w:rsidRPr="00E92E0D">
        <w:rPr>
          <w:rFonts w:ascii="Arial" w:hAnsi="Arial" w:cs="Arial"/>
        </w:rPr>
        <w:t>Conocer las propiedades básicas de la madera como material técnico, así como su proceso de obtención.</w:t>
      </w:r>
    </w:p>
    <w:p w:rsidR="00C74650" w:rsidRPr="00E92E0D" w:rsidRDefault="00C74650" w:rsidP="00C74650">
      <w:pPr>
        <w:numPr>
          <w:ilvl w:val="0"/>
          <w:numId w:val="12"/>
        </w:numPr>
        <w:spacing w:after="0" w:line="240" w:lineRule="auto"/>
        <w:jc w:val="both"/>
        <w:rPr>
          <w:rFonts w:ascii="Arial" w:hAnsi="Arial" w:cs="Arial"/>
        </w:rPr>
      </w:pPr>
      <w:r w:rsidRPr="00E92E0D">
        <w:rPr>
          <w:rFonts w:ascii="Arial" w:hAnsi="Arial" w:cs="Arial"/>
        </w:rPr>
        <w:t>Identificar los distintos tipos de maderas naturales, sus propiedades físicas y las aplicaciones técnicas más usuales.</w:t>
      </w:r>
    </w:p>
    <w:p w:rsidR="00C74650" w:rsidRPr="00E92E0D" w:rsidRDefault="00C74650" w:rsidP="00C74650">
      <w:pPr>
        <w:numPr>
          <w:ilvl w:val="0"/>
          <w:numId w:val="12"/>
        </w:numPr>
        <w:spacing w:after="0" w:line="240" w:lineRule="auto"/>
        <w:jc w:val="both"/>
        <w:rPr>
          <w:rFonts w:ascii="Arial" w:hAnsi="Arial" w:cs="Arial"/>
        </w:rPr>
      </w:pPr>
      <w:r w:rsidRPr="00E92E0D">
        <w:rPr>
          <w:rFonts w:ascii="Arial" w:hAnsi="Arial" w:cs="Arial"/>
        </w:rPr>
        <w:t>Distinguir los distintos tipos de maderas prefabricadas y conocer el proceso de obtención de los materiales celulósicos.</w:t>
      </w:r>
    </w:p>
    <w:p w:rsidR="00C74650" w:rsidRPr="00E92E0D" w:rsidRDefault="00C74650" w:rsidP="00C74650">
      <w:pPr>
        <w:numPr>
          <w:ilvl w:val="0"/>
          <w:numId w:val="12"/>
        </w:numPr>
        <w:spacing w:after="0" w:line="240" w:lineRule="auto"/>
        <w:jc w:val="both"/>
        <w:rPr>
          <w:rFonts w:ascii="Arial" w:hAnsi="Arial" w:cs="Arial"/>
        </w:rPr>
      </w:pPr>
      <w:r w:rsidRPr="00E92E0D">
        <w:rPr>
          <w:rFonts w:ascii="Arial" w:hAnsi="Arial" w:cs="Arial"/>
        </w:rPr>
        <w:t>Conocer y emplear correctamente las técnicas básicas de conformación, acabado y unión de la madera, respetando los criterios de seguridad adecuados.</w:t>
      </w:r>
    </w:p>
    <w:p w:rsidR="00C74650" w:rsidRDefault="00C74650" w:rsidP="00C74650">
      <w:pPr>
        <w:numPr>
          <w:ilvl w:val="0"/>
          <w:numId w:val="12"/>
        </w:numPr>
        <w:spacing w:after="0" w:line="240" w:lineRule="auto"/>
        <w:jc w:val="both"/>
        <w:rPr>
          <w:rFonts w:ascii="Arial" w:hAnsi="Arial" w:cs="Arial"/>
        </w:rPr>
      </w:pPr>
      <w:r w:rsidRPr="00E92E0D">
        <w:rPr>
          <w:rFonts w:ascii="Arial" w:hAnsi="Arial" w:cs="Arial"/>
        </w:rPr>
        <w:t>Valorar el impacto medioambiental producido por la explotación, transformación y eliminación de residuos de la madera, y conocer los beneficios del reciclado de la misma.</w:t>
      </w:r>
    </w:p>
    <w:p w:rsidR="00C74650" w:rsidRPr="00E92E0D" w:rsidRDefault="00C74650" w:rsidP="00C74650">
      <w:pPr>
        <w:spacing w:after="0" w:line="240" w:lineRule="auto"/>
        <w:ind w:left="360"/>
        <w:jc w:val="both"/>
        <w:rPr>
          <w:rFonts w:ascii="Arial" w:hAnsi="Arial" w:cs="Arial"/>
        </w:rPr>
      </w:pPr>
    </w:p>
    <w:p w:rsidR="00C74650" w:rsidRPr="006D1B98" w:rsidRDefault="00C74650" w:rsidP="00C74650">
      <w:pPr>
        <w:jc w:val="both"/>
        <w:rPr>
          <w:rFonts w:ascii="Arial" w:hAnsi="Arial"/>
          <w:b/>
        </w:rPr>
      </w:pPr>
      <w:r>
        <w:rPr>
          <w:rFonts w:ascii="Arial" w:hAnsi="Arial"/>
          <w:b/>
        </w:rPr>
        <w:t>Unidad 6. Materiales metálicos</w:t>
      </w:r>
    </w:p>
    <w:p w:rsidR="00C74650" w:rsidRPr="00A2504C" w:rsidRDefault="00C74650" w:rsidP="00C74650">
      <w:pPr>
        <w:numPr>
          <w:ilvl w:val="0"/>
          <w:numId w:val="14"/>
        </w:numPr>
        <w:spacing w:after="0" w:line="240" w:lineRule="auto"/>
        <w:jc w:val="both"/>
        <w:rPr>
          <w:rFonts w:ascii="Arial" w:hAnsi="Arial" w:cs="Arial"/>
        </w:rPr>
      </w:pPr>
      <w:r w:rsidRPr="00A2504C">
        <w:rPr>
          <w:rFonts w:ascii="Arial" w:hAnsi="Arial" w:cs="Arial"/>
        </w:rPr>
        <w:t>Conocer y describir las propiedades básicas de los metales como materiales técnicos muy empleados.</w:t>
      </w:r>
    </w:p>
    <w:p w:rsidR="00C74650" w:rsidRPr="00A2504C" w:rsidRDefault="00C74650" w:rsidP="00C74650">
      <w:pPr>
        <w:numPr>
          <w:ilvl w:val="0"/>
          <w:numId w:val="14"/>
        </w:numPr>
        <w:spacing w:after="0" w:line="240" w:lineRule="auto"/>
        <w:jc w:val="both"/>
        <w:rPr>
          <w:rFonts w:ascii="Arial" w:hAnsi="Arial" w:cs="Arial"/>
        </w:rPr>
      </w:pPr>
      <w:r w:rsidRPr="00A2504C">
        <w:rPr>
          <w:rFonts w:ascii="Arial" w:hAnsi="Arial" w:cs="Arial"/>
        </w:rPr>
        <w:t>Distinguir los metales ferrosos, su composición y sus propiedades, así como el proceso de obtención del acero.</w:t>
      </w:r>
    </w:p>
    <w:p w:rsidR="00C74650" w:rsidRPr="00A2504C" w:rsidRDefault="00C74650" w:rsidP="00C74650">
      <w:pPr>
        <w:numPr>
          <w:ilvl w:val="0"/>
          <w:numId w:val="14"/>
        </w:numPr>
        <w:spacing w:after="0" w:line="240" w:lineRule="auto"/>
        <w:jc w:val="both"/>
        <w:rPr>
          <w:rFonts w:ascii="Arial" w:hAnsi="Arial" w:cs="Arial"/>
        </w:rPr>
      </w:pPr>
      <w:r w:rsidRPr="00A2504C">
        <w:rPr>
          <w:rFonts w:ascii="Arial" w:hAnsi="Arial" w:cs="Arial"/>
        </w:rPr>
        <w:t>Identificar los distintos metales no ferrosos, sus propiedades y la composición de las aleaciones más importantes.</w:t>
      </w:r>
    </w:p>
    <w:p w:rsidR="00C74650" w:rsidRPr="00A2504C" w:rsidRDefault="00C74650" w:rsidP="00C74650">
      <w:pPr>
        <w:numPr>
          <w:ilvl w:val="0"/>
          <w:numId w:val="14"/>
        </w:numPr>
        <w:spacing w:after="0" w:line="240" w:lineRule="auto"/>
        <w:jc w:val="both"/>
        <w:rPr>
          <w:rFonts w:ascii="Arial" w:hAnsi="Arial" w:cs="Arial"/>
        </w:rPr>
      </w:pPr>
      <w:r w:rsidRPr="00A2504C">
        <w:rPr>
          <w:rFonts w:ascii="Arial" w:hAnsi="Arial" w:cs="Arial"/>
        </w:rPr>
        <w:t>Identificar las aplicaciones técnicas más usuales de los metales.</w:t>
      </w:r>
    </w:p>
    <w:p w:rsidR="00C74650" w:rsidRPr="00A2504C" w:rsidRDefault="00C74650" w:rsidP="00C74650">
      <w:pPr>
        <w:numPr>
          <w:ilvl w:val="0"/>
          <w:numId w:val="14"/>
        </w:numPr>
        <w:spacing w:after="0" w:line="240" w:lineRule="auto"/>
        <w:jc w:val="both"/>
        <w:rPr>
          <w:rFonts w:ascii="Arial" w:hAnsi="Arial" w:cs="Arial"/>
        </w:rPr>
      </w:pPr>
      <w:r w:rsidRPr="00A2504C">
        <w:rPr>
          <w:rFonts w:ascii="Arial" w:hAnsi="Arial" w:cs="Arial"/>
        </w:rPr>
        <w:t>Conocer y diferenciar las técnicas de conformación de los materiales metálicos.</w:t>
      </w:r>
    </w:p>
    <w:p w:rsidR="00C74650" w:rsidRPr="00A2504C" w:rsidRDefault="00C74650" w:rsidP="00C74650">
      <w:pPr>
        <w:numPr>
          <w:ilvl w:val="0"/>
          <w:numId w:val="14"/>
        </w:numPr>
        <w:spacing w:after="0" w:line="240" w:lineRule="auto"/>
        <w:jc w:val="both"/>
        <w:rPr>
          <w:rFonts w:ascii="Arial" w:hAnsi="Arial" w:cs="Arial"/>
        </w:rPr>
      </w:pPr>
      <w:r w:rsidRPr="00A2504C">
        <w:rPr>
          <w:rFonts w:ascii="Arial" w:hAnsi="Arial" w:cs="Arial"/>
        </w:rPr>
        <w:t>Conocer y poner en práctica de forma correcta las técnicas básicas de manipulación, unión y acabado de los materiales metálicos, cumpliendo las medidas de seguridad adecuadas.</w:t>
      </w:r>
    </w:p>
    <w:p w:rsidR="00C74650" w:rsidRDefault="00C74650" w:rsidP="00C74650"/>
    <w:p w:rsidR="00C74650" w:rsidRPr="006D1B98" w:rsidRDefault="00C74650" w:rsidP="00C74650">
      <w:pPr>
        <w:jc w:val="both"/>
        <w:rPr>
          <w:rFonts w:ascii="Arial" w:hAnsi="Arial"/>
          <w:b/>
        </w:rPr>
      </w:pPr>
      <w:r>
        <w:rPr>
          <w:rFonts w:ascii="Arial" w:hAnsi="Arial"/>
          <w:b/>
        </w:rPr>
        <w:t>Unidad 7. Expresión y comunicación gráfica.</w:t>
      </w:r>
    </w:p>
    <w:p w:rsidR="00C74650" w:rsidRPr="0038098A" w:rsidRDefault="00C74650" w:rsidP="00C74650">
      <w:pPr>
        <w:numPr>
          <w:ilvl w:val="0"/>
          <w:numId w:val="16"/>
        </w:numPr>
        <w:spacing w:after="0" w:line="240" w:lineRule="auto"/>
        <w:jc w:val="both"/>
        <w:rPr>
          <w:rFonts w:ascii="Arial" w:hAnsi="Arial" w:cs="Arial"/>
        </w:rPr>
      </w:pPr>
      <w:r w:rsidRPr="0038098A">
        <w:rPr>
          <w:rFonts w:ascii="Arial" w:hAnsi="Arial" w:cs="Arial"/>
        </w:rPr>
        <w:lastRenderedPageBreak/>
        <w:t>Conocer y emplear con corrección las herramientas y materiales propios del dibujo técnico.</w:t>
      </w:r>
    </w:p>
    <w:p w:rsidR="00C74650" w:rsidRPr="0038098A" w:rsidRDefault="00C74650" w:rsidP="00C74650">
      <w:pPr>
        <w:numPr>
          <w:ilvl w:val="0"/>
          <w:numId w:val="16"/>
        </w:numPr>
        <w:spacing w:after="0" w:line="240" w:lineRule="auto"/>
        <w:jc w:val="both"/>
        <w:rPr>
          <w:rFonts w:ascii="Arial" w:hAnsi="Arial" w:cs="Arial"/>
        </w:rPr>
      </w:pPr>
      <w:r w:rsidRPr="0038098A">
        <w:rPr>
          <w:rFonts w:ascii="Arial" w:hAnsi="Arial" w:cs="Arial"/>
        </w:rPr>
        <w:t>Realizar trazados geométricos básicos con precisión y pulcritud.</w:t>
      </w:r>
    </w:p>
    <w:p w:rsidR="00C74650" w:rsidRPr="0038098A" w:rsidRDefault="00C74650" w:rsidP="00C74650">
      <w:pPr>
        <w:numPr>
          <w:ilvl w:val="0"/>
          <w:numId w:val="16"/>
        </w:numPr>
        <w:spacing w:after="0" w:line="240" w:lineRule="auto"/>
        <w:jc w:val="both"/>
        <w:rPr>
          <w:rFonts w:ascii="Arial" w:hAnsi="Arial" w:cs="Arial"/>
        </w:rPr>
      </w:pPr>
      <w:r w:rsidRPr="0038098A">
        <w:rPr>
          <w:rFonts w:ascii="Arial" w:hAnsi="Arial" w:cs="Arial"/>
        </w:rPr>
        <w:t>Dibujar a mano alzada bocetos y croquis de objetos sencillos.</w:t>
      </w:r>
    </w:p>
    <w:p w:rsidR="00C74650" w:rsidRPr="0038098A" w:rsidRDefault="00C74650" w:rsidP="00C74650">
      <w:pPr>
        <w:numPr>
          <w:ilvl w:val="0"/>
          <w:numId w:val="16"/>
        </w:numPr>
        <w:spacing w:after="0" w:line="240" w:lineRule="auto"/>
        <w:jc w:val="both"/>
        <w:rPr>
          <w:rFonts w:ascii="Arial" w:hAnsi="Arial" w:cs="Arial"/>
        </w:rPr>
      </w:pPr>
      <w:r w:rsidRPr="0038098A">
        <w:rPr>
          <w:rFonts w:ascii="Arial" w:hAnsi="Arial" w:cs="Arial"/>
        </w:rPr>
        <w:t>Distinguir las diferentes vistas ortogonales de un objeto, identificando con corrección las caras visibles desde cada punto.</w:t>
      </w:r>
    </w:p>
    <w:p w:rsidR="00C74650" w:rsidRPr="0038098A" w:rsidRDefault="00C74650" w:rsidP="00C74650">
      <w:pPr>
        <w:numPr>
          <w:ilvl w:val="0"/>
          <w:numId w:val="16"/>
        </w:numPr>
        <w:spacing w:after="0" w:line="240" w:lineRule="auto"/>
        <w:jc w:val="both"/>
        <w:rPr>
          <w:rFonts w:ascii="Arial" w:hAnsi="Arial" w:cs="Arial"/>
        </w:rPr>
      </w:pPr>
      <w:r w:rsidRPr="0038098A">
        <w:rPr>
          <w:rFonts w:ascii="Arial" w:hAnsi="Arial" w:cs="Arial"/>
        </w:rPr>
        <w:t>Representar adecuadamente las proyecciones diédricas principales de un objeto.</w:t>
      </w:r>
    </w:p>
    <w:p w:rsidR="00C74650" w:rsidRPr="0038098A" w:rsidRDefault="00C74650" w:rsidP="00C74650">
      <w:pPr>
        <w:numPr>
          <w:ilvl w:val="0"/>
          <w:numId w:val="16"/>
        </w:numPr>
        <w:spacing w:after="0" w:line="240" w:lineRule="auto"/>
        <w:jc w:val="both"/>
        <w:rPr>
          <w:rFonts w:ascii="Arial" w:hAnsi="Arial" w:cs="Arial"/>
        </w:rPr>
      </w:pPr>
      <w:r w:rsidRPr="0038098A">
        <w:rPr>
          <w:rFonts w:ascii="Arial" w:hAnsi="Arial" w:cs="Arial"/>
        </w:rPr>
        <w:t>Emplear escalas de ampliación y reducción, comprendiendo el concepto de las mismas.</w:t>
      </w:r>
    </w:p>
    <w:p w:rsidR="00C74650" w:rsidRDefault="00C74650" w:rsidP="00C74650">
      <w:pPr>
        <w:pStyle w:val="Piedepgina"/>
        <w:tabs>
          <w:tab w:val="clear" w:pos="4252"/>
          <w:tab w:val="clear" w:pos="8504"/>
        </w:tabs>
        <w:jc w:val="both"/>
        <w:rPr>
          <w:rFonts w:ascii="Arial" w:hAnsi="Arial" w:cs="Arial"/>
          <w:sz w:val="22"/>
        </w:rPr>
      </w:pPr>
    </w:p>
    <w:p w:rsidR="00C74650" w:rsidRPr="00C42ED7" w:rsidRDefault="00C74650" w:rsidP="00C74650">
      <w:pPr>
        <w:jc w:val="both"/>
        <w:rPr>
          <w:rFonts w:ascii="Arial" w:hAnsi="Arial"/>
          <w:b/>
        </w:rPr>
      </w:pPr>
      <w:r>
        <w:rPr>
          <w:rFonts w:ascii="Arial" w:hAnsi="Arial"/>
          <w:b/>
        </w:rPr>
        <w:t>Unidad 8. Estructuras y mecanismos.</w:t>
      </w:r>
    </w:p>
    <w:p w:rsidR="00C74650" w:rsidRPr="00FD390B" w:rsidRDefault="00C74650" w:rsidP="00C74650">
      <w:pPr>
        <w:numPr>
          <w:ilvl w:val="0"/>
          <w:numId w:val="18"/>
        </w:numPr>
        <w:spacing w:after="0" w:line="240" w:lineRule="auto"/>
        <w:jc w:val="both"/>
        <w:rPr>
          <w:rFonts w:ascii="Arial" w:hAnsi="Arial" w:cs="Arial"/>
        </w:rPr>
      </w:pPr>
      <w:r w:rsidRPr="00FD390B">
        <w:rPr>
          <w:rFonts w:ascii="Arial" w:hAnsi="Arial" w:cs="Arial"/>
        </w:rPr>
        <w:t>Reconocer la importancia de las estructuras en la construcción de objetos técnicos como elementos resistentes frente a las cargas.</w:t>
      </w:r>
    </w:p>
    <w:p w:rsidR="00C74650" w:rsidRPr="00FD390B" w:rsidRDefault="00C74650" w:rsidP="00C74650">
      <w:pPr>
        <w:numPr>
          <w:ilvl w:val="0"/>
          <w:numId w:val="18"/>
        </w:numPr>
        <w:spacing w:after="0" w:line="240" w:lineRule="auto"/>
        <w:jc w:val="both"/>
        <w:rPr>
          <w:rFonts w:ascii="Arial" w:hAnsi="Arial" w:cs="Arial"/>
        </w:rPr>
      </w:pPr>
      <w:r w:rsidRPr="00FD390B">
        <w:rPr>
          <w:rFonts w:ascii="Arial" w:hAnsi="Arial" w:cs="Arial"/>
        </w:rPr>
        <w:t>Conocer los tipos estructurales empleados a lo largo de la historia, describiendo sus características, ventajas e inconvenientes.</w:t>
      </w:r>
    </w:p>
    <w:p w:rsidR="00C74650" w:rsidRPr="00FD390B" w:rsidRDefault="00C74650" w:rsidP="00C74650">
      <w:pPr>
        <w:numPr>
          <w:ilvl w:val="0"/>
          <w:numId w:val="18"/>
        </w:numPr>
        <w:spacing w:after="0" w:line="240" w:lineRule="auto"/>
        <w:jc w:val="both"/>
        <w:rPr>
          <w:rFonts w:ascii="Arial" w:hAnsi="Arial" w:cs="Arial"/>
        </w:rPr>
      </w:pPr>
      <w:r w:rsidRPr="00FD390B">
        <w:rPr>
          <w:rFonts w:ascii="Arial" w:hAnsi="Arial" w:cs="Arial"/>
        </w:rPr>
        <w:t>Identificar los distintos elementos estructurales presentes en edificaciones y estructuras comunes reconociendo su función.</w:t>
      </w:r>
    </w:p>
    <w:p w:rsidR="00C74650" w:rsidRPr="00FD390B" w:rsidRDefault="00C74650" w:rsidP="00C74650">
      <w:pPr>
        <w:numPr>
          <w:ilvl w:val="0"/>
          <w:numId w:val="18"/>
        </w:numPr>
        <w:spacing w:after="0" w:line="240" w:lineRule="auto"/>
        <w:jc w:val="both"/>
        <w:rPr>
          <w:rFonts w:ascii="Arial" w:hAnsi="Arial" w:cs="Arial"/>
        </w:rPr>
      </w:pPr>
      <w:r w:rsidRPr="00FD390B">
        <w:rPr>
          <w:rFonts w:ascii="Arial" w:hAnsi="Arial" w:cs="Arial"/>
        </w:rPr>
        <w:t>Comprender la diferencia entre los distintos esfuerzos existentes, dar ejemplos de los mismos y describir sus efectos.</w:t>
      </w:r>
    </w:p>
    <w:p w:rsidR="00C74650" w:rsidRPr="00FD390B" w:rsidRDefault="00C74650" w:rsidP="00C74650">
      <w:pPr>
        <w:numPr>
          <w:ilvl w:val="0"/>
          <w:numId w:val="18"/>
        </w:numPr>
        <w:spacing w:after="0" w:line="240" w:lineRule="auto"/>
        <w:jc w:val="both"/>
        <w:rPr>
          <w:rFonts w:ascii="Arial" w:hAnsi="Arial" w:cs="Arial"/>
        </w:rPr>
      </w:pPr>
      <w:r w:rsidRPr="00FD390B">
        <w:rPr>
          <w:rFonts w:ascii="Arial" w:hAnsi="Arial" w:cs="Arial"/>
        </w:rPr>
        <w:t>Reconocer los esfuerzos que afectan a los elementos de una estructura concreta bajo la acción de unas cargas determinadas.</w:t>
      </w:r>
    </w:p>
    <w:p w:rsidR="00C74650" w:rsidRPr="00FD390B" w:rsidRDefault="00C74650" w:rsidP="00C74650">
      <w:pPr>
        <w:numPr>
          <w:ilvl w:val="0"/>
          <w:numId w:val="18"/>
        </w:numPr>
        <w:spacing w:after="0" w:line="240" w:lineRule="auto"/>
        <w:jc w:val="both"/>
        <w:rPr>
          <w:rFonts w:ascii="Arial" w:hAnsi="Arial" w:cs="Arial"/>
        </w:rPr>
      </w:pPr>
      <w:r w:rsidRPr="00FD390B">
        <w:rPr>
          <w:rFonts w:ascii="Arial" w:hAnsi="Arial" w:cs="Arial"/>
        </w:rPr>
        <w:t>Distinguir las condiciones que debe cumplir una estructura para que funcione (estabilidad, resistencia y rigidez) y dominar los recursos existentes para conseguirlas.</w:t>
      </w:r>
    </w:p>
    <w:p w:rsidR="00C74650" w:rsidRPr="00FD390B" w:rsidRDefault="00C74650" w:rsidP="00C74650">
      <w:pPr>
        <w:numPr>
          <w:ilvl w:val="0"/>
          <w:numId w:val="18"/>
        </w:numPr>
        <w:spacing w:after="0" w:line="240" w:lineRule="auto"/>
        <w:jc w:val="both"/>
        <w:rPr>
          <w:rFonts w:ascii="Arial" w:hAnsi="Arial" w:cs="Arial"/>
        </w:rPr>
      </w:pPr>
      <w:r w:rsidRPr="00FD390B">
        <w:rPr>
          <w:rFonts w:ascii="Arial" w:hAnsi="Arial" w:cs="Arial"/>
        </w:rPr>
        <w:t>Diseñar y construir estructuras sencillas que resuelvan problemas concretos, empleando los recursos y conceptos aprendidos en la unidad.</w:t>
      </w:r>
    </w:p>
    <w:p w:rsidR="00C74650" w:rsidRDefault="00C74650" w:rsidP="00C74650"/>
    <w:p w:rsidR="00C74650" w:rsidRPr="00C42ED7" w:rsidRDefault="00C74650" w:rsidP="00C74650">
      <w:pPr>
        <w:widowControl w:val="0"/>
        <w:jc w:val="both"/>
        <w:rPr>
          <w:rFonts w:ascii="Arial" w:hAnsi="Arial" w:cs="Arial"/>
          <w:b/>
        </w:rPr>
      </w:pPr>
      <w:r>
        <w:rPr>
          <w:rFonts w:ascii="Arial" w:hAnsi="Arial" w:cs="Arial"/>
          <w:b/>
        </w:rPr>
        <w:t>Unidad 9: Electricidad</w:t>
      </w:r>
    </w:p>
    <w:p w:rsidR="00C74650" w:rsidRPr="001A2A1C" w:rsidRDefault="00C74650" w:rsidP="00C74650">
      <w:pPr>
        <w:numPr>
          <w:ilvl w:val="0"/>
          <w:numId w:val="20"/>
        </w:numPr>
        <w:spacing w:after="0" w:line="240" w:lineRule="auto"/>
        <w:jc w:val="both"/>
        <w:rPr>
          <w:rFonts w:ascii="Arial" w:hAnsi="Arial" w:cs="Arial"/>
        </w:rPr>
      </w:pPr>
      <w:r w:rsidRPr="001A2A1C">
        <w:rPr>
          <w:rFonts w:ascii="Arial" w:hAnsi="Arial" w:cs="Arial"/>
        </w:rPr>
        <w:t>Analizar, diseñar y montar circuitos eléctricos sencillos utilizando la simbología adecuada.</w:t>
      </w:r>
    </w:p>
    <w:p w:rsidR="00C74650" w:rsidRPr="001A2A1C" w:rsidRDefault="00C74650" w:rsidP="00C74650">
      <w:pPr>
        <w:numPr>
          <w:ilvl w:val="0"/>
          <w:numId w:val="20"/>
        </w:numPr>
        <w:spacing w:after="0" w:line="240" w:lineRule="auto"/>
        <w:jc w:val="both"/>
        <w:rPr>
          <w:rFonts w:ascii="Arial" w:hAnsi="Arial" w:cs="Arial"/>
        </w:rPr>
      </w:pPr>
      <w:r w:rsidRPr="001A2A1C">
        <w:rPr>
          <w:rFonts w:ascii="Arial" w:hAnsi="Arial" w:cs="Arial"/>
        </w:rPr>
        <w:t>Usar el polímetro para realizar medidas de voltaje, intensidad y resistencia.</w:t>
      </w:r>
    </w:p>
    <w:p w:rsidR="00C74650" w:rsidRPr="001A2A1C" w:rsidRDefault="00C74650" w:rsidP="00C74650">
      <w:pPr>
        <w:numPr>
          <w:ilvl w:val="0"/>
          <w:numId w:val="20"/>
        </w:numPr>
        <w:spacing w:after="0" w:line="240" w:lineRule="auto"/>
        <w:jc w:val="both"/>
        <w:rPr>
          <w:rFonts w:ascii="Arial" w:hAnsi="Arial" w:cs="Arial"/>
        </w:rPr>
      </w:pPr>
      <w:r w:rsidRPr="001A2A1C">
        <w:rPr>
          <w:rFonts w:ascii="Arial" w:hAnsi="Arial" w:cs="Arial"/>
        </w:rPr>
        <w:t>Realizar cálculos de magnitudes utilizando la ley de Ohm.</w:t>
      </w:r>
    </w:p>
    <w:p w:rsidR="00C74650" w:rsidRPr="001A2A1C" w:rsidRDefault="00C74650" w:rsidP="00C74650">
      <w:pPr>
        <w:numPr>
          <w:ilvl w:val="0"/>
          <w:numId w:val="20"/>
        </w:numPr>
        <w:spacing w:after="0" w:line="240" w:lineRule="auto"/>
        <w:jc w:val="both"/>
        <w:rPr>
          <w:rFonts w:ascii="Arial" w:hAnsi="Arial" w:cs="Arial"/>
        </w:rPr>
      </w:pPr>
      <w:r w:rsidRPr="001A2A1C">
        <w:rPr>
          <w:rFonts w:ascii="Arial" w:hAnsi="Arial" w:cs="Arial"/>
        </w:rPr>
        <w:t>Analizar y valorar los efectos de la energía eléctrica en el medio ambiente.</w:t>
      </w:r>
    </w:p>
    <w:p w:rsidR="00C74650" w:rsidRPr="001A2A1C" w:rsidRDefault="00C74650" w:rsidP="00C74650">
      <w:pPr>
        <w:numPr>
          <w:ilvl w:val="0"/>
          <w:numId w:val="20"/>
        </w:numPr>
        <w:spacing w:after="0" w:line="240" w:lineRule="auto"/>
        <w:jc w:val="both"/>
        <w:rPr>
          <w:rFonts w:ascii="Arial" w:hAnsi="Arial" w:cs="Arial"/>
        </w:rPr>
      </w:pPr>
      <w:r w:rsidRPr="001A2A1C">
        <w:rPr>
          <w:rFonts w:ascii="Arial" w:hAnsi="Arial" w:cs="Arial"/>
        </w:rPr>
        <w:t>Describir diversas formas de obtención y transporte de la electricidad.</w:t>
      </w:r>
    </w:p>
    <w:p w:rsidR="00C74650" w:rsidRPr="001A2A1C" w:rsidRDefault="00C74650" w:rsidP="00C74650">
      <w:pPr>
        <w:numPr>
          <w:ilvl w:val="0"/>
          <w:numId w:val="20"/>
        </w:numPr>
        <w:spacing w:after="0" w:line="240" w:lineRule="auto"/>
        <w:jc w:val="both"/>
        <w:rPr>
          <w:rFonts w:ascii="Arial" w:hAnsi="Arial" w:cs="Arial"/>
        </w:rPr>
      </w:pPr>
      <w:r w:rsidRPr="001A2A1C">
        <w:rPr>
          <w:rFonts w:ascii="Arial" w:hAnsi="Arial" w:cs="Arial"/>
        </w:rPr>
        <w:t>Conocer y aplicar la capacidad de conversión de la energía eléctrica en otras manifestaciones energéticas (luz, calor, electromagnetismo).</w:t>
      </w:r>
    </w:p>
    <w:p w:rsidR="00C74650" w:rsidRPr="001A2A1C" w:rsidRDefault="00C74650" w:rsidP="00C74650">
      <w:pPr>
        <w:numPr>
          <w:ilvl w:val="0"/>
          <w:numId w:val="20"/>
        </w:numPr>
        <w:spacing w:after="0" w:line="240" w:lineRule="auto"/>
        <w:jc w:val="both"/>
        <w:rPr>
          <w:rFonts w:ascii="Arial" w:hAnsi="Arial" w:cs="Arial"/>
        </w:rPr>
      </w:pPr>
      <w:r w:rsidRPr="001A2A1C">
        <w:rPr>
          <w:rFonts w:ascii="Arial" w:hAnsi="Arial" w:cs="Arial"/>
        </w:rPr>
        <w:t>Conocer qué medidas de seguridad hay que adoptar al usar o manipular aparatos eléctricos.</w:t>
      </w:r>
    </w:p>
    <w:p w:rsidR="00C74650" w:rsidRPr="00C74650" w:rsidRDefault="00C74650" w:rsidP="00C74650">
      <w:pPr>
        <w:rPr>
          <w:b/>
          <w:u w:val="single"/>
        </w:rPr>
      </w:pPr>
    </w:p>
    <w:p w:rsidR="00C42ED7" w:rsidRPr="001A2A1C" w:rsidRDefault="00C42ED7" w:rsidP="009753F8">
      <w:pPr>
        <w:pStyle w:val="Ttulo2"/>
        <w:keepLines w:val="0"/>
        <w:suppressAutoHyphens/>
        <w:spacing w:before="0" w:line="240" w:lineRule="auto"/>
        <w:ind w:left="360"/>
        <w:jc w:val="both"/>
        <w:rPr>
          <w:rFonts w:cs="Arial"/>
          <w:sz w:val="22"/>
          <w:szCs w:val="22"/>
          <w:u w:val="single"/>
        </w:rPr>
      </w:pPr>
    </w:p>
    <w:p w:rsidR="001E27BE" w:rsidRPr="00BF2217" w:rsidRDefault="001E27BE" w:rsidP="00851D1B">
      <w:pPr>
        <w:pStyle w:val="Prrafodelista"/>
        <w:numPr>
          <w:ilvl w:val="2"/>
          <w:numId w:val="91"/>
        </w:numPr>
        <w:ind w:left="709"/>
        <w:jc w:val="both"/>
        <w:rPr>
          <w:rFonts w:ascii="Arial" w:hAnsi="Arial" w:cs="Arial"/>
          <w:highlight w:val="lightGray"/>
        </w:rPr>
      </w:pPr>
      <w:r w:rsidRPr="00BF2217">
        <w:rPr>
          <w:rFonts w:ascii="Arial" w:hAnsi="Arial"/>
          <w:b/>
          <w:highlight w:val="lightGray"/>
        </w:rPr>
        <w:t>DISTRIBUCIÓN DE COMPETENCIAS POR UNIDAD DIDÁCTICA</w:t>
      </w:r>
      <w:r w:rsidRPr="00BF2217">
        <w:rPr>
          <w:rFonts w:ascii="Arial" w:hAnsi="Arial" w:cs="Arial"/>
          <w:highlight w:val="lightGray"/>
        </w:rPr>
        <w:t>.</w:t>
      </w:r>
    </w:p>
    <w:p w:rsidR="001E27BE" w:rsidRDefault="001E27BE" w:rsidP="001E27BE">
      <w:pPr>
        <w:jc w:val="both"/>
        <w:rPr>
          <w:rFonts w:ascii="Arial" w:hAnsi="Arial" w:cs="Arial"/>
        </w:rPr>
      </w:pPr>
    </w:p>
    <w:p w:rsidR="001E27BE" w:rsidRPr="00390AC2" w:rsidRDefault="001E27BE" w:rsidP="001E27BE">
      <w:pPr>
        <w:jc w:val="both"/>
        <w:rPr>
          <w:rFonts w:ascii="Arial" w:hAnsi="Arial" w:cs="Arial"/>
        </w:rPr>
      </w:pPr>
      <w:r w:rsidRPr="00390AC2">
        <w:rPr>
          <w:rFonts w:ascii="Arial" w:hAnsi="Arial" w:cs="Arial"/>
        </w:rPr>
        <w:t>En esta materia</w:t>
      </w:r>
      <w:r>
        <w:rPr>
          <w:rFonts w:ascii="Arial" w:hAnsi="Arial" w:cs="Arial"/>
        </w:rPr>
        <w:t xml:space="preserve"> y curso</w:t>
      </w:r>
      <w:r w:rsidRPr="00390AC2">
        <w:rPr>
          <w:rFonts w:ascii="Arial" w:hAnsi="Arial" w:cs="Arial"/>
        </w:rPr>
        <w:t>, estas subcompetencias y las unidades en que se trabajan son las siguientes</w:t>
      </w:r>
      <w:r>
        <w:rPr>
          <w:rFonts w:ascii="Arial" w:hAnsi="Arial" w:cs="Arial"/>
        </w:rPr>
        <w:t xml:space="preserve"> (hay otras competencias / subcompetencias que también se adquieren en la materia de </w:t>
      </w:r>
      <w:r w:rsidRPr="005015A4">
        <w:rPr>
          <w:rFonts w:ascii="Arial" w:hAnsi="Arial" w:cs="Arial"/>
          <w:i/>
        </w:rPr>
        <w:t>Tecnologías,</w:t>
      </w:r>
      <w:r>
        <w:rPr>
          <w:rFonts w:ascii="Arial" w:hAnsi="Arial" w:cs="Arial"/>
        </w:rPr>
        <w:t xml:space="preserve"> aunque no en este curso)</w:t>
      </w:r>
      <w:r w:rsidRPr="00390AC2">
        <w:rPr>
          <w:rFonts w:ascii="Arial" w:hAnsi="Arial" w:cs="Arial"/>
        </w:rPr>
        <w:t>:</w:t>
      </w:r>
    </w:p>
    <w:p w:rsidR="001E27BE" w:rsidRDefault="001E27BE" w:rsidP="001E27BE">
      <w:pPr>
        <w:jc w:val="both"/>
        <w:rPr>
          <w:rFonts w:ascii="Arial" w:hAnsi="Arial" w:cs="Arial"/>
        </w:rPr>
      </w:pPr>
    </w:p>
    <w:p w:rsidR="001E27BE" w:rsidRDefault="001E27BE" w:rsidP="001E27BE">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637"/>
        <w:gridCol w:w="4252"/>
      </w:tblGrid>
      <w:tr w:rsidR="001E27BE" w:rsidRPr="00E31C07" w:rsidTr="000F42C9">
        <w:tc>
          <w:tcPr>
            <w:tcW w:w="5637" w:type="dxa"/>
          </w:tcPr>
          <w:p w:rsidR="001E27BE" w:rsidRPr="00E31C07" w:rsidRDefault="001E27BE" w:rsidP="001E27BE">
            <w:pPr>
              <w:jc w:val="both"/>
              <w:rPr>
                <w:rFonts w:cs="Arial"/>
                <w:sz w:val="20"/>
                <w:szCs w:val="20"/>
              </w:rPr>
            </w:pPr>
            <w:r w:rsidRPr="00E31C07">
              <w:rPr>
                <w:rFonts w:cs="Arial"/>
                <w:sz w:val="20"/>
                <w:szCs w:val="20"/>
              </w:rPr>
              <w:t>COMPETENCIAS / SUBCOMPETENCIAS</w:t>
            </w:r>
          </w:p>
        </w:tc>
        <w:tc>
          <w:tcPr>
            <w:tcW w:w="4252" w:type="dxa"/>
          </w:tcPr>
          <w:p w:rsidR="001E27BE" w:rsidRPr="00E31C07" w:rsidRDefault="001E27BE" w:rsidP="003B2E3D">
            <w:pPr>
              <w:jc w:val="center"/>
              <w:rPr>
                <w:rFonts w:cs="Arial"/>
                <w:sz w:val="20"/>
                <w:szCs w:val="20"/>
              </w:rPr>
            </w:pPr>
            <w:r w:rsidRPr="00E31C07">
              <w:rPr>
                <w:rFonts w:cs="Arial"/>
                <w:sz w:val="20"/>
                <w:szCs w:val="20"/>
              </w:rPr>
              <w:t>UNIDADES</w:t>
            </w:r>
          </w:p>
        </w:tc>
      </w:tr>
      <w:tr w:rsidR="001E27BE" w:rsidRPr="00E31C07" w:rsidTr="000F42C9">
        <w:tc>
          <w:tcPr>
            <w:tcW w:w="5637" w:type="dxa"/>
          </w:tcPr>
          <w:p w:rsidR="001E27BE" w:rsidRPr="00E31C07" w:rsidRDefault="001E27BE" w:rsidP="001E27BE">
            <w:pPr>
              <w:jc w:val="both"/>
              <w:rPr>
                <w:rFonts w:cs="Arial"/>
                <w:sz w:val="20"/>
                <w:szCs w:val="20"/>
              </w:rPr>
            </w:pPr>
            <w:r w:rsidRPr="00E31C07">
              <w:rPr>
                <w:rFonts w:cs="Arial"/>
                <w:sz w:val="20"/>
                <w:szCs w:val="20"/>
              </w:rPr>
              <w:t>Conocimiento e interacción con el mundo físico</w:t>
            </w:r>
          </w:p>
        </w:tc>
        <w:tc>
          <w:tcPr>
            <w:tcW w:w="4252" w:type="dxa"/>
          </w:tcPr>
          <w:p w:rsidR="001E27BE" w:rsidRPr="00E31C07" w:rsidRDefault="001E27BE" w:rsidP="003B2E3D">
            <w:pPr>
              <w:jc w:val="center"/>
              <w:rPr>
                <w:rFonts w:cs="Arial"/>
                <w:sz w:val="20"/>
                <w:szCs w:val="20"/>
              </w:rPr>
            </w:pPr>
            <w:r w:rsidRPr="00E31C07">
              <w:rPr>
                <w:rFonts w:cs="Arial"/>
                <w:sz w:val="20"/>
                <w:szCs w:val="20"/>
              </w:rPr>
              <w:t>1, 2, 3, 4, 5, 6, 7, 8 y 9</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Conocer y comprender objetos, procesos, sistemas y entornos tecnológicos.</w:t>
            </w:r>
          </w:p>
        </w:tc>
        <w:tc>
          <w:tcPr>
            <w:tcW w:w="4252" w:type="dxa"/>
          </w:tcPr>
          <w:p w:rsidR="001E27BE" w:rsidRPr="00E31C07" w:rsidRDefault="001E27BE" w:rsidP="003B2E3D">
            <w:pPr>
              <w:jc w:val="center"/>
              <w:rPr>
                <w:rFonts w:cs="Arial"/>
                <w:sz w:val="20"/>
                <w:szCs w:val="20"/>
              </w:rPr>
            </w:pPr>
            <w:r w:rsidRPr="00E31C07">
              <w:rPr>
                <w:rFonts w:cs="Arial"/>
                <w:sz w:val="20"/>
                <w:szCs w:val="20"/>
              </w:rPr>
              <w:t>1, 2, 3, 4, 5, 6, 7, 8 y 9</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 xml:space="preserve">Desarrollar destrezas y habilidades para manipular objetos con </w:t>
            </w:r>
            <w:r w:rsidRPr="00E31C07">
              <w:rPr>
                <w:rFonts w:cs="Arial"/>
                <w:sz w:val="20"/>
                <w:szCs w:val="20"/>
              </w:rPr>
              <w:lastRenderedPageBreak/>
              <w:t>precisión y seguridad.</w:t>
            </w:r>
          </w:p>
        </w:tc>
        <w:tc>
          <w:tcPr>
            <w:tcW w:w="4252" w:type="dxa"/>
          </w:tcPr>
          <w:p w:rsidR="001E27BE" w:rsidRPr="00E31C07" w:rsidRDefault="001E27BE" w:rsidP="003B2E3D">
            <w:pPr>
              <w:jc w:val="center"/>
              <w:rPr>
                <w:rFonts w:cs="Arial"/>
                <w:sz w:val="20"/>
                <w:szCs w:val="20"/>
              </w:rPr>
            </w:pPr>
            <w:r w:rsidRPr="00E31C07">
              <w:rPr>
                <w:rFonts w:cs="Arial"/>
                <w:sz w:val="20"/>
                <w:szCs w:val="20"/>
              </w:rPr>
              <w:lastRenderedPageBreak/>
              <w:t>1, 2, 4, 5, 7 y 8</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lastRenderedPageBreak/>
              <w:t>Conocer y utilizar el proceso de resolución técnica de problemas y su aplicación para identificar y dar respuesta a distintas necesidades.</w:t>
            </w:r>
          </w:p>
        </w:tc>
        <w:tc>
          <w:tcPr>
            <w:tcW w:w="4252" w:type="dxa"/>
          </w:tcPr>
          <w:p w:rsidR="001E27BE" w:rsidRPr="00E31C07" w:rsidRDefault="001E27BE" w:rsidP="003B2E3D">
            <w:pPr>
              <w:jc w:val="center"/>
              <w:rPr>
                <w:rFonts w:cs="Arial"/>
                <w:sz w:val="20"/>
                <w:szCs w:val="20"/>
              </w:rPr>
            </w:pPr>
            <w:r w:rsidRPr="00E31C07">
              <w:rPr>
                <w:rFonts w:cs="Arial"/>
                <w:sz w:val="20"/>
                <w:szCs w:val="20"/>
              </w:rPr>
              <w:t>1, 2, 3, 4, 5, 6, 7, 8 y 9</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Favorecer la creación de un entorno saludable mediante el análisis crítico de la repercusión medioambiental de la actividad tecnológica y el fomento del consumo responsable.</w:t>
            </w:r>
          </w:p>
        </w:tc>
        <w:tc>
          <w:tcPr>
            <w:tcW w:w="4252" w:type="dxa"/>
          </w:tcPr>
          <w:p w:rsidR="001E27BE" w:rsidRPr="00E31C07" w:rsidRDefault="001E27BE" w:rsidP="003B2E3D">
            <w:pPr>
              <w:jc w:val="center"/>
              <w:rPr>
                <w:rFonts w:cs="Arial"/>
                <w:sz w:val="20"/>
                <w:szCs w:val="20"/>
              </w:rPr>
            </w:pPr>
            <w:r w:rsidRPr="00E31C07">
              <w:rPr>
                <w:rFonts w:cs="Arial"/>
                <w:sz w:val="20"/>
                <w:szCs w:val="20"/>
              </w:rPr>
              <w:t>4, 5, 6 y 9</w:t>
            </w:r>
          </w:p>
        </w:tc>
      </w:tr>
      <w:tr w:rsidR="001E27BE" w:rsidRPr="00E31C07" w:rsidTr="000F42C9">
        <w:tc>
          <w:tcPr>
            <w:tcW w:w="5637" w:type="dxa"/>
          </w:tcPr>
          <w:p w:rsidR="001E27BE" w:rsidRPr="00E31C07" w:rsidRDefault="001E27BE" w:rsidP="001E27BE">
            <w:pPr>
              <w:jc w:val="both"/>
              <w:rPr>
                <w:rFonts w:cs="Arial"/>
                <w:sz w:val="20"/>
                <w:szCs w:val="20"/>
              </w:rPr>
            </w:pPr>
            <w:r w:rsidRPr="00E31C07">
              <w:rPr>
                <w:rFonts w:cs="Arial"/>
                <w:sz w:val="20"/>
                <w:szCs w:val="20"/>
              </w:rPr>
              <w:t>Matemática</w:t>
            </w:r>
          </w:p>
        </w:tc>
        <w:tc>
          <w:tcPr>
            <w:tcW w:w="4252" w:type="dxa"/>
          </w:tcPr>
          <w:p w:rsidR="001E27BE" w:rsidRPr="00E31C07" w:rsidRDefault="001E27BE" w:rsidP="003B2E3D">
            <w:pPr>
              <w:jc w:val="center"/>
              <w:rPr>
                <w:rFonts w:cs="Arial"/>
                <w:sz w:val="20"/>
                <w:szCs w:val="20"/>
              </w:rPr>
            </w:pPr>
            <w:r w:rsidRPr="00E31C07">
              <w:rPr>
                <w:rFonts w:cs="Arial"/>
                <w:sz w:val="20"/>
                <w:szCs w:val="20"/>
              </w:rPr>
              <w:t>1, 2, 4, 5, 7 y 9</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Emplear las herramientas matemáticas adecuadas para cuantificar y analizar fenómenos, muy especialmente la medición, el uso de escalas, la interpretación de gráficos, los cálculos básicos de magnitudes físicas…</w:t>
            </w:r>
          </w:p>
        </w:tc>
        <w:tc>
          <w:tcPr>
            <w:tcW w:w="4252" w:type="dxa"/>
          </w:tcPr>
          <w:p w:rsidR="001E27BE" w:rsidRPr="00E31C07" w:rsidRDefault="001E27BE" w:rsidP="003B2E3D">
            <w:pPr>
              <w:jc w:val="center"/>
              <w:rPr>
                <w:rFonts w:cs="Arial"/>
                <w:sz w:val="20"/>
                <w:szCs w:val="20"/>
              </w:rPr>
            </w:pPr>
            <w:r w:rsidRPr="00E31C07">
              <w:rPr>
                <w:rFonts w:cs="Arial"/>
                <w:sz w:val="20"/>
                <w:szCs w:val="20"/>
              </w:rPr>
              <w:t>1, 2, 4, 5, 7 y 9</w:t>
            </w:r>
          </w:p>
        </w:tc>
      </w:tr>
    </w:tbl>
    <w:p w:rsidR="001E27BE" w:rsidRPr="00E31C07" w:rsidRDefault="001E27BE" w:rsidP="001E27BE">
      <w:pPr>
        <w:jc w:val="both"/>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637"/>
        <w:gridCol w:w="4252"/>
      </w:tblGrid>
      <w:tr w:rsidR="001E27BE" w:rsidRPr="00E31C07" w:rsidTr="000F42C9">
        <w:tc>
          <w:tcPr>
            <w:tcW w:w="5637" w:type="dxa"/>
          </w:tcPr>
          <w:p w:rsidR="001E27BE" w:rsidRPr="00E31C07" w:rsidRDefault="001E27BE" w:rsidP="001E27BE">
            <w:pPr>
              <w:jc w:val="both"/>
              <w:rPr>
                <w:rFonts w:cs="Arial"/>
                <w:sz w:val="20"/>
                <w:szCs w:val="20"/>
              </w:rPr>
            </w:pPr>
            <w:r w:rsidRPr="00E31C07">
              <w:rPr>
                <w:rFonts w:cs="Arial"/>
                <w:sz w:val="20"/>
                <w:szCs w:val="20"/>
              </w:rPr>
              <w:t>Tratamiento de la información y competencia digital</w:t>
            </w:r>
          </w:p>
        </w:tc>
        <w:tc>
          <w:tcPr>
            <w:tcW w:w="4252" w:type="dxa"/>
          </w:tcPr>
          <w:p w:rsidR="001E27BE" w:rsidRPr="00E31C07" w:rsidRDefault="001E27BE" w:rsidP="003B2E3D">
            <w:pPr>
              <w:jc w:val="center"/>
              <w:rPr>
                <w:rFonts w:cs="Arial"/>
                <w:sz w:val="20"/>
                <w:szCs w:val="20"/>
              </w:rPr>
            </w:pPr>
            <w:r w:rsidRPr="00E31C07">
              <w:rPr>
                <w:rFonts w:cs="Arial"/>
                <w:sz w:val="20"/>
                <w:szCs w:val="20"/>
              </w:rPr>
              <w:t>1, 2, 3, 4, 5, 6, 7, 8 y 9</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Manejar la información en sus distintos formatos: verbal, numérico, simbólico o gráfico</w:t>
            </w:r>
          </w:p>
        </w:tc>
        <w:tc>
          <w:tcPr>
            <w:tcW w:w="4252" w:type="dxa"/>
          </w:tcPr>
          <w:p w:rsidR="001E27BE" w:rsidRPr="00E31C07" w:rsidRDefault="001E27BE" w:rsidP="003B2E3D">
            <w:pPr>
              <w:jc w:val="center"/>
              <w:rPr>
                <w:rFonts w:cs="Arial"/>
                <w:sz w:val="20"/>
                <w:szCs w:val="20"/>
              </w:rPr>
            </w:pPr>
            <w:r w:rsidRPr="00E31C07">
              <w:rPr>
                <w:rFonts w:cs="Arial"/>
                <w:sz w:val="20"/>
                <w:szCs w:val="20"/>
              </w:rPr>
              <w:t>1, 2, 3, 4, 7 y 9</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Utilizar las tecnologías de la información con seguridad y confianza para obtener y reportar datos y para simular situaciones y procesos tecnológicos.</w:t>
            </w:r>
          </w:p>
        </w:tc>
        <w:tc>
          <w:tcPr>
            <w:tcW w:w="4252" w:type="dxa"/>
          </w:tcPr>
          <w:p w:rsidR="001E27BE" w:rsidRPr="00E31C07" w:rsidRDefault="001E27BE" w:rsidP="003B2E3D">
            <w:pPr>
              <w:jc w:val="center"/>
              <w:rPr>
                <w:rFonts w:cs="Arial"/>
                <w:sz w:val="20"/>
                <w:szCs w:val="20"/>
              </w:rPr>
            </w:pPr>
            <w:r w:rsidRPr="00E31C07">
              <w:rPr>
                <w:rFonts w:cs="Arial"/>
                <w:sz w:val="20"/>
                <w:szCs w:val="20"/>
              </w:rPr>
              <w:t>1, 2, 3, 4, 5, 6, 7, 8 y 9</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Localizar, procesar, elaborar, almacenar y presentar información con el uso de la tecnología</w:t>
            </w:r>
          </w:p>
        </w:tc>
        <w:tc>
          <w:tcPr>
            <w:tcW w:w="4252" w:type="dxa"/>
          </w:tcPr>
          <w:p w:rsidR="001E27BE" w:rsidRPr="00E31C07" w:rsidRDefault="001E27BE" w:rsidP="003B2E3D">
            <w:pPr>
              <w:jc w:val="center"/>
              <w:rPr>
                <w:rFonts w:cs="Arial"/>
                <w:sz w:val="20"/>
                <w:szCs w:val="20"/>
              </w:rPr>
            </w:pPr>
            <w:r w:rsidRPr="00E31C07">
              <w:rPr>
                <w:rFonts w:cs="Arial"/>
                <w:sz w:val="20"/>
                <w:szCs w:val="20"/>
              </w:rPr>
              <w:t>2, 3, 5, 6, 7, 8 y 9</w:t>
            </w:r>
          </w:p>
        </w:tc>
      </w:tr>
      <w:tr w:rsidR="001E27BE" w:rsidRPr="00E31C07" w:rsidTr="000F42C9">
        <w:tc>
          <w:tcPr>
            <w:tcW w:w="5637" w:type="dxa"/>
          </w:tcPr>
          <w:p w:rsidR="001E27BE" w:rsidRPr="00E31C07" w:rsidRDefault="001E27BE" w:rsidP="001E27BE">
            <w:pPr>
              <w:jc w:val="both"/>
              <w:rPr>
                <w:rFonts w:cs="Arial"/>
                <w:sz w:val="20"/>
                <w:szCs w:val="20"/>
              </w:rPr>
            </w:pPr>
            <w:r w:rsidRPr="00E31C07">
              <w:rPr>
                <w:rFonts w:cs="Arial"/>
                <w:sz w:val="20"/>
                <w:szCs w:val="20"/>
              </w:rPr>
              <w:t>Comunicación lingüística</w:t>
            </w:r>
          </w:p>
        </w:tc>
        <w:tc>
          <w:tcPr>
            <w:tcW w:w="4252" w:type="dxa"/>
          </w:tcPr>
          <w:p w:rsidR="001E27BE" w:rsidRPr="00E31C07" w:rsidRDefault="001E27BE" w:rsidP="003B2E3D">
            <w:pPr>
              <w:jc w:val="center"/>
              <w:rPr>
                <w:rFonts w:cs="Arial"/>
                <w:sz w:val="20"/>
                <w:szCs w:val="20"/>
              </w:rPr>
            </w:pPr>
            <w:r w:rsidRPr="00E31C07">
              <w:rPr>
                <w:rFonts w:cs="Arial"/>
                <w:sz w:val="20"/>
                <w:szCs w:val="20"/>
              </w:rPr>
              <w:t>1, 2, 3, 4, 5, 6, 7, 8 y 9</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Adquirir el vocabulario específico para comprender e interpretar mensajes relativos a la tecnología y a los procesos tecnológicos.</w:t>
            </w:r>
          </w:p>
        </w:tc>
        <w:tc>
          <w:tcPr>
            <w:tcW w:w="4252" w:type="dxa"/>
          </w:tcPr>
          <w:p w:rsidR="001E27BE" w:rsidRPr="00E31C07" w:rsidRDefault="001E27BE" w:rsidP="003B2E3D">
            <w:pPr>
              <w:jc w:val="center"/>
              <w:rPr>
                <w:rFonts w:cs="Arial"/>
                <w:sz w:val="20"/>
                <w:szCs w:val="20"/>
              </w:rPr>
            </w:pPr>
            <w:r w:rsidRPr="00E31C07">
              <w:rPr>
                <w:rFonts w:cs="Arial"/>
                <w:sz w:val="20"/>
                <w:szCs w:val="20"/>
              </w:rPr>
              <w:t>2, 3, 4, 5, 6 y 7</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Utilizar la terminología adecuada para redactar informes y documentos técnicos.</w:t>
            </w:r>
          </w:p>
        </w:tc>
        <w:tc>
          <w:tcPr>
            <w:tcW w:w="4252" w:type="dxa"/>
          </w:tcPr>
          <w:p w:rsidR="001E27BE" w:rsidRPr="00E31C07" w:rsidRDefault="001E27BE" w:rsidP="003B2E3D">
            <w:pPr>
              <w:jc w:val="center"/>
              <w:rPr>
                <w:rFonts w:cs="Arial"/>
                <w:sz w:val="20"/>
                <w:szCs w:val="20"/>
              </w:rPr>
            </w:pPr>
            <w:r w:rsidRPr="00E31C07">
              <w:rPr>
                <w:rFonts w:cs="Arial"/>
                <w:sz w:val="20"/>
                <w:szCs w:val="20"/>
              </w:rPr>
              <w:t>1, 3, 5, 6, 7, 8 y 9</w:t>
            </w:r>
          </w:p>
        </w:tc>
      </w:tr>
      <w:tr w:rsidR="001E27BE" w:rsidRPr="00E31C07" w:rsidTr="000F42C9">
        <w:tc>
          <w:tcPr>
            <w:tcW w:w="5637" w:type="dxa"/>
          </w:tcPr>
          <w:p w:rsidR="001E27BE" w:rsidRPr="00E31C07" w:rsidRDefault="001E27BE" w:rsidP="001E27BE">
            <w:pPr>
              <w:jc w:val="both"/>
              <w:rPr>
                <w:rFonts w:cs="Arial"/>
                <w:sz w:val="20"/>
                <w:szCs w:val="20"/>
              </w:rPr>
            </w:pPr>
            <w:r w:rsidRPr="00E31C07">
              <w:rPr>
                <w:rFonts w:cs="Arial"/>
                <w:sz w:val="20"/>
                <w:szCs w:val="20"/>
              </w:rPr>
              <w:t>Social y ciudadana</w:t>
            </w:r>
          </w:p>
        </w:tc>
        <w:tc>
          <w:tcPr>
            <w:tcW w:w="4252" w:type="dxa"/>
          </w:tcPr>
          <w:p w:rsidR="001E27BE" w:rsidRPr="00E31C07" w:rsidRDefault="001E27BE" w:rsidP="003B2E3D">
            <w:pPr>
              <w:jc w:val="center"/>
              <w:rPr>
                <w:rFonts w:cs="Arial"/>
                <w:sz w:val="20"/>
                <w:szCs w:val="20"/>
              </w:rPr>
            </w:pPr>
            <w:r w:rsidRPr="00E31C07">
              <w:rPr>
                <w:rFonts w:cs="Arial"/>
                <w:sz w:val="20"/>
                <w:szCs w:val="20"/>
              </w:rPr>
              <w:t>1, 2, 3, 5, 6, 7, 8 y 9</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Preparar a futuros ciudadanos para su participación activa en la toma fundamentada de decisiones.</w:t>
            </w:r>
          </w:p>
        </w:tc>
        <w:tc>
          <w:tcPr>
            <w:tcW w:w="4252" w:type="dxa"/>
          </w:tcPr>
          <w:p w:rsidR="001E27BE" w:rsidRPr="00E31C07" w:rsidRDefault="001E27BE" w:rsidP="003B2E3D">
            <w:pPr>
              <w:jc w:val="center"/>
              <w:rPr>
                <w:rFonts w:cs="Arial"/>
                <w:sz w:val="20"/>
                <w:szCs w:val="20"/>
              </w:rPr>
            </w:pPr>
            <w:r w:rsidRPr="00E31C07">
              <w:rPr>
                <w:rFonts w:cs="Arial"/>
                <w:sz w:val="20"/>
                <w:szCs w:val="20"/>
              </w:rPr>
              <w:t>1, 5, 6, 7, 8 y 9</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Utilizar la evolución histórica del desarrollo tecnológico para entender los cambios económicos que propiciaron la evolución social.</w:t>
            </w:r>
          </w:p>
        </w:tc>
        <w:tc>
          <w:tcPr>
            <w:tcW w:w="4252" w:type="dxa"/>
          </w:tcPr>
          <w:p w:rsidR="001E27BE" w:rsidRPr="00E31C07" w:rsidRDefault="001E27BE" w:rsidP="003B2E3D">
            <w:pPr>
              <w:jc w:val="center"/>
              <w:rPr>
                <w:rFonts w:cs="Arial"/>
                <w:sz w:val="20"/>
                <w:szCs w:val="20"/>
              </w:rPr>
            </w:pPr>
            <w:r w:rsidRPr="00E31C07">
              <w:rPr>
                <w:rFonts w:cs="Arial"/>
                <w:sz w:val="20"/>
                <w:szCs w:val="20"/>
              </w:rPr>
              <w:t>1, 2, 3, 7 y 8</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Desarrollar habilidades para las relaciones humanas que favorezcan la discusión de ideas, la gestión de conflictos y la toma de decisiones bajo una actitud de respeto y tolerancia.</w:t>
            </w:r>
          </w:p>
        </w:tc>
        <w:tc>
          <w:tcPr>
            <w:tcW w:w="4252" w:type="dxa"/>
          </w:tcPr>
          <w:p w:rsidR="001E27BE" w:rsidRPr="00E31C07" w:rsidRDefault="001E27BE" w:rsidP="003B2E3D">
            <w:pPr>
              <w:jc w:val="center"/>
              <w:rPr>
                <w:rFonts w:cs="Arial"/>
                <w:sz w:val="20"/>
                <w:szCs w:val="20"/>
              </w:rPr>
            </w:pPr>
            <w:r w:rsidRPr="00E31C07">
              <w:rPr>
                <w:rFonts w:cs="Arial"/>
                <w:sz w:val="20"/>
                <w:szCs w:val="20"/>
              </w:rPr>
              <w:t>1 y 3</w:t>
            </w:r>
          </w:p>
        </w:tc>
      </w:tr>
      <w:tr w:rsidR="001E27BE" w:rsidRPr="00E31C07" w:rsidTr="000F42C9">
        <w:tc>
          <w:tcPr>
            <w:tcW w:w="5637" w:type="dxa"/>
          </w:tcPr>
          <w:p w:rsidR="001E27BE" w:rsidRPr="00E31C07" w:rsidRDefault="001E27BE" w:rsidP="001E27BE">
            <w:pPr>
              <w:jc w:val="both"/>
              <w:rPr>
                <w:rFonts w:cs="Arial"/>
                <w:sz w:val="20"/>
                <w:szCs w:val="20"/>
              </w:rPr>
            </w:pPr>
            <w:r w:rsidRPr="00E31C07">
              <w:rPr>
                <w:rFonts w:cs="Arial"/>
                <w:sz w:val="20"/>
                <w:szCs w:val="20"/>
              </w:rPr>
              <w:t>Aprender a aprender</w:t>
            </w:r>
          </w:p>
        </w:tc>
        <w:tc>
          <w:tcPr>
            <w:tcW w:w="4252" w:type="dxa"/>
          </w:tcPr>
          <w:p w:rsidR="001E27BE" w:rsidRPr="00E31C07" w:rsidRDefault="001E27BE" w:rsidP="003B2E3D">
            <w:pPr>
              <w:jc w:val="center"/>
              <w:rPr>
                <w:rFonts w:cs="Arial"/>
                <w:sz w:val="20"/>
                <w:szCs w:val="20"/>
              </w:rPr>
            </w:pPr>
            <w:r w:rsidRPr="00E31C07">
              <w:rPr>
                <w:rFonts w:cs="Arial"/>
                <w:sz w:val="20"/>
                <w:szCs w:val="20"/>
              </w:rPr>
              <w:t>1, 2, 3, 4, 5, 6, 7 y 8</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Desarrollar estrategias de resolución de problemas tecnológicos mediante la obtención, el análisis y la selección de información útil para abordar un proyecto.</w:t>
            </w:r>
          </w:p>
        </w:tc>
        <w:tc>
          <w:tcPr>
            <w:tcW w:w="4252" w:type="dxa"/>
          </w:tcPr>
          <w:p w:rsidR="001E27BE" w:rsidRPr="00E31C07" w:rsidRDefault="001E27BE" w:rsidP="003B2E3D">
            <w:pPr>
              <w:jc w:val="center"/>
              <w:rPr>
                <w:rFonts w:cs="Arial"/>
                <w:sz w:val="20"/>
                <w:szCs w:val="20"/>
              </w:rPr>
            </w:pPr>
            <w:r w:rsidRPr="00E31C07">
              <w:rPr>
                <w:rFonts w:cs="Arial"/>
                <w:sz w:val="20"/>
                <w:szCs w:val="20"/>
              </w:rPr>
              <w:t>1, 2, 3, 4, 5, 6, 7 y 8</w:t>
            </w:r>
          </w:p>
        </w:tc>
      </w:tr>
      <w:tr w:rsidR="001E27BE" w:rsidRPr="00E31C07" w:rsidTr="000F42C9">
        <w:tc>
          <w:tcPr>
            <w:tcW w:w="5637" w:type="dxa"/>
          </w:tcPr>
          <w:p w:rsidR="001E27BE" w:rsidRPr="00E31C07" w:rsidRDefault="001E27BE" w:rsidP="001E27BE">
            <w:pPr>
              <w:jc w:val="both"/>
              <w:rPr>
                <w:rFonts w:cs="Arial"/>
                <w:sz w:val="20"/>
                <w:szCs w:val="20"/>
              </w:rPr>
            </w:pPr>
            <w:r w:rsidRPr="00E31C07">
              <w:rPr>
                <w:rFonts w:cs="Arial"/>
                <w:sz w:val="20"/>
                <w:szCs w:val="20"/>
              </w:rPr>
              <w:lastRenderedPageBreak/>
              <w:t>Autonomía e identidad personal</w:t>
            </w:r>
          </w:p>
        </w:tc>
        <w:tc>
          <w:tcPr>
            <w:tcW w:w="4252" w:type="dxa"/>
          </w:tcPr>
          <w:p w:rsidR="001E27BE" w:rsidRPr="00E31C07" w:rsidRDefault="001E27BE" w:rsidP="003B2E3D">
            <w:pPr>
              <w:jc w:val="center"/>
              <w:rPr>
                <w:rFonts w:cs="Arial"/>
                <w:sz w:val="20"/>
                <w:szCs w:val="20"/>
              </w:rPr>
            </w:pPr>
            <w:r w:rsidRPr="00E31C07">
              <w:rPr>
                <w:rFonts w:cs="Arial"/>
                <w:sz w:val="20"/>
                <w:szCs w:val="20"/>
              </w:rPr>
              <w:t>1, 2, 3, 5, 6, 7, 8 y 9</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Fomentar el acercamiento autónomo y creativo a los problemas tecnológicos, valorando las distintas alternativas y previendo sus consecuencias.</w:t>
            </w:r>
          </w:p>
        </w:tc>
        <w:tc>
          <w:tcPr>
            <w:tcW w:w="4252" w:type="dxa"/>
          </w:tcPr>
          <w:p w:rsidR="001E27BE" w:rsidRPr="00E31C07" w:rsidRDefault="001E27BE" w:rsidP="003B2E3D">
            <w:pPr>
              <w:jc w:val="center"/>
              <w:rPr>
                <w:rFonts w:cs="Arial"/>
                <w:sz w:val="20"/>
                <w:szCs w:val="20"/>
              </w:rPr>
            </w:pPr>
            <w:r w:rsidRPr="00E31C07">
              <w:rPr>
                <w:rFonts w:cs="Arial"/>
                <w:sz w:val="20"/>
                <w:szCs w:val="20"/>
              </w:rPr>
              <w:t>1, 3, 5, 6, 7, 8 y 9</w:t>
            </w:r>
          </w:p>
        </w:tc>
      </w:tr>
    </w:tbl>
    <w:p w:rsidR="001E27BE" w:rsidRPr="00E31C07" w:rsidRDefault="001E27BE" w:rsidP="001E27BE">
      <w:pPr>
        <w:jc w:val="both"/>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637"/>
        <w:gridCol w:w="4252"/>
      </w:tblGrid>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Desarrollar cualidades personales como la iniciativa, el espíritu de superación, la perseverancia ante las dificultades, la autonomía y la autocrítica.</w:t>
            </w:r>
          </w:p>
        </w:tc>
        <w:tc>
          <w:tcPr>
            <w:tcW w:w="4252" w:type="dxa"/>
          </w:tcPr>
          <w:p w:rsidR="001E27BE" w:rsidRPr="00E31C07" w:rsidRDefault="001E27BE" w:rsidP="003B2E3D">
            <w:pPr>
              <w:jc w:val="center"/>
              <w:rPr>
                <w:rFonts w:cs="Arial"/>
                <w:sz w:val="20"/>
                <w:szCs w:val="20"/>
              </w:rPr>
            </w:pPr>
            <w:r w:rsidRPr="00E31C07">
              <w:rPr>
                <w:rFonts w:cs="Arial"/>
                <w:sz w:val="20"/>
                <w:szCs w:val="20"/>
              </w:rPr>
              <w:t>3, 5, 7 y 9</w:t>
            </w:r>
          </w:p>
        </w:tc>
      </w:tr>
      <w:tr w:rsidR="001E27BE" w:rsidRPr="00E31C07" w:rsidTr="000F42C9">
        <w:tc>
          <w:tcPr>
            <w:tcW w:w="5637" w:type="dxa"/>
          </w:tcPr>
          <w:p w:rsidR="001E27BE" w:rsidRPr="00E31C07" w:rsidRDefault="001E27BE" w:rsidP="001E27BE">
            <w:pPr>
              <w:jc w:val="both"/>
              <w:rPr>
                <w:rFonts w:cs="Arial"/>
                <w:sz w:val="20"/>
                <w:szCs w:val="20"/>
              </w:rPr>
            </w:pPr>
            <w:r w:rsidRPr="00E31C07">
              <w:rPr>
                <w:rFonts w:cs="Arial"/>
                <w:sz w:val="20"/>
                <w:szCs w:val="20"/>
              </w:rPr>
              <w:t>Cultural y artística</w:t>
            </w:r>
          </w:p>
        </w:tc>
        <w:tc>
          <w:tcPr>
            <w:tcW w:w="4252" w:type="dxa"/>
          </w:tcPr>
          <w:p w:rsidR="001E27BE" w:rsidRPr="00E31C07" w:rsidRDefault="001E27BE" w:rsidP="003B2E3D">
            <w:pPr>
              <w:jc w:val="center"/>
              <w:rPr>
                <w:rFonts w:cs="Arial"/>
                <w:sz w:val="20"/>
                <w:szCs w:val="20"/>
              </w:rPr>
            </w:pPr>
            <w:r w:rsidRPr="00E31C07">
              <w:rPr>
                <w:rFonts w:cs="Arial"/>
                <w:sz w:val="20"/>
                <w:szCs w:val="20"/>
              </w:rPr>
              <w:t>7 y 8</w:t>
            </w:r>
          </w:p>
        </w:tc>
      </w:tr>
      <w:tr w:rsidR="001E27BE" w:rsidRPr="00E31C07" w:rsidTr="000F42C9">
        <w:tc>
          <w:tcPr>
            <w:tcW w:w="5637" w:type="dxa"/>
          </w:tcPr>
          <w:p w:rsidR="001E27BE" w:rsidRPr="00E31C07" w:rsidRDefault="001E27BE" w:rsidP="001E27BE">
            <w:pPr>
              <w:tabs>
                <w:tab w:val="num" w:pos="362"/>
              </w:tabs>
              <w:jc w:val="both"/>
              <w:rPr>
                <w:rFonts w:cs="Arial"/>
                <w:sz w:val="20"/>
                <w:szCs w:val="20"/>
              </w:rPr>
            </w:pPr>
            <w:r w:rsidRPr="00E31C07">
              <w:rPr>
                <w:rFonts w:cs="Arial"/>
                <w:sz w:val="20"/>
                <w:szCs w:val="20"/>
              </w:rPr>
              <w:t>Apreciar y comprender las manifestaciones artísticas y culturales e incorporarlas al diseño de sus soluciones propias.</w:t>
            </w:r>
          </w:p>
        </w:tc>
        <w:tc>
          <w:tcPr>
            <w:tcW w:w="4252" w:type="dxa"/>
          </w:tcPr>
          <w:p w:rsidR="001E27BE" w:rsidRPr="00E31C07" w:rsidRDefault="001E27BE" w:rsidP="003B2E3D">
            <w:pPr>
              <w:jc w:val="center"/>
              <w:rPr>
                <w:rFonts w:cs="Arial"/>
                <w:sz w:val="20"/>
                <w:szCs w:val="20"/>
              </w:rPr>
            </w:pPr>
            <w:r w:rsidRPr="00E31C07">
              <w:rPr>
                <w:rFonts w:cs="Arial"/>
                <w:sz w:val="20"/>
                <w:szCs w:val="20"/>
              </w:rPr>
              <w:t>7 y 8</w:t>
            </w:r>
          </w:p>
        </w:tc>
      </w:tr>
    </w:tbl>
    <w:p w:rsidR="001E27BE" w:rsidRPr="001E27BE" w:rsidRDefault="001E27BE" w:rsidP="001E27BE">
      <w:pPr>
        <w:jc w:val="both"/>
        <w:rPr>
          <w:rFonts w:ascii="Arial" w:hAnsi="Arial" w:cs="Arial"/>
        </w:rPr>
      </w:pPr>
    </w:p>
    <w:p w:rsidR="001E27BE" w:rsidRPr="00736739" w:rsidRDefault="001E27BE" w:rsidP="001E27BE">
      <w:pPr>
        <w:jc w:val="both"/>
        <w:rPr>
          <w:rFonts w:ascii="Arial" w:hAnsi="Arial" w:cs="Arial"/>
        </w:rPr>
      </w:pPr>
      <w:r w:rsidRPr="00736739">
        <w:rPr>
          <w:rFonts w:ascii="Arial" w:hAnsi="Arial" w:cs="Arial"/>
        </w:rPr>
        <w:t xml:space="preserve">La forma en que </w:t>
      </w:r>
      <w:r>
        <w:rPr>
          <w:rFonts w:ascii="Arial" w:hAnsi="Arial" w:cs="Arial"/>
        </w:rPr>
        <w:t>el alumno demuestra la adquisición de los aprendizajes ligados a cada una de las competencias y subcompetencias —o incluso otros, no necesariamente ligados expresamente a estas— es mediante la aplicación de los distintos criterios de evaluación, y que en esta programación se interrelacionan con los de las unidades didácticas, y no con los generales del curso por ser estos, por sus intenciones, demasiado genéricos.</w:t>
      </w:r>
    </w:p>
    <w:p w:rsidR="00BF2217" w:rsidRDefault="00BF2217" w:rsidP="00C31401">
      <w:pPr>
        <w:spacing w:line="240" w:lineRule="auto"/>
        <w:rPr>
          <w:b/>
        </w:rPr>
      </w:pPr>
    </w:p>
    <w:p w:rsidR="00BF2217" w:rsidRPr="000D53FC" w:rsidRDefault="003B2E3D" w:rsidP="00C31401">
      <w:pPr>
        <w:spacing w:line="240" w:lineRule="auto"/>
        <w:rPr>
          <w:rFonts w:ascii="Arial" w:hAnsi="Arial" w:cs="Arial"/>
          <w:b/>
        </w:rPr>
      </w:pPr>
      <w:r w:rsidRPr="000D53FC">
        <w:rPr>
          <w:rFonts w:ascii="Arial" w:hAnsi="Arial" w:cs="Arial"/>
          <w:b/>
          <w:highlight w:val="lightGray"/>
        </w:rPr>
        <w:t xml:space="preserve">3.1.5 CONTENIDOS TRANSVERSALES. </w:t>
      </w:r>
    </w:p>
    <w:p w:rsidR="00BF2217" w:rsidRPr="003B2E3D" w:rsidRDefault="00BF2217" w:rsidP="00C31401">
      <w:pPr>
        <w:spacing w:line="240" w:lineRule="auto"/>
      </w:pPr>
    </w:p>
    <w:p w:rsidR="000D53FC" w:rsidRDefault="000D53FC" w:rsidP="000D53FC">
      <w:pPr>
        <w:spacing w:line="240" w:lineRule="auto"/>
        <w:rPr>
          <w:b/>
        </w:rPr>
      </w:pPr>
      <w:r>
        <w:rPr>
          <w:b/>
        </w:rPr>
        <w:t>Unidad 1. Tecnología. El proceso tecnológico.</w:t>
      </w:r>
    </w:p>
    <w:p w:rsidR="000D53FC" w:rsidRPr="00610D1C" w:rsidRDefault="000D53FC" w:rsidP="000D53FC">
      <w:pPr>
        <w:autoSpaceDE w:val="0"/>
        <w:autoSpaceDN w:val="0"/>
        <w:adjustRightInd w:val="0"/>
        <w:ind w:left="362"/>
        <w:jc w:val="both"/>
        <w:rPr>
          <w:rFonts w:ascii="Arial" w:hAnsi="Arial" w:cs="Arial"/>
          <w:b/>
          <w:bCs/>
        </w:rPr>
      </w:pPr>
      <w:r w:rsidRPr="00610D1C">
        <w:rPr>
          <w:rFonts w:ascii="Arial" w:hAnsi="Arial" w:cs="Arial"/>
          <w:b/>
          <w:bCs/>
        </w:rPr>
        <w:t>Educación para la igualdad de oportunidades para ambos sexos</w:t>
      </w:r>
    </w:p>
    <w:p w:rsidR="000D53FC" w:rsidRPr="00610D1C" w:rsidRDefault="000D53FC" w:rsidP="000D53FC">
      <w:pPr>
        <w:autoSpaceDE w:val="0"/>
        <w:autoSpaceDN w:val="0"/>
        <w:adjustRightInd w:val="0"/>
        <w:ind w:left="724"/>
        <w:jc w:val="both"/>
        <w:rPr>
          <w:rFonts w:ascii="Arial" w:hAnsi="Arial" w:cs="Arial"/>
        </w:rPr>
      </w:pPr>
      <w:r w:rsidRPr="00610D1C">
        <w:rPr>
          <w:rFonts w:ascii="Arial" w:hAnsi="Arial" w:cs="Arial"/>
        </w:rPr>
        <w:t>El área de Tecnología constituye un referente para la igualdad, dado que trata de tareas tradicionalmente asociadas al sexo masculino. Por tanto, deberá procurarse que todos los alumnos, con independencia de su sexo, participen activamente en todas las prácticas (sobre todo en el taller). Una vez asumidas como propias dichas tareas, el siguiente objetivo consiste en que sean los propios alumnos quienes repartan las tareas, sin atender a su sexo, en grupos heterogéneos.</w:t>
      </w:r>
    </w:p>
    <w:p w:rsidR="000D53FC" w:rsidRPr="00610D1C" w:rsidRDefault="000D53FC" w:rsidP="000D53FC">
      <w:pPr>
        <w:autoSpaceDE w:val="0"/>
        <w:autoSpaceDN w:val="0"/>
        <w:adjustRightInd w:val="0"/>
        <w:jc w:val="both"/>
        <w:rPr>
          <w:rFonts w:ascii="Arial" w:hAnsi="Arial" w:cs="Arial"/>
          <w:b/>
          <w:bCs/>
        </w:rPr>
      </w:pPr>
    </w:p>
    <w:p w:rsidR="000D53FC" w:rsidRPr="00610D1C" w:rsidRDefault="000D53FC" w:rsidP="000D53FC">
      <w:pPr>
        <w:autoSpaceDE w:val="0"/>
        <w:autoSpaceDN w:val="0"/>
        <w:adjustRightInd w:val="0"/>
        <w:ind w:left="362"/>
        <w:jc w:val="both"/>
        <w:rPr>
          <w:rFonts w:ascii="Arial" w:hAnsi="Arial" w:cs="Arial"/>
          <w:b/>
          <w:bCs/>
        </w:rPr>
      </w:pPr>
      <w:r w:rsidRPr="00610D1C">
        <w:rPr>
          <w:rFonts w:ascii="Arial" w:hAnsi="Arial" w:cs="Arial"/>
          <w:b/>
          <w:bCs/>
        </w:rPr>
        <w:t>Educación ambiental y del consumidor</w:t>
      </w:r>
    </w:p>
    <w:p w:rsidR="000D53FC" w:rsidRPr="00610D1C" w:rsidRDefault="000D53FC" w:rsidP="000D53FC">
      <w:pPr>
        <w:autoSpaceDE w:val="0"/>
        <w:autoSpaceDN w:val="0"/>
        <w:adjustRightInd w:val="0"/>
        <w:ind w:left="724"/>
        <w:jc w:val="both"/>
        <w:rPr>
          <w:rFonts w:ascii="Arial" w:hAnsi="Arial" w:cs="Arial"/>
        </w:rPr>
      </w:pPr>
      <w:r w:rsidRPr="00610D1C">
        <w:rPr>
          <w:rFonts w:ascii="Arial" w:hAnsi="Arial" w:cs="Arial"/>
        </w:rPr>
        <w:t>El estudio del origen de los objetos, así como de las necesidades que satisfacen y de sus repercusiones medioambientales, contribuye a fomentar el consumo responsable, el respeto por la naturaleza y el bienestar general.</w:t>
      </w:r>
    </w:p>
    <w:p w:rsidR="000D53FC" w:rsidRDefault="000D53FC" w:rsidP="000D53FC">
      <w:pPr>
        <w:spacing w:after="0" w:line="240" w:lineRule="auto"/>
        <w:jc w:val="both"/>
        <w:rPr>
          <w:rFonts w:ascii="Arial" w:hAnsi="Arial" w:cs="Arial"/>
        </w:rPr>
      </w:pPr>
    </w:p>
    <w:p w:rsidR="000D53FC" w:rsidRDefault="000D53FC" w:rsidP="000D53FC">
      <w:pPr>
        <w:spacing w:line="240" w:lineRule="auto"/>
        <w:rPr>
          <w:b/>
          <w:lang w:val="es-ES_tradnl"/>
        </w:rPr>
      </w:pPr>
      <w:r>
        <w:rPr>
          <w:b/>
          <w:lang w:val="es-ES_tradnl"/>
        </w:rPr>
        <w:t>Unidad 2. Hardware y Software</w:t>
      </w:r>
    </w:p>
    <w:p w:rsidR="000D53FC" w:rsidRPr="00770A11" w:rsidRDefault="000D53FC" w:rsidP="000D53FC">
      <w:pPr>
        <w:autoSpaceDE w:val="0"/>
        <w:autoSpaceDN w:val="0"/>
        <w:adjustRightInd w:val="0"/>
        <w:ind w:left="362"/>
        <w:jc w:val="both"/>
        <w:rPr>
          <w:rFonts w:ascii="Arial" w:hAnsi="Arial" w:cs="Arial"/>
          <w:b/>
          <w:bCs/>
        </w:rPr>
      </w:pPr>
      <w:r w:rsidRPr="00770A11">
        <w:rPr>
          <w:rFonts w:ascii="Arial" w:hAnsi="Arial" w:cs="Arial"/>
          <w:b/>
          <w:bCs/>
        </w:rPr>
        <w:t>Educación ambiental y del consumidor</w:t>
      </w:r>
    </w:p>
    <w:p w:rsidR="000D53FC" w:rsidRPr="00770A11" w:rsidRDefault="000D53FC" w:rsidP="000D53FC">
      <w:pPr>
        <w:autoSpaceDE w:val="0"/>
        <w:autoSpaceDN w:val="0"/>
        <w:adjustRightInd w:val="0"/>
        <w:ind w:left="724"/>
        <w:jc w:val="both"/>
        <w:rPr>
          <w:rFonts w:ascii="Arial" w:hAnsi="Arial" w:cs="Arial"/>
        </w:rPr>
      </w:pPr>
      <w:r w:rsidRPr="00770A11">
        <w:rPr>
          <w:rFonts w:ascii="Arial" w:hAnsi="Arial" w:cs="Arial"/>
        </w:rPr>
        <w:t xml:space="preserve">Hoy en día, el uso de las nuevas tecnologías y los ordenadores está muy extendido, en especial entre los jóvenes. Los contenidos de esta unidad deben proporcionar al alumnado criterios para relacionar la calidad y las prestaciones de estas máquinas con su precio. Asimismo, conviene inculcar que su uso incorrecto puede ocasionar un gasto excesivo de energía eléctrica y, por tanto, aumentar la contaminación ambiental. El alumnado debe valorar la importancia del tipo de </w:t>
      </w:r>
      <w:r w:rsidRPr="00770A11">
        <w:rPr>
          <w:rFonts w:ascii="Arial" w:hAnsi="Arial" w:cs="Arial"/>
        </w:rPr>
        <w:lastRenderedPageBreak/>
        <w:t>materiales utilizados en la construcción de ordenadores, su repercusión en la salud y la mejor forma de sustituirlos, reutilizarlos o deshacerse de ellos.</w:t>
      </w:r>
    </w:p>
    <w:p w:rsidR="000D53FC" w:rsidRPr="00770A11" w:rsidRDefault="000D53FC" w:rsidP="000D53FC">
      <w:pPr>
        <w:autoSpaceDE w:val="0"/>
        <w:autoSpaceDN w:val="0"/>
        <w:adjustRightInd w:val="0"/>
        <w:jc w:val="both"/>
        <w:rPr>
          <w:rFonts w:ascii="Arial" w:hAnsi="Arial" w:cs="Arial"/>
          <w:b/>
          <w:bCs/>
        </w:rPr>
      </w:pPr>
    </w:p>
    <w:p w:rsidR="000D53FC" w:rsidRPr="00770A11" w:rsidRDefault="000D53FC" w:rsidP="000D53FC">
      <w:pPr>
        <w:autoSpaceDE w:val="0"/>
        <w:autoSpaceDN w:val="0"/>
        <w:adjustRightInd w:val="0"/>
        <w:ind w:left="362"/>
        <w:jc w:val="both"/>
        <w:rPr>
          <w:rFonts w:ascii="Arial" w:hAnsi="Arial" w:cs="Arial"/>
          <w:b/>
          <w:bCs/>
        </w:rPr>
      </w:pPr>
      <w:r w:rsidRPr="00770A11">
        <w:rPr>
          <w:rFonts w:ascii="Arial" w:hAnsi="Arial" w:cs="Arial"/>
          <w:b/>
          <w:bCs/>
        </w:rPr>
        <w:t>Educación para la salud</w:t>
      </w:r>
    </w:p>
    <w:p w:rsidR="000D53FC" w:rsidRPr="00770A11" w:rsidRDefault="000D53FC" w:rsidP="000D53FC">
      <w:pPr>
        <w:autoSpaceDE w:val="0"/>
        <w:autoSpaceDN w:val="0"/>
        <w:adjustRightInd w:val="0"/>
        <w:ind w:left="724"/>
        <w:jc w:val="both"/>
        <w:rPr>
          <w:rFonts w:ascii="Arial" w:hAnsi="Arial" w:cs="Arial"/>
        </w:rPr>
      </w:pPr>
      <w:r w:rsidRPr="00770A11">
        <w:rPr>
          <w:rFonts w:ascii="Arial" w:hAnsi="Arial" w:cs="Arial"/>
        </w:rPr>
        <w:t>La utilización de las nuevas tecnologías ha generado nuevas enfermedades y ha agudizado otras ya existentes. Las personas que, por motivos profesionales, laborales, etc., pasan muchas horas sentadas frente a un ordenador, deben tomar precauciones y adoptar medidas preventivas para reducir riesgos. También el alumnado, al trabajar con el ordenador, debe ser consciente de las consecuencias negativas para la salud derivadas de una mala postura, de permanecer ante la pantalla encendida durante mucho tiempo, etcétera.</w:t>
      </w:r>
    </w:p>
    <w:p w:rsidR="000D53FC" w:rsidRDefault="000D53FC" w:rsidP="000D53FC">
      <w:pPr>
        <w:spacing w:line="240" w:lineRule="auto"/>
        <w:rPr>
          <w:b/>
        </w:rPr>
      </w:pPr>
    </w:p>
    <w:p w:rsidR="000D53FC" w:rsidRDefault="000D53FC" w:rsidP="000D53FC">
      <w:pPr>
        <w:spacing w:line="240" w:lineRule="auto"/>
        <w:rPr>
          <w:b/>
        </w:rPr>
      </w:pPr>
      <w:r>
        <w:rPr>
          <w:b/>
        </w:rPr>
        <w:t>Unidad 3. Internet</w:t>
      </w:r>
    </w:p>
    <w:p w:rsidR="000D53FC" w:rsidRPr="003A1E76" w:rsidRDefault="000D53FC" w:rsidP="000D53FC">
      <w:pPr>
        <w:autoSpaceDE w:val="0"/>
        <w:autoSpaceDN w:val="0"/>
        <w:adjustRightInd w:val="0"/>
        <w:ind w:left="362"/>
        <w:jc w:val="both"/>
        <w:rPr>
          <w:rFonts w:ascii="Arial" w:hAnsi="Arial" w:cs="Arial"/>
          <w:b/>
          <w:bCs/>
        </w:rPr>
      </w:pPr>
      <w:r w:rsidRPr="003A1E76">
        <w:rPr>
          <w:rFonts w:ascii="Arial" w:hAnsi="Arial" w:cs="Arial"/>
          <w:b/>
          <w:bCs/>
        </w:rPr>
        <w:t>Educación del consumidor</w:t>
      </w:r>
    </w:p>
    <w:p w:rsidR="000D53FC" w:rsidRPr="003A1E76" w:rsidRDefault="000D53FC" w:rsidP="000D53FC">
      <w:pPr>
        <w:autoSpaceDE w:val="0"/>
        <w:autoSpaceDN w:val="0"/>
        <w:adjustRightInd w:val="0"/>
        <w:ind w:left="724"/>
        <w:jc w:val="both"/>
        <w:rPr>
          <w:rFonts w:ascii="Arial" w:hAnsi="Arial" w:cs="Arial"/>
        </w:rPr>
      </w:pPr>
      <w:r w:rsidRPr="003A1E76">
        <w:rPr>
          <w:rFonts w:ascii="Arial" w:hAnsi="Arial" w:cs="Arial"/>
        </w:rPr>
        <w:t>El objetivo de esta unidad consiste en inculcar en el alumnado la idea de Internet como un medio de comunicación rápido y barato, a través del cual se puede obtener una gran cantidad de información, y fomentar su utilización.</w:t>
      </w:r>
    </w:p>
    <w:p w:rsidR="000D53FC" w:rsidRPr="003A1E76" w:rsidRDefault="000D53FC" w:rsidP="000D53FC">
      <w:pPr>
        <w:tabs>
          <w:tab w:val="left" w:pos="1545"/>
        </w:tabs>
        <w:autoSpaceDE w:val="0"/>
        <w:autoSpaceDN w:val="0"/>
        <w:adjustRightInd w:val="0"/>
        <w:jc w:val="both"/>
        <w:rPr>
          <w:rFonts w:ascii="Arial" w:hAnsi="Arial" w:cs="Arial"/>
          <w:b/>
          <w:bCs/>
        </w:rPr>
      </w:pPr>
      <w:r>
        <w:rPr>
          <w:rFonts w:ascii="Arial" w:hAnsi="Arial" w:cs="Arial"/>
          <w:b/>
          <w:bCs/>
        </w:rPr>
        <w:tab/>
      </w:r>
    </w:p>
    <w:p w:rsidR="000D53FC" w:rsidRPr="003A1E76" w:rsidRDefault="000D53FC" w:rsidP="000D53FC">
      <w:pPr>
        <w:autoSpaceDE w:val="0"/>
        <w:autoSpaceDN w:val="0"/>
        <w:adjustRightInd w:val="0"/>
        <w:ind w:left="362"/>
        <w:jc w:val="both"/>
        <w:rPr>
          <w:rFonts w:ascii="Arial" w:hAnsi="Arial" w:cs="Arial"/>
          <w:b/>
          <w:bCs/>
        </w:rPr>
      </w:pPr>
      <w:r w:rsidRPr="003A1E76">
        <w:rPr>
          <w:rFonts w:ascii="Arial" w:hAnsi="Arial" w:cs="Arial"/>
          <w:b/>
          <w:bCs/>
        </w:rPr>
        <w:t>Educación moral y cívica</w:t>
      </w:r>
    </w:p>
    <w:p w:rsidR="000D53FC" w:rsidRPr="003A1E76" w:rsidRDefault="000D53FC" w:rsidP="000D53FC">
      <w:pPr>
        <w:autoSpaceDE w:val="0"/>
        <w:autoSpaceDN w:val="0"/>
        <w:adjustRightInd w:val="0"/>
        <w:ind w:left="724"/>
        <w:jc w:val="both"/>
        <w:rPr>
          <w:rFonts w:ascii="Arial" w:hAnsi="Arial" w:cs="Arial"/>
        </w:rPr>
      </w:pPr>
      <w:r w:rsidRPr="003A1E76">
        <w:rPr>
          <w:rFonts w:ascii="Arial" w:hAnsi="Arial" w:cs="Arial"/>
        </w:rPr>
        <w:t>Debido al acceso sin restricción a contenidos no aptos para todas las edades, se orientará al alumnado sobre un uso correcto de Internet.</w:t>
      </w:r>
    </w:p>
    <w:p w:rsidR="000D53FC" w:rsidRPr="003A1E76" w:rsidRDefault="000D53FC" w:rsidP="000D53FC">
      <w:pPr>
        <w:autoSpaceDE w:val="0"/>
        <w:autoSpaceDN w:val="0"/>
        <w:adjustRightInd w:val="0"/>
        <w:jc w:val="both"/>
        <w:rPr>
          <w:rFonts w:ascii="Arial" w:hAnsi="Arial" w:cs="Arial"/>
          <w:b/>
          <w:bCs/>
        </w:rPr>
      </w:pPr>
    </w:p>
    <w:p w:rsidR="000D53FC" w:rsidRPr="003A1E76" w:rsidRDefault="000D53FC" w:rsidP="000D53FC">
      <w:pPr>
        <w:autoSpaceDE w:val="0"/>
        <w:autoSpaceDN w:val="0"/>
        <w:adjustRightInd w:val="0"/>
        <w:ind w:left="362"/>
        <w:jc w:val="both"/>
        <w:rPr>
          <w:rFonts w:ascii="Arial" w:hAnsi="Arial" w:cs="Arial"/>
          <w:b/>
          <w:bCs/>
        </w:rPr>
      </w:pPr>
      <w:r w:rsidRPr="003A1E76">
        <w:rPr>
          <w:rFonts w:ascii="Arial" w:hAnsi="Arial" w:cs="Arial"/>
          <w:b/>
          <w:bCs/>
        </w:rPr>
        <w:t>Educación para la igualdad de oportunidades de ambos sexos</w:t>
      </w:r>
    </w:p>
    <w:p w:rsidR="000D53FC" w:rsidRPr="003A1E76" w:rsidRDefault="000D53FC" w:rsidP="000D53FC">
      <w:pPr>
        <w:autoSpaceDE w:val="0"/>
        <w:autoSpaceDN w:val="0"/>
        <w:adjustRightInd w:val="0"/>
        <w:ind w:left="724"/>
        <w:jc w:val="both"/>
        <w:rPr>
          <w:rFonts w:ascii="Arial" w:hAnsi="Arial" w:cs="Arial"/>
        </w:rPr>
      </w:pPr>
      <w:r w:rsidRPr="003A1E76">
        <w:rPr>
          <w:rFonts w:ascii="Arial" w:hAnsi="Arial" w:cs="Arial"/>
        </w:rPr>
        <w:t>Puede realizarse una encuesta sobre los temas de interés de la clase a fin de realizar búsquedas de información del gusto de todo el alumnado. Si se comparte el uso del ordenador, debe procurarse que todos lo manejen por igual.</w:t>
      </w:r>
    </w:p>
    <w:p w:rsidR="000D53FC" w:rsidRDefault="000D53FC" w:rsidP="000D53FC">
      <w:pPr>
        <w:jc w:val="both"/>
        <w:rPr>
          <w:rFonts w:ascii="Arial" w:hAnsi="Arial"/>
          <w:b/>
        </w:rPr>
      </w:pPr>
    </w:p>
    <w:p w:rsidR="000D53FC" w:rsidRPr="000D53FC" w:rsidRDefault="000D53FC" w:rsidP="000D53FC">
      <w:pPr>
        <w:spacing w:line="240" w:lineRule="auto"/>
        <w:rPr>
          <w:b/>
        </w:rPr>
      </w:pPr>
      <w:r w:rsidRPr="000D53FC">
        <w:rPr>
          <w:b/>
        </w:rPr>
        <w:t>Unidad 4. Materiales.</w:t>
      </w:r>
    </w:p>
    <w:p w:rsidR="000D53FC" w:rsidRPr="00806A99" w:rsidRDefault="000D53FC" w:rsidP="000D53FC">
      <w:pPr>
        <w:autoSpaceDE w:val="0"/>
        <w:autoSpaceDN w:val="0"/>
        <w:adjustRightInd w:val="0"/>
        <w:ind w:left="362"/>
        <w:jc w:val="both"/>
        <w:rPr>
          <w:rFonts w:ascii="Arial" w:hAnsi="Arial" w:cs="Arial"/>
          <w:b/>
          <w:bCs/>
        </w:rPr>
      </w:pPr>
      <w:r w:rsidRPr="00806A99">
        <w:rPr>
          <w:rFonts w:ascii="Arial" w:hAnsi="Arial" w:cs="Arial"/>
          <w:b/>
          <w:bCs/>
        </w:rPr>
        <w:t>Educación ambiental y del consumidor</w:t>
      </w:r>
    </w:p>
    <w:p w:rsidR="000D53FC" w:rsidRPr="00806A99" w:rsidRDefault="000D53FC" w:rsidP="000D53FC">
      <w:pPr>
        <w:autoSpaceDE w:val="0"/>
        <w:autoSpaceDN w:val="0"/>
        <w:adjustRightInd w:val="0"/>
        <w:ind w:left="724"/>
        <w:jc w:val="both"/>
        <w:rPr>
          <w:rFonts w:ascii="Arial" w:hAnsi="Arial" w:cs="Arial"/>
        </w:rPr>
      </w:pPr>
      <w:r w:rsidRPr="00806A99">
        <w:rPr>
          <w:rFonts w:ascii="Arial" w:hAnsi="Arial" w:cs="Arial"/>
        </w:rPr>
        <w:t>Uno de los propósitos de esta unidad consiste en que los alumnos adquieran un conocimiento básico sobre la obtención, propiedades características y aplicaciones de diferentes materiales de uso técnico: maderas y materiales metálicos, plásticos, pétreos, cerámicos y textiles. Se pretende, además, que desarrollen destrezas técnicas que, junto con los conocimientos adquiridos en otras áreas, les permitan analizar materias primas, materiales y propiedades características de los mismos, así como su implicación en el diseño y elaboración de objetos y sistemas tecnológicos. Al mismo tiempo, esta unidad les servirá para valorar las repercusiones sociales y medioambientales de estos materiales de uso cotidiano.</w:t>
      </w:r>
    </w:p>
    <w:p w:rsidR="000D53FC" w:rsidRPr="000D53FC" w:rsidRDefault="000D53FC" w:rsidP="000D53FC">
      <w:pPr>
        <w:spacing w:line="240" w:lineRule="auto"/>
        <w:rPr>
          <w:b/>
        </w:rPr>
      </w:pPr>
    </w:p>
    <w:p w:rsidR="000D53FC" w:rsidRPr="000D53FC" w:rsidRDefault="000D53FC" w:rsidP="000D53FC">
      <w:pPr>
        <w:spacing w:line="240" w:lineRule="auto"/>
        <w:rPr>
          <w:b/>
        </w:rPr>
      </w:pPr>
      <w:r w:rsidRPr="000D53FC">
        <w:rPr>
          <w:b/>
        </w:rPr>
        <w:t>Unidad 5. La madera y sus derivados.</w:t>
      </w:r>
    </w:p>
    <w:p w:rsidR="000D53FC" w:rsidRPr="00E92E0D" w:rsidRDefault="000D53FC" w:rsidP="000D53FC">
      <w:pPr>
        <w:autoSpaceDE w:val="0"/>
        <w:autoSpaceDN w:val="0"/>
        <w:adjustRightInd w:val="0"/>
        <w:ind w:left="362"/>
        <w:jc w:val="both"/>
        <w:rPr>
          <w:rFonts w:ascii="Arial" w:hAnsi="Arial" w:cs="Arial"/>
          <w:b/>
          <w:bCs/>
        </w:rPr>
      </w:pPr>
      <w:r w:rsidRPr="00E92E0D">
        <w:rPr>
          <w:rFonts w:ascii="Arial" w:hAnsi="Arial" w:cs="Arial"/>
          <w:b/>
          <w:bCs/>
        </w:rPr>
        <w:t>Educación ambiental y del consumidor</w:t>
      </w:r>
    </w:p>
    <w:p w:rsidR="000D53FC" w:rsidRPr="00E92E0D" w:rsidRDefault="000D53FC" w:rsidP="000D53FC">
      <w:pPr>
        <w:autoSpaceDE w:val="0"/>
        <w:autoSpaceDN w:val="0"/>
        <w:adjustRightInd w:val="0"/>
        <w:ind w:left="724"/>
        <w:jc w:val="both"/>
        <w:rPr>
          <w:rFonts w:ascii="Arial" w:hAnsi="Arial" w:cs="Arial"/>
        </w:rPr>
      </w:pPr>
      <w:r w:rsidRPr="00E92E0D">
        <w:rPr>
          <w:rFonts w:ascii="Arial" w:hAnsi="Arial" w:cs="Arial"/>
        </w:rPr>
        <w:lastRenderedPageBreak/>
        <w:t>Uno de los propósitos de esta unidad es conocer la obtención de la madera, sus propiedades, las técnicas de conformación y de manipulación y sus aplicaciones como material de uso técnico.</w:t>
      </w:r>
    </w:p>
    <w:p w:rsidR="000D53FC" w:rsidRPr="00E92E0D" w:rsidRDefault="000D53FC" w:rsidP="000D53FC">
      <w:pPr>
        <w:autoSpaceDE w:val="0"/>
        <w:autoSpaceDN w:val="0"/>
        <w:adjustRightInd w:val="0"/>
        <w:ind w:left="724"/>
        <w:jc w:val="both"/>
        <w:rPr>
          <w:rFonts w:ascii="Arial" w:hAnsi="Arial" w:cs="Arial"/>
        </w:rPr>
      </w:pPr>
      <w:r w:rsidRPr="00E92E0D">
        <w:rPr>
          <w:rFonts w:ascii="Arial" w:hAnsi="Arial" w:cs="Arial"/>
        </w:rPr>
        <w:t>Se pretende que el alumno emplee sus conocimientos y destrezas técnicas para analizar, diseñar y elaborar objetos y sistemas tecnológicos, y que valore las repercusiones sociales y medioambientales derivadas de la utilización de este material de uso cotidiano.</w:t>
      </w:r>
    </w:p>
    <w:p w:rsidR="000D53FC" w:rsidRPr="00E92E0D" w:rsidRDefault="000D53FC" w:rsidP="000D53FC">
      <w:pPr>
        <w:spacing w:after="0" w:line="240" w:lineRule="auto"/>
        <w:ind w:left="360"/>
        <w:jc w:val="both"/>
        <w:rPr>
          <w:rFonts w:ascii="Arial" w:hAnsi="Arial" w:cs="Arial"/>
        </w:rPr>
      </w:pPr>
    </w:p>
    <w:p w:rsidR="000D53FC" w:rsidRPr="000D53FC" w:rsidRDefault="000D53FC" w:rsidP="000D53FC">
      <w:pPr>
        <w:spacing w:line="240" w:lineRule="auto"/>
        <w:rPr>
          <w:b/>
        </w:rPr>
      </w:pPr>
      <w:r w:rsidRPr="000D53FC">
        <w:rPr>
          <w:b/>
        </w:rPr>
        <w:t>Unidad 6. Materiales metálicos</w:t>
      </w:r>
    </w:p>
    <w:p w:rsidR="000D53FC" w:rsidRPr="00A2504C" w:rsidRDefault="000D53FC" w:rsidP="000D53FC">
      <w:pPr>
        <w:autoSpaceDE w:val="0"/>
        <w:autoSpaceDN w:val="0"/>
        <w:adjustRightInd w:val="0"/>
        <w:ind w:left="362"/>
        <w:jc w:val="both"/>
        <w:rPr>
          <w:rFonts w:ascii="Arial" w:hAnsi="Arial" w:cs="Arial"/>
          <w:b/>
          <w:bCs/>
        </w:rPr>
      </w:pPr>
      <w:r w:rsidRPr="00A2504C">
        <w:rPr>
          <w:rFonts w:ascii="Arial" w:hAnsi="Arial" w:cs="Arial"/>
          <w:b/>
          <w:bCs/>
        </w:rPr>
        <w:t>Educación ambiental y del consumidor</w:t>
      </w:r>
    </w:p>
    <w:p w:rsidR="000D53FC" w:rsidRPr="00A2504C" w:rsidRDefault="000D53FC" w:rsidP="000D53FC">
      <w:pPr>
        <w:autoSpaceDE w:val="0"/>
        <w:autoSpaceDN w:val="0"/>
        <w:adjustRightInd w:val="0"/>
        <w:ind w:left="724"/>
        <w:jc w:val="both"/>
        <w:rPr>
          <w:rFonts w:ascii="Arial" w:hAnsi="Arial" w:cs="Arial"/>
        </w:rPr>
      </w:pPr>
      <w:r w:rsidRPr="00A2504C">
        <w:rPr>
          <w:rFonts w:ascii="Arial" w:hAnsi="Arial" w:cs="Arial"/>
        </w:rPr>
        <w:t xml:space="preserve">Uno de los objetivos de esta unidad es introducir a los alumnos en el conocimiento de los metales como materiales de uso técnico en todas sus vertientes: obtención, propiedades características, técnicas de conformación-manipulación y aplicaciones. </w:t>
      </w:r>
    </w:p>
    <w:p w:rsidR="000D53FC" w:rsidRDefault="000D53FC" w:rsidP="000D53FC">
      <w:pPr>
        <w:tabs>
          <w:tab w:val="left" w:pos="2025"/>
        </w:tabs>
        <w:autoSpaceDE w:val="0"/>
        <w:autoSpaceDN w:val="0"/>
        <w:adjustRightInd w:val="0"/>
        <w:ind w:left="724"/>
        <w:jc w:val="both"/>
        <w:rPr>
          <w:rFonts w:ascii="Arial" w:hAnsi="Arial" w:cs="Arial"/>
        </w:rPr>
      </w:pPr>
      <w:r>
        <w:rPr>
          <w:rFonts w:ascii="Arial" w:hAnsi="Arial" w:cs="Arial"/>
        </w:rPr>
        <w:tab/>
      </w:r>
    </w:p>
    <w:p w:rsidR="000D53FC" w:rsidRPr="00A2504C" w:rsidRDefault="000D53FC" w:rsidP="000D53FC">
      <w:pPr>
        <w:autoSpaceDE w:val="0"/>
        <w:autoSpaceDN w:val="0"/>
        <w:adjustRightInd w:val="0"/>
        <w:ind w:left="724"/>
        <w:jc w:val="both"/>
        <w:rPr>
          <w:rFonts w:ascii="Arial" w:hAnsi="Arial" w:cs="Arial"/>
        </w:rPr>
      </w:pPr>
      <w:r w:rsidRPr="00A2504C">
        <w:rPr>
          <w:rFonts w:ascii="Arial" w:hAnsi="Arial" w:cs="Arial"/>
        </w:rPr>
        <w:t>El otro objetivo es que adquieran destrezas técnicas y las ejerciten en conjunción con las obtenidas en otras áreas, para así poder analizar, intervenir, diseñar y elaborar objetos y sistemas tecnológicos. Por último, y en virtud de los conocimientos adquiridos, se les pedirá que valoren las repercusiones sociales y medioambientales de los materiales de uso cotidiano estudiados.</w:t>
      </w:r>
    </w:p>
    <w:p w:rsidR="000D53FC" w:rsidRPr="000D53FC" w:rsidRDefault="000D53FC" w:rsidP="000D53FC">
      <w:pPr>
        <w:spacing w:line="240" w:lineRule="auto"/>
        <w:rPr>
          <w:b/>
        </w:rPr>
      </w:pPr>
    </w:p>
    <w:p w:rsidR="000D53FC" w:rsidRPr="000D53FC" w:rsidRDefault="000D53FC" w:rsidP="000D53FC">
      <w:pPr>
        <w:spacing w:line="240" w:lineRule="auto"/>
        <w:rPr>
          <w:b/>
        </w:rPr>
      </w:pPr>
      <w:r w:rsidRPr="000D53FC">
        <w:rPr>
          <w:b/>
        </w:rPr>
        <w:t>Unidad 7. Expresión y comunicación gráfica.</w:t>
      </w:r>
    </w:p>
    <w:p w:rsidR="000D53FC" w:rsidRPr="0038098A" w:rsidRDefault="000D53FC" w:rsidP="000D53FC">
      <w:pPr>
        <w:autoSpaceDE w:val="0"/>
        <w:autoSpaceDN w:val="0"/>
        <w:adjustRightInd w:val="0"/>
        <w:ind w:left="362"/>
        <w:jc w:val="both"/>
        <w:rPr>
          <w:rFonts w:ascii="Arial" w:hAnsi="Arial" w:cs="Arial"/>
          <w:b/>
          <w:bCs/>
        </w:rPr>
      </w:pPr>
      <w:r w:rsidRPr="0038098A">
        <w:rPr>
          <w:rFonts w:ascii="Arial" w:hAnsi="Arial" w:cs="Arial"/>
          <w:b/>
          <w:bCs/>
        </w:rPr>
        <w:t>Educación ambiental</w:t>
      </w:r>
    </w:p>
    <w:p w:rsidR="000D53FC" w:rsidRPr="0038098A" w:rsidRDefault="000D53FC" w:rsidP="000D53FC">
      <w:pPr>
        <w:autoSpaceDE w:val="0"/>
        <w:autoSpaceDN w:val="0"/>
        <w:adjustRightInd w:val="0"/>
        <w:ind w:left="724"/>
        <w:jc w:val="both"/>
        <w:rPr>
          <w:rFonts w:ascii="Arial" w:hAnsi="Arial" w:cs="Arial"/>
        </w:rPr>
      </w:pPr>
      <w:r w:rsidRPr="0038098A">
        <w:rPr>
          <w:rFonts w:ascii="Arial" w:hAnsi="Arial" w:cs="Arial"/>
        </w:rPr>
        <w:t>A través del dibujo o la expresión gráfica como comunicación, el alumno puede entender qué sustancias son tóxicas, irritantes y peligrosas para la salud. Muchas veces una imagen vale más que mil palabras.</w:t>
      </w:r>
    </w:p>
    <w:p w:rsidR="000D53FC" w:rsidRPr="0038098A" w:rsidRDefault="000D53FC" w:rsidP="000D53FC">
      <w:pPr>
        <w:autoSpaceDE w:val="0"/>
        <w:autoSpaceDN w:val="0"/>
        <w:adjustRightInd w:val="0"/>
        <w:jc w:val="both"/>
        <w:rPr>
          <w:rFonts w:ascii="Arial" w:hAnsi="Arial" w:cs="Arial"/>
          <w:b/>
          <w:bCs/>
        </w:rPr>
      </w:pPr>
    </w:p>
    <w:p w:rsidR="000D53FC" w:rsidRPr="0038098A" w:rsidRDefault="000D53FC" w:rsidP="000D53FC">
      <w:pPr>
        <w:autoSpaceDE w:val="0"/>
        <w:autoSpaceDN w:val="0"/>
        <w:adjustRightInd w:val="0"/>
        <w:ind w:left="362"/>
        <w:jc w:val="both"/>
        <w:rPr>
          <w:rFonts w:ascii="Arial" w:hAnsi="Arial" w:cs="Arial"/>
          <w:b/>
          <w:bCs/>
        </w:rPr>
      </w:pPr>
      <w:r w:rsidRPr="0038098A">
        <w:rPr>
          <w:rFonts w:ascii="Arial" w:hAnsi="Arial" w:cs="Arial"/>
          <w:b/>
          <w:bCs/>
        </w:rPr>
        <w:t>Educación vial</w:t>
      </w:r>
    </w:p>
    <w:p w:rsidR="000D53FC" w:rsidRPr="0038098A" w:rsidRDefault="000D53FC" w:rsidP="000D53FC">
      <w:pPr>
        <w:autoSpaceDE w:val="0"/>
        <w:autoSpaceDN w:val="0"/>
        <w:adjustRightInd w:val="0"/>
        <w:ind w:left="724"/>
        <w:jc w:val="both"/>
        <w:rPr>
          <w:rFonts w:ascii="Arial" w:hAnsi="Arial" w:cs="Arial"/>
        </w:rPr>
      </w:pPr>
      <w:r w:rsidRPr="0038098A">
        <w:rPr>
          <w:rFonts w:ascii="Arial" w:hAnsi="Arial" w:cs="Arial"/>
        </w:rPr>
        <w:t>Mediante la expresión gráfica como comunicación, el alumnado puede aprender las normas de circulación y evitar así las consecuencias que se derivan de su incumplimiento.</w:t>
      </w:r>
    </w:p>
    <w:p w:rsidR="000D53FC" w:rsidRPr="000D53FC" w:rsidRDefault="000D53FC" w:rsidP="000D53FC">
      <w:pPr>
        <w:spacing w:line="240" w:lineRule="auto"/>
        <w:rPr>
          <w:b/>
        </w:rPr>
      </w:pPr>
    </w:p>
    <w:p w:rsidR="000D53FC" w:rsidRPr="000D53FC" w:rsidRDefault="000D53FC" w:rsidP="000D53FC">
      <w:pPr>
        <w:spacing w:line="240" w:lineRule="auto"/>
        <w:rPr>
          <w:b/>
        </w:rPr>
      </w:pPr>
      <w:r w:rsidRPr="000D53FC">
        <w:rPr>
          <w:b/>
        </w:rPr>
        <w:t>Unidad 8. Estructuras y mecanismos.</w:t>
      </w:r>
    </w:p>
    <w:p w:rsidR="000D53FC" w:rsidRPr="00FD390B" w:rsidRDefault="000D53FC" w:rsidP="000D53FC">
      <w:pPr>
        <w:autoSpaceDE w:val="0"/>
        <w:autoSpaceDN w:val="0"/>
        <w:adjustRightInd w:val="0"/>
        <w:ind w:left="362"/>
        <w:jc w:val="both"/>
        <w:rPr>
          <w:rFonts w:ascii="Arial" w:hAnsi="Arial" w:cs="Arial"/>
          <w:b/>
          <w:bCs/>
        </w:rPr>
      </w:pPr>
      <w:r w:rsidRPr="00FD390B">
        <w:rPr>
          <w:rFonts w:ascii="Arial" w:hAnsi="Arial" w:cs="Arial"/>
          <w:b/>
          <w:bCs/>
        </w:rPr>
        <w:t>Educación ambiental</w:t>
      </w:r>
    </w:p>
    <w:p w:rsidR="000D53FC" w:rsidRPr="00FD390B" w:rsidRDefault="000D53FC" w:rsidP="000D53FC">
      <w:pPr>
        <w:autoSpaceDE w:val="0"/>
        <w:autoSpaceDN w:val="0"/>
        <w:adjustRightInd w:val="0"/>
        <w:ind w:left="724"/>
        <w:jc w:val="both"/>
        <w:rPr>
          <w:rFonts w:ascii="Arial" w:hAnsi="Arial" w:cs="Arial"/>
        </w:rPr>
      </w:pPr>
      <w:r w:rsidRPr="00FD390B">
        <w:rPr>
          <w:rFonts w:ascii="Arial" w:hAnsi="Arial" w:cs="Arial"/>
        </w:rPr>
        <w:t>Uno de los propósitos de esta unidad es que los alumnos identifiquen las diferentes estructuras que se pueden encontrar en su entorno y las sepan distinguir por su calidad y función, para poder así relacionar la calidad con el precio.</w:t>
      </w:r>
    </w:p>
    <w:p w:rsidR="000D53FC" w:rsidRPr="000D53FC" w:rsidRDefault="000D53FC" w:rsidP="000D53FC">
      <w:pPr>
        <w:spacing w:line="240" w:lineRule="auto"/>
        <w:rPr>
          <w:b/>
        </w:rPr>
      </w:pPr>
    </w:p>
    <w:p w:rsidR="000D53FC" w:rsidRPr="000D53FC" w:rsidRDefault="000D53FC" w:rsidP="000D53FC">
      <w:pPr>
        <w:spacing w:line="240" w:lineRule="auto"/>
        <w:rPr>
          <w:b/>
        </w:rPr>
      </w:pPr>
      <w:r w:rsidRPr="000D53FC">
        <w:rPr>
          <w:b/>
        </w:rPr>
        <w:t>Unidad 9: Electricidad</w:t>
      </w:r>
    </w:p>
    <w:p w:rsidR="000D53FC" w:rsidRPr="001A2A1C" w:rsidRDefault="000D53FC" w:rsidP="000D53FC">
      <w:pPr>
        <w:autoSpaceDE w:val="0"/>
        <w:autoSpaceDN w:val="0"/>
        <w:adjustRightInd w:val="0"/>
        <w:ind w:left="362"/>
        <w:jc w:val="both"/>
        <w:rPr>
          <w:rFonts w:ascii="Arial" w:hAnsi="Arial" w:cs="Arial"/>
          <w:b/>
          <w:bCs/>
        </w:rPr>
      </w:pPr>
      <w:r w:rsidRPr="001A2A1C">
        <w:rPr>
          <w:rFonts w:ascii="Arial" w:hAnsi="Arial" w:cs="Arial"/>
          <w:b/>
          <w:bCs/>
        </w:rPr>
        <w:t>Educación para la salud</w:t>
      </w:r>
    </w:p>
    <w:p w:rsidR="000D53FC" w:rsidRPr="001A2A1C" w:rsidRDefault="000D53FC" w:rsidP="000D53FC">
      <w:pPr>
        <w:autoSpaceDE w:val="0"/>
        <w:autoSpaceDN w:val="0"/>
        <w:adjustRightInd w:val="0"/>
        <w:ind w:left="724"/>
        <w:jc w:val="both"/>
        <w:rPr>
          <w:rFonts w:ascii="Arial" w:hAnsi="Arial" w:cs="Arial"/>
        </w:rPr>
      </w:pPr>
      <w:r w:rsidRPr="001A2A1C">
        <w:rPr>
          <w:rFonts w:ascii="Arial" w:hAnsi="Arial" w:cs="Arial"/>
        </w:rPr>
        <w:t>La electricidad es una de las causas de accidentes más importantes en los hogares. En este tema se informa al estudiante de los riesgos que conlleva un uso inapropiado o inconsciente de los elementos eléctricos cotidianos, con el fin de reducir la probabilidad de que se produzcan este tipo de incidencias.</w:t>
      </w:r>
    </w:p>
    <w:p w:rsidR="000D53FC" w:rsidRPr="001A2A1C" w:rsidRDefault="000D53FC" w:rsidP="000D53FC">
      <w:pPr>
        <w:autoSpaceDE w:val="0"/>
        <w:autoSpaceDN w:val="0"/>
        <w:adjustRightInd w:val="0"/>
        <w:jc w:val="both"/>
        <w:rPr>
          <w:rFonts w:ascii="Arial" w:hAnsi="Arial" w:cs="Arial"/>
          <w:b/>
          <w:bCs/>
        </w:rPr>
      </w:pPr>
    </w:p>
    <w:p w:rsidR="000D53FC" w:rsidRPr="001A2A1C" w:rsidRDefault="000D53FC" w:rsidP="000D53FC">
      <w:pPr>
        <w:autoSpaceDE w:val="0"/>
        <w:autoSpaceDN w:val="0"/>
        <w:adjustRightInd w:val="0"/>
        <w:ind w:left="362"/>
        <w:jc w:val="both"/>
        <w:rPr>
          <w:rFonts w:ascii="Arial" w:hAnsi="Arial" w:cs="Arial"/>
          <w:b/>
          <w:bCs/>
        </w:rPr>
      </w:pPr>
      <w:r w:rsidRPr="001A2A1C">
        <w:rPr>
          <w:rFonts w:ascii="Arial" w:hAnsi="Arial" w:cs="Arial"/>
          <w:b/>
          <w:bCs/>
        </w:rPr>
        <w:t>Educación ambiental</w:t>
      </w:r>
    </w:p>
    <w:p w:rsidR="000D53FC" w:rsidRPr="001A2A1C" w:rsidRDefault="000D53FC" w:rsidP="000D53FC">
      <w:pPr>
        <w:autoSpaceDE w:val="0"/>
        <w:autoSpaceDN w:val="0"/>
        <w:adjustRightInd w:val="0"/>
        <w:ind w:left="724"/>
        <w:jc w:val="both"/>
        <w:rPr>
          <w:rFonts w:ascii="Arial" w:hAnsi="Arial" w:cs="Arial"/>
        </w:rPr>
      </w:pPr>
      <w:r w:rsidRPr="001A2A1C">
        <w:rPr>
          <w:rFonts w:ascii="Arial" w:hAnsi="Arial" w:cs="Arial"/>
        </w:rPr>
        <w:t>El conocimiento del impacto ambiental ocasionado por la construcción de las centrales eléctricas y el transporte de la energía, así como el que se deriva de los vertidos generados por el proceso de producción de energía eléctrica, permitirá concienciar a los alumnos de la necesidad de adoptar medidas que reduzcan dicho impacto.</w:t>
      </w:r>
    </w:p>
    <w:p w:rsidR="000D53FC" w:rsidRPr="001A2A1C" w:rsidRDefault="000D53FC" w:rsidP="000D53FC">
      <w:pPr>
        <w:autoSpaceDE w:val="0"/>
        <w:autoSpaceDN w:val="0"/>
        <w:adjustRightInd w:val="0"/>
        <w:jc w:val="both"/>
        <w:rPr>
          <w:rFonts w:ascii="Arial" w:hAnsi="Arial" w:cs="Arial"/>
          <w:b/>
          <w:bCs/>
        </w:rPr>
      </w:pPr>
    </w:p>
    <w:p w:rsidR="000D53FC" w:rsidRPr="001A2A1C" w:rsidRDefault="000D53FC" w:rsidP="000D53FC">
      <w:pPr>
        <w:autoSpaceDE w:val="0"/>
        <w:autoSpaceDN w:val="0"/>
        <w:adjustRightInd w:val="0"/>
        <w:ind w:left="362"/>
        <w:jc w:val="both"/>
        <w:rPr>
          <w:rFonts w:ascii="Arial" w:hAnsi="Arial" w:cs="Arial"/>
          <w:b/>
          <w:bCs/>
        </w:rPr>
      </w:pPr>
      <w:r w:rsidRPr="001A2A1C">
        <w:rPr>
          <w:rFonts w:ascii="Arial" w:hAnsi="Arial" w:cs="Arial"/>
          <w:b/>
          <w:bCs/>
        </w:rPr>
        <w:t>Educación del consumidor</w:t>
      </w:r>
    </w:p>
    <w:p w:rsidR="000D53FC" w:rsidRPr="001A2A1C" w:rsidRDefault="000D53FC" w:rsidP="000D53FC">
      <w:pPr>
        <w:autoSpaceDE w:val="0"/>
        <w:autoSpaceDN w:val="0"/>
        <w:adjustRightInd w:val="0"/>
        <w:ind w:left="724"/>
        <w:jc w:val="both"/>
        <w:rPr>
          <w:rFonts w:ascii="Arial" w:hAnsi="Arial" w:cs="Arial"/>
        </w:rPr>
      </w:pPr>
      <w:r w:rsidRPr="001A2A1C">
        <w:rPr>
          <w:rFonts w:ascii="Arial" w:hAnsi="Arial" w:cs="Arial"/>
        </w:rPr>
        <w:t>Conocer e interpretar el coste económico que el consumo de energía eléctrica genera, puede ayudar a promover en los alumnos actitudes que contribuyan al ahorro y a una mejor utilización de esta energía.</w:t>
      </w:r>
    </w:p>
    <w:p w:rsidR="00BF2217" w:rsidRDefault="00BF2217">
      <w:pPr>
        <w:rPr>
          <w:rFonts w:ascii="Arial" w:hAnsi="Arial" w:cs="Arial"/>
          <w:b/>
          <w:u w:val="single"/>
        </w:rPr>
      </w:pPr>
      <w:r>
        <w:rPr>
          <w:rFonts w:ascii="Arial" w:hAnsi="Arial" w:cs="Arial"/>
          <w:b/>
          <w:u w:val="single"/>
        </w:rPr>
        <w:br w:type="page"/>
      </w:r>
    </w:p>
    <w:p w:rsidR="009936B0" w:rsidRPr="0085461F" w:rsidRDefault="009936B0" w:rsidP="00851D1B">
      <w:pPr>
        <w:pStyle w:val="Prrafodelista"/>
        <w:numPr>
          <w:ilvl w:val="1"/>
          <w:numId w:val="91"/>
        </w:numPr>
        <w:shd w:val="clear" w:color="auto" w:fill="DBE5F1" w:themeFill="accent1" w:themeFillTint="33"/>
        <w:ind w:left="426"/>
        <w:rPr>
          <w:rFonts w:ascii="Arial" w:hAnsi="Arial" w:cs="Arial"/>
          <w:b/>
          <w:sz w:val="24"/>
          <w:szCs w:val="24"/>
        </w:rPr>
      </w:pPr>
      <w:r w:rsidRPr="0085461F">
        <w:rPr>
          <w:rFonts w:ascii="Arial" w:hAnsi="Arial" w:cs="Arial"/>
          <w:b/>
          <w:sz w:val="24"/>
          <w:szCs w:val="24"/>
        </w:rPr>
        <w:lastRenderedPageBreak/>
        <w:t>TECNOLOGÍA 3º ESO</w:t>
      </w:r>
    </w:p>
    <w:p w:rsidR="009936B0" w:rsidRPr="009936B0" w:rsidRDefault="009936B0" w:rsidP="009936B0">
      <w:pPr>
        <w:pStyle w:val="Piedepgina"/>
        <w:tabs>
          <w:tab w:val="clear" w:pos="4252"/>
          <w:tab w:val="clear" w:pos="8504"/>
        </w:tabs>
        <w:jc w:val="both"/>
        <w:rPr>
          <w:rFonts w:ascii="Arial" w:hAnsi="Arial" w:cs="Arial"/>
          <w:sz w:val="22"/>
          <w:szCs w:val="22"/>
        </w:rPr>
      </w:pPr>
    </w:p>
    <w:p w:rsidR="009936B0" w:rsidRPr="00ED1CD0" w:rsidRDefault="00ED1CD0" w:rsidP="00ED1CD0">
      <w:pPr>
        <w:rPr>
          <w:rFonts w:cs="Arial"/>
          <w:b/>
          <w:highlight w:val="lightGray"/>
        </w:rPr>
      </w:pPr>
      <w:r w:rsidRPr="00ED1CD0">
        <w:rPr>
          <w:rFonts w:cs="Arial"/>
          <w:b/>
          <w:highlight w:val="lightGray"/>
        </w:rPr>
        <w:t>3.2.1. OBJETIVOS Y CONTENIDOS</w:t>
      </w:r>
    </w:p>
    <w:p w:rsidR="009936B0" w:rsidRPr="00F54AFF" w:rsidRDefault="003B68E8" w:rsidP="009936B0">
      <w:pPr>
        <w:jc w:val="both"/>
        <w:rPr>
          <w:rFonts w:ascii="Arial" w:hAnsi="Arial" w:cs="Arial"/>
          <w:b/>
        </w:rPr>
      </w:pPr>
      <w:r w:rsidRPr="00F54AFF">
        <w:rPr>
          <w:rFonts w:ascii="Arial" w:hAnsi="Arial" w:cs="Arial"/>
          <w:b/>
        </w:rPr>
        <w:t>Unidad 1. El proceso tecnológico</w:t>
      </w:r>
    </w:p>
    <w:p w:rsidR="009936B0" w:rsidRPr="00F54AFF" w:rsidRDefault="009936B0" w:rsidP="00F54AFF">
      <w:pPr>
        <w:pStyle w:val="Ttulo2"/>
        <w:keepLines w:val="0"/>
        <w:suppressAutoHyphens/>
        <w:spacing w:before="0" w:line="240" w:lineRule="auto"/>
        <w:jc w:val="both"/>
        <w:rPr>
          <w:rFonts w:cs="Arial"/>
          <w:sz w:val="22"/>
          <w:szCs w:val="22"/>
          <w:u w:val="single"/>
        </w:rPr>
      </w:pPr>
      <w:r w:rsidRPr="00F54AFF">
        <w:rPr>
          <w:rFonts w:cs="Arial"/>
          <w:sz w:val="22"/>
          <w:szCs w:val="22"/>
          <w:u w:val="single"/>
        </w:rPr>
        <w:t>OBJETIVOS</w:t>
      </w:r>
    </w:p>
    <w:p w:rsidR="009936B0" w:rsidRPr="00F54AFF" w:rsidRDefault="009936B0" w:rsidP="005A05E2">
      <w:pPr>
        <w:pStyle w:val="Prrafodelista"/>
        <w:numPr>
          <w:ilvl w:val="0"/>
          <w:numId w:val="37"/>
        </w:numPr>
        <w:spacing w:after="0" w:line="240" w:lineRule="auto"/>
        <w:ind w:right="110"/>
        <w:jc w:val="both"/>
        <w:rPr>
          <w:rFonts w:ascii="Arial" w:hAnsi="Arial" w:cs="Arial"/>
        </w:rPr>
      </w:pPr>
      <w:r w:rsidRPr="00F54AFF">
        <w:rPr>
          <w:rFonts w:ascii="Arial" w:hAnsi="Arial" w:cs="Arial"/>
        </w:rPr>
        <w:t>Comprender la función de la tecnología y su importancia en el desarrollo de la civilización.</w:t>
      </w:r>
    </w:p>
    <w:p w:rsidR="009936B0" w:rsidRPr="00F54AFF" w:rsidRDefault="009936B0" w:rsidP="005A05E2">
      <w:pPr>
        <w:pStyle w:val="Prrafodelista"/>
        <w:numPr>
          <w:ilvl w:val="0"/>
          <w:numId w:val="37"/>
        </w:numPr>
        <w:spacing w:after="0" w:line="240" w:lineRule="auto"/>
        <w:ind w:right="110"/>
        <w:jc w:val="both"/>
        <w:rPr>
          <w:rFonts w:ascii="Arial" w:hAnsi="Arial" w:cs="Arial"/>
        </w:rPr>
      </w:pPr>
      <w:r w:rsidRPr="00F54AFF">
        <w:rPr>
          <w:rFonts w:ascii="Arial" w:hAnsi="Arial" w:cs="Arial"/>
        </w:rPr>
        <w:t>Resolver problemas sencillos respetando las fases del proyecto tecnológico a partir de la identificación de necesidades en el entorno de los alumnos.</w:t>
      </w:r>
    </w:p>
    <w:p w:rsidR="009936B0" w:rsidRPr="00F54AFF" w:rsidRDefault="009936B0" w:rsidP="005A05E2">
      <w:pPr>
        <w:pStyle w:val="Prrafodelista"/>
        <w:numPr>
          <w:ilvl w:val="0"/>
          <w:numId w:val="37"/>
        </w:numPr>
        <w:spacing w:after="0" w:line="240" w:lineRule="auto"/>
        <w:ind w:right="110"/>
        <w:jc w:val="both"/>
        <w:rPr>
          <w:rFonts w:ascii="Arial" w:hAnsi="Arial" w:cs="Arial"/>
        </w:rPr>
      </w:pPr>
      <w:r w:rsidRPr="00F54AFF">
        <w:rPr>
          <w:rFonts w:ascii="Arial" w:hAnsi="Arial" w:cs="Arial"/>
        </w:rPr>
        <w:t>Entender la relación entre el proceso tecnológico desarrollado en el aula y la realidad empresarial y productiva.</w:t>
      </w:r>
    </w:p>
    <w:p w:rsidR="009936B0" w:rsidRPr="00F54AFF" w:rsidRDefault="009936B0" w:rsidP="005A05E2">
      <w:pPr>
        <w:pStyle w:val="Prrafodelista"/>
        <w:numPr>
          <w:ilvl w:val="0"/>
          <w:numId w:val="37"/>
        </w:numPr>
        <w:spacing w:after="0" w:line="240" w:lineRule="auto"/>
        <w:ind w:right="110"/>
        <w:jc w:val="both"/>
        <w:rPr>
          <w:rFonts w:ascii="Arial" w:hAnsi="Arial" w:cs="Arial"/>
        </w:rPr>
      </w:pPr>
      <w:r w:rsidRPr="00F54AFF">
        <w:rPr>
          <w:rFonts w:ascii="Arial" w:hAnsi="Arial" w:cs="Arial"/>
        </w:rPr>
        <w:t>Analizar un objeto tecnológico de modo ordenado, atendiendo a sus factores anatómicos, funcionales, tecnológicos y socioeconómicos.</w:t>
      </w:r>
    </w:p>
    <w:p w:rsidR="009936B0" w:rsidRPr="00F54AFF" w:rsidRDefault="009936B0" w:rsidP="009753F8">
      <w:pPr>
        <w:pStyle w:val="Ttulo2"/>
        <w:keepLines w:val="0"/>
        <w:suppressAutoHyphens/>
        <w:spacing w:before="0" w:line="240" w:lineRule="auto"/>
        <w:ind w:left="360"/>
        <w:jc w:val="both"/>
        <w:rPr>
          <w:rFonts w:cs="Arial"/>
          <w:sz w:val="22"/>
          <w:szCs w:val="22"/>
          <w:u w:val="single"/>
        </w:rPr>
      </w:pPr>
    </w:p>
    <w:p w:rsidR="009936B0" w:rsidRPr="00F54AFF" w:rsidRDefault="009936B0" w:rsidP="00F54AFF">
      <w:pPr>
        <w:pStyle w:val="Ttulo2"/>
        <w:keepLines w:val="0"/>
        <w:suppressAutoHyphens/>
        <w:spacing w:before="0" w:line="240" w:lineRule="auto"/>
        <w:jc w:val="both"/>
        <w:rPr>
          <w:rFonts w:cs="Arial"/>
          <w:sz w:val="22"/>
          <w:szCs w:val="22"/>
          <w:u w:val="single"/>
        </w:rPr>
      </w:pPr>
      <w:r w:rsidRPr="00F54AFF">
        <w:rPr>
          <w:rFonts w:cs="Arial"/>
          <w:sz w:val="22"/>
          <w:szCs w:val="22"/>
          <w:u w:val="single"/>
        </w:rPr>
        <w:t>CONTENIDOS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Definición de tecnología.</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Factores que intervienen en tecnología. Tecnología como fusión de ciencia y técnica.</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Proceso tecnológico y sus fases.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Organización: gestión de actividades en el aula-taller.</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Empresa y funciones.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Consumo y publicidad.</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Impacto ambiental de la actividad humana.</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Análisis de objetos: formal, funcional, técnico y socioeconómico.</w:t>
      </w:r>
    </w:p>
    <w:p w:rsidR="009936B0" w:rsidRPr="009936B0" w:rsidRDefault="009936B0" w:rsidP="009753F8">
      <w:pPr>
        <w:pStyle w:val="Ttulo4"/>
        <w:keepLines w:val="0"/>
        <w:suppressAutoHyphens/>
        <w:spacing w:before="0" w:line="240" w:lineRule="auto"/>
        <w:ind w:left="1440"/>
        <w:jc w:val="both"/>
        <w:rPr>
          <w:rFonts w:ascii="Arial" w:hAnsi="Arial" w:cs="Arial"/>
          <w:bCs w:val="0"/>
        </w:rPr>
      </w:pPr>
    </w:p>
    <w:p w:rsidR="009936B0" w:rsidRPr="009936B0" w:rsidRDefault="009936B0" w:rsidP="009753F8">
      <w:pPr>
        <w:pStyle w:val="Ttulo2"/>
        <w:keepLines w:val="0"/>
        <w:suppressAutoHyphens/>
        <w:spacing w:before="0" w:line="240" w:lineRule="auto"/>
        <w:ind w:left="360"/>
        <w:jc w:val="both"/>
        <w:rPr>
          <w:rFonts w:ascii="Arial" w:hAnsi="Arial" w:cs="Arial"/>
          <w:sz w:val="22"/>
          <w:szCs w:val="22"/>
          <w:u w:val="single"/>
        </w:rPr>
      </w:pPr>
    </w:p>
    <w:p w:rsidR="00F54AFF" w:rsidRPr="00F54AFF" w:rsidRDefault="00F54AFF" w:rsidP="00F54AFF">
      <w:pPr>
        <w:jc w:val="both"/>
        <w:rPr>
          <w:rFonts w:ascii="Arial" w:hAnsi="Arial" w:cs="Arial"/>
          <w:b/>
        </w:rPr>
      </w:pPr>
      <w:r>
        <w:rPr>
          <w:rFonts w:ascii="Arial" w:hAnsi="Arial" w:cs="Arial"/>
          <w:b/>
        </w:rPr>
        <w:t>Unidad</w:t>
      </w:r>
      <w:r w:rsidR="00647E2E">
        <w:rPr>
          <w:rFonts w:ascii="Arial" w:hAnsi="Arial" w:cs="Arial"/>
          <w:b/>
        </w:rPr>
        <w:t xml:space="preserve"> 2. Hardware y sistema operativo.</w:t>
      </w:r>
    </w:p>
    <w:p w:rsidR="00F54AFF" w:rsidRPr="00F54AFF" w:rsidRDefault="00F54AFF" w:rsidP="00F54AFF">
      <w:pPr>
        <w:pStyle w:val="Ttulo2"/>
        <w:keepLines w:val="0"/>
        <w:suppressAutoHyphens/>
        <w:spacing w:before="0" w:line="240" w:lineRule="auto"/>
        <w:jc w:val="both"/>
        <w:rPr>
          <w:rFonts w:cs="Arial"/>
          <w:sz w:val="22"/>
          <w:szCs w:val="22"/>
          <w:u w:val="single"/>
        </w:rPr>
      </w:pPr>
      <w:r w:rsidRPr="00F54AFF">
        <w:rPr>
          <w:rFonts w:cs="Arial"/>
          <w:sz w:val="22"/>
          <w:szCs w:val="22"/>
          <w:u w:val="single"/>
        </w:rPr>
        <w:t>OBJETIVOS</w:t>
      </w:r>
    </w:p>
    <w:p w:rsidR="009936B0" w:rsidRPr="009936B0" w:rsidRDefault="009936B0" w:rsidP="009936B0">
      <w:pPr>
        <w:numPr>
          <w:ilvl w:val="0"/>
          <w:numId w:val="21"/>
        </w:numPr>
        <w:tabs>
          <w:tab w:val="clear" w:pos="1080"/>
          <w:tab w:val="num" w:pos="724"/>
        </w:tabs>
        <w:spacing w:after="0" w:line="240" w:lineRule="auto"/>
        <w:ind w:left="724" w:right="110" w:hanging="362"/>
        <w:jc w:val="both"/>
        <w:rPr>
          <w:rFonts w:ascii="Arial" w:hAnsi="Arial" w:cs="Arial"/>
        </w:rPr>
      </w:pPr>
      <w:r w:rsidRPr="009936B0">
        <w:rPr>
          <w:rFonts w:ascii="Arial" w:hAnsi="Arial" w:cs="Arial"/>
        </w:rPr>
        <w:t>Identificar los elementos que constituyen la arquitectura física del ordenador, así como su funcionamiento y su función, sus interrelaciones y las formas de conectarlos.</w:t>
      </w:r>
    </w:p>
    <w:p w:rsidR="009936B0" w:rsidRPr="009936B0" w:rsidRDefault="009936B0" w:rsidP="009936B0">
      <w:pPr>
        <w:numPr>
          <w:ilvl w:val="0"/>
          <w:numId w:val="21"/>
        </w:numPr>
        <w:tabs>
          <w:tab w:val="clear" w:pos="1080"/>
          <w:tab w:val="num" w:pos="724"/>
        </w:tabs>
        <w:spacing w:after="0" w:line="240" w:lineRule="auto"/>
        <w:ind w:left="724" w:right="110" w:hanging="362"/>
        <w:jc w:val="both"/>
        <w:rPr>
          <w:rFonts w:ascii="Arial" w:hAnsi="Arial" w:cs="Arial"/>
        </w:rPr>
      </w:pPr>
      <w:r w:rsidRPr="009936B0">
        <w:rPr>
          <w:rFonts w:ascii="Arial" w:hAnsi="Arial" w:cs="Arial"/>
        </w:rPr>
        <w:t>Reconocer los procesos lógicos asociados al funcionamiento del ordenador y aplicar el conocimiento de estos procesos para manipular el sistema, configurarlo y realizar operaciones de mantenimiento y actualización.</w:t>
      </w:r>
    </w:p>
    <w:p w:rsidR="009936B0" w:rsidRPr="009936B0" w:rsidRDefault="009936B0" w:rsidP="009936B0">
      <w:pPr>
        <w:numPr>
          <w:ilvl w:val="0"/>
          <w:numId w:val="21"/>
        </w:numPr>
        <w:tabs>
          <w:tab w:val="clear" w:pos="1080"/>
          <w:tab w:val="num" w:pos="724"/>
        </w:tabs>
        <w:spacing w:after="0" w:line="240" w:lineRule="auto"/>
        <w:ind w:left="724" w:right="110" w:hanging="362"/>
        <w:jc w:val="both"/>
        <w:rPr>
          <w:rFonts w:ascii="Arial" w:hAnsi="Arial" w:cs="Arial"/>
        </w:rPr>
      </w:pPr>
      <w:r w:rsidRPr="009936B0">
        <w:rPr>
          <w:rFonts w:ascii="Arial" w:hAnsi="Arial" w:cs="Arial"/>
        </w:rPr>
        <w:t>Conocer la estructura básica y los componentes de una red de ordenadores, y emplear este conocimiento para compartir recursos.</w:t>
      </w:r>
    </w:p>
    <w:p w:rsidR="009936B0" w:rsidRPr="009936B0" w:rsidRDefault="009936B0" w:rsidP="009936B0">
      <w:pPr>
        <w:numPr>
          <w:ilvl w:val="0"/>
          <w:numId w:val="21"/>
        </w:numPr>
        <w:tabs>
          <w:tab w:val="clear" w:pos="1080"/>
          <w:tab w:val="num" w:pos="724"/>
        </w:tabs>
        <w:spacing w:after="0" w:line="240" w:lineRule="auto"/>
        <w:ind w:left="724" w:right="110" w:hanging="362"/>
        <w:jc w:val="both"/>
        <w:rPr>
          <w:rFonts w:ascii="Arial" w:hAnsi="Arial" w:cs="Arial"/>
        </w:rPr>
      </w:pPr>
      <w:r w:rsidRPr="009936B0">
        <w:rPr>
          <w:rFonts w:ascii="Arial" w:hAnsi="Arial" w:cs="Arial"/>
        </w:rPr>
        <w:t>Asumir de forma crítica y activa el avance y la aparición de nuevas tecnologías, incorporándolas al quehacer cotidiano.</w:t>
      </w:r>
    </w:p>
    <w:p w:rsidR="009936B0" w:rsidRPr="009936B0" w:rsidRDefault="009936B0" w:rsidP="009936B0">
      <w:pPr>
        <w:numPr>
          <w:ilvl w:val="0"/>
          <w:numId w:val="21"/>
        </w:numPr>
        <w:tabs>
          <w:tab w:val="clear" w:pos="1080"/>
          <w:tab w:val="num" w:pos="724"/>
        </w:tabs>
        <w:spacing w:after="0" w:line="240" w:lineRule="auto"/>
        <w:ind w:left="724" w:right="110" w:hanging="362"/>
        <w:jc w:val="both"/>
        <w:rPr>
          <w:rFonts w:ascii="Arial" w:hAnsi="Arial" w:cs="Arial"/>
        </w:rPr>
      </w:pPr>
      <w:r w:rsidRPr="009936B0">
        <w:rPr>
          <w:rFonts w:ascii="Arial" w:hAnsi="Arial" w:cs="Arial"/>
        </w:rPr>
        <w:t>Analizar y valorar críticamente la influencia del desarrollo tecnológico en la sociedad.</w:t>
      </w:r>
    </w:p>
    <w:p w:rsidR="009936B0" w:rsidRPr="009936B0" w:rsidRDefault="009936B0" w:rsidP="009936B0">
      <w:pPr>
        <w:pStyle w:val="Ttulo3"/>
        <w:jc w:val="both"/>
        <w:rPr>
          <w:rFonts w:ascii="Arial" w:hAnsi="Arial" w:cs="Arial"/>
          <w:sz w:val="22"/>
          <w:szCs w:val="22"/>
        </w:rPr>
      </w:pPr>
    </w:p>
    <w:p w:rsidR="009936B0" w:rsidRPr="00F54AFF" w:rsidRDefault="009936B0" w:rsidP="00F54AFF">
      <w:pPr>
        <w:pStyle w:val="Ttulo2"/>
        <w:keepLines w:val="0"/>
        <w:suppressAutoHyphens/>
        <w:spacing w:before="0" w:line="240" w:lineRule="auto"/>
        <w:jc w:val="both"/>
        <w:rPr>
          <w:rFonts w:cs="Arial"/>
          <w:sz w:val="22"/>
          <w:szCs w:val="22"/>
          <w:u w:val="single"/>
        </w:rPr>
      </w:pPr>
      <w:r w:rsidRPr="00F54AFF">
        <w:rPr>
          <w:rFonts w:cs="Arial"/>
          <w:sz w:val="22"/>
          <w:szCs w:val="22"/>
          <w:u w:val="single"/>
        </w:rPr>
        <w:t>CONTENIDOS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Codificación de la información. Unidades de medida.</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Arquitectura y funcionamiento del ordenador.</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Funciones y uso del sistema operativo.</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Conexión de dispositivos. Instalación y desinstalación de programas.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Almacenamiento, organización y recuperación de la información.</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Mantenimiento y actualización del sistema.</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Acceso a recursos compartidos en redes locales y puesta a disposición de los mismos.</w:t>
      </w:r>
    </w:p>
    <w:p w:rsidR="009936B0" w:rsidRPr="009936B0" w:rsidRDefault="009936B0" w:rsidP="009753F8">
      <w:pPr>
        <w:pStyle w:val="Ttulo4"/>
        <w:keepLines w:val="0"/>
        <w:suppressAutoHyphens/>
        <w:spacing w:before="0" w:line="240" w:lineRule="auto"/>
        <w:ind w:left="1440"/>
        <w:jc w:val="both"/>
        <w:rPr>
          <w:rFonts w:ascii="Arial" w:hAnsi="Arial" w:cs="Arial"/>
          <w:bCs w:val="0"/>
        </w:rPr>
      </w:pPr>
    </w:p>
    <w:p w:rsidR="00F54AFF" w:rsidRPr="00F54AFF" w:rsidRDefault="00F54AFF" w:rsidP="00F54AFF">
      <w:pPr>
        <w:jc w:val="both"/>
        <w:rPr>
          <w:rFonts w:ascii="Arial" w:hAnsi="Arial" w:cs="Arial"/>
          <w:b/>
        </w:rPr>
      </w:pPr>
      <w:r>
        <w:rPr>
          <w:rFonts w:ascii="Arial" w:hAnsi="Arial" w:cs="Arial"/>
          <w:b/>
        </w:rPr>
        <w:t>Unidad 3. E</w:t>
      </w:r>
      <w:r w:rsidR="00647E2E">
        <w:rPr>
          <w:rFonts w:ascii="Arial" w:hAnsi="Arial" w:cs="Arial"/>
          <w:b/>
        </w:rPr>
        <w:t>l ordenador y nuestros proyectos.</w:t>
      </w:r>
    </w:p>
    <w:p w:rsidR="00F54AFF" w:rsidRPr="00F54AFF" w:rsidRDefault="00F54AFF" w:rsidP="00F54AFF">
      <w:pPr>
        <w:pStyle w:val="Ttulo2"/>
        <w:keepLines w:val="0"/>
        <w:suppressAutoHyphens/>
        <w:spacing w:before="0" w:line="240" w:lineRule="auto"/>
        <w:jc w:val="both"/>
        <w:rPr>
          <w:rFonts w:cs="Arial"/>
          <w:sz w:val="22"/>
          <w:szCs w:val="22"/>
          <w:u w:val="single"/>
        </w:rPr>
      </w:pPr>
      <w:r w:rsidRPr="00F54AFF">
        <w:rPr>
          <w:rFonts w:cs="Arial"/>
          <w:sz w:val="22"/>
          <w:szCs w:val="22"/>
          <w:u w:val="single"/>
        </w:rPr>
        <w:t>OBJETIVOS</w:t>
      </w:r>
    </w:p>
    <w:p w:rsidR="009936B0" w:rsidRPr="009936B0" w:rsidRDefault="009936B0" w:rsidP="009936B0">
      <w:pPr>
        <w:numPr>
          <w:ilvl w:val="0"/>
          <w:numId w:val="23"/>
        </w:numPr>
        <w:spacing w:after="0" w:line="240" w:lineRule="auto"/>
        <w:ind w:right="110"/>
        <w:jc w:val="both"/>
        <w:rPr>
          <w:rFonts w:ascii="Arial" w:hAnsi="Arial" w:cs="Arial"/>
        </w:rPr>
      </w:pPr>
      <w:r w:rsidRPr="009936B0">
        <w:rPr>
          <w:rFonts w:ascii="Arial" w:hAnsi="Arial" w:cs="Arial"/>
        </w:rPr>
        <w:t>Utilizar el ordenador como herramienta de trabajo.</w:t>
      </w:r>
    </w:p>
    <w:p w:rsidR="009936B0" w:rsidRPr="009936B0" w:rsidRDefault="009936B0" w:rsidP="009936B0">
      <w:pPr>
        <w:numPr>
          <w:ilvl w:val="0"/>
          <w:numId w:val="23"/>
        </w:numPr>
        <w:spacing w:after="0" w:line="240" w:lineRule="auto"/>
        <w:ind w:right="110"/>
        <w:jc w:val="both"/>
        <w:rPr>
          <w:rFonts w:ascii="Arial" w:hAnsi="Arial" w:cs="Arial"/>
        </w:rPr>
      </w:pPr>
      <w:r w:rsidRPr="009936B0">
        <w:rPr>
          <w:rFonts w:ascii="Arial" w:hAnsi="Arial" w:cs="Arial"/>
        </w:rPr>
        <w:t>Conocer los periféricos empleados en el diseño asistido por ordenador.</w:t>
      </w:r>
    </w:p>
    <w:p w:rsidR="009936B0" w:rsidRPr="009936B0" w:rsidRDefault="009936B0" w:rsidP="009936B0">
      <w:pPr>
        <w:numPr>
          <w:ilvl w:val="0"/>
          <w:numId w:val="23"/>
        </w:numPr>
        <w:spacing w:after="0" w:line="240" w:lineRule="auto"/>
        <w:ind w:right="110"/>
        <w:jc w:val="both"/>
        <w:rPr>
          <w:rFonts w:ascii="Arial" w:hAnsi="Arial" w:cs="Arial"/>
        </w:rPr>
      </w:pPr>
      <w:r w:rsidRPr="009936B0">
        <w:rPr>
          <w:rFonts w:ascii="Arial" w:hAnsi="Arial" w:cs="Arial"/>
        </w:rPr>
        <w:t>Manejar herramientas y aplicaciones informáticas que permitan buscar, almacenar, organizar, manipular, recuperar y presentar información.</w:t>
      </w:r>
    </w:p>
    <w:p w:rsidR="009936B0" w:rsidRPr="009936B0" w:rsidRDefault="009936B0" w:rsidP="009936B0">
      <w:pPr>
        <w:numPr>
          <w:ilvl w:val="0"/>
          <w:numId w:val="23"/>
        </w:numPr>
        <w:spacing w:after="0" w:line="240" w:lineRule="auto"/>
        <w:ind w:right="110"/>
        <w:jc w:val="both"/>
        <w:rPr>
          <w:rFonts w:ascii="Arial" w:hAnsi="Arial" w:cs="Arial"/>
        </w:rPr>
      </w:pPr>
      <w:r w:rsidRPr="009936B0">
        <w:rPr>
          <w:rFonts w:ascii="Arial" w:hAnsi="Arial" w:cs="Arial"/>
        </w:rPr>
        <w:t>Manejar programas que ayuden a elaborar memorias técnicas: procesadores de textos, hojas de cálculo, bases de datos y programas de dibujo vectorial y de presentaciones.</w:t>
      </w:r>
    </w:p>
    <w:p w:rsidR="009936B0" w:rsidRPr="009936B0" w:rsidRDefault="009936B0" w:rsidP="009936B0">
      <w:pPr>
        <w:numPr>
          <w:ilvl w:val="0"/>
          <w:numId w:val="23"/>
        </w:numPr>
        <w:spacing w:after="0" w:line="240" w:lineRule="auto"/>
        <w:ind w:right="110"/>
        <w:jc w:val="both"/>
        <w:rPr>
          <w:rFonts w:ascii="Arial" w:hAnsi="Arial" w:cs="Arial"/>
        </w:rPr>
      </w:pPr>
      <w:r w:rsidRPr="009936B0">
        <w:rPr>
          <w:rFonts w:ascii="Arial" w:hAnsi="Arial" w:cs="Arial"/>
        </w:rPr>
        <w:lastRenderedPageBreak/>
        <w:t>Intercambiar información entre varios programas para realizar presentaciones y ediciones finales de memorias técnicas.</w:t>
      </w:r>
    </w:p>
    <w:p w:rsidR="009936B0" w:rsidRPr="009936B0" w:rsidRDefault="009936B0" w:rsidP="009936B0">
      <w:pPr>
        <w:pStyle w:val="Ttulo3"/>
        <w:jc w:val="both"/>
        <w:rPr>
          <w:rFonts w:ascii="Arial" w:hAnsi="Arial" w:cs="Arial"/>
          <w:sz w:val="22"/>
          <w:szCs w:val="22"/>
        </w:rPr>
      </w:pPr>
    </w:p>
    <w:p w:rsidR="009936B0" w:rsidRPr="00F54AFF" w:rsidRDefault="009936B0" w:rsidP="00F54AFF">
      <w:pPr>
        <w:pStyle w:val="Ttulo2"/>
        <w:keepLines w:val="0"/>
        <w:suppressAutoHyphens/>
        <w:spacing w:before="0" w:line="240" w:lineRule="auto"/>
        <w:jc w:val="both"/>
        <w:rPr>
          <w:rFonts w:cs="Arial"/>
          <w:sz w:val="22"/>
          <w:szCs w:val="22"/>
          <w:u w:val="single"/>
        </w:rPr>
      </w:pPr>
      <w:r w:rsidRPr="00F54AFF">
        <w:rPr>
          <w:rFonts w:cs="Arial"/>
          <w:sz w:val="22"/>
          <w:szCs w:val="22"/>
          <w:u w:val="single"/>
        </w:rPr>
        <w:t>CONTENIDOS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Conocimiento de las distintas aplicaciones informáticas de interés para el tecnólogo.</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Procesadores de textos. Utilización de herramientas avanzadas: creación de tablas, empleo de distintos formatos, marcos, inserción de imágenes y formas de vinculación de las mismas.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Iniciación a la hoja de cálculo: operaciones básicas, fórmulas sencillas y tipos de datos, realización y manejo de gráficos. Elaboración de presupuestos y otros documentos de trabajo.</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Creación y actualización de una base de datos. Organización de los datos según distintos criterios. Diseño de tablas, formularios, filtros, búsquedas e informes.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Diseño de presentaciones: operaciones previas, trabajo con vistas, diseño de diapositivas, efectos, transiciones e intervalos, animación de objetos y textos, inserción de elementos multimedia (películas y sonidos).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Intercambio de información de unos programas a otros para obtener documentos finales.</w:t>
      </w:r>
    </w:p>
    <w:p w:rsidR="00F54AFF" w:rsidRDefault="00F54AFF" w:rsidP="009753F8">
      <w:pPr>
        <w:pStyle w:val="Ttulo2"/>
        <w:keepLines w:val="0"/>
        <w:suppressAutoHyphens/>
        <w:spacing w:before="0" w:line="240" w:lineRule="auto"/>
        <w:ind w:left="360"/>
        <w:jc w:val="both"/>
        <w:rPr>
          <w:rFonts w:ascii="Arial" w:hAnsi="Arial" w:cs="Arial"/>
          <w:sz w:val="22"/>
          <w:szCs w:val="22"/>
          <w:u w:val="single"/>
        </w:rPr>
      </w:pPr>
    </w:p>
    <w:p w:rsidR="00F54AFF" w:rsidRPr="00F54AFF" w:rsidRDefault="00F54AFF" w:rsidP="00F54AFF">
      <w:pPr>
        <w:jc w:val="both"/>
        <w:rPr>
          <w:rFonts w:ascii="Arial" w:hAnsi="Arial" w:cs="Arial"/>
          <w:b/>
        </w:rPr>
      </w:pPr>
      <w:r>
        <w:rPr>
          <w:rFonts w:ascii="Arial" w:hAnsi="Arial" w:cs="Arial"/>
          <w:b/>
        </w:rPr>
        <w:t>Unidad 4</w:t>
      </w:r>
      <w:r w:rsidR="00647E2E">
        <w:rPr>
          <w:rFonts w:ascii="Arial" w:hAnsi="Arial" w:cs="Arial"/>
          <w:b/>
        </w:rPr>
        <w:t>. Internet</w:t>
      </w:r>
    </w:p>
    <w:p w:rsidR="00F54AFF" w:rsidRPr="00F54AFF" w:rsidRDefault="00F54AFF" w:rsidP="00F54AFF">
      <w:pPr>
        <w:pStyle w:val="Ttulo2"/>
        <w:keepLines w:val="0"/>
        <w:suppressAutoHyphens/>
        <w:spacing w:before="0" w:line="240" w:lineRule="auto"/>
        <w:jc w:val="both"/>
        <w:rPr>
          <w:rFonts w:cs="Arial"/>
          <w:sz w:val="22"/>
          <w:szCs w:val="22"/>
          <w:u w:val="single"/>
        </w:rPr>
      </w:pPr>
      <w:r w:rsidRPr="00F54AFF">
        <w:rPr>
          <w:rFonts w:cs="Arial"/>
          <w:sz w:val="22"/>
          <w:szCs w:val="22"/>
          <w:u w:val="single"/>
        </w:rPr>
        <w:t>OBJETIVOS</w:t>
      </w:r>
    </w:p>
    <w:p w:rsidR="009936B0" w:rsidRPr="009936B0" w:rsidRDefault="009936B0" w:rsidP="009936B0">
      <w:pPr>
        <w:numPr>
          <w:ilvl w:val="0"/>
          <w:numId w:val="25"/>
        </w:numPr>
        <w:spacing w:after="0" w:line="240" w:lineRule="auto"/>
        <w:ind w:right="110"/>
        <w:jc w:val="both"/>
        <w:rPr>
          <w:rFonts w:ascii="Arial" w:hAnsi="Arial" w:cs="Arial"/>
        </w:rPr>
      </w:pPr>
      <w:r w:rsidRPr="009936B0">
        <w:rPr>
          <w:rFonts w:ascii="Arial" w:hAnsi="Arial" w:cs="Arial"/>
        </w:rPr>
        <w:t>Conocer los servicios que ofrece Internet y las características de cada uno de ellos como medio de transmitir la información.</w:t>
      </w:r>
    </w:p>
    <w:p w:rsidR="009936B0" w:rsidRPr="009936B0" w:rsidRDefault="009936B0" w:rsidP="009936B0">
      <w:pPr>
        <w:numPr>
          <w:ilvl w:val="0"/>
          <w:numId w:val="25"/>
        </w:numPr>
        <w:spacing w:after="0" w:line="240" w:lineRule="auto"/>
        <w:ind w:right="110"/>
        <w:jc w:val="both"/>
        <w:rPr>
          <w:rFonts w:ascii="Arial" w:hAnsi="Arial" w:cs="Arial"/>
        </w:rPr>
      </w:pPr>
      <w:r w:rsidRPr="009936B0">
        <w:rPr>
          <w:rFonts w:ascii="Arial" w:hAnsi="Arial" w:cs="Arial"/>
        </w:rPr>
        <w:t>Desarrollar las habilidades necesarias para manejar con soltura los servicios de comunicación en tiempo real: listas de distribución, foros, grupos de noticias y chats.</w:t>
      </w:r>
    </w:p>
    <w:p w:rsidR="009936B0" w:rsidRPr="009936B0" w:rsidRDefault="009936B0" w:rsidP="009936B0">
      <w:pPr>
        <w:numPr>
          <w:ilvl w:val="0"/>
          <w:numId w:val="25"/>
        </w:numPr>
        <w:spacing w:after="0" w:line="240" w:lineRule="auto"/>
        <w:ind w:right="110"/>
        <w:jc w:val="both"/>
        <w:rPr>
          <w:rFonts w:ascii="Arial" w:hAnsi="Arial" w:cs="Arial"/>
        </w:rPr>
      </w:pPr>
      <w:r w:rsidRPr="009936B0">
        <w:rPr>
          <w:rFonts w:ascii="Arial" w:hAnsi="Arial" w:cs="Arial"/>
        </w:rPr>
        <w:t>Crear un foro tecnológico.</w:t>
      </w:r>
    </w:p>
    <w:p w:rsidR="009936B0" w:rsidRPr="009936B0" w:rsidRDefault="009936B0" w:rsidP="009936B0">
      <w:pPr>
        <w:numPr>
          <w:ilvl w:val="0"/>
          <w:numId w:val="25"/>
        </w:numPr>
        <w:spacing w:after="0" w:line="240" w:lineRule="auto"/>
        <w:ind w:right="110"/>
        <w:jc w:val="both"/>
        <w:rPr>
          <w:rFonts w:ascii="Arial" w:hAnsi="Arial" w:cs="Arial"/>
        </w:rPr>
      </w:pPr>
      <w:r w:rsidRPr="009936B0">
        <w:rPr>
          <w:rFonts w:ascii="Arial" w:hAnsi="Arial" w:cs="Arial"/>
        </w:rPr>
        <w:t>Conocer las características de las conferencias y las comunidades virtuales: mensajería instantánea, redes sociales, blogosfera y páginas wiki.</w:t>
      </w:r>
    </w:p>
    <w:p w:rsidR="009936B0" w:rsidRPr="009936B0" w:rsidRDefault="009936B0" w:rsidP="009936B0">
      <w:pPr>
        <w:numPr>
          <w:ilvl w:val="0"/>
          <w:numId w:val="25"/>
        </w:numPr>
        <w:spacing w:after="0" w:line="240" w:lineRule="auto"/>
        <w:ind w:right="110"/>
        <w:jc w:val="both"/>
        <w:rPr>
          <w:rFonts w:ascii="Arial" w:hAnsi="Arial" w:cs="Arial"/>
        </w:rPr>
      </w:pPr>
      <w:r w:rsidRPr="009936B0">
        <w:rPr>
          <w:rFonts w:ascii="Arial" w:hAnsi="Arial" w:cs="Arial"/>
        </w:rPr>
        <w:t>Elaborar páginas web.</w:t>
      </w:r>
    </w:p>
    <w:p w:rsidR="009936B0" w:rsidRPr="009936B0" w:rsidRDefault="009936B0" w:rsidP="009936B0">
      <w:pPr>
        <w:numPr>
          <w:ilvl w:val="0"/>
          <w:numId w:val="25"/>
        </w:numPr>
        <w:spacing w:after="0" w:line="240" w:lineRule="auto"/>
        <w:ind w:right="110"/>
        <w:jc w:val="both"/>
        <w:rPr>
          <w:rFonts w:ascii="Arial" w:hAnsi="Arial" w:cs="Arial"/>
        </w:rPr>
      </w:pPr>
      <w:r w:rsidRPr="009936B0">
        <w:rPr>
          <w:rFonts w:ascii="Arial" w:hAnsi="Arial" w:cs="Arial"/>
        </w:rPr>
        <w:t>Asumir de forma crítica y activa el avance y la aparición de nuevas tecnologías, incorporándolas al quehacer cotidiano.</w:t>
      </w:r>
    </w:p>
    <w:p w:rsidR="009936B0" w:rsidRPr="009936B0" w:rsidRDefault="009936B0" w:rsidP="009936B0">
      <w:pPr>
        <w:numPr>
          <w:ilvl w:val="0"/>
          <w:numId w:val="25"/>
        </w:numPr>
        <w:spacing w:after="0" w:line="240" w:lineRule="auto"/>
        <w:ind w:right="110"/>
        <w:jc w:val="both"/>
        <w:rPr>
          <w:rFonts w:ascii="Arial" w:hAnsi="Arial" w:cs="Arial"/>
        </w:rPr>
      </w:pPr>
      <w:r w:rsidRPr="009936B0">
        <w:rPr>
          <w:rFonts w:ascii="Arial" w:hAnsi="Arial" w:cs="Arial"/>
        </w:rPr>
        <w:t>Actuar de forma dialogante, flexible y responsable en el trabajo en equipo, en la búsqueda de soluciones, en la toma de decisiones y en la ejecución de las tareas encomendadas con actitud de respeto, cooperación, tolerancia y solidaridad.</w:t>
      </w:r>
    </w:p>
    <w:p w:rsidR="009936B0" w:rsidRPr="009936B0" w:rsidRDefault="009936B0" w:rsidP="00F54AFF">
      <w:pPr>
        <w:pStyle w:val="Ttulo3"/>
        <w:ind w:left="720"/>
        <w:jc w:val="both"/>
        <w:rPr>
          <w:rFonts w:ascii="Arial" w:hAnsi="Arial" w:cs="Arial"/>
          <w:sz w:val="22"/>
          <w:szCs w:val="22"/>
        </w:rPr>
      </w:pPr>
    </w:p>
    <w:p w:rsidR="009936B0" w:rsidRPr="00F54AFF" w:rsidRDefault="009936B0" w:rsidP="00F54AFF">
      <w:pPr>
        <w:pStyle w:val="Ttulo2"/>
        <w:keepLines w:val="0"/>
        <w:suppressAutoHyphens/>
        <w:spacing w:before="0" w:line="240" w:lineRule="auto"/>
        <w:jc w:val="both"/>
        <w:rPr>
          <w:rFonts w:cs="Arial"/>
          <w:sz w:val="22"/>
          <w:szCs w:val="22"/>
          <w:u w:val="single"/>
        </w:rPr>
      </w:pPr>
      <w:r w:rsidRPr="00F54AFF">
        <w:rPr>
          <w:rFonts w:cs="Arial"/>
          <w:sz w:val="22"/>
          <w:szCs w:val="22"/>
          <w:u w:val="single"/>
        </w:rPr>
        <w:t>CONTENIDOS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Servicios de Internet: foros, grupos de noticias, chats y conferencias.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Comunidades virtuales: mensajería instantánea, redes sociales, páginas web, blogs y wikis.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Creación de páginas web.</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Transferencia de ficheros e intercambio de información por Internet.</w:t>
      </w:r>
    </w:p>
    <w:p w:rsidR="009936B0" w:rsidRPr="009936B0" w:rsidRDefault="009936B0" w:rsidP="009753F8">
      <w:pPr>
        <w:pStyle w:val="Ttulo4"/>
        <w:keepLines w:val="0"/>
        <w:suppressAutoHyphens/>
        <w:spacing w:before="0" w:line="240" w:lineRule="auto"/>
        <w:ind w:left="1440"/>
        <w:jc w:val="both"/>
        <w:rPr>
          <w:rFonts w:ascii="Arial" w:hAnsi="Arial" w:cs="Arial"/>
          <w:b w:val="0"/>
          <w:bCs w:val="0"/>
        </w:rPr>
      </w:pPr>
    </w:p>
    <w:p w:rsidR="00F54AFF" w:rsidRPr="00F54AFF" w:rsidRDefault="00F54AFF" w:rsidP="00F54AFF">
      <w:pPr>
        <w:jc w:val="both"/>
        <w:rPr>
          <w:rFonts w:ascii="Arial" w:hAnsi="Arial" w:cs="Arial"/>
          <w:b/>
        </w:rPr>
      </w:pPr>
      <w:r>
        <w:rPr>
          <w:rFonts w:ascii="Arial" w:hAnsi="Arial" w:cs="Arial"/>
          <w:b/>
        </w:rPr>
        <w:t xml:space="preserve">Unidad 5. </w:t>
      </w:r>
      <w:r w:rsidRPr="00F54AFF">
        <w:rPr>
          <w:rFonts w:ascii="Arial" w:hAnsi="Arial" w:cs="Arial"/>
          <w:b/>
        </w:rPr>
        <w:t>M</w:t>
      </w:r>
      <w:r w:rsidR="00647E2E">
        <w:rPr>
          <w:rFonts w:ascii="Arial" w:hAnsi="Arial" w:cs="Arial"/>
          <w:b/>
        </w:rPr>
        <w:t>ateriales plásticos, textiles y petreos.</w:t>
      </w:r>
    </w:p>
    <w:p w:rsidR="00F54AFF" w:rsidRPr="00F54AFF" w:rsidRDefault="00F54AFF" w:rsidP="00F54AFF">
      <w:pPr>
        <w:pStyle w:val="Ttulo2"/>
        <w:keepLines w:val="0"/>
        <w:suppressAutoHyphens/>
        <w:spacing w:before="0" w:line="240" w:lineRule="auto"/>
        <w:jc w:val="both"/>
        <w:rPr>
          <w:rFonts w:cs="Arial"/>
          <w:sz w:val="22"/>
          <w:szCs w:val="22"/>
          <w:u w:val="single"/>
        </w:rPr>
      </w:pPr>
      <w:r w:rsidRPr="00F54AFF">
        <w:rPr>
          <w:rFonts w:cs="Arial"/>
          <w:sz w:val="22"/>
          <w:szCs w:val="22"/>
          <w:u w:val="single"/>
        </w:rPr>
        <w:t>OBJETIVOS</w:t>
      </w:r>
    </w:p>
    <w:p w:rsidR="009936B0" w:rsidRPr="009936B0" w:rsidRDefault="009936B0" w:rsidP="009936B0">
      <w:pPr>
        <w:numPr>
          <w:ilvl w:val="0"/>
          <w:numId w:val="27"/>
        </w:numPr>
        <w:spacing w:after="0" w:line="240" w:lineRule="auto"/>
        <w:ind w:right="110"/>
        <w:jc w:val="both"/>
        <w:rPr>
          <w:rFonts w:ascii="Arial" w:hAnsi="Arial" w:cs="Arial"/>
        </w:rPr>
      </w:pPr>
      <w:r w:rsidRPr="009936B0">
        <w:rPr>
          <w:rFonts w:ascii="Arial" w:hAnsi="Arial" w:cs="Arial"/>
        </w:rPr>
        <w:t>Conocer la procedencia y obtención, clasificación, propiedades características y variedades de los plásticos más empleados como materiales técnicos.</w:t>
      </w:r>
    </w:p>
    <w:p w:rsidR="009936B0" w:rsidRPr="009936B0" w:rsidRDefault="009936B0" w:rsidP="009936B0">
      <w:pPr>
        <w:numPr>
          <w:ilvl w:val="0"/>
          <w:numId w:val="27"/>
        </w:numPr>
        <w:spacing w:after="0" w:line="240" w:lineRule="auto"/>
        <w:ind w:right="110"/>
        <w:jc w:val="both"/>
        <w:rPr>
          <w:rFonts w:ascii="Arial" w:hAnsi="Arial" w:cs="Arial"/>
        </w:rPr>
      </w:pPr>
      <w:r w:rsidRPr="009936B0">
        <w:rPr>
          <w:rFonts w:ascii="Arial" w:hAnsi="Arial" w:cs="Arial"/>
        </w:rPr>
        <w:t>Identificar los plásticos en las aplicaciones técnicas más usuales.</w:t>
      </w:r>
    </w:p>
    <w:p w:rsidR="009936B0" w:rsidRPr="009936B0" w:rsidRDefault="009936B0" w:rsidP="009936B0">
      <w:pPr>
        <w:numPr>
          <w:ilvl w:val="0"/>
          <w:numId w:val="27"/>
        </w:numPr>
        <w:spacing w:after="0" w:line="240" w:lineRule="auto"/>
        <w:ind w:right="110"/>
        <w:jc w:val="both"/>
        <w:rPr>
          <w:rFonts w:ascii="Arial" w:hAnsi="Arial" w:cs="Arial"/>
        </w:rPr>
      </w:pPr>
      <w:r w:rsidRPr="009936B0">
        <w:rPr>
          <w:rFonts w:ascii="Arial" w:hAnsi="Arial" w:cs="Arial"/>
        </w:rPr>
        <w:t>Analizar y evaluar las propiedades que deben reunir los materiales plásticos, seleccionando los más idóneos para construir un producto.</w:t>
      </w:r>
    </w:p>
    <w:p w:rsidR="009936B0" w:rsidRPr="009936B0" w:rsidRDefault="009936B0" w:rsidP="009936B0">
      <w:pPr>
        <w:numPr>
          <w:ilvl w:val="0"/>
          <w:numId w:val="27"/>
        </w:numPr>
        <w:spacing w:after="0" w:line="240" w:lineRule="auto"/>
        <w:ind w:right="110"/>
        <w:jc w:val="both"/>
        <w:rPr>
          <w:rFonts w:ascii="Arial" w:hAnsi="Arial" w:cs="Arial"/>
        </w:rPr>
      </w:pPr>
      <w:r w:rsidRPr="009936B0">
        <w:rPr>
          <w:rFonts w:ascii="Arial" w:hAnsi="Arial" w:cs="Arial"/>
        </w:rPr>
        <w:t>Analizar las técnicas de conformación de los materiales plásticos y sus aplicaciones.</w:t>
      </w:r>
    </w:p>
    <w:p w:rsidR="009936B0" w:rsidRPr="009936B0" w:rsidRDefault="009936B0" w:rsidP="009936B0">
      <w:pPr>
        <w:numPr>
          <w:ilvl w:val="0"/>
          <w:numId w:val="27"/>
        </w:numPr>
        <w:spacing w:after="0" w:line="240" w:lineRule="auto"/>
        <w:ind w:right="110"/>
        <w:jc w:val="both"/>
        <w:rPr>
          <w:rFonts w:ascii="Arial" w:hAnsi="Arial" w:cs="Arial"/>
        </w:rPr>
      </w:pPr>
      <w:r w:rsidRPr="009936B0">
        <w:rPr>
          <w:rFonts w:ascii="Arial" w:hAnsi="Arial" w:cs="Arial"/>
        </w:rPr>
        <w:t>Conocer las técnicas de manipulación y unión de los materiales plásticos, y los criterios adecuados de seguridad.</w:t>
      </w:r>
    </w:p>
    <w:p w:rsidR="009936B0" w:rsidRPr="009936B0" w:rsidRDefault="009936B0" w:rsidP="009936B0">
      <w:pPr>
        <w:numPr>
          <w:ilvl w:val="0"/>
          <w:numId w:val="27"/>
        </w:numPr>
        <w:spacing w:after="0" w:line="240" w:lineRule="auto"/>
        <w:ind w:right="110"/>
        <w:jc w:val="both"/>
        <w:rPr>
          <w:rFonts w:ascii="Arial" w:hAnsi="Arial" w:cs="Arial"/>
        </w:rPr>
      </w:pPr>
      <w:r w:rsidRPr="009936B0">
        <w:rPr>
          <w:rFonts w:ascii="Arial" w:hAnsi="Arial" w:cs="Arial"/>
        </w:rPr>
        <w:t>Valorar el impacto medioambiental producido por la explotación, transformación y desecho de materiales plásticos.</w:t>
      </w:r>
    </w:p>
    <w:p w:rsidR="009936B0" w:rsidRPr="009936B0" w:rsidRDefault="009936B0" w:rsidP="009936B0">
      <w:pPr>
        <w:numPr>
          <w:ilvl w:val="0"/>
          <w:numId w:val="27"/>
        </w:numPr>
        <w:spacing w:after="0" w:line="240" w:lineRule="auto"/>
        <w:ind w:right="110"/>
        <w:jc w:val="both"/>
        <w:rPr>
          <w:rFonts w:ascii="Arial" w:hAnsi="Arial" w:cs="Arial"/>
        </w:rPr>
      </w:pPr>
      <w:r w:rsidRPr="009936B0">
        <w:rPr>
          <w:rFonts w:ascii="Arial" w:hAnsi="Arial" w:cs="Arial"/>
        </w:rPr>
        <w:t>Conocer los beneficios del reciclado de materiales plásticos y adquirir hábitos de consumo que permitan el ahorro de materias primas.</w:t>
      </w:r>
    </w:p>
    <w:p w:rsidR="009936B0" w:rsidRPr="009936B0" w:rsidRDefault="009936B0" w:rsidP="009936B0">
      <w:pPr>
        <w:numPr>
          <w:ilvl w:val="0"/>
          <w:numId w:val="27"/>
        </w:numPr>
        <w:spacing w:after="0" w:line="240" w:lineRule="auto"/>
        <w:ind w:right="110"/>
        <w:jc w:val="both"/>
        <w:rPr>
          <w:rFonts w:ascii="Arial" w:hAnsi="Arial" w:cs="Arial"/>
        </w:rPr>
      </w:pPr>
      <w:r w:rsidRPr="009936B0">
        <w:rPr>
          <w:rFonts w:ascii="Arial" w:hAnsi="Arial" w:cs="Arial"/>
        </w:rPr>
        <w:t>Conocer la obtención, clasificación y las propiedades características de los materiales textiles.</w:t>
      </w:r>
    </w:p>
    <w:p w:rsidR="009936B0" w:rsidRPr="009936B0" w:rsidRDefault="009936B0" w:rsidP="009936B0">
      <w:pPr>
        <w:numPr>
          <w:ilvl w:val="0"/>
          <w:numId w:val="27"/>
        </w:numPr>
        <w:spacing w:after="0" w:line="240" w:lineRule="auto"/>
        <w:ind w:right="110"/>
        <w:jc w:val="both"/>
        <w:rPr>
          <w:rFonts w:ascii="Arial" w:hAnsi="Arial" w:cs="Arial"/>
        </w:rPr>
      </w:pPr>
      <w:r w:rsidRPr="009936B0">
        <w:rPr>
          <w:rFonts w:ascii="Arial" w:hAnsi="Arial" w:cs="Arial"/>
        </w:rPr>
        <w:t>Conocer la obtención, clasificación, propiedades características y técnicas de conformación de los materiales de construcción: pétreos y cerámicos.</w:t>
      </w:r>
    </w:p>
    <w:p w:rsidR="009936B0" w:rsidRPr="009936B0" w:rsidRDefault="009936B0" w:rsidP="009936B0">
      <w:pPr>
        <w:pStyle w:val="Ttulo3"/>
        <w:jc w:val="both"/>
        <w:rPr>
          <w:rFonts w:ascii="Arial" w:hAnsi="Arial" w:cs="Arial"/>
          <w:sz w:val="22"/>
          <w:szCs w:val="22"/>
        </w:rPr>
      </w:pPr>
    </w:p>
    <w:p w:rsidR="009936B0" w:rsidRPr="00F54AFF" w:rsidRDefault="009936B0" w:rsidP="00F54AFF">
      <w:pPr>
        <w:pStyle w:val="Ttulo2"/>
        <w:keepLines w:val="0"/>
        <w:suppressAutoHyphens/>
        <w:spacing w:before="0" w:line="240" w:lineRule="auto"/>
        <w:jc w:val="both"/>
        <w:rPr>
          <w:rFonts w:cs="Arial"/>
          <w:sz w:val="22"/>
          <w:szCs w:val="22"/>
          <w:u w:val="single"/>
        </w:rPr>
      </w:pPr>
      <w:r w:rsidRPr="00F54AFF">
        <w:rPr>
          <w:rFonts w:cs="Arial"/>
          <w:sz w:val="22"/>
          <w:szCs w:val="22"/>
          <w:u w:val="single"/>
        </w:rPr>
        <w:t>CONTENIDOS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Plásticos. Procedencia y obtención. Propiedades características. Clasificación. Aplicaciones.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lastRenderedPageBreak/>
        <w:t>Técnicas de conformación de materiales plásticos.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Técnicas de manipulación de materiales plásticos. Herramientas manuales básicas, útiles y maquinaria necesarios.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Unión de materiales plásticos: desmontables y fijas.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Normas de uso, seguridad e higiene en el manejo y mantenimiento de herramientas, útiles y materiales técnicos.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Materiales textiles. Obtención. Clasificación. Propiedades características.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Materiales de construcción: pétreos y cerámicos. Obtención. Clasificación. Técnicas de conformación. Propiedades características. Aplicaciones.</w:t>
      </w:r>
    </w:p>
    <w:p w:rsidR="009936B0" w:rsidRPr="009936B0" w:rsidRDefault="009936B0" w:rsidP="009753F8">
      <w:pPr>
        <w:pStyle w:val="Ttulo2"/>
        <w:keepLines w:val="0"/>
        <w:suppressAutoHyphens/>
        <w:spacing w:before="0" w:line="240" w:lineRule="auto"/>
        <w:ind w:left="360"/>
        <w:jc w:val="both"/>
        <w:rPr>
          <w:rFonts w:ascii="Arial" w:hAnsi="Arial" w:cs="Arial"/>
          <w:sz w:val="22"/>
          <w:szCs w:val="22"/>
          <w:u w:val="single"/>
        </w:rPr>
      </w:pPr>
    </w:p>
    <w:p w:rsidR="009936B0" w:rsidRPr="009936B0" w:rsidRDefault="009936B0" w:rsidP="009936B0">
      <w:pPr>
        <w:pStyle w:val="Piedepgina"/>
        <w:tabs>
          <w:tab w:val="clear" w:pos="4252"/>
          <w:tab w:val="clear" w:pos="8504"/>
        </w:tabs>
        <w:jc w:val="both"/>
        <w:rPr>
          <w:rFonts w:ascii="Arial" w:hAnsi="Arial" w:cs="Arial"/>
          <w:sz w:val="22"/>
          <w:szCs w:val="22"/>
        </w:rPr>
      </w:pPr>
    </w:p>
    <w:p w:rsidR="00647E2E" w:rsidRPr="00F54AFF" w:rsidRDefault="00647E2E" w:rsidP="00647E2E">
      <w:pPr>
        <w:jc w:val="both"/>
        <w:rPr>
          <w:rFonts w:ascii="Arial" w:hAnsi="Arial" w:cs="Arial"/>
          <w:b/>
        </w:rPr>
      </w:pPr>
      <w:r>
        <w:rPr>
          <w:rFonts w:ascii="Arial" w:hAnsi="Arial" w:cs="Arial"/>
          <w:b/>
        </w:rPr>
        <w:t>Unidad 6. Expresión gráfica. Sistemas de representación.</w:t>
      </w:r>
    </w:p>
    <w:p w:rsidR="00647E2E" w:rsidRPr="00F54AFF" w:rsidRDefault="00647E2E" w:rsidP="00647E2E">
      <w:pPr>
        <w:pStyle w:val="Ttulo2"/>
        <w:keepLines w:val="0"/>
        <w:suppressAutoHyphens/>
        <w:spacing w:before="0" w:line="240" w:lineRule="auto"/>
        <w:jc w:val="both"/>
        <w:rPr>
          <w:rFonts w:cs="Arial"/>
          <w:sz w:val="22"/>
          <w:szCs w:val="22"/>
          <w:u w:val="single"/>
        </w:rPr>
      </w:pPr>
      <w:r w:rsidRPr="00F54AFF">
        <w:rPr>
          <w:rFonts w:cs="Arial"/>
          <w:sz w:val="22"/>
          <w:szCs w:val="22"/>
          <w:u w:val="single"/>
        </w:rPr>
        <w:t>OBJETIVOS</w:t>
      </w:r>
    </w:p>
    <w:p w:rsidR="009936B0" w:rsidRPr="009936B0" w:rsidRDefault="009936B0" w:rsidP="009936B0">
      <w:pPr>
        <w:numPr>
          <w:ilvl w:val="0"/>
          <w:numId w:val="29"/>
        </w:numPr>
        <w:spacing w:after="0" w:line="240" w:lineRule="auto"/>
        <w:ind w:right="110"/>
        <w:jc w:val="both"/>
        <w:rPr>
          <w:rFonts w:ascii="Arial" w:hAnsi="Arial" w:cs="Arial"/>
        </w:rPr>
      </w:pPr>
      <w:r w:rsidRPr="009936B0">
        <w:rPr>
          <w:rFonts w:ascii="Arial" w:hAnsi="Arial" w:cs="Arial"/>
        </w:rPr>
        <w:t>Expresar ideas técnicas a través de gráficos y dibujos, utilizando códigos que aclaren y estructuren la información que se pretende transmitir.</w:t>
      </w:r>
    </w:p>
    <w:p w:rsidR="009936B0" w:rsidRPr="009936B0" w:rsidRDefault="009936B0" w:rsidP="009936B0">
      <w:pPr>
        <w:numPr>
          <w:ilvl w:val="0"/>
          <w:numId w:val="29"/>
        </w:numPr>
        <w:spacing w:after="0" w:line="240" w:lineRule="auto"/>
        <w:ind w:right="110"/>
        <w:jc w:val="both"/>
        <w:rPr>
          <w:rFonts w:ascii="Arial" w:hAnsi="Arial" w:cs="Arial"/>
        </w:rPr>
      </w:pPr>
      <w:r w:rsidRPr="009936B0">
        <w:rPr>
          <w:rFonts w:ascii="Arial" w:hAnsi="Arial" w:cs="Arial"/>
        </w:rPr>
        <w:t>Manejar con soltura distintas formas de representación gráfica, utilizando las más adecuadas según las necesidades del proyecto técnico.</w:t>
      </w:r>
    </w:p>
    <w:p w:rsidR="009936B0" w:rsidRPr="009936B0" w:rsidRDefault="009936B0" w:rsidP="009936B0">
      <w:pPr>
        <w:numPr>
          <w:ilvl w:val="0"/>
          <w:numId w:val="29"/>
        </w:numPr>
        <w:spacing w:after="0" w:line="240" w:lineRule="auto"/>
        <w:ind w:right="110"/>
        <w:jc w:val="both"/>
        <w:rPr>
          <w:rFonts w:ascii="Arial" w:hAnsi="Arial" w:cs="Arial"/>
        </w:rPr>
      </w:pPr>
      <w:r w:rsidRPr="009936B0">
        <w:rPr>
          <w:rFonts w:ascii="Arial" w:hAnsi="Arial" w:cs="Arial"/>
        </w:rPr>
        <w:t>Interpretar correctamente objetos tecnológicos representados en distintos sistemas.</w:t>
      </w:r>
    </w:p>
    <w:p w:rsidR="009936B0" w:rsidRPr="009936B0" w:rsidRDefault="009936B0" w:rsidP="009936B0">
      <w:pPr>
        <w:numPr>
          <w:ilvl w:val="0"/>
          <w:numId w:val="29"/>
        </w:numPr>
        <w:spacing w:after="0" w:line="240" w:lineRule="auto"/>
        <w:ind w:right="110"/>
        <w:jc w:val="both"/>
        <w:rPr>
          <w:rFonts w:ascii="Arial" w:hAnsi="Arial" w:cs="Arial"/>
        </w:rPr>
      </w:pPr>
      <w:r w:rsidRPr="009936B0">
        <w:rPr>
          <w:rFonts w:ascii="Arial" w:hAnsi="Arial" w:cs="Arial"/>
        </w:rPr>
        <w:t>Conocer el modo normalizado de utilización de líneas y cotas para aplicarlo al diseño  comunicación de ideas en la resolución de problemas técnicos.</w:t>
      </w:r>
    </w:p>
    <w:p w:rsidR="009936B0" w:rsidRPr="009936B0" w:rsidRDefault="009936B0" w:rsidP="009936B0">
      <w:pPr>
        <w:numPr>
          <w:ilvl w:val="0"/>
          <w:numId w:val="29"/>
        </w:numPr>
        <w:spacing w:after="0" w:line="240" w:lineRule="auto"/>
        <w:ind w:right="110"/>
        <w:jc w:val="both"/>
        <w:rPr>
          <w:rFonts w:ascii="Arial" w:hAnsi="Arial" w:cs="Arial"/>
        </w:rPr>
      </w:pPr>
      <w:r w:rsidRPr="009936B0">
        <w:rPr>
          <w:rFonts w:ascii="Arial" w:hAnsi="Arial" w:cs="Arial"/>
        </w:rPr>
        <w:t>Realizar planos técnicos sencillos utilizando herramientas informáticas.</w:t>
      </w:r>
    </w:p>
    <w:p w:rsidR="009936B0" w:rsidRPr="009936B0" w:rsidRDefault="009936B0" w:rsidP="009936B0">
      <w:pPr>
        <w:numPr>
          <w:ilvl w:val="0"/>
          <w:numId w:val="29"/>
        </w:numPr>
        <w:spacing w:after="0" w:line="240" w:lineRule="auto"/>
        <w:ind w:right="110"/>
        <w:jc w:val="both"/>
        <w:rPr>
          <w:rFonts w:ascii="Arial" w:hAnsi="Arial" w:cs="Arial"/>
        </w:rPr>
      </w:pPr>
      <w:r w:rsidRPr="009936B0">
        <w:rPr>
          <w:rFonts w:ascii="Arial" w:hAnsi="Arial" w:cs="Arial"/>
        </w:rPr>
        <w:t>Valorar la importancia del dibujo técnico como medio de expresión y comunicación en el área de Tecnologías.</w:t>
      </w:r>
    </w:p>
    <w:p w:rsidR="009936B0" w:rsidRPr="009936B0" w:rsidRDefault="009936B0" w:rsidP="009936B0">
      <w:pPr>
        <w:pStyle w:val="Ttulo3"/>
        <w:jc w:val="both"/>
        <w:rPr>
          <w:rFonts w:ascii="Arial" w:hAnsi="Arial" w:cs="Arial"/>
          <w:sz w:val="22"/>
          <w:szCs w:val="22"/>
        </w:rPr>
      </w:pPr>
    </w:p>
    <w:p w:rsidR="009936B0" w:rsidRPr="00647E2E" w:rsidRDefault="009936B0" w:rsidP="00647E2E">
      <w:pPr>
        <w:pStyle w:val="Ttulo2"/>
        <w:keepLines w:val="0"/>
        <w:suppressAutoHyphens/>
        <w:spacing w:before="0" w:line="240" w:lineRule="auto"/>
        <w:jc w:val="both"/>
        <w:rPr>
          <w:rFonts w:cs="Arial"/>
          <w:sz w:val="22"/>
          <w:szCs w:val="22"/>
          <w:u w:val="single"/>
        </w:rPr>
      </w:pPr>
      <w:r w:rsidRPr="00647E2E">
        <w:rPr>
          <w:rFonts w:cs="Arial"/>
          <w:sz w:val="22"/>
          <w:szCs w:val="22"/>
          <w:u w:val="single"/>
        </w:rPr>
        <w:t>CONTENIDOS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Representaciones de conjunto: perspectiva caballera, perspectiva isométrica y sistema iédrico. Vistas de un objeto.</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Dibujo en perspectiva: método compositivo y método sustractivo.</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Normalización. Escalas normalizadas.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Acotación.</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Instrumentos de medida.</w:t>
      </w:r>
    </w:p>
    <w:p w:rsidR="00647E2E" w:rsidRDefault="00647E2E" w:rsidP="009753F8">
      <w:pPr>
        <w:pStyle w:val="Ttulo2"/>
        <w:keepLines w:val="0"/>
        <w:suppressAutoHyphens/>
        <w:spacing w:before="0" w:line="240" w:lineRule="auto"/>
        <w:ind w:left="360"/>
        <w:jc w:val="both"/>
        <w:rPr>
          <w:rFonts w:ascii="Arial" w:hAnsi="Arial" w:cs="Arial"/>
          <w:sz w:val="22"/>
          <w:szCs w:val="22"/>
          <w:u w:val="single"/>
        </w:rPr>
      </w:pPr>
    </w:p>
    <w:p w:rsidR="00647E2E" w:rsidRPr="00F54AFF" w:rsidRDefault="00647E2E" w:rsidP="00647E2E">
      <w:pPr>
        <w:jc w:val="both"/>
        <w:rPr>
          <w:rFonts w:ascii="Arial" w:hAnsi="Arial" w:cs="Arial"/>
          <w:b/>
        </w:rPr>
      </w:pPr>
      <w:r>
        <w:rPr>
          <w:rFonts w:ascii="Arial" w:hAnsi="Arial" w:cs="Arial"/>
          <w:b/>
        </w:rPr>
        <w:t>Unidad 7. Mecanísmos.</w:t>
      </w:r>
    </w:p>
    <w:p w:rsidR="00647E2E" w:rsidRPr="00F54AFF" w:rsidRDefault="00647E2E" w:rsidP="00647E2E">
      <w:pPr>
        <w:pStyle w:val="Ttulo2"/>
        <w:keepLines w:val="0"/>
        <w:suppressAutoHyphens/>
        <w:spacing w:before="0" w:line="240" w:lineRule="auto"/>
        <w:jc w:val="both"/>
        <w:rPr>
          <w:rFonts w:cs="Arial"/>
          <w:sz w:val="22"/>
          <w:szCs w:val="22"/>
          <w:u w:val="single"/>
        </w:rPr>
      </w:pPr>
      <w:r w:rsidRPr="00F54AFF">
        <w:rPr>
          <w:rFonts w:cs="Arial"/>
          <w:sz w:val="22"/>
          <w:szCs w:val="22"/>
          <w:u w:val="single"/>
        </w:rPr>
        <w:t>OBJETIVOS</w:t>
      </w:r>
    </w:p>
    <w:p w:rsidR="009936B0" w:rsidRPr="009936B0" w:rsidRDefault="009936B0" w:rsidP="009936B0">
      <w:pPr>
        <w:numPr>
          <w:ilvl w:val="0"/>
          <w:numId w:val="31"/>
        </w:numPr>
        <w:spacing w:after="0" w:line="240" w:lineRule="auto"/>
        <w:ind w:right="110"/>
        <w:jc w:val="both"/>
        <w:rPr>
          <w:rFonts w:ascii="Arial" w:hAnsi="Arial" w:cs="Arial"/>
        </w:rPr>
      </w:pPr>
      <w:r w:rsidRPr="009936B0">
        <w:rPr>
          <w:rFonts w:ascii="Arial" w:hAnsi="Arial" w:cs="Arial"/>
        </w:rPr>
        <w:t>Conocer los mecanismos básicos de transmisión y transformación de movimiento, así como sus aplicaciones.</w:t>
      </w:r>
    </w:p>
    <w:p w:rsidR="009936B0" w:rsidRPr="009936B0" w:rsidRDefault="009936B0" w:rsidP="009936B0">
      <w:pPr>
        <w:numPr>
          <w:ilvl w:val="0"/>
          <w:numId w:val="31"/>
        </w:numPr>
        <w:spacing w:after="0" w:line="240" w:lineRule="auto"/>
        <w:ind w:right="110"/>
        <w:jc w:val="both"/>
        <w:rPr>
          <w:rFonts w:ascii="Arial" w:hAnsi="Arial" w:cs="Arial"/>
        </w:rPr>
      </w:pPr>
      <w:r w:rsidRPr="009936B0">
        <w:rPr>
          <w:rFonts w:ascii="Arial" w:hAnsi="Arial" w:cs="Arial"/>
        </w:rPr>
        <w:t>Identificar mecanismos simples en máquinas complejas y explicar su funcionamiento en el conjunto.</w:t>
      </w:r>
    </w:p>
    <w:p w:rsidR="009936B0" w:rsidRPr="009936B0" w:rsidRDefault="009936B0" w:rsidP="009936B0">
      <w:pPr>
        <w:numPr>
          <w:ilvl w:val="0"/>
          <w:numId w:val="31"/>
        </w:numPr>
        <w:spacing w:after="0" w:line="240" w:lineRule="auto"/>
        <w:ind w:right="110"/>
        <w:jc w:val="both"/>
        <w:rPr>
          <w:rFonts w:ascii="Arial" w:hAnsi="Arial" w:cs="Arial"/>
        </w:rPr>
      </w:pPr>
      <w:r w:rsidRPr="009936B0">
        <w:rPr>
          <w:rFonts w:ascii="Arial" w:hAnsi="Arial" w:cs="Arial"/>
        </w:rPr>
        <w:t>Resolver problemas sencillos y calcular la relación de transmisión cuando sea posible.</w:t>
      </w:r>
    </w:p>
    <w:p w:rsidR="009936B0" w:rsidRPr="009936B0" w:rsidRDefault="009936B0" w:rsidP="009936B0">
      <w:pPr>
        <w:numPr>
          <w:ilvl w:val="0"/>
          <w:numId w:val="31"/>
        </w:numPr>
        <w:spacing w:after="0" w:line="240" w:lineRule="auto"/>
        <w:ind w:right="110"/>
        <w:jc w:val="both"/>
        <w:rPr>
          <w:rFonts w:ascii="Arial" w:hAnsi="Arial" w:cs="Arial"/>
        </w:rPr>
      </w:pPr>
      <w:r w:rsidRPr="009936B0">
        <w:rPr>
          <w:rFonts w:ascii="Arial" w:hAnsi="Arial" w:cs="Arial"/>
        </w:rPr>
        <w:t>Utilizar simuladores para recrear la función de operadores en el diseño de prototipos.</w:t>
      </w:r>
    </w:p>
    <w:p w:rsidR="009936B0" w:rsidRPr="009936B0" w:rsidRDefault="009936B0" w:rsidP="009936B0">
      <w:pPr>
        <w:numPr>
          <w:ilvl w:val="0"/>
          <w:numId w:val="31"/>
        </w:numPr>
        <w:spacing w:after="0" w:line="240" w:lineRule="auto"/>
        <w:ind w:right="110"/>
        <w:jc w:val="both"/>
        <w:rPr>
          <w:rFonts w:ascii="Arial" w:hAnsi="Arial" w:cs="Arial"/>
        </w:rPr>
      </w:pPr>
      <w:r w:rsidRPr="009936B0">
        <w:rPr>
          <w:rFonts w:ascii="Arial" w:hAnsi="Arial" w:cs="Arial"/>
        </w:rPr>
        <w:t>Diseñar y construir maquetas de mecanismos simples y conjuntos de mecanismos de transmisión y de transformación.</w:t>
      </w:r>
    </w:p>
    <w:p w:rsidR="009936B0" w:rsidRPr="009936B0" w:rsidRDefault="009936B0" w:rsidP="009936B0">
      <w:pPr>
        <w:numPr>
          <w:ilvl w:val="0"/>
          <w:numId w:val="31"/>
        </w:numPr>
        <w:spacing w:after="0" w:line="240" w:lineRule="auto"/>
        <w:ind w:right="110"/>
        <w:jc w:val="both"/>
        <w:rPr>
          <w:rFonts w:ascii="Arial" w:hAnsi="Arial" w:cs="Arial"/>
        </w:rPr>
      </w:pPr>
      <w:r w:rsidRPr="009936B0">
        <w:rPr>
          <w:rFonts w:ascii="Arial" w:hAnsi="Arial" w:cs="Arial"/>
        </w:rPr>
        <w:t>Valorar la importancia de los mecanismos en el funcionamiento de máquinas habituales.</w:t>
      </w:r>
    </w:p>
    <w:p w:rsidR="009936B0" w:rsidRPr="009936B0" w:rsidRDefault="009936B0" w:rsidP="009936B0">
      <w:pPr>
        <w:pStyle w:val="Ttulo3"/>
        <w:jc w:val="both"/>
        <w:rPr>
          <w:rFonts w:ascii="Arial" w:hAnsi="Arial" w:cs="Arial"/>
          <w:sz w:val="22"/>
          <w:szCs w:val="22"/>
        </w:rPr>
      </w:pPr>
    </w:p>
    <w:p w:rsidR="009936B0" w:rsidRPr="00647E2E" w:rsidRDefault="009936B0" w:rsidP="00647E2E">
      <w:pPr>
        <w:pStyle w:val="Ttulo2"/>
        <w:keepLines w:val="0"/>
        <w:suppressAutoHyphens/>
        <w:spacing w:before="0" w:line="240" w:lineRule="auto"/>
        <w:jc w:val="both"/>
        <w:rPr>
          <w:rFonts w:cs="Arial"/>
          <w:sz w:val="22"/>
          <w:szCs w:val="22"/>
          <w:u w:val="single"/>
        </w:rPr>
      </w:pPr>
      <w:r w:rsidRPr="00647E2E">
        <w:rPr>
          <w:rFonts w:cs="Arial"/>
          <w:sz w:val="22"/>
          <w:szCs w:val="22"/>
          <w:u w:val="single"/>
        </w:rPr>
        <w:t>CONTENIDOS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Mecanismos de transmisión de movimiento (polea, polipasto, palanca, ruedas de fricción, sistemas de poleas con correa, engranajes, tornillo sin fin, sistemas de engranajes con cadena). Constitución, funcionamiento y aplicaciones.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Mecanismos de transformación de movimiento (piñón-cremallera, tornillo-tuerca, manivela-torno, biela-manivela, cigüeñal, leva, excéntrica). Constitución, funcionamiento y aplicaciones.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lang w:val="es-ES_tradnl"/>
        </w:rPr>
        <w:t>Mecanismos</w:t>
      </w:r>
      <w:r w:rsidRPr="009936B0">
        <w:rPr>
          <w:rFonts w:ascii="Arial" w:hAnsi="Arial" w:cs="Arial"/>
        </w:rPr>
        <w:t xml:space="preserve"> para dirigir y regular el movimiento, de acoplamiento y de acumulación de energía. Constitución, funcionamiento y aplicaciones.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Ley de la palanca, momento de fuerzas y relación de transmisión.</w:t>
      </w:r>
    </w:p>
    <w:p w:rsidR="00647E2E" w:rsidRDefault="00647E2E" w:rsidP="009753F8">
      <w:pPr>
        <w:pStyle w:val="Ttulo2"/>
        <w:keepLines w:val="0"/>
        <w:suppressAutoHyphens/>
        <w:spacing w:before="0" w:line="240" w:lineRule="auto"/>
        <w:ind w:left="360"/>
        <w:jc w:val="both"/>
        <w:rPr>
          <w:rFonts w:ascii="Arial" w:hAnsi="Arial" w:cs="Arial"/>
          <w:sz w:val="22"/>
          <w:szCs w:val="22"/>
          <w:u w:val="single"/>
        </w:rPr>
      </w:pPr>
    </w:p>
    <w:p w:rsidR="009936B0" w:rsidRPr="009936B0" w:rsidRDefault="009936B0" w:rsidP="009936B0">
      <w:pPr>
        <w:pStyle w:val="Piedepgina"/>
        <w:tabs>
          <w:tab w:val="clear" w:pos="4252"/>
          <w:tab w:val="clear" w:pos="8504"/>
        </w:tabs>
        <w:jc w:val="both"/>
        <w:rPr>
          <w:rFonts w:ascii="Arial" w:hAnsi="Arial" w:cs="Arial"/>
          <w:sz w:val="22"/>
          <w:szCs w:val="22"/>
        </w:rPr>
      </w:pPr>
    </w:p>
    <w:p w:rsidR="00647E2E" w:rsidRPr="00F54AFF" w:rsidRDefault="00647E2E" w:rsidP="00647E2E">
      <w:pPr>
        <w:jc w:val="both"/>
        <w:rPr>
          <w:rFonts w:ascii="Arial" w:hAnsi="Arial" w:cs="Arial"/>
          <w:b/>
        </w:rPr>
      </w:pPr>
      <w:r>
        <w:rPr>
          <w:rFonts w:ascii="Arial" w:hAnsi="Arial" w:cs="Arial"/>
          <w:b/>
        </w:rPr>
        <w:t>Unidad</w:t>
      </w:r>
      <w:r w:rsidR="002209A2">
        <w:rPr>
          <w:rFonts w:ascii="Arial" w:hAnsi="Arial" w:cs="Arial"/>
          <w:b/>
        </w:rPr>
        <w:t xml:space="preserve"> 8</w:t>
      </w:r>
      <w:r>
        <w:rPr>
          <w:rFonts w:ascii="Arial" w:hAnsi="Arial" w:cs="Arial"/>
          <w:b/>
        </w:rPr>
        <w:t>. Electricidad y electrónica.</w:t>
      </w:r>
    </w:p>
    <w:p w:rsidR="00647E2E" w:rsidRPr="00F54AFF" w:rsidRDefault="00647E2E" w:rsidP="00647E2E">
      <w:pPr>
        <w:pStyle w:val="Ttulo2"/>
        <w:keepLines w:val="0"/>
        <w:suppressAutoHyphens/>
        <w:spacing w:before="0" w:line="240" w:lineRule="auto"/>
        <w:jc w:val="both"/>
        <w:rPr>
          <w:rFonts w:cs="Arial"/>
          <w:sz w:val="22"/>
          <w:szCs w:val="22"/>
          <w:u w:val="single"/>
        </w:rPr>
      </w:pPr>
      <w:r w:rsidRPr="00F54AFF">
        <w:rPr>
          <w:rFonts w:cs="Arial"/>
          <w:sz w:val="22"/>
          <w:szCs w:val="22"/>
          <w:u w:val="single"/>
        </w:rPr>
        <w:lastRenderedPageBreak/>
        <w:t>OBJETIVOS</w:t>
      </w:r>
    </w:p>
    <w:p w:rsidR="009936B0" w:rsidRPr="009936B0" w:rsidRDefault="009936B0" w:rsidP="009936B0">
      <w:pPr>
        <w:numPr>
          <w:ilvl w:val="0"/>
          <w:numId w:val="33"/>
        </w:numPr>
        <w:spacing w:after="0" w:line="240" w:lineRule="auto"/>
        <w:ind w:right="110"/>
        <w:jc w:val="both"/>
        <w:rPr>
          <w:rFonts w:ascii="Arial" w:hAnsi="Arial" w:cs="Arial"/>
        </w:rPr>
      </w:pPr>
      <w:r w:rsidRPr="009936B0">
        <w:rPr>
          <w:rFonts w:ascii="Arial" w:hAnsi="Arial" w:cs="Arial"/>
        </w:rPr>
        <w:t>Calcular las magnitudes eléctricas básicas, potencia y energía, en diferentes circuitos eléctricos.</w:t>
      </w:r>
    </w:p>
    <w:p w:rsidR="009936B0" w:rsidRPr="009936B0" w:rsidRDefault="009936B0" w:rsidP="009936B0">
      <w:pPr>
        <w:numPr>
          <w:ilvl w:val="0"/>
          <w:numId w:val="33"/>
        </w:numPr>
        <w:spacing w:after="0" w:line="240" w:lineRule="auto"/>
        <w:ind w:right="110"/>
        <w:jc w:val="both"/>
        <w:rPr>
          <w:rFonts w:ascii="Arial" w:hAnsi="Arial" w:cs="Arial"/>
        </w:rPr>
      </w:pPr>
      <w:r w:rsidRPr="009936B0">
        <w:rPr>
          <w:rFonts w:ascii="Arial" w:hAnsi="Arial" w:cs="Arial"/>
        </w:rPr>
        <w:t>Conocer las características de la tensión alterna senoidal de la red eléctrica y compararlas con las de la tensión continua.</w:t>
      </w:r>
    </w:p>
    <w:p w:rsidR="009936B0" w:rsidRPr="009936B0" w:rsidRDefault="009936B0" w:rsidP="009936B0">
      <w:pPr>
        <w:numPr>
          <w:ilvl w:val="0"/>
          <w:numId w:val="33"/>
        </w:numPr>
        <w:spacing w:after="0" w:line="240" w:lineRule="auto"/>
        <w:ind w:right="110"/>
        <w:jc w:val="both"/>
        <w:rPr>
          <w:rFonts w:ascii="Arial" w:hAnsi="Arial" w:cs="Arial"/>
        </w:rPr>
      </w:pPr>
      <w:r w:rsidRPr="009936B0">
        <w:rPr>
          <w:rFonts w:ascii="Arial" w:hAnsi="Arial" w:cs="Arial"/>
        </w:rPr>
        <w:t>Expresar y comunicar ideas y soluciones técnicas relacionadas con la electricidad y la electrónica utilizando la simbología y el vocabulario adecuados.</w:t>
      </w:r>
    </w:p>
    <w:p w:rsidR="009936B0" w:rsidRPr="009936B0" w:rsidRDefault="009936B0" w:rsidP="009936B0">
      <w:pPr>
        <w:numPr>
          <w:ilvl w:val="0"/>
          <w:numId w:val="33"/>
        </w:numPr>
        <w:spacing w:after="0" w:line="240" w:lineRule="auto"/>
        <w:ind w:right="110"/>
        <w:jc w:val="both"/>
        <w:rPr>
          <w:rFonts w:ascii="Arial" w:hAnsi="Arial" w:cs="Arial"/>
        </w:rPr>
      </w:pPr>
      <w:r w:rsidRPr="009936B0">
        <w:rPr>
          <w:rFonts w:ascii="Arial" w:hAnsi="Arial" w:cs="Arial"/>
        </w:rPr>
        <w:t>Conocer los efectos aprovechables de la electricidad y las formas de utilizarlos.</w:t>
      </w:r>
    </w:p>
    <w:p w:rsidR="009936B0" w:rsidRPr="009936B0" w:rsidRDefault="009936B0" w:rsidP="009936B0">
      <w:pPr>
        <w:numPr>
          <w:ilvl w:val="0"/>
          <w:numId w:val="33"/>
        </w:numPr>
        <w:spacing w:after="0" w:line="240" w:lineRule="auto"/>
        <w:ind w:right="110"/>
        <w:jc w:val="both"/>
        <w:rPr>
          <w:rFonts w:ascii="Arial" w:hAnsi="Arial" w:cs="Arial"/>
        </w:rPr>
      </w:pPr>
      <w:r w:rsidRPr="009936B0">
        <w:rPr>
          <w:rFonts w:ascii="Arial" w:hAnsi="Arial" w:cs="Arial"/>
        </w:rPr>
        <w:t>Saber interpretar esquemas eléctricos y electrónicos y realizar montajes a partir de estos.</w:t>
      </w:r>
    </w:p>
    <w:p w:rsidR="009936B0" w:rsidRPr="009936B0" w:rsidRDefault="009936B0" w:rsidP="009936B0">
      <w:pPr>
        <w:numPr>
          <w:ilvl w:val="0"/>
          <w:numId w:val="33"/>
        </w:numPr>
        <w:spacing w:after="0" w:line="240" w:lineRule="auto"/>
        <w:ind w:right="110"/>
        <w:jc w:val="both"/>
        <w:rPr>
          <w:rFonts w:ascii="Arial" w:hAnsi="Arial" w:cs="Arial"/>
        </w:rPr>
      </w:pPr>
      <w:r w:rsidRPr="009936B0">
        <w:rPr>
          <w:rFonts w:ascii="Arial" w:hAnsi="Arial" w:cs="Arial"/>
        </w:rPr>
        <w:t>Manejar correctamente un polímetro para realizar distintos tipos de medidas.</w:t>
      </w:r>
    </w:p>
    <w:p w:rsidR="009936B0" w:rsidRPr="009936B0" w:rsidRDefault="009936B0" w:rsidP="009936B0">
      <w:pPr>
        <w:numPr>
          <w:ilvl w:val="0"/>
          <w:numId w:val="33"/>
        </w:numPr>
        <w:spacing w:after="0" w:line="240" w:lineRule="auto"/>
        <w:ind w:right="110"/>
        <w:jc w:val="both"/>
        <w:rPr>
          <w:rFonts w:ascii="Arial" w:hAnsi="Arial" w:cs="Arial"/>
        </w:rPr>
      </w:pPr>
      <w:r w:rsidRPr="009936B0">
        <w:rPr>
          <w:rFonts w:ascii="Arial" w:hAnsi="Arial" w:cs="Arial"/>
        </w:rPr>
        <w:t>Analizar, diseñar, elaborar y manipular de forma segura materiales, objetos y circuitos eléctricos sencillos.</w:t>
      </w:r>
    </w:p>
    <w:p w:rsidR="009936B0" w:rsidRPr="009936B0" w:rsidRDefault="009936B0" w:rsidP="009936B0">
      <w:pPr>
        <w:numPr>
          <w:ilvl w:val="0"/>
          <w:numId w:val="33"/>
        </w:numPr>
        <w:spacing w:after="0" w:line="240" w:lineRule="auto"/>
        <w:ind w:right="110"/>
        <w:jc w:val="both"/>
        <w:rPr>
          <w:rFonts w:ascii="Arial" w:hAnsi="Arial" w:cs="Arial"/>
        </w:rPr>
      </w:pPr>
      <w:r w:rsidRPr="009936B0">
        <w:rPr>
          <w:rFonts w:ascii="Arial" w:hAnsi="Arial" w:cs="Arial"/>
        </w:rPr>
        <w:t>Identificar, describir y analizar distintos sistemas automáticos.</w:t>
      </w:r>
    </w:p>
    <w:p w:rsidR="009936B0" w:rsidRPr="009936B0" w:rsidRDefault="009936B0" w:rsidP="009936B0">
      <w:pPr>
        <w:numPr>
          <w:ilvl w:val="0"/>
          <w:numId w:val="33"/>
        </w:numPr>
        <w:spacing w:after="0" w:line="240" w:lineRule="auto"/>
        <w:ind w:right="110"/>
        <w:jc w:val="both"/>
        <w:rPr>
          <w:rFonts w:ascii="Arial" w:hAnsi="Arial" w:cs="Arial"/>
        </w:rPr>
      </w:pPr>
      <w:r w:rsidRPr="009936B0">
        <w:rPr>
          <w:rFonts w:ascii="Arial" w:hAnsi="Arial" w:cs="Arial"/>
        </w:rPr>
        <w:t>Saber interpretar el diagrama de bloques de un sistema de control.</w:t>
      </w:r>
    </w:p>
    <w:p w:rsidR="009936B0" w:rsidRPr="009936B0" w:rsidRDefault="009936B0" w:rsidP="009936B0">
      <w:pPr>
        <w:numPr>
          <w:ilvl w:val="0"/>
          <w:numId w:val="33"/>
        </w:numPr>
        <w:spacing w:after="0" w:line="240" w:lineRule="auto"/>
        <w:ind w:right="110"/>
        <w:jc w:val="both"/>
        <w:rPr>
          <w:rFonts w:ascii="Arial" w:hAnsi="Arial" w:cs="Arial"/>
        </w:rPr>
      </w:pPr>
      <w:r w:rsidRPr="009936B0">
        <w:rPr>
          <w:rFonts w:ascii="Arial" w:hAnsi="Arial" w:cs="Arial"/>
        </w:rPr>
        <w:t>Conocer y experimentar con distintos elementos constituyentes de un sistema automático.</w:t>
      </w:r>
    </w:p>
    <w:p w:rsidR="009936B0" w:rsidRPr="009936B0" w:rsidRDefault="009936B0" w:rsidP="009936B0">
      <w:pPr>
        <w:numPr>
          <w:ilvl w:val="0"/>
          <w:numId w:val="33"/>
        </w:numPr>
        <w:spacing w:after="0" w:line="240" w:lineRule="auto"/>
        <w:ind w:right="110"/>
        <w:jc w:val="both"/>
        <w:rPr>
          <w:rFonts w:ascii="Arial" w:hAnsi="Arial" w:cs="Arial"/>
        </w:rPr>
      </w:pPr>
      <w:r w:rsidRPr="009936B0">
        <w:rPr>
          <w:rFonts w:ascii="Arial" w:hAnsi="Arial" w:cs="Arial"/>
        </w:rPr>
        <w:t>Usar el ordenador como herramienta para el estudio de automatismos.</w:t>
      </w:r>
    </w:p>
    <w:p w:rsidR="009936B0" w:rsidRPr="009936B0" w:rsidRDefault="009936B0" w:rsidP="009936B0">
      <w:pPr>
        <w:numPr>
          <w:ilvl w:val="0"/>
          <w:numId w:val="33"/>
        </w:numPr>
        <w:spacing w:after="0" w:line="240" w:lineRule="auto"/>
        <w:ind w:right="110"/>
        <w:jc w:val="both"/>
        <w:rPr>
          <w:rFonts w:ascii="Arial" w:hAnsi="Arial" w:cs="Arial"/>
        </w:rPr>
      </w:pPr>
      <w:r w:rsidRPr="009936B0">
        <w:rPr>
          <w:rFonts w:ascii="Arial" w:hAnsi="Arial" w:cs="Arial"/>
        </w:rPr>
        <w:t>Valorar críticamente el impacto de la automatización en la sociedad actual.</w:t>
      </w:r>
    </w:p>
    <w:p w:rsidR="009936B0" w:rsidRPr="009936B0" w:rsidRDefault="009936B0" w:rsidP="009936B0">
      <w:pPr>
        <w:pStyle w:val="Ttulo3"/>
        <w:jc w:val="both"/>
        <w:rPr>
          <w:rFonts w:ascii="Arial" w:hAnsi="Arial" w:cs="Arial"/>
          <w:sz w:val="22"/>
          <w:szCs w:val="22"/>
        </w:rPr>
      </w:pPr>
    </w:p>
    <w:p w:rsidR="009936B0" w:rsidRPr="00647E2E" w:rsidRDefault="009936B0" w:rsidP="00647E2E">
      <w:pPr>
        <w:pStyle w:val="Ttulo2"/>
        <w:keepLines w:val="0"/>
        <w:suppressAutoHyphens/>
        <w:spacing w:before="0" w:line="240" w:lineRule="auto"/>
        <w:jc w:val="both"/>
        <w:rPr>
          <w:rFonts w:cs="Arial"/>
          <w:sz w:val="22"/>
          <w:szCs w:val="22"/>
          <w:u w:val="single"/>
        </w:rPr>
      </w:pPr>
      <w:r w:rsidRPr="00647E2E">
        <w:rPr>
          <w:rFonts w:cs="Arial"/>
          <w:sz w:val="22"/>
          <w:szCs w:val="22"/>
          <w:u w:val="single"/>
        </w:rPr>
        <w:t>CONTENIDOS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Magnitudes eléctricas: tensión, intensidad y resistencia. Unidades y ley de Ohm.</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El circuito eléctrico: representación y simbología. Conexiones en serie, paralela y mixtas.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Corriente continua y corriente alterna. Estudio comparado.</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Energía y potencia eléctricas: relaciones y unidades.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Efectos y aplicaciones de la corriente eléctrica. Electromagnetismo.</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Instrumentos de medida: voltímetro, amperímetro y polímetro.</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Introducción a la electrónica básica: la resistencia, el condensador, el diodo y el transistor.</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Mecanismos y automatismos.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El sistema de control. Tipos.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Representación gráfica del funcionamiento del sistema de control.</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Sistemas de control electromecánico: componentes, estructura y funcionamiento.</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Sistemas de control electrónico: componentes, estructura y funcionamiento.</w:t>
      </w:r>
    </w:p>
    <w:p w:rsidR="00647E2E" w:rsidRDefault="00647E2E" w:rsidP="00DD5B73">
      <w:pPr>
        <w:pStyle w:val="Ttulo2"/>
        <w:keepLines w:val="0"/>
        <w:suppressAutoHyphens/>
        <w:spacing w:before="0" w:line="240" w:lineRule="auto"/>
        <w:ind w:left="360"/>
        <w:jc w:val="both"/>
        <w:rPr>
          <w:rFonts w:ascii="Arial" w:hAnsi="Arial" w:cs="Arial"/>
          <w:sz w:val="22"/>
          <w:szCs w:val="22"/>
          <w:u w:val="single"/>
        </w:rPr>
      </w:pPr>
    </w:p>
    <w:p w:rsidR="009936B0" w:rsidRPr="009936B0" w:rsidRDefault="009936B0" w:rsidP="009936B0">
      <w:pPr>
        <w:pStyle w:val="Piedepgina"/>
        <w:tabs>
          <w:tab w:val="clear" w:pos="4252"/>
          <w:tab w:val="clear" w:pos="8504"/>
        </w:tabs>
        <w:jc w:val="both"/>
        <w:rPr>
          <w:rFonts w:ascii="Arial" w:hAnsi="Arial" w:cs="Arial"/>
          <w:sz w:val="22"/>
          <w:szCs w:val="22"/>
        </w:rPr>
      </w:pPr>
    </w:p>
    <w:p w:rsidR="002209A2" w:rsidRPr="00F54AFF" w:rsidRDefault="002209A2" w:rsidP="002209A2">
      <w:pPr>
        <w:jc w:val="both"/>
        <w:rPr>
          <w:rFonts w:ascii="Arial" w:hAnsi="Arial" w:cs="Arial"/>
          <w:b/>
        </w:rPr>
      </w:pPr>
      <w:r>
        <w:rPr>
          <w:rFonts w:ascii="Arial" w:hAnsi="Arial" w:cs="Arial"/>
          <w:b/>
        </w:rPr>
        <w:t>Unidad 9. La energía</w:t>
      </w:r>
    </w:p>
    <w:p w:rsidR="002209A2" w:rsidRPr="00F54AFF" w:rsidRDefault="002209A2" w:rsidP="002209A2">
      <w:pPr>
        <w:pStyle w:val="Ttulo2"/>
        <w:keepLines w:val="0"/>
        <w:suppressAutoHyphens/>
        <w:spacing w:before="0" w:line="240" w:lineRule="auto"/>
        <w:jc w:val="both"/>
        <w:rPr>
          <w:rFonts w:cs="Arial"/>
          <w:sz w:val="22"/>
          <w:szCs w:val="22"/>
          <w:u w:val="single"/>
        </w:rPr>
      </w:pPr>
      <w:r w:rsidRPr="00F54AFF">
        <w:rPr>
          <w:rFonts w:cs="Arial"/>
          <w:sz w:val="22"/>
          <w:szCs w:val="22"/>
          <w:u w:val="single"/>
        </w:rPr>
        <w:t>OBJETIVOS</w:t>
      </w:r>
    </w:p>
    <w:p w:rsidR="009936B0" w:rsidRPr="009936B0" w:rsidRDefault="009936B0" w:rsidP="009936B0">
      <w:pPr>
        <w:numPr>
          <w:ilvl w:val="0"/>
          <w:numId w:val="35"/>
        </w:numPr>
        <w:spacing w:after="0" w:line="240" w:lineRule="auto"/>
        <w:ind w:right="110"/>
        <w:jc w:val="both"/>
        <w:rPr>
          <w:rFonts w:ascii="Arial" w:hAnsi="Arial" w:cs="Arial"/>
        </w:rPr>
      </w:pPr>
      <w:r w:rsidRPr="009936B0">
        <w:rPr>
          <w:rFonts w:ascii="Arial" w:hAnsi="Arial" w:cs="Arial"/>
        </w:rPr>
        <w:t>Comprender la relación entre energía y medio ambiente. Conocer la eficiencia y ahorro energético. Conocer la repercusión medioambiental.</w:t>
      </w:r>
    </w:p>
    <w:p w:rsidR="009936B0" w:rsidRPr="009936B0" w:rsidRDefault="009936B0" w:rsidP="009936B0">
      <w:pPr>
        <w:numPr>
          <w:ilvl w:val="0"/>
          <w:numId w:val="35"/>
        </w:numPr>
        <w:spacing w:after="0" w:line="240" w:lineRule="auto"/>
        <w:ind w:right="110"/>
        <w:jc w:val="both"/>
        <w:rPr>
          <w:rFonts w:ascii="Arial" w:hAnsi="Arial" w:cs="Arial"/>
        </w:rPr>
      </w:pPr>
      <w:r w:rsidRPr="009936B0">
        <w:rPr>
          <w:rFonts w:ascii="Arial" w:hAnsi="Arial" w:cs="Arial"/>
        </w:rPr>
        <w:t>Clasificar las diversas fuentes de energía desde distintos puntos de vista.</w:t>
      </w:r>
    </w:p>
    <w:p w:rsidR="009936B0" w:rsidRPr="009936B0" w:rsidRDefault="009936B0" w:rsidP="009936B0">
      <w:pPr>
        <w:numPr>
          <w:ilvl w:val="0"/>
          <w:numId w:val="35"/>
        </w:numPr>
        <w:spacing w:after="0" w:line="240" w:lineRule="auto"/>
        <w:ind w:right="110"/>
        <w:jc w:val="both"/>
        <w:rPr>
          <w:rFonts w:ascii="Arial" w:hAnsi="Arial" w:cs="Arial"/>
        </w:rPr>
      </w:pPr>
      <w:r w:rsidRPr="009936B0">
        <w:rPr>
          <w:rFonts w:ascii="Arial" w:hAnsi="Arial" w:cs="Arial"/>
        </w:rPr>
        <w:t>Conocer el proceso de distribución de energía eléctrica, su transporte y distribución.</w:t>
      </w:r>
    </w:p>
    <w:p w:rsidR="009936B0" w:rsidRDefault="009936B0" w:rsidP="009936B0">
      <w:pPr>
        <w:numPr>
          <w:ilvl w:val="0"/>
          <w:numId w:val="35"/>
        </w:numPr>
        <w:spacing w:after="0" w:line="240" w:lineRule="auto"/>
        <w:ind w:right="110"/>
        <w:jc w:val="both"/>
        <w:rPr>
          <w:rFonts w:ascii="Arial" w:hAnsi="Arial" w:cs="Arial"/>
        </w:rPr>
      </w:pPr>
      <w:r w:rsidRPr="009936B0">
        <w:rPr>
          <w:rFonts w:ascii="Arial" w:hAnsi="Arial" w:cs="Arial"/>
        </w:rPr>
        <w:t>Valorar los diferentes procedimientos de producción de energía desde el punto de vista ecológico y de generación de residuos.</w:t>
      </w:r>
    </w:p>
    <w:p w:rsidR="002209A2" w:rsidRPr="009936B0" w:rsidRDefault="002209A2" w:rsidP="002209A2">
      <w:pPr>
        <w:spacing w:after="0" w:line="240" w:lineRule="auto"/>
        <w:ind w:left="2" w:right="110"/>
        <w:jc w:val="both"/>
        <w:rPr>
          <w:rFonts w:ascii="Arial" w:hAnsi="Arial" w:cs="Arial"/>
        </w:rPr>
      </w:pPr>
    </w:p>
    <w:p w:rsidR="009936B0" w:rsidRPr="002209A2" w:rsidRDefault="009936B0" w:rsidP="002209A2">
      <w:pPr>
        <w:pStyle w:val="Ttulo2"/>
        <w:keepLines w:val="0"/>
        <w:suppressAutoHyphens/>
        <w:spacing w:before="0" w:line="240" w:lineRule="auto"/>
        <w:jc w:val="both"/>
        <w:rPr>
          <w:rFonts w:cs="Arial"/>
          <w:sz w:val="22"/>
          <w:szCs w:val="22"/>
          <w:u w:val="single"/>
        </w:rPr>
      </w:pPr>
      <w:r w:rsidRPr="002209A2">
        <w:rPr>
          <w:rFonts w:cs="Arial"/>
          <w:sz w:val="22"/>
          <w:szCs w:val="22"/>
          <w:u w:val="single"/>
        </w:rPr>
        <w:t>CONTENIDOS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Significado, formas, medición y unidades de energía.</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Fuentes de energía. Clasificación según distintos criterios.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Centrales eléctricas: tipos y funcionamiento, ventajas e inconvenientes de cada uno de ellos.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Impacto ambiental y residuos energéticos.</w:t>
      </w:r>
    </w:p>
    <w:p w:rsidR="009936B0" w:rsidRPr="009936B0" w:rsidRDefault="009936B0" w:rsidP="009936B0">
      <w:pPr>
        <w:numPr>
          <w:ilvl w:val="0"/>
          <w:numId w:val="3"/>
        </w:numPr>
        <w:spacing w:after="0" w:line="240" w:lineRule="auto"/>
        <w:jc w:val="both"/>
        <w:rPr>
          <w:rFonts w:ascii="Arial" w:hAnsi="Arial" w:cs="Arial"/>
          <w:lang w:val="es-ES_tradnl"/>
        </w:rPr>
      </w:pPr>
      <w:r w:rsidRPr="009936B0">
        <w:rPr>
          <w:rFonts w:ascii="Arial" w:hAnsi="Arial" w:cs="Arial"/>
        </w:rPr>
        <w:t>Distribución y transporte de la energía eléctrica.</w:t>
      </w:r>
    </w:p>
    <w:p w:rsidR="009936B0" w:rsidRPr="009936B0" w:rsidRDefault="009936B0" w:rsidP="00DD5B73">
      <w:pPr>
        <w:pStyle w:val="Ttulo4"/>
        <w:keepLines w:val="0"/>
        <w:suppressAutoHyphens/>
        <w:spacing w:before="0" w:line="240" w:lineRule="auto"/>
        <w:ind w:left="1440"/>
        <w:jc w:val="both"/>
        <w:rPr>
          <w:rFonts w:ascii="Arial" w:hAnsi="Arial" w:cs="Arial"/>
          <w:b w:val="0"/>
          <w:bCs w:val="0"/>
        </w:rPr>
      </w:pPr>
    </w:p>
    <w:p w:rsidR="009936B0" w:rsidRPr="002209A2" w:rsidRDefault="009936B0" w:rsidP="002209A2">
      <w:pPr>
        <w:pStyle w:val="Ttulo2"/>
        <w:keepLines w:val="0"/>
        <w:tabs>
          <w:tab w:val="num" w:pos="576"/>
        </w:tabs>
        <w:suppressAutoHyphens/>
        <w:spacing w:before="0" w:line="240" w:lineRule="auto"/>
        <w:jc w:val="both"/>
        <w:rPr>
          <w:rFonts w:cs="Arial"/>
          <w:sz w:val="22"/>
          <w:szCs w:val="22"/>
          <w:u w:val="single"/>
        </w:rPr>
      </w:pPr>
      <w:r w:rsidRPr="002209A2">
        <w:rPr>
          <w:rFonts w:cs="Arial"/>
          <w:sz w:val="22"/>
          <w:szCs w:val="22"/>
          <w:u w:val="single"/>
        </w:rPr>
        <w:t>CRITERIOS DE EVALUACIÓN</w:t>
      </w:r>
    </w:p>
    <w:p w:rsidR="009936B0" w:rsidRPr="009936B0" w:rsidRDefault="009936B0" w:rsidP="009936B0">
      <w:pPr>
        <w:numPr>
          <w:ilvl w:val="0"/>
          <w:numId w:val="36"/>
        </w:numPr>
        <w:spacing w:after="0" w:line="240" w:lineRule="auto"/>
        <w:jc w:val="both"/>
        <w:rPr>
          <w:rFonts w:ascii="Arial" w:hAnsi="Arial" w:cs="Arial"/>
        </w:rPr>
      </w:pPr>
      <w:r w:rsidRPr="009936B0">
        <w:rPr>
          <w:rFonts w:ascii="Arial" w:hAnsi="Arial" w:cs="Arial"/>
        </w:rPr>
        <w:t>Identificar las distintas formas de energía.</w:t>
      </w:r>
    </w:p>
    <w:p w:rsidR="009936B0" w:rsidRPr="009936B0" w:rsidRDefault="009936B0" w:rsidP="009936B0">
      <w:pPr>
        <w:numPr>
          <w:ilvl w:val="0"/>
          <w:numId w:val="36"/>
        </w:numPr>
        <w:spacing w:after="0" w:line="240" w:lineRule="auto"/>
        <w:jc w:val="both"/>
        <w:rPr>
          <w:rFonts w:ascii="Arial" w:hAnsi="Arial" w:cs="Arial"/>
        </w:rPr>
      </w:pPr>
      <w:r w:rsidRPr="009936B0">
        <w:rPr>
          <w:rFonts w:ascii="Arial" w:hAnsi="Arial" w:cs="Arial"/>
        </w:rPr>
        <w:t>Realizar conversiones entre las diferentes unidades energéticas.</w:t>
      </w:r>
    </w:p>
    <w:p w:rsidR="009936B0" w:rsidRPr="009936B0" w:rsidRDefault="009936B0" w:rsidP="009936B0">
      <w:pPr>
        <w:numPr>
          <w:ilvl w:val="0"/>
          <w:numId w:val="36"/>
        </w:numPr>
        <w:spacing w:after="0" w:line="240" w:lineRule="auto"/>
        <w:jc w:val="both"/>
        <w:rPr>
          <w:rFonts w:ascii="Arial" w:hAnsi="Arial" w:cs="Arial"/>
        </w:rPr>
      </w:pPr>
      <w:r w:rsidRPr="009936B0">
        <w:rPr>
          <w:rFonts w:ascii="Arial" w:hAnsi="Arial" w:cs="Arial"/>
        </w:rPr>
        <w:t>Clasificar las fuentes de energía según diversos puntos de vista.</w:t>
      </w:r>
    </w:p>
    <w:p w:rsidR="009936B0" w:rsidRPr="009936B0" w:rsidRDefault="009936B0" w:rsidP="009936B0">
      <w:pPr>
        <w:numPr>
          <w:ilvl w:val="0"/>
          <w:numId w:val="36"/>
        </w:numPr>
        <w:spacing w:after="0" w:line="240" w:lineRule="auto"/>
        <w:jc w:val="both"/>
        <w:rPr>
          <w:rFonts w:ascii="Arial" w:hAnsi="Arial" w:cs="Arial"/>
        </w:rPr>
      </w:pPr>
      <w:r w:rsidRPr="009936B0">
        <w:rPr>
          <w:rFonts w:ascii="Arial" w:hAnsi="Arial" w:cs="Arial"/>
        </w:rPr>
        <w:t>Conocer el proceso de generación de electricidad en los distintos tipos de centrales eléctricas.</w:t>
      </w:r>
    </w:p>
    <w:p w:rsidR="009936B0" w:rsidRPr="009936B0" w:rsidRDefault="009936B0" w:rsidP="009936B0">
      <w:pPr>
        <w:numPr>
          <w:ilvl w:val="0"/>
          <w:numId w:val="36"/>
        </w:numPr>
        <w:spacing w:after="0" w:line="240" w:lineRule="auto"/>
        <w:jc w:val="both"/>
        <w:rPr>
          <w:rFonts w:ascii="Arial" w:hAnsi="Arial" w:cs="Arial"/>
        </w:rPr>
      </w:pPr>
      <w:r w:rsidRPr="009936B0">
        <w:rPr>
          <w:rFonts w:ascii="Arial" w:hAnsi="Arial" w:cs="Arial"/>
        </w:rPr>
        <w:t>Reconocer las ventajas e inconvenientes de las diferentes centrales, su impacto ambiental y el tipo de energía consumida.</w:t>
      </w:r>
    </w:p>
    <w:p w:rsidR="009936B0" w:rsidRPr="009936B0" w:rsidRDefault="009936B0" w:rsidP="009936B0">
      <w:pPr>
        <w:numPr>
          <w:ilvl w:val="0"/>
          <w:numId w:val="36"/>
        </w:numPr>
        <w:spacing w:after="0" w:line="240" w:lineRule="auto"/>
        <w:jc w:val="both"/>
        <w:rPr>
          <w:rFonts w:ascii="Arial" w:hAnsi="Arial" w:cs="Arial"/>
        </w:rPr>
      </w:pPr>
      <w:r w:rsidRPr="009936B0">
        <w:rPr>
          <w:rFonts w:ascii="Arial" w:hAnsi="Arial" w:cs="Arial"/>
        </w:rPr>
        <w:t>Describir los procesos implicados en el transporte y distribución de la energía eléctrica.</w:t>
      </w:r>
    </w:p>
    <w:p w:rsidR="009936B0" w:rsidRPr="009936B0" w:rsidRDefault="009936B0" w:rsidP="009936B0">
      <w:pPr>
        <w:numPr>
          <w:ilvl w:val="0"/>
          <w:numId w:val="36"/>
        </w:numPr>
        <w:spacing w:after="0" w:line="240" w:lineRule="auto"/>
        <w:jc w:val="both"/>
        <w:rPr>
          <w:rFonts w:ascii="Arial" w:hAnsi="Arial" w:cs="Arial"/>
        </w:rPr>
      </w:pPr>
      <w:r w:rsidRPr="009936B0">
        <w:rPr>
          <w:rFonts w:ascii="Arial" w:hAnsi="Arial" w:cs="Arial"/>
        </w:rPr>
        <w:t>Conocer las repercusiones de la generación de energía en el medio ambiente.</w:t>
      </w:r>
    </w:p>
    <w:p w:rsidR="009936B0" w:rsidRDefault="009936B0" w:rsidP="00C31401">
      <w:pPr>
        <w:spacing w:line="240" w:lineRule="auto"/>
        <w:rPr>
          <w:b/>
        </w:rPr>
      </w:pPr>
    </w:p>
    <w:p w:rsidR="00ED1CD0" w:rsidRPr="00ED1CD0" w:rsidRDefault="00ED1CD0" w:rsidP="00ED1CD0">
      <w:pPr>
        <w:rPr>
          <w:rFonts w:cs="Arial"/>
          <w:b/>
        </w:rPr>
      </w:pPr>
      <w:r w:rsidRPr="00ED1CD0">
        <w:rPr>
          <w:rFonts w:cs="Arial"/>
          <w:b/>
          <w:highlight w:val="lightGray"/>
        </w:rPr>
        <w:lastRenderedPageBreak/>
        <w:t>3.2.2. DISTRIBUCIÓN TEMPORAL DE LOS CONTENIDOS</w:t>
      </w:r>
    </w:p>
    <w:p w:rsidR="00ED1CD0" w:rsidRPr="009936B0" w:rsidRDefault="00ED1CD0" w:rsidP="00ED1CD0">
      <w:pPr>
        <w:pStyle w:val="Piedepgina"/>
        <w:tabs>
          <w:tab w:val="clear" w:pos="4252"/>
          <w:tab w:val="clear" w:pos="8504"/>
        </w:tabs>
        <w:jc w:val="both"/>
        <w:rPr>
          <w:rFonts w:ascii="Arial" w:hAnsi="Arial" w:cs="Arial"/>
          <w:sz w:val="22"/>
          <w:szCs w:val="22"/>
        </w:rPr>
      </w:pPr>
      <w:r w:rsidRPr="009936B0">
        <w:rPr>
          <w:rFonts w:ascii="Arial" w:hAnsi="Arial" w:cs="Arial"/>
          <w:sz w:val="22"/>
          <w:szCs w:val="22"/>
        </w:rPr>
        <w:t>La distribución temporal inicialmente prev</w:t>
      </w:r>
      <w:r>
        <w:rPr>
          <w:rFonts w:ascii="Arial" w:hAnsi="Arial" w:cs="Arial"/>
          <w:sz w:val="22"/>
          <w:szCs w:val="22"/>
        </w:rPr>
        <w:t>ista para el desarrollo de las 8</w:t>
      </w:r>
      <w:r w:rsidRPr="009936B0">
        <w:rPr>
          <w:rFonts w:ascii="Arial" w:hAnsi="Arial" w:cs="Arial"/>
          <w:sz w:val="22"/>
          <w:szCs w:val="22"/>
        </w:rPr>
        <w:t xml:space="preserve"> unidades en que se ha organizado el curso, de acuerdo a los materiales didácticos utilizados y a la carga lectiva asignada (3 horas semanales), es la siguiente:</w:t>
      </w:r>
    </w:p>
    <w:p w:rsidR="00ED1CD0" w:rsidRPr="009936B0" w:rsidRDefault="00ED1CD0" w:rsidP="00ED1CD0">
      <w:pPr>
        <w:pStyle w:val="Piedepgina"/>
        <w:tabs>
          <w:tab w:val="clear" w:pos="4252"/>
          <w:tab w:val="clear" w:pos="8504"/>
        </w:tabs>
        <w:jc w:val="both"/>
        <w:rPr>
          <w:rFonts w:ascii="Arial" w:hAnsi="Arial" w:cs="Arial"/>
          <w:sz w:val="22"/>
          <w:szCs w:val="22"/>
        </w:rPr>
      </w:pPr>
    </w:p>
    <w:p w:rsidR="00ED1CD0" w:rsidRPr="009936B0" w:rsidRDefault="00ED1CD0" w:rsidP="00ED1CD0">
      <w:pPr>
        <w:pStyle w:val="Piedepgina"/>
        <w:tabs>
          <w:tab w:val="clear" w:pos="4252"/>
          <w:tab w:val="clear" w:pos="8504"/>
        </w:tabs>
        <w:jc w:val="both"/>
        <w:rPr>
          <w:rFonts w:ascii="Arial" w:hAnsi="Arial" w:cs="Arial"/>
          <w:sz w:val="22"/>
          <w:szCs w:val="22"/>
        </w:rPr>
      </w:pPr>
      <w:r w:rsidRPr="009936B0">
        <w:rPr>
          <w:rFonts w:ascii="Arial" w:hAnsi="Arial" w:cs="Arial"/>
          <w:sz w:val="22"/>
          <w:szCs w:val="22"/>
        </w:rPr>
        <w:t>Primera evaluación: unidades 1, 5 Y 6</w:t>
      </w:r>
    </w:p>
    <w:p w:rsidR="00ED1CD0" w:rsidRPr="009936B0" w:rsidRDefault="00ED1CD0" w:rsidP="00ED1CD0">
      <w:pPr>
        <w:pStyle w:val="Piedepgina"/>
        <w:tabs>
          <w:tab w:val="clear" w:pos="4252"/>
          <w:tab w:val="clear" w:pos="8504"/>
        </w:tabs>
        <w:jc w:val="both"/>
        <w:rPr>
          <w:rFonts w:ascii="Arial" w:hAnsi="Arial" w:cs="Arial"/>
          <w:sz w:val="22"/>
          <w:szCs w:val="22"/>
        </w:rPr>
      </w:pPr>
      <w:r w:rsidRPr="009936B0">
        <w:rPr>
          <w:rFonts w:ascii="Arial" w:hAnsi="Arial" w:cs="Arial"/>
          <w:sz w:val="22"/>
          <w:szCs w:val="22"/>
        </w:rPr>
        <w:t>Segunda evaluación: unidades 3, 7 Y 4</w:t>
      </w:r>
    </w:p>
    <w:p w:rsidR="00ED1CD0" w:rsidRPr="009936B0" w:rsidRDefault="00ED1CD0" w:rsidP="00ED1CD0">
      <w:pPr>
        <w:pStyle w:val="Piedepgina"/>
        <w:tabs>
          <w:tab w:val="clear" w:pos="4252"/>
          <w:tab w:val="clear" w:pos="8504"/>
        </w:tabs>
        <w:jc w:val="both"/>
        <w:rPr>
          <w:rFonts w:ascii="Arial" w:hAnsi="Arial" w:cs="Arial"/>
          <w:sz w:val="22"/>
          <w:szCs w:val="22"/>
        </w:rPr>
      </w:pPr>
      <w:r w:rsidRPr="009936B0">
        <w:rPr>
          <w:rFonts w:ascii="Arial" w:hAnsi="Arial" w:cs="Arial"/>
          <w:sz w:val="22"/>
          <w:szCs w:val="22"/>
        </w:rPr>
        <w:t>Tercera evaluación: unidades 8,9 Y 2</w:t>
      </w:r>
    </w:p>
    <w:p w:rsidR="00ED1CD0" w:rsidRPr="009936B0" w:rsidRDefault="00ED1CD0" w:rsidP="00ED1CD0">
      <w:pPr>
        <w:pStyle w:val="Piedepgina"/>
        <w:tabs>
          <w:tab w:val="clear" w:pos="4252"/>
          <w:tab w:val="clear" w:pos="8504"/>
        </w:tabs>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80"/>
        <w:gridCol w:w="7337"/>
        <w:gridCol w:w="1865"/>
      </w:tblGrid>
      <w:tr w:rsidR="00ED1CD0" w:rsidRPr="009936B0" w:rsidTr="0024126B">
        <w:trPr>
          <w:trHeight w:hRule="exact" w:val="340"/>
        </w:trPr>
        <w:tc>
          <w:tcPr>
            <w:tcW w:w="0" w:type="auto"/>
          </w:tcPr>
          <w:p w:rsidR="00ED1CD0" w:rsidRPr="009936B0" w:rsidRDefault="00ED1CD0" w:rsidP="0024126B">
            <w:pPr>
              <w:jc w:val="center"/>
              <w:rPr>
                <w:rFonts w:ascii="Arial" w:hAnsi="Arial" w:cs="Arial"/>
              </w:rPr>
            </w:pPr>
          </w:p>
        </w:tc>
        <w:tc>
          <w:tcPr>
            <w:tcW w:w="0" w:type="auto"/>
          </w:tcPr>
          <w:p w:rsidR="00ED1CD0" w:rsidRPr="009936B0" w:rsidRDefault="00ED1CD0" w:rsidP="0024126B">
            <w:pPr>
              <w:jc w:val="center"/>
              <w:rPr>
                <w:rFonts w:ascii="Arial" w:hAnsi="Arial" w:cs="Arial"/>
              </w:rPr>
            </w:pPr>
            <w:r w:rsidRPr="009936B0">
              <w:rPr>
                <w:rFonts w:ascii="Arial" w:hAnsi="Arial" w:cs="Arial"/>
              </w:rPr>
              <w:t>UNIDAD</w:t>
            </w:r>
          </w:p>
        </w:tc>
        <w:tc>
          <w:tcPr>
            <w:tcW w:w="0" w:type="auto"/>
          </w:tcPr>
          <w:p w:rsidR="00ED1CD0" w:rsidRPr="006B318E" w:rsidRDefault="00ED1CD0" w:rsidP="0024126B">
            <w:pPr>
              <w:jc w:val="center"/>
              <w:rPr>
                <w:rFonts w:cs="Arial"/>
              </w:rPr>
            </w:pPr>
            <w:r>
              <w:rPr>
                <w:rFonts w:cs="Arial"/>
              </w:rPr>
              <w:t>TIEMPO (sesiones)</w:t>
            </w:r>
          </w:p>
        </w:tc>
      </w:tr>
      <w:tr w:rsidR="00ED1CD0" w:rsidRPr="009936B0" w:rsidTr="0024126B">
        <w:trPr>
          <w:trHeight w:hRule="exact" w:val="340"/>
        </w:trPr>
        <w:tc>
          <w:tcPr>
            <w:tcW w:w="0" w:type="auto"/>
            <w:vMerge w:val="restart"/>
            <w:vAlign w:val="center"/>
          </w:tcPr>
          <w:p w:rsidR="00ED1CD0" w:rsidRPr="006B318E" w:rsidRDefault="00ED1CD0" w:rsidP="0024126B">
            <w:pPr>
              <w:jc w:val="center"/>
              <w:rPr>
                <w:rFonts w:cs="Arial"/>
              </w:rPr>
            </w:pPr>
            <w:r w:rsidRPr="006B318E">
              <w:rPr>
                <w:rFonts w:cs="Arial"/>
              </w:rPr>
              <w:t>1º TRIMESTRE</w:t>
            </w:r>
          </w:p>
          <w:p w:rsidR="00ED1CD0" w:rsidRPr="006B318E" w:rsidRDefault="00ED1CD0" w:rsidP="0024126B">
            <w:pPr>
              <w:jc w:val="center"/>
              <w:rPr>
                <w:rFonts w:cs="Arial"/>
              </w:rPr>
            </w:pPr>
            <w:r w:rsidRPr="006B318E">
              <w:rPr>
                <w:rFonts w:cs="Arial"/>
              </w:rPr>
              <w:t>(11 Semanas)</w:t>
            </w:r>
          </w:p>
        </w:tc>
        <w:tc>
          <w:tcPr>
            <w:tcW w:w="0" w:type="auto"/>
          </w:tcPr>
          <w:p w:rsidR="00ED1CD0" w:rsidRPr="006B318E" w:rsidRDefault="00ED1CD0" w:rsidP="0024126B">
            <w:pPr>
              <w:jc w:val="center"/>
              <w:rPr>
                <w:rFonts w:cs="Arial"/>
              </w:rPr>
            </w:pPr>
            <w:r>
              <w:rPr>
                <w:rFonts w:cs="Arial"/>
              </w:rPr>
              <w:t xml:space="preserve">UD. 5 MATERIALES PLÁSTICOS, TEXTILES, PÉTREOS Y CERAMICOS. </w:t>
            </w:r>
            <w:r w:rsidRPr="006B318E">
              <w:rPr>
                <w:rFonts w:cs="Arial"/>
              </w:rPr>
              <w:t>TECNOLÓGICO</w:t>
            </w:r>
          </w:p>
        </w:tc>
        <w:tc>
          <w:tcPr>
            <w:tcW w:w="0" w:type="auto"/>
          </w:tcPr>
          <w:p w:rsidR="00ED1CD0" w:rsidRPr="006B318E" w:rsidRDefault="00ED1CD0" w:rsidP="0024126B">
            <w:pPr>
              <w:jc w:val="center"/>
              <w:rPr>
                <w:rFonts w:cs="Arial"/>
              </w:rPr>
            </w:pPr>
            <w:r w:rsidRPr="006B318E">
              <w:rPr>
                <w:rFonts w:cs="Arial"/>
              </w:rPr>
              <w:t>1</w:t>
            </w:r>
          </w:p>
        </w:tc>
      </w:tr>
      <w:tr w:rsidR="00ED1CD0" w:rsidRPr="009936B0" w:rsidTr="0024126B">
        <w:trPr>
          <w:trHeight w:hRule="exact" w:val="340"/>
        </w:trPr>
        <w:tc>
          <w:tcPr>
            <w:tcW w:w="0" w:type="auto"/>
            <w:vMerge/>
            <w:vAlign w:val="center"/>
          </w:tcPr>
          <w:p w:rsidR="00ED1CD0" w:rsidRPr="006B318E" w:rsidRDefault="00ED1CD0" w:rsidP="0024126B">
            <w:pPr>
              <w:jc w:val="center"/>
              <w:rPr>
                <w:rFonts w:cs="Arial"/>
              </w:rPr>
            </w:pPr>
          </w:p>
        </w:tc>
        <w:tc>
          <w:tcPr>
            <w:tcW w:w="0" w:type="auto"/>
          </w:tcPr>
          <w:p w:rsidR="00ED1CD0" w:rsidRPr="006B318E" w:rsidRDefault="00ED1CD0" w:rsidP="0024126B">
            <w:pPr>
              <w:jc w:val="center"/>
              <w:rPr>
                <w:rFonts w:cs="Arial"/>
              </w:rPr>
            </w:pPr>
            <w:r>
              <w:rPr>
                <w:rFonts w:cs="Arial"/>
              </w:rPr>
              <w:t>UD.6 EXPRESIÓN GRÁFICA. SISTEMAS DE REPRESENTACIÓN.</w:t>
            </w:r>
          </w:p>
        </w:tc>
        <w:tc>
          <w:tcPr>
            <w:tcW w:w="0" w:type="auto"/>
          </w:tcPr>
          <w:p w:rsidR="00ED1CD0" w:rsidRPr="006B318E" w:rsidRDefault="00ED1CD0" w:rsidP="0024126B">
            <w:pPr>
              <w:jc w:val="center"/>
              <w:rPr>
                <w:rFonts w:cs="Arial"/>
              </w:rPr>
            </w:pPr>
            <w:r w:rsidRPr="006B318E">
              <w:rPr>
                <w:rFonts w:cs="Arial"/>
              </w:rPr>
              <w:t>4</w:t>
            </w:r>
          </w:p>
        </w:tc>
      </w:tr>
      <w:tr w:rsidR="00ED1CD0" w:rsidRPr="009936B0" w:rsidTr="0024126B">
        <w:trPr>
          <w:trHeight w:hRule="exact" w:val="613"/>
        </w:trPr>
        <w:tc>
          <w:tcPr>
            <w:tcW w:w="0" w:type="auto"/>
            <w:vMerge/>
            <w:vAlign w:val="center"/>
          </w:tcPr>
          <w:p w:rsidR="00ED1CD0" w:rsidRPr="006B318E" w:rsidRDefault="00ED1CD0" w:rsidP="0024126B">
            <w:pPr>
              <w:jc w:val="center"/>
              <w:rPr>
                <w:rFonts w:cs="Arial"/>
              </w:rPr>
            </w:pPr>
          </w:p>
        </w:tc>
        <w:tc>
          <w:tcPr>
            <w:tcW w:w="0" w:type="auto"/>
          </w:tcPr>
          <w:p w:rsidR="00ED1CD0" w:rsidRPr="006B318E" w:rsidRDefault="00ED1CD0" w:rsidP="0024126B">
            <w:pPr>
              <w:jc w:val="center"/>
              <w:rPr>
                <w:rFonts w:cs="Arial"/>
              </w:rPr>
            </w:pPr>
            <w:r>
              <w:rPr>
                <w:rFonts w:cs="Arial"/>
              </w:rPr>
              <w:t>PROYECTO CONSTRUCCIÓN DE UN OBJETO UTILIZANDO PLASTICOS RECICLADOS</w:t>
            </w:r>
          </w:p>
        </w:tc>
        <w:tc>
          <w:tcPr>
            <w:tcW w:w="0" w:type="auto"/>
          </w:tcPr>
          <w:p w:rsidR="00ED1CD0" w:rsidRPr="006B318E" w:rsidRDefault="00ED1CD0" w:rsidP="0024126B">
            <w:pPr>
              <w:jc w:val="center"/>
              <w:rPr>
                <w:rFonts w:cs="Arial"/>
              </w:rPr>
            </w:pPr>
            <w:r w:rsidRPr="006B318E">
              <w:rPr>
                <w:rFonts w:cs="Arial"/>
              </w:rPr>
              <w:t>6</w:t>
            </w:r>
          </w:p>
        </w:tc>
      </w:tr>
      <w:tr w:rsidR="00ED1CD0" w:rsidRPr="009936B0" w:rsidTr="0024126B">
        <w:trPr>
          <w:trHeight w:hRule="exact" w:val="340"/>
        </w:trPr>
        <w:tc>
          <w:tcPr>
            <w:tcW w:w="0" w:type="auto"/>
            <w:vMerge w:val="restart"/>
            <w:vAlign w:val="center"/>
          </w:tcPr>
          <w:p w:rsidR="00ED1CD0" w:rsidRPr="006B318E" w:rsidRDefault="00ED1CD0" w:rsidP="0024126B">
            <w:pPr>
              <w:jc w:val="center"/>
              <w:rPr>
                <w:rFonts w:cs="Arial"/>
              </w:rPr>
            </w:pPr>
            <w:r w:rsidRPr="006B318E">
              <w:rPr>
                <w:rFonts w:cs="Arial"/>
              </w:rPr>
              <w:t>2º TRIMESTRE</w:t>
            </w:r>
          </w:p>
          <w:p w:rsidR="00ED1CD0" w:rsidRPr="006B318E" w:rsidRDefault="00ED1CD0" w:rsidP="0024126B">
            <w:pPr>
              <w:jc w:val="center"/>
              <w:rPr>
                <w:rFonts w:cs="Arial"/>
              </w:rPr>
            </w:pPr>
            <w:r w:rsidRPr="006B318E">
              <w:rPr>
                <w:rFonts w:cs="Arial"/>
              </w:rPr>
              <w:t>(12 Semanas)</w:t>
            </w:r>
          </w:p>
        </w:tc>
        <w:tc>
          <w:tcPr>
            <w:tcW w:w="0" w:type="auto"/>
          </w:tcPr>
          <w:p w:rsidR="00ED1CD0" w:rsidRPr="006B318E" w:rsidRDefault="00ED1CD0" w:rsidP="0024126B">
            <w:pPr>
              <w:jc w:val="center"/>
              <w:rPr>
                <w:rFonts w:cs="Arial"/>
              </w:rPr>
            </w:pPr>
            <w:r>
              <w:rPr>
                <w:rFonts w:cs="Arial"/>
              </w:rPr>
              <w:t>UD.3 EL ORDENADOR Y NUESTROS PROYECTOS.</w:t>
            </w:r>
          </w:p>
        </w:tc>
        <w:tc>
          <w:tcPr>
            <w:tcW w:w="0" w:type="auto"/>
          </w:tcPr>
          <w:p w:rsidR="00ED1CD0" w:rsidRPr="006B318E" w:rsidRDefault="00ED1CD0" w:rsidP="0024126B">
            <w:pPr>
              <w:jc w:val="center"/>
              <w:rPr>
                <w:rFonts w:cs="Arial"/>
              </w:rPr>
            </w:pPr>
            <w:r w:rsidRPr="006B318E">
              <w:rPr>
                <w:rFonts w:cs="Arial"/>
              </w:rPr>
              <w:t>3</w:t>
            </w:r>
          </w:p>
        </w:tc>
      </w:tr>
      <w:tr w:rsidR="00ED1CD0" w:rsidRPr="009936B0" w:rsidTr="0024126B">
        <w:trPr>
          <w:trHeight w:hRule="exact" w:val="340"/>
        </w:trPr>
        <w:tc>
          <w:tcPr>
            <w:tcW w:w="0" w:type="auto"/>
            <w:vMerge/>
            <w:vAlign w:val="center"/>
          </w:tcPr>
          <w:p w:rsidR="00ED1CD0" w:rsidRPr="006B318E" w:rsidRDefault="00ED1CD0" w:rsidP="0024126B">
            <w:pPr>
              <w:jc w:val="center"/>
              <w:rPr>
                <w:rFonts w:cs="Arial"/>
              </w:rPr>
            </w:pPr>
          </w:p>
        </w:tc>
        <w:tc>
          <w:tcPr>
            <w:tcW w:w="0" w:type="auto"/>
          </w:tcPr>
          <w:p w:rsidR="00ED1CD0" w:rsidRPr="006B318E" w:rsidRDefault="00ED1CD0" w:rsidP="0024126B">
            <w:pPr>
              <w:jc w:val="center"/>
              <w:rPr>
                <w:rFonts w:cs="Arial"/>
              </w:rPr>
            </w:pPr>
            <w:r>
              <w:rPr>
                <w:rFonts w:cs="Arial"/>
              </w:rPr>
              <w:t>UD.</w:t>
            </w:r>
            <w:r w:rsidRPr="006B318E">
              <w:rPr>
                <w:rFonts w:cs="Arial"/>
              </w:rPr>
              <w:t>7</w:t>
            </w:r>
            <w:r>
              <w:rPr>
                <w:rFonts w:cs="Arial"/>
              </w:rPr>
              <w:t xml:space="preserve"> MECANÍSMOS</w:t>
            </w:r>
          </w:p>
        </w:tc>
        <w:tc>
          <w:tcPr>
            <w:tcW w:w="0" w:type="auto"/>
          </w:tcPr>
          <w:p w:rsidR="00ED1CD0" w:rsidRPr="006B318E" w:rsidRDefault="00ED1CD0" w:rsidP="0024126B">
            <w:pPr>
              <w:jc w:val="center"/>
              <w:rPr>
                <w:rFonts w:cs="Arial"/>
              </w:rPr>
            </w:pPr>
            <w:r w:rsidRPr="006B318E">
              <w:rPr>
                <w:rFonts w:cs="Arial"/>
              </w:rPr>
              <w:t>7</w:t>
            </w:r>
          </w:p>
        </w:tc>
      </w:tr>
      <w:tr w:rsidR="00ED1CD0" w:rsidRPr="009936B0" w:rsidTr="0024126B">
        <w:trPr>
          <w:trHeight w:hRule="exact" w:val="340"/>
        </w:trPr>
        <w:tc>
          <w:tcPr>
            <w:tcW w:w="0" w:type="auto"/>
            <w:vMerge/>
            <w:vAlign w:val="center"/>
          </w:tcPr>
          <w:p w:rsidR="00ED1CD0" w:rsidRPr="006B318E" w:rsidRDefault="00ED1CD0" w:rsidP="0024126B">
            <w:pPr>
              <w:jc w:val="center"/>
              <w:rPr>
                <w:rFonts w:cs="Arial"/>
              </w:rPr>
            </w:pPr>
          </w:p>
        </w:tc>
        <w:tc>
          <w:tcPr>
            <w:tcW w:w="0" w:type="auto"/>
          </w:tcPr>
          <w:p w:rsidR="00ED1CD0" w:rsidRPr="006B318E" w:rsidRDefault="00ED1CD0" w:rsidP="0024126B">
            <w:pPr>
              <w:jc w:val="center"/>
              <w:rPr>
                <w:rFonts w:cs="Arial"/>
              </w:rPr>
            </w:pPr>
            <w:r>
              <w:rPr>
                <w:rFonts w:cs="Arial"/>
              </w:rPr>
              <w:t>UD.4 INTERNET</w:t>
            </w:r>
          </w:p>
        </w:tc>
        <w:tc>
          <w:tcPr>
            <w:tcW w:w="0" w:type="auto"/>
          </w:tcPr>
          <w:p w:rsidR="00ED1CD0" w:rsidRPr="006B318E" w:rsidRDefault="00ED1CD0" w:rsidP="0024126B">
            <w:pPr>
              <w:jc w:val="center"/>
              <w:rPr>
                <w:rFonts w:cs="Arial"/>
              </w:rPr>
            </w:pPr>
            <w:r w:rsidRPr="006B318E">
              <w:rPr>
                <w:rFonts w:cs="Arial"/>
              </w:rPr>
              <w:t>2</w:t>
            </w:r>
          </w:p>
        </w:tc>
      </w:tr>
      <w:tr w:rsidR="00ED1CD0" w:rsidRPr="009936B0" w:rsidTr="0024126B">
        <w:trPr>
          <w:trHeight w:hRule="exact" w:val="340"/>
        </w:trPr>
        <w:tc>
          <w:tcPr>
            <w:tcW w:w="0" w:type="auto"/>
            <w:vMerge w:val="restart"/>
            <w:vAlign w:val="center"/>
          </w:tcPr>
          <w:p w:rsidR="00ED1CD0" w:rsidRPr="006B318E" w:rsidRDefault="00ED1CD0" w:rsidP="0024126B">
            <w:pPr>
              <w:jc w:val="center"/>
              <w:rPr>
                <w:rFonts w:cs="Arial"/>
              </w:rPr>
            </w:pPr>
            <w:r w:rsidRPr="006B318E">
              <w:rPr>
                <w:rFonts w:cs="Arial"/>
              </w:rPr>
              <w:t>3º TRIMESTRE</w:t>
            </w:r>
          </w:p>
          <w:p w:rsidR="00ED1CD0" w:rsidRPr="006B318E" w:rsidRDefault="00ED1CD0" w:rsidP="0024126B">
            <w:pPr>
              <w:jc w:val="center"/>
              <w:rPr>
                <w:rFonts w:cs="Arial"/>
              </w:rPr>
            </w:pPr>
            <w:r w:rsidRPr="006B318E">
              <w:rPr>
                <w:rFonts w:cs="Arial"/>
              </w:rPr>
              <w:t>( 11 Semanas)</w:t>
            </w:r>
          </w:p>
        </w:tc>
        <w:tc>
          <w:tcPr>
            <w:tcW w:w="0" w:type="auto"/>
          </w:tcPr>
          <w:p w:rsidR="00ED1CD0" w:rsidRPr="006B318E" w:rsidRDefault="00ED1CD0" w:rsidP="0024126B">
            <w:pPr>
              <w:jc w:val="center"/>
              <w:rPr>
                <w:rFonts w:cs="Arial"/>
              </w:rPr>
            </w:pPr>
            <w:r>
              <w:rPr>
                <w:rFonts w:cs="Arial"/>
              </w:rPr>
              <w:t>UD.8 ELECTRICIDAD Y ELECTRÓNICA</w:t>
            </w:r>
          </w:p>
        </w:tc>
        <w:tc>
          <w:tcPr>
            <w:tcW w:w="0" w:type="auto"/>
          </w:tcPr>
          <w:p w:rsidR="00ED1CD0" w:rsidRPr="006B318E" w:rsidRDefault="00ED1CD0" w:rsidP="0024126B">
            <w:pPr>
              <w:jc w:val="center"/>
              <w:rPr>
                <w:rFonts w:cs="Arial"/>
              </w:rPr>
            </w:pPr>
            <w:r w:rsidRPr="006B318E">
              <w:rPr>
                <w:rFonts w:cs="Arial"/>
              </w:rPr>
              <w:t>5</w:t>
            </w:r>
          </w:p>
        </w:tc>
      </w:tr>
      <w:tr w:rsidR="00ED1CD0" w:rsidRPr="009936B0" w:rsidTr="0024126B">
        <w:trPr>
          <w:trHeight w:hRule="exact" w:val="340"/>
        </w:trPr>
        <w:tc>
          <w:tcPr>
            <w:tcW w:w="0" w:type="auto"/>
            <w:vMerge/>
          </w:tcPr>
          <w:p w:rsidR="00ED1CD0" w:rsidRPr="009936B0" w:rsidRDefault="00ED1CD0" w:rsidP="0024126B">
            <w:pPr>
              <w:jc w:val="both"/>
              <w:rPr>
                <w:rFonts w:ascii="Arial" w:hAnsi="Arial" w:cs="Arial"/>
              </w:rPr>
            </w:pPr>
          </w:p>
        </w:tc>
        <w:tc>
          <w:tcPr>
            <w:tcW w:w="0" w:type="auto"/>
          </w:tcPr>
          <w:p w:rsidR="00ED1CD0" w:rsidRPr="006B318E" w:rsidRDefault="00ED1CD0" w:rsidP="0024126B">
            <w:pPr>
              <w:jc w:val="center"/>
              <w:rPr>
                <w:rFonts w:cs="Arial"/>
              </w:rPr>
            </w:pPr>
            <w:r>
              <w:rPr>
                <w:rFonts w:cs="Arial"/>
              </w:rPr>
              <w:t>UD. 9 LA ENERGÍA</w:t>
            </w:r>
          </w:p>
        </w:tc>
        <w:tc>
          <w:tcPr>
            <w:tcW w:w="0" w:type="auto"/>
          </w:tcPr>
          <w:p w:rsidR="00ED1CD0" w:rsidRPr="006B318E" w:rsidRDefault="00ED1CD0" w:rsidP="0024126B">
            <w:pPr>
              <w:jc w:val="center"/>
              <w:rPr>
                <w:rFonts w:cs="Arial"/>
              </w:rPr>
            </w:pPr>
            <w:r w:rsidRPr="006B318E">
              <w:rPr>
                <w:rFonts w:cs="Arial"/>
              </w:rPr>
              <w:t>4</w:t>
            </w:r>
          </w:p>
        </w:tc>
      </w:tr>
      <w:tr w:rsidR="00ED1CD0" w:rsidRPr="009936B0" w:rsidTr="0024126B">
        <w:trPr>
          <w:trHeight w:hRule="exact" w:val="340"/>
        </w:trPr>
        <w:tc>
          <w:tcPr>
            <w:tcW w:w="0" w:type="auto"/>
            <w:vMerge/>
          </w:tcPr>
          <w:p w:rsidR="00ED1CD0" w:rsidRPr="009936B0" w:rsidRDefault="00ED1CD0" w:rsidP="0024126B">
            <w:pPr>
              <w:jc w:val="both"/>
              <w:rPr>
                <w:rFonts w:ascii="Arial" w:hAnsi="Arial" w:cs="Arial"/>
              </w:rPr>
            </w:pPr>
          </w:p>
        </w:tc>
        <w:tc>
          <w:tcPr>
            <w:tcW w:w="0" w:type="auto"/>
          </w:tcPr>
          <w:p w:rsidR="00ED1CD0" w:rsidRPr="006B318E" w:rsidRDefault="00ED1CD0" w:rsidP="0024126B">
            <w:pPr>
              <w:jc w:val="center"/>
              <w:rPr>
                <w:rFonts w:cs="Arial"/>
              </w:rPr>
            </w:pPr>
            <w:r>
              <w:rPr>
                <w:rFonts w:cs="Arial"/>
              </w:rPr>
              <w:t>UD.2 HARDWARE Y SISTEMA OPERATIVO</w:t>
            </w:r>
          </w:p>
        </w:tc>
        <w:tc>
          <w:tcPr>
            <w:tcW w:w="0" w:type="auto"/>
          </w:tcPr>
          <w:p w:rsidR="00ED1CD0" w:rsidRPr="006B318E" w:rsidRDefault="00ED1CD0" w:rsidP="0024126B">
            <w:pPr>
              <w:jc w:val="center"/>
              <w:rPr>
                <w:rFonts w:cs="Arial"/>
              </w:rPr>
            </w:pPr>
            <w:r w:rsidRPr="006B318E">
              <w:rPr>
                <w:rFonts w:cs="Arial"/>
              </w:rPr>
              <w:t>3</w:t>
            </w:r>
          </w:p>
        </w:tc>
      </w:tr>
    </w:tbl>
    <w:p w:rsidR="00ED1CD0" w:rsidRDefault="00ED1CD0" w:rsidP="00C31401">
      <w:pPr>
        <w:spacing w:line="240" w:lineRule="auto"/>
        <w:rPr>
          <w:b/>
        </w:rPr>
      </w:pPr>
    </w:p>
    <w:p w:rsidR="00ED1CD0" w:rsidRDefault="00ED1CD0" w:rsidP="00ED1CD0">
      <w:pPr>
        <w:jc w:val="both"/>
        <w:rPr>
          <w:rFonts w:ascii="Arial" w:hAnsi="Arial" w:cs="Arial"/>
        </w:rPr>
      </w:pPr>
      <w:r>
        <w:rPr>
          <w:rFonts w:ascii="Arial" w:hAnsi="Arial" w:cs="Arial"/>
        </w:rPr>
        <w:t>Los proyectos-construcción se desarrollarán a lo largo de cada trimestre, no teniendo asignado una ubicación temporal exacta. Así mismo, contenidos instrumentales de la asignatura, como la expresión gráfica o el uso del ordenador se irán introduciendo durante el curso a medida que sean necesarios.</w:t>
      </w:r>
    </w:p>
    <w:p w:rsidR="00ED1CD0" w:rsidRPr="009C74D2" w:rsidRDefault="00ED1CD0" w:rsidP="00ED1CD0">
      <w:pPr>
        <w:jc w:val="both"/>
        <w:rPr>
          <w:rFonts w:ascii="Arial" w:hAnsi="Arial" w:cs="Arial"/>
        </w:rPr>
      </w:pPr>
      <w:r w:rsidRPr="009C74D2">
        <w:rPr>
          <w:rFonts w:ascii="Arial" w:hAnsi="Arial" w:cs="Arial"/>
        </w:rPr>
        <w:t>La distribución de las unidades y  proyectos a lo largo del curso será la siguiente:</w:t>
      </w:r>
    </w:p>
    <w:tbl>
      <w:tblPr>
        <w:tblStyle w:val="Tablaconcuadrcula"/>
        <w:tblW w:w="0" w:type="auto"/>
        <w:tblInd w:w="360" w:type="dxa"/>
        <w:tblLayout w:type="fixed"/>
        <w:tblLook w:val="04A0"/>
      </w:tblPr>
      <w:tblGrid>
        <w:gridCol w:w="4143"/>
        <w:gridCol w:w="397"/>
        <w:gridCol w:w="397"/>
        <w:gridCol w:w="397"/>
        <w:gridCol w:w="397"/>
        <w:gridCol w:w="397"/>
        <w:gridCol w:w="397"/>
        <w:gridCol w:w="397"/>
        <w:gridCol w:w="397"/>
        <w:gridCol w:w="397"/>
        <w:gridCol w:w="397"/>
      </w:tblGrid>
      <w:tr w:rsidR="00ED1CD0" w:rsidTr="0024126B">
        <w:tc>
          <w:tcPr>
            <w:tcW w:w="4143" w:type="dxa"/>
          </w:tcPr>
          <w:p w:rsidR="00ED1CD0" w:rsidRDefault="00ED1CD0" w:rsidP="0024126B">
            <w:pPr>
              <w:rPr>
                <w:rFonts w:ascii="Arial" w:hAnsi="Arial" w:cs="Arial"/>
                <w:b/>
              </w:rPr>
            </w:pPr>
            <w:r>
              <w:rPr>
                <w:rFonts w:ascii="Arial" w:hAnsi="Arial" w:cs="Arial"/>
                <w:b/>
              </w:rPr>
              <w:t>UNIDADES/MESES</w:t>
            </w:r>
          </w:p>
        </w:tc>
        <w:tc>
          <w:tcPr>
            <w:tcW w:w="397" w:type="dxa"/>
          </w:tcPr>
          <w:p w:rsidR="00ED1CD0" w:rsidRDefault="00ED1CD0" w:rsidP="0024126B">
            <w:pPr>
              <w:rPr>
                <w:rFonts w:ascii="Arial" w:hAnsi="Arial" w:cs="Arial"/>
                <w:b/>
              </w:rPr>
            </w:pPr>
            <w:r>
              <w:rPr>
                <w:rFonts w:ascii="Arial" w:hAnsi="Arial" w:cs="Arial"/>
                <w:b/>
              </w:rPr>
              <w:t>S</w:t>
            </w:r>
          </w:p>
        </w:tc>
        <w:tc>
          <w:tcPr>
            <w:tcW w:w="397" w:type="dxa"/>
          </w:tcPr>
          <w:p w:rsidR="00ED1CD0" w:rsidRDefault="00ED1CD0" w:rsidP="0024126B">
            <w:pPr>
              <w:rPr>
                <w:rFonts w:ascii="Arial" w:hAnsi="Arial" w:cs="Arial"/>
                <w:b/>
              </w:rPr>
            </w:pPr>
            <w:r>
              <w:rPr>
                <w:rFonts w:ascii="Arial" w:hAnsi="Arial" w:cs="Arial"/>
                <w:b/>
              </w:rPr>
              <w:t>0</w:t>
            </w:r>
          </w:p>
        </w:tc>
        <w:tc>
          <w:tcPr>
            <w:tcW w:w="397" w:type="dxa"/>
          </w:tcPr>
          <w:p w:rsidR="00ED1CD0" w:rsidRDefault="00ED1CD0" w:rsidP="0024126B">
            <w:pPr>
              <w:rPr>
                <w:rFonts w:ascii="Arial" w:hAnsi="Arial" w:cs="Arial"/>
                <w:b/>
              </w:rPr>
            </w:pPr>
            <w:r>
              <w:rPr>
                <w:rFonts w:ascii="Arial" w:hAnsi="Arial" w:cs="Arial"/>
                <w:b/>
              </w:rPr>
              <w:t>N</w:t>
            </w:r>
          </w:p>
        </w:tc>
        <w:tc>
          <w:tcPr>
            <w:tcW w:w="397" w:type="dxa"/>
          </w:tcPr>
          <w:p w:rsidR="00ED1CD0" w:rsidRDefault="00ED1CD0" w:rsidP="0024126B">
            <w:pPr>
              <w:rPr>
                <w:rFonts w:ascii="Arial" w:hAnsi="Arial" w:cs="Arial"/>
                <w:b/>
              </w:rPr>
            </w:pPr>
            <w:r>
              <w:rPr>
                <w:rFonts w:ascii="Arial" w:hAnsi="Arial" w:cs="Arial"/>
                <w:b/>
              </w:rPr>
              <w:t>D</w:t>
            </w:r>
          </w:p>
        </w:tc>
        <w:tc>
          <w:tcPr>
            <w:tcW w:w="397" w:type="dxa"/>
          </w:tcPr>
          <w:p w:rsidR="00ED1CD0" w:rsidRDefault="00ED1CD0" w:rsidP="0024126B">
            <w:pPr>
              <w:rPr>
                <w:rFonts w:ascii="Arial" w:hAnsi="Arial" w:cs="Arial"/>
                <w:b/>
              </w:rPr>
            </w:pPr>
            <w:r>
              <w:rPr>
                <w:rFonts w:ascii="Arial" w:hAnsi="Arial" w:cs="Arial"/>
                <w:b/>
              </w:rPr>
              <w:t>E</w:t>
            </w:r>
          </w:p>
        </w:tc>
        <w:tc>
          <w:tcPr>
            <w:tcW w:w="397" w:type="dxa"/>
          </w:tcPr>
          <w:p w:rsidR="00ED1CD0" w:rsidRDefault="00ED1CD0" w:rsidP="0024126B">
            <w:pPr>
              <w:rPr>
                <w:rFonts w:ascii="Arial" w:hAnsi="Arial" w:cs="Arial"/>
                <w:b/>
              </w:rPr>
            </w:pPr>
            <w:r>
              <w:rPr>
                <w:rFonts w:ascii="Arial" w:hAnsi="Arial" w:cs="Arial"/>
                <w:b/>
              </w:rPr>
              <w:t>F</w:t>
            </w:r>
          </w:p>
        </w:tc>
        <w:tc>
          <w:tcPr>
            <w:tcW w:w="397" w:type="dxa"/>
          </w:tcPr>
          <w:p w:rsidR="00ED1CD0" w:rsidRDefault="00ED1CD0" w:rsidP="0024126B">
            <w:pPr>
              <w:rPr>
                <w:rFonts w:ascii="Arial" w:hAnsi="Arial" w:cs="Arial"/>
                <w:b/>
              </w:rPr>
            </w:pPr>
            <w:r>
              <w:rPr>
                <w:rFonts w:ascii="Arial" w:hAnsi="Arial" w:cs="Arial"/>
                <w:b/>
              </w:rPr>
              <w:t>M</w:t>
            </w:r>
          </w:p>
        </w:tc>
        <w:tc>
          <w:tcPr>
            <w:tcW w:w="397" w:type="dxa"/>
          </w:tcPr>
          <w:p w:rsidR="00ED1CD0" w:rsidRDefault="00ED1CD0" w:rsidP="0024126B">
            <w:pPr>
              <w:rPr>
                <w:rFonts w:ascii="Arial" w:hAnsi="Arial" w:cs="Arial"/>
                <w:b/>
              </w:rPr>
            </w:pPr>
            <w:r>
              <w:rPr>
                <w:rFonts w:ascii="Arial" w:hAnsi="Arial" w:cs="Arial"/>
                <w:b/>
              </w:rPr>
              <w:t>A</w:t>
            </w:r>
          </w:p>
        </w:tc>
        <w:tc>
          <w:tcPr>
            <w:tcW w:w="397" w:type="dxa"/>
          </w:tcPr>
          <w:p w:rsidR="00ED1CD0" w:rsidRDefault="00ED1CD0" w:rsidP="0024126B">
            <w:pPr>
              <w:rPr>
                <w:rFonts w:ascii="Arial" w:hAnsi="Arial" w:cs="Arial"/>
                <w:b/>
              </w:rPr>
            </w:pPr>
            <w:r>
              <w:rPr>
                <w:rFonts w:ascii="Arial" w:hAnsi="Arial" w:cs="Arial"/>
                <w:b/>
              </w:rPr>
              <w:t>M</w:t>
            </w:r>
          </w:p>
        </w:tc>
        <w:tc>
          <w:tcPr>
            <w:tcW w:w="397" w:type="dxa"/>
          </w:tcPr>
          <w:p w:rsidR="00ED1CD0" w:rsidRDefault="00ED1CD0" w:rsidP="0024126B">
            <w:pPr>
              <w:rPr>
                <w:rFonts w:ascii="Arial" w:hAnsi="Arial" w:cs="Arial"/>
                <w:b/>
              </w:rPr>
            </w:pPr>
            <w:r>
              <w:rPr>
                <w:rFonts w:ascii="Arial" w:hAnsi="Arial" w:cs="Arial"/>
                <w:b/>
              </w:rPr>
              <w:t>J</w:t>
            </w:r>
          </w:p>
        </w:tc>
      </w:tr>
      <w:tr w:rsidR="00ED1CD0" w:rsidTr="0024126B">
        <w:tc>
          <w:tcPr>
            <w:tcW w:w="4143" w:type="dxa"/>
          </w:tcPr>
          <w:p w:rsidR="00ED1CD0" w:rsidRPr="005A05E2" w:rsidRDefault="00ED1CD0" w:rsidP="0024126B">
            <w:pPr>
              <w:rPr>
                <w:rFonts w:cs="Arial"/>
                <w:sz w:val="18"/>
                <w:szCs w:val="18"/>
              </w:rPr>
            </w:pPr>
          </w:p>
        </w:tc>
        <w:tc>
          <w:tcPr>
            <w:tcW w:w="397" w:type="dxa"/>
          </w:tcPr>
          <w:p w:rsidR="00ED1CD0" w:rsidRDefault="00CB72BC" w:rsidP="0024126B">
            <w:pPr>
              <w:rPr>
                <w:rFonts w:ascii="Arial" w:hAnsi="Arial" w:cs="Arial"/>
                <w:b/>
              </w:rPr>
            </w:pPr>
            <w:r>
              <w:rPr>
                <w:rFonts w:ascii="Arial" w:hAnsi="Arial" w:cs="Arial"/>
                <w:b/>
                <w:noProof/>
                <w:lang w:eastAsia="es-ES"/>
              </w:rPr>
              <w:pict>
                <v:rect id="_x0000_s1069" style="position:absolute;margin-left:.95pt;margin-top:-.3pt;width:14.75pt;height:13.45pt;z-index:251687936;mso-position-horizontal-relative:text;mso-position-vertical-relative:text" fillcolor="#4f81bd [3204]" strokecolor="#1f497d [3215]" strokeweight=".25pt">
                  <v:shadow type="perspective" color="#243f60 [1604]" opacity=".5" offset="1pt" offset2="-1pt"/>
                </v:rect>
              </w:pic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r>
      <w:tr w:rsidR="00ED1CD0" w:rsidTr="0024126B">
        <w:tc>
          <w:tcPr>
            <w:tcW w:w="4143" w:type="dxa"/>
          </w:tcPr>
          <w:p w:rsidR="00ED1CD0" w:rsidRPr="005A05E2" w:rsidRDefault="00ED1CD0" w:rsidP="0024126B">
            <w:pPr>
              <w:rPr>
                <w:rFonts w:cs="Arial"/>
                <w:sz w:val="18"/>
                <w:szCs w:val="18"/>
              </w:rPr>
            </w:pPr>
            <w:r>
              <w:rPr>
                <w:rFonts w:cs="Arial"/>
                <w:sz w:val="18"/>
                <w:szCs w:val="18"/>
              </w:rPr>
              <w:t>UNIDAD 1. EL PROCESO TECNOLÓGICO</w:t>
            </w:r>
          </w:p>
        </w:tc>
        <w:tc>
          <w:tcPr>
            <w:tcW w:w="397" w:type="dxa"/>
          </w:tcPr>
          <w:p w:rsidR="00ED1CD0" w:rsidRDefault="00ED1CD0" w:rsidP="0024126B">
            <w:pPr>
              <w:rPr>
                <w:rFonts w:ascii="Arial" w:hAnsi="Arial" w:cs="Arial"/>
                <w:b/>
              </w:rPr>
            </w:pPr>
          </w:p>
        </w:tc>
        <w:tc>
          <w:tcPr>
            <w:tcW w:w="397" w:type="dxa"/>
          </w:tcPr>
          <w:p w:rsidR="00ED1CD0" w:rsidRDefault="00CB72BC" w:rsidP="0024126B">
            <w:pPr>
              <w:rPr>
                <w:rFonts w:ascii="Arial" w:hAnsi="Arial" w:cs="Arial"/>
                <w:b/>
              </w:rPr>
            </w:pPr>
            <w:r w:rsidRPr="00CB72BC">
              <w:rPr>
                <w:rFonts w:cs="Arial"/>
                <w:noProof/>
                <w:sz w:val="18"/>
                <w:szCs w:val="18"/>
                <w:lang w:eastAsia="es-ES"/>
              </w:rPr>
              <w:pict>
                <v:rect id="_x0000_s1070" style="position:absolute;margin-left:-4.15pt;margin-top:0;width:18.4pt;height:13.45pt;z-index:251688960;mso-position-horizontal-relative:text;mso-position-vertical-relative:text" fillcolor="#4f81bd [3204]" strokecolor="#1f497d [3215]" strokeweight=".25pt">
                  <v:shadow type="perspective" color="#243f60 [1604]" opacity=".5" offset="1pt" offset2="-1pt"/>
                </v:rect>
              </w:pic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r>
      <w:tr w:rsidR="00ED1CD0" w:rsidTr="0024126B">
        <w:tc>
          <w:tcPr>
            <w:tcW w:w="4143" w:type="dxa"/>
          </w:tcPr>
          <w:p w:rsidR="00ED1CD0" w:rsidRPr="005A05E2" w:rsidRDefault="00ED1CD0" w:rsidP="0024126B">
            <w:pPr>
              <w:rPr>
                <w:rFonts w:cs="Arial"/>
                <w:sz w:val="18"/>
                <w:szCs w:val="18"/>
              </w:rPr>
            </w:pPr>
            <w:r>
              <w:rPr>
                <w:rFonts w:cs="Arial"/>
                <w:sz w:val="18"/>
                <w:szCs w:val="18"/>
              </w:rPr>
              <w:t>UNIDAD 4. MATERIALES</w:t>
            </w:r>
          </w:p>
        </w:tc>
        <w:tc>
          <w:tcPr>
            <w:tcW w:w="397" w:type="dxa"/>
          </w:tcPr>
          <w:p w:rsidR="00ED1CD0" w:rsidRDefault="00ED1CD0" w:rsidP="0024126B">
            <w:pPr>
              <w:rPr>
                <w:rFonts w:ascii="Arial" w:hAnsi="Arial" w:cs="Arial"/>
                <w:b/>
              </w:rPr>
            </w:pPr>
          </w:p>
        </w:tc>
        <w:tc>
          <w:tcPr>
            <w:tcW w:w="397" w:type="dxa"/>
          </w:tcPr>
          <w:p w:rsidR="00ED1CD0" w:rsidRDefault="00CB72BC" w:rsidP="0024126B">
            <w:pPr>
              <w:rPr>
                <w:rFonts w:ascii="Arial" w:hAnsi="Arial" w:cs="Arial"/>
                <w:b/>
              </w:rPr>
            </w:pPr>
            <w:r>
              <w:rPr>
                <w:rFonts w:ascii="Arial" w:hAnsi="Arial" w:cs="Arial"/>
                <w:b/>
                <w:noProof/>
                <w:lang w:eastAsia="es-ES"/>
              </w:rPr>
              <w:pict>
                <v:rect id="_x0000_s1071" style="position:absolute;margin-left:5.05pt;margin-top:.3pt;width:21.7pt;height:13.45pt;z-index:251689984;mso-position-horizontal-relative:text;mso-position-vertical-relative:text" fillcolor="#4f81bd [3204]" strokecolor="#1f497d [3215]" strokeweight=".25pt">
                  <v:shadow type="perspective" color="#243f60 [1604]" opacity=".5" offset="1pt" offset2="-1pt"/>
                </v:rect>
              </w:pic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r>
      <w:tr w:rsidR="00ED1CD0" w:rsidTr="0024126B">
        <w:tc>
          <w:tcPr>
            <w:tcW w:w="4143" w:type="dxa"/>
          </w:tcPr>
          <w:p w:rsidR="00ED1CD0" w:rsidRPr="005A05E2" w:rsidRDefault="00ED1CD0" w:rsidP="0024126B">
            <w:pPr>
              <w:rPr>
                <w:rFonts w:cs="Arial"/>
                <w:sz w:val="18"/>
                <w:szCs w:val="18"/>
              </w:rPr>
            </w:pPr>
            <w:r>
              <w:rPr>
                <w:rFonts w:cs="Arial"/>
                <w:sz w:val="18"/>
                <w:szCs w:val="18"/>
              </w:rPr>
              <w:t>UNIDAD 5. MADERAS</w: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CB72BC" w:rsidP="0024126B">
            <w:pPr>
              <w:rPr>
                <w:rFonts w:ascii="Arial" w:hAnsi="Arial" w:cs="Arial"/>
                <w:b/>
              </w:rPr>
            </w:pPr>
            <w:r>
              <w:rPr>
                <w:rFonts w:ascii="Arial" w:hAnsi="Arial" w:cs="Arial"/>
                <w:b/>
                <w:noProof/>
                <w:lang w:eastAsia="es-ES"/>
              </w:rPr>
              <w:pict>
                <v:rect id="_x0000_s1073" style="position:absolute;margin-left:6.9pt;margin-top:.6pt;width:16.25pt;height:13.45pt;z-index:251692032;mso-position-horizontal-relative:text;mso-position-vertical-relative:text" fillcolor="#4f81bd [3204]" strokecolor="#1f497d [3215]" strokeweight=".25pt">
                  <v:shadow type="perspective" color="#243f60 [1604]" opacity=".5" offset="1pt" offset2="-1pt"/>
                </v:rect>
              </w:pic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r>
      <w:tr w:rsidR="00ED1CD0" w:rsidTr="0024126B">
        <w:tc>
          <w:tcPr>
            <w:tcW w:w="4143" w:type="dxa"/>
          </w:tcPr>
          <w:p w:rsidR="00ED1CD0" w:rsidRPr="005A05E2" w:rsidRDefault="00ED1CD0" w:rsidP="0024126B">
            <w:pPr>
              <w:rPr>
                <w:rFonts w:cs="Arial"/>
                <w:sz w:val="18"/>
                <w:szCs w:val="18"/>
              </w:rPr>
            </w:pPr>
            <w:r>
              <w:rPr>
                <w:rFonts w:cs="Arial"/>
                <w:sz w:val="18"/>
                <w:szCs w:val="18"/>
              </w:rPr>
              <w:t>UNIDAD 7. EXPRESIÓN GRÁFICA</w: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CB72BC" w:rsidP="0024126B">
            <w:pPr>
              <w:rPr>
                <w:rFonts w:ascii="Arial" w:hAnsi="Arial" w:cs="Arial"/>
                <w:b/>
              </w:rPr>
            </w:pPr>
            <w:r>
              <w:rPr>
                <w:rFonts w:ascii="Arial" w:hAnsi="Arial" w:cs="Arial"/>
                <w:b/>
                <w:noProof/>
                <w:lang w:eastAsia="es-ES"/>
              </w:rPr>
              <w:pict>
                <v:rect id="_x0000_s1074" style="position:absolute;margin-left:3.3pt;margin-top:.9pt;width:7.2pt;height:13.45pt;z-index:251693056;mso-position-horizontal-relative:text;mso-position-vertical-relative:text" fillcolor="#4f81bd [3204]" strokecolor="#1f497d [3215]" strokeweight=".25pt">
                  <v:shadow type="perspective" color="#243f60 [1604]" opacity=".5" offset="1pt" offset2="-1pt"/>
                </v:rect>
              </w:pict>
            </w:r>
          </w:p>
        </w:tc>
        <w:tc>
          <w:tcPr>
            <w:tcW w:w="397" w:type="dxa"/>
          </w:tcPr>
          <w:p w:rsidR="00ED1CD0" w:rsidRDefault="00CB72BC" w:rsidP="0024126B">
            <w:pPr>
              <w:rPr>
                <w:rFonts w:ascii="Arial" w:hAnsi="Arial" w:cs="Arial"/>
                <w:b/>
              </w:rPr>
            </w:pPr>
            <w:r>
              <w:rPr>
                <w:rFonts w:ascii="Arial" w:hAnsi="Arial" w:cs="Arial"/>
                <w:b/>
                <w:noProof/>
                <w:lang w:eastAsia="es-ES"/>
              </w:rPr>
              <w:pict>
                <v:rect id="_x0000_s1075" style="position:absolute;margin-left:-1.35pt;margin-top:.9pt;width:14.15pt;height:13.45pt;z-index:251694080;mso-position-horizontal-relative:text;mso-position-vertical-relative:text" fillcolor="#4f81bd [3204]" strokecolor="#1f497d [3215]" strokeweight=".25pt">
                  <v:shadow type="perspective" color="#243f60 [1604]" opacity=".5" offset="1pt" offset2="-1pt"/>
                </v:rect>
              </w:pic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r>
      <w:tr w:rsidR="00ED1CD0" w:rsidTr="0024126B">
        <w:tc>
          <w:tcPr>
            <w:tcW w:w="4143" w:type="dxa"/>
          </w:tcPr>
          <w:p w:rsidR="00ED1CD0" w:rsidRPr="005A05E2" w:rsidRDefault="00ED1CD0" w:rsidP="0024126B">
            <w:pPr>
              <w:rPr>
                <w:rFonts w:cs="Arial"/>
                <w:sz w:val="18"/>
                <w:szCs w:val="18"/>
              </w:rPr>
            </w:pPr>
            <w:r>
              <w:rPr>
                <w:rFonts w:cs="Arial"/>
                <w:sz w:val="18"/>
                <w:szCs w:val="18"/>
              </w:rPr>
              <w:t>UNIDAD 8. ESTRUCTURAS Y MECANISMOS</w: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CB72BC" w:rsidP="0024126B">
            <w:pPr>
              <w:rPr>
                <w:rFonts w:ascii="Arial" w:hAnsi="Arial" w:cs="Arial"/>
                <w:b/>
              </w:rPr>
            </w:pPr>
            <w:r>
              <w:rPr>
                <w:rFonts w:ascii="Arial" w:hAnsi="Arial" w:cs="Arial"/>
                <w:b/>
                <w:noProof/>
                <w:lang w:eastAsia="es-ES"/>
              </w:rPr>
              <w:pict>
                <v:rect id="_x0000_s1076" style="position:absolute;margin-left:12.8pt;margin-top:-.25pt;width:15.8pt;height:13.45pt;z-index:251695104;mso-position-horizontal-relative:text;mso-position-vertical-relative:text" fillcolor="#4f81bd [3204]" strokecolor="#1f497d [3215]" strokeweight=".25pt">
                  <v:shadow type="perspective" color="#243f60 [1604]" opacity=".5" offset="1pt" offset2="-1pt"/>
                </v:rect>
              </w:pic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r>
      <w:tr w:rsidR="00ED1CD0" w:rsidTr="0024126B">
        <w:tc>
          <w:tcPr>
            <w:tcW w:w="4143" w:type="dxa"/>
          </w:tcPr>
          <w:p w:rsidR="00ED1CD0" w:rsidRPr="00EF12CB" w:rsidRDefault="00ED1CD0" w:rsidP="0024126B">
            <w:pPr>
              <w:rPr>
                <w:rFonts w:cs="Arial"/>
                <w:sz w:val="18"/>
                <w:szCs w:val="18"/>
              </w:rPr>
            </w:pPr>
            <w:r w:rsidRPr="00EF12CB">
              <w:rPr>
                <w:rFonts w:cs="Arial"/>
                <w:sz w:val="18"/>
                <w:szCs w:val="18"/>
              </w:rPr>
              <w:t>UNIDAD 2. HARDWARE Y SOFTWARE</w: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CB72BC" w:rsidP="0024126B">
            <w:pPr>
              <w:rPr>
                <w:rFonts w:ascii="Arial" w:hAnsi="Arial" w:cs="Arial"/>
                <w:b/>
              </w:rPr>
            </w:pPr>
            <w:r>
              <w:rPr>
                <w:rFonts w:ascii="Arial" w:hAnsi="Arial" w:cs="Arial"/>
                <w:b/>
                <w:noProof/>
                <w:lang w:eastAsia="es-ES"/>
              </w:rPr>
              <w:pict>
                <v:rect id="_x0000_s1077" style="position:absolute;margin-left:12.7pt;margin-top:.05pt;width:15.8pt;height:13.45pt;z-index:251696128;mso-position-horizontal-relative:text;mso-position-vertical-relative:text" fillcolor="#4f81bd [3204]" strokecolor="#1f497d [3215]" strokeweight=".25pt">
                  <v:shadow type="perspective" color="#243f60 [1604]" opacity=".5" offset="1pt" offset2="-1pt"/>
                </v:rect>
              </w:pict>
            </w:r>
          </w:p>
        </w:tc>
        <w:tc>
          <w:tcPr>
            <w:tcW w:w="397" w:type="dxa"/>
          </w:tcPr>
          <w:p w:rsidR="00ED1CD0" w:rsidRDefault="00CB72BC" w:rsidP="0024126B">
            <w:pPr>
              <w:rPr>
                <w:rFonts w:ascii="Arial" w:hAnsi="Arial" w:cs="Arial"/>
                <w:b/>
              </w:rPr>
            </w:pPr>
            <w:r>
              <w:rPr>
                <w:rFonts w:ascii="Arial" w:hAnsi="Arial" w:cs="Arial"/>
                <w:b/>
                <w:noProof/>
                <w:lang w:eastAsia="es-ES"/>
              </w:rPr>
              <w:pict>
                <v:rect id="_x0000_s1078" style="position:absolute;margin-left:12.4pt;margin-top:.05pt;width:15.8pt;height:13.45pt;z-index:251697152;mso-position-horizontal-relative:text;mso-position-vertical-relative:text" fillcolor="#4f81bd [3204]" strokecolor="#1f497d [3215]" strokeweight=".25pt">
                  <v:shadow type="perspective" color="#243f60 [1604]" opacity=".5" offset="1pt" offset2="-1pt"/>
                </v:rect>
              </w:pic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r>
      <w:tr w:rsidR="00ED1CD0" w:rsidTr="0024126B">
        <w:tc>
          <w:tcPr>
            <w:tcW w:w="4143" w:type="dxa"/>
          </w:tcPr>
          <w:p w:rsidR="00ED1CD0" w:rsidRPr="00EF12CB" w:rsidRDefault="00ED1CD0" w:rsidP="0024126B">
            <w:pPr>
              <w:rPr>
                <w:rFonts w:cs="Arial"/>
                <w:sz w:val="18"/>
                <w:szCs w:val="18"/>
              </w:rPr>
            </w:pPr>
            <w:r w:rsidRPr="00EF12CB">
              <w:rPr>
                <w:rFonts w:cs="Arial"/>
                <w:sz w:val="18"/>
                <w:szCs w:val="18"/>
              </w:rPr>
              <w:t>UNIDAD 9. ELECTRICIDAD</w: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CB72BC" w:rsidP="0024126B">
            <w:pPr>
              <w:rPr>
                <w:rFonts w:ascii="Arial" w:hAnsi="Arial" w:cs="Arial"/>
                <w:b/>
              </w:rPr>
            </w:pPr>
            <w:r>
              <w:rPr>
                <w:rFonts w:ascii="Arial" w:hAnsi="Arial" w:cs="Arial"/>
                <w:b/>
                <w:noProof/>
                <w:lang w:eastAsia="es-ES"/>
              </w:rPr>
              <w:pict>
                <v:rect id="_x0000_s1079" style="position:absolute;margin-left:8.35pt;margin-top:.35pt;width:21.6pt;height:13.45pt;z-index:251698176;mso-position-horizontal-relative:text;mso-position-vertical-relative:text" fillcolor="#4f81bd [3204]" strokecolor="#1f497d [3215]" strokeweight=".25pt">
                  <v:shadow type="perspective" color="#243f60 [1604]" opacity=".5" offset="1pt" offset2="-1pt"/>
                </v:rect>
              </w:pic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r>
      <w:tr w:rsidR="00ED1CD0" w:rsidTr="0024126B">
        <w:tc>
          <w:tcPr>
            <w:tcW w:w="4143" w:type="dxa"/>
          </w:tcPr>
          <w:p w:rsidR="00ED1CD0" w:rsidRPr="00EF12CB" w:rsidRDefault="00ED1CD0" w:rsidP="0024126B">
            <w:pPr>
              <w:rPr>
                <w:rFonts w:cs="Arial"/>
                <w:sz w:val="18"/>
                <w:szCs w:val="18"/>
              </w:rPr>
            </w:pPr>
            <w:r w:rsidRPr="00EF12CB">
              <w:rPr>
                <w:rFonts w:cs="Arial"/>
                <w:sz w:val="18"/>
                <w:szCs w:val="18"/>
              </w:rPr>
              <w:t>UNIDAD 6. MATERIALES METALICOS</w:t>
            </w:r>
          </w:p>
        </w:tc>
        <w:tc>
          <w:tcPr>
            <w:tcW w:w="397" w:type="dxa"/>
          </w:tcPr>
          <w:p w:rsidR="00ED1CD0" w:rsidRDefault="00CB72BC" w:rsidP="0024126B">
            <w:pPr>
              <w:rPr>
                <w:rFonts w:ascii="Arial" w:hAnsi="Arial" w:cs="Arial"/>
                <w:b/>
              </w:rPr>
            </w:pPr>
            <w:r>
              <w:rPr>
                <w:rFonts w:ascii="Arial" w:hAnsi="Arial" w:cs="Arial"/>
                <w:b/>
                <w:noProof/>
                <w:lang w:eastAsia="es-ES"/>
              </w:rPr>
              <w:pict>
                <v:rect id="_x0000_s1072" style="position:absolute;margin-left:12.35pt;margin-top:12.1pt;width:171.6pt;height:13.45pt;z-index:251691008;mso-position-horizontal-relative:text;mso-position-vertical-relative:text" fillcolor="#4f81bd [3204]" strokecolor="#1f497d [3215]" strokeweight=".25pt">
                  <v:shadow type="perspective" color="#243f60 [1604]" opacity=".5" offset="1pt" offset2="-1pt"/>
                </v:rect>
              </w:pic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CB72BC" w:rsidP="0024126B">
            <w:pPr>
              <w:rPr>
                <w:rFonts w:ascii="Arial" w:hAnsi="Arial" w:cs="Arial"/>
                <w:b/>
              </w:rPr>
            </w:pPr>
            <w:r w:rsidRPr="00CB72BC">
              <w:rPr>
                <w:rFonts w:cs="Arial"/>
                <w:noProof/>
                <w:sz w:val="18"/>
                <w:szCs w:val="18"/>
                <w:lang w:eastAsia="es-ES"/>
              </w:rPr>
              <w:pict>
                <v:rect id="_x0000_s1080" style="position:absolute;margin-left:10.1pt;margin-top:.65pt;width:15.05pt;height:11.45pt;z-index:251699200;mso-position-horizontal-relative:text;mso-position-vertical-relative:text" fillcolor="#4f81bd [3204]" strokecolor="#1f497d [3215]" strokeweight=".25pt">
                  <v:shadow type="perspective" color="#243f60 [1604]" opacity=".5" offset="1pt" offset2="-1pt"/>
                </v:rect>
              </w:pict>
            </w:r>
          </w:p>
        </w:tc>
        <w:tc>
          <w:tcPr>
            <w:tcW w:w="397" w:type="dxa"/>
          </w:tcPr>
          <w:p w:rsidR="00ED1CD0" w:rsidRDefault="00ED1CD0" w:rsidP="0024126B">
            <w:pPr>
              <w:rPr>
                <w:rFonts w:ascii="Arial" w:hAnsi="Arial" w:cs="Arial"/>
                <w:b/>
              </w:rPr>
            </w:pPr>
          </w:p>
        </w:tc>
      </w:tr>
      <w:tr w:rsidR="00ED1CD0" w:rsidTr="0024126B">
        <w:tc>
          <w:tcPr>
            <w:tcW w:w="4143" w:type="dxa"/>
          </w:tcPr>
          <w:p w:rsidR="00ED1CD0" w:rsidRPr="00EF12CB" w:rsidRDefault="00ED1CD0" w:rsidP="0024126B">
            <w:pPr>
              <w:rPr>
                <w:rFonts w:cs="Arial"/>
                <w:sz w:val="18"/>
                <w:szCs w:val="18"/>
              </w:rPr>
            </w:pPr>
            <w:r w:rsidRPr="00EF12CB">
              <w:rPr>
                <w:rFonts w:cs="Arial"/>
                <w:sz w:val="18"/>
                <w:szCs w:val="18"/>
              </w:rPr>
              <w:t>PROYECTO- CONSTRUCCIÓN</w:t>
            </w: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c>
          <w:tcPr>
            <w:tcW w:w="397" w:type="dxa"/>
          </w:tcPr>
          <w:p w:rsidR="00ED1CD0" w:rsidRDefault="00ED1CD0" w:rsidP="0024126B">
            <w:pPr>
              <w:rPr>
                <w:rFonts w:ascii="Arial" w:hAnsi="Arial" w:cs="Arial"/>
                <w:b/>
              </w:rPr>
            </w:pPr>
          </w:p>
        </w:tc>
      </w:tr>
    </w:tbl>
    <w:p w:rsidR="00ED1CD0" w:rsidRDefault="00ED1CD0" w:rsidP="00ED1CD0">
      <w:pPr>
        <w:rPr>
          <w:b/>
          <w:u w:val="single"/>
        </w:rPr>
      </w:pPr>
    </w:p>
    <w:p w:rsidR="00ED1CD0" w:rsidRPr="00BF2217" w:rsidRDefault="00ED1CD0" w:rsidP="00ED1CD0">
      <w:pPr>
        <w:rPr>
          <w:b/>
          <w:u w:val="single"/>
        </w:rPr>
      </w:pPr>
      <w:r>
        <w:rPr>
          <w:b/>
          <w:highlight w:val="lightGray"/>
          <w:u w:val="single"/>
        </w:rPr>
        <w:t>3.2</w:t>
      </w:r>
      <w:r w:rsidRPr="00BF2217">
        <w:rPr>
          <w:b/>
          <w:highlight w:val="lightGray"/>
          <w:u w:val="single"/>
        </w:rPr>
        <w:t xml:space="preserve">.3 </w:t>
      </w:r>
      <w:r>
        <w:rPr>
          <w:b/>
          <w:highlight w:val="lightGray"/>
          <w:u w:val="single"/>
        </w:rPr>
        <w:t xml:space="preserve"> </w:t>
      </w:r>
      <w:r w:rsidRPr="00BF2217">
        <w:rPr>
          <w:b/>
          <w:highlight w:val="lightGray"/>
          <w:u w:val="single"/>
        </w:rPr>
        <w:t>CRITERIOS DE EVALUACIÓN</w:t>
      </w:r>
    </w:p>
    <w:p w:rsidR="00E31C07" w:rsidRPr="00F54AFF" w:rsidRDefault="00E31C07" w:rsidP="00E31C07">
      <w:pPr>
        <w:jc w:val="both"/>
        <w:rPr>
          <w:rFonts w:ascii="Arial" w:hAnsi="Arial" w:cs="Arial"/>
          <w:b/>
        </w:rPr>
      </w:pPr>
      <w:r w:rsidRPr="00F54AFF">
        <w:rPr>
          <w:rFonts w:ascii="Arial" w:hAnsi="Arial" w:cs="Arial"/>
          <w:b/>
        </w:rPr>
        <w:t>Unidad 1. El proceso tecnológico</w:t>
      </w:r>
    </w:p>
    <w:p w:rsidR="00E31C07" w:rsidRPr="00F54AFF" w:rsidRDefault="00E31C07" w:rsidP="00E31C07">
      <w:pPr>
        <w:pStyle w:val="Prrafodelista"/>
        <w:numPr>
          <w:ilvl w:val="0"/>
          <w:numId w:val="38"/>
        </w:numPr>
        <w:spacing w:after="0" w:line="240" w:lineRule="auto"/>
        <w:jc w:val="both"/>
        <w:rPr>
          <w:rFonts w:ascii="Arial" w:hAnsi="Arial" w:cs="Arial"/>
        </w:rPr>
      </w:pPr>
      <w:r w:rsidRPr="00F54AFF">
        <w:rPr>
          <w:rFonts w:ascii="Arial" w:hAnsi="Arial" w:cs="Arial"/>
        </w:rPr>
        <w:t>Conocer los avances fundamentales y las principales revoluciones tecnológicas que han tenido lugar en el curso de la historia.</w:t>
      </w:r>
    </w:p>
    <w:p w:rsidR="00E31C07" w:rsidRPr="00F54AFF" w:rsidRDefault="00E31C07" w:rsidP="00E31C07">
      <w:pPr>
        <w:pStyle w:val="Prrafodelista"/>
        <w:numPr>
          <w:ilvl w:val="0"/>
          <w:numId w:val="38"/>
        </w:numPr>
        <w:spacing w:after="0" w:line="240" w:lineRule="auto"/>
        <w:jc w:val="both"/>
        <w:rPr>
          <w:rFonts w:ascii="Arial" w:hAnsi="Arial" w:cs="Arial"/>
        </w:rPr>
      </w:pPr>
      <w:r w:rsidRPr="00F54AFF">
        <w:rPr>
          <w:rFonts w:ascii="Arial" w:hAnsi="Arial" w:cs="Arial"/>
        </w:rPr>
        <w:t>Investigar la evolución histórica de un objeto tecnológico.</w:t>
      </w:r>
    </w:p>
    <w:p w:rsidR="00E31C07" w:rsidRPr="00F54AFF" w:rsidRDefault="00E31C07" w:rsidP="00E31C07">
      <w:pPr>
        <w:pStyle w:val="Prrafodelista"/>
        <w:numPr>
          <w:ilvl w:val="0"/>
          <w:numId w:val="38"/>
        </w:numPr>
        <w:spacing w:after="0" w:line="240" w:lineRule="auto"/>
        <w:jc w:val="both"/>
        <w:rPr>
          <w:rFonts w:ascii="Arial" w:hAnsi="Arial" w:cs="Arial"/>
        </w:rPr>
      </w:pPr>
      <w:r w:rsidRPr="00F54AFF">
        <w:rPr>
          <w:rFonts w:ascii="Arial" w:hAnsi="Arial" w:cs="Arial"/>
        </w:rPr>
        <w:t>Valorar las necesidades del proceso tecnológico empleando la resolución técnica de problemas, analizando su contexto, proponiendo soluciones alternativas y desarrollando la más adecuada.</w:t>
      </w:r>
    </w:p>
    <w:p w:rsidR="00E31C07" w:rsidRPr="00F54AFF" w:rsidRDefault="00E31C07" w:rsidP="00E31C07">
      <w:pPr>
        <w:pStyle w:val="Prrafodelista"/>
        <w:numPr>
          <w:ilvl w:val="0"/>
          <w:numId w:val="38"/>
        </w:numPr>
        <w:spacing w:after="0" w:line="240" w:lineRule="auto"/>
        <w:jc w:val="both"/>
        <w:rPr>
          <w:rFonts w:ascii="Arial" w:hAnsi="Arial" w:cs="Arial"/>
        </w:rPr>
      </w:pPr>
      <w:r w:rsidRPr="00F54AFF">
        <w:rPr>
          <w:rFonts w:ascii="Arial" w:hAnsi="Arial" w:cs="Arial"/>
        </w:rPr>
        <w:t>Elaborar documentos técnicos empleando recursos verbales y gráficos.</w:t>
      </w:r>
    </w:p>
    <w:p w:rsidR="00E31C07" w:rsidRPr="00F54AFF" w:rsidRDefault="00E31C07" w:rsidP="00E31C07">
      <w:pPr>
        <w:pStyle w:val="Prrafodelista"/>
        <w:numPr>
          <w:ilvl w:val="0"/>
          <w:numId w:val="38"/>
        </w:numPr>
        <w:spacing w:after="0" w:line="240" w:lineRule="auto"/>
        <w:jc w:val="both"/>
        <w:rPr>
          <w:rFonts w:ascii="Arial" w:hAnsi="Arial" w:cs="Arial"/>
        </w:rPr>
      </w:pPr>
      <w:r w:rsidRPr="00F54AFF">
        <w:rPr>
          <w:rFonts w:ascii="Arial" w:hAnsi="Arial" w:cs="Arial"/>
        </w:rPr>
        <w:t>Entender y respetar las normas de actuación en el aula-taller.</w:t>
      </w:r>
    </w:p>
    <w:p w:rsidR="00E31C07" w:rsidRDefault="00E31C07" w:rsidP="00E31C07">
      <w:pPr>
        <w:pStyle w:val="Prrafodelista"/>
        <w:numPr>
          <w:ilvl w:val="0"/>
          <w:numId w:val="38"/>
        </w:numPr>
        <w:spacing w:after="0" w:line="240" w:lineRule="auto"/>
        <w:jc w:val="both"/>
        <w:rPr>
          <w:rFonts w:ascii="Arial" w:hAnsi="Arial" w:cs="Arial"/>
        </w:rPr>
      </w:pPr>
      <w:r w:rsidRPr="00F54AFF">
        <w:rPr>
          <w:rFonts w:ascii="Arial" w:hAnsi="Arial" w:cs="Arial"/>
        </w:rPr>
        <w:t>Trabajar en grupo, de forma organizada y responsable, para la resolución de problemas tecnológicos.</w:t>
      </w:r>
    </w:p>
    <w:p w:rsidR="00E31C07" w:rsidRPr="00107625" w:rsidRDefault="00E31C07" w:rsidP="00E31C07">
      <w:pPr>
        <w:spacing w:after="0" w:line="240" w:lineRule="auto"/>
        <w:jc w:val="both"/>
        <w:rPr>
          <w:rFonts w:ascii="Arial" w:hAnsi="Arial" w:cs="Arial"/>
        </w:rPr>
      </w:pPr>
    </w:p>
    <w:p w:rsidR="00E31C07" w:rsidRPr="00F54AFF" w:rsidRDefault="00E31C07" w:rsidP="00E31C07">
      <w:pPr>
        <w:jc w:val="both"/>
        <w:rPr>
          <w:rFonts w:ascii="Arial" w:hAnsi="Arial" w:cs="Arial"/>
          <w:b/>
        </w:rPr>
      </w:pPr>
      <w:r>
        <w:rPr>
          <w:rFonts w:ascii="Arial" w:hAnsi="Arial" w:cs="Arial"/>
          <w:b/>
        </w:rPr>
        <w:lastRenderedPageBreak/>
        <w:t>Unidad 2. Hardware y sistema operativo.</w:t>
      </w:r>
    </w:p>
    <w:p w:rsidR="00E31C07" w:rsidRPr="009936B0" w:rsidRDefault="00E31C07" w:rsidP="00E31C07">
      <w:pPr>
        <w:numPr>
          <w:ilvl w:val="0"/>
          <w:numId w:val="22"/>
        </w:numPr>
        <w:spacing w:after="0" w:line="240" w:lineRule="auto"/>
        <w:jc w:val="both"/>
        <w:rPr>
          <w:rFonts w:ascii="Arial" w:hAnsi="Arial" w:cs="Arial"/>
        </w:rPr>
      </w:pPr>
      <w:r w:rsidRPr="009936B0">
        <w:rPr>
          <w:rFonts w:ascii="Arial" w:hAnsi="Arial" w:cs="Arial"/>
        </w:rPr>
        <w:t>Identificar en un PC la placa base, el microprocesador, los distintos tipos de memoria y almacenamiento, el chipset, las ranuras de expansión, los conectores, la fuente de alimentación, la carcasa y los periféricos de entrada y salida. Conocer la función de cada uno de estos elementos así como su importancia y su funcionamiento en el conjunto del sistema.</w:t>
      </w:r>
    </w:p>
    <w:p w:rsidR="00E31C07" w:rsidRPr="009936B0" w:rsidRDefault="00E31C07" w:rsidP="00E31C07">
      <w:pPr>
        <w:numPr>
          <w:ilvl w:val="0"/>
          <w:numId w:val="22"/>
        </w:numPr>
        <w:spacing w:after="0" w:line="240" w:lineRule="auto"/>
        <w:jc w:val="both"/>
        <w:rPr>
          <w:rFonts w:ascii="Arial" w:hAnsi="Arial" w:cs="Arial"/>
        </w:rPr>
      </w:pPr>
      <w:r w:rsidRPr="009936B0">
        <w:rPr>
          <w:rFonts w:ascii="Arial" w:hAnsi="Arial" w:cs="Arial"/>
        </w:rPr>
        <w:t>Conocer las funciones del sistema operativo y saber realizar operaciones básicas con uno de ellos.</w:t>
      </w:r>
    </w:p>
    <w:p w:rsidR="00E31C07" w:rsidRPr="009936B0" w:rsidRDefault="00E31C07" w:rsidP="00E31C07">
      <w:pPr>
        <w:numPr>
          <w:ilvl w:val="0"/>
          <w:numId w:val="22"/>
        </w:numPr>
        <w:spacing w:after="0" w:line="240" w:lineRule="auto"/>
        <w:jc w:val="both"/>
        <w:rPr>
          <w:rFonts w:ascii="Arial" w:hAnsi="Arial" w:cs="Arial"/>
        </w:rPr>
      </w:pPr>
      <w:r w:rsidRPr="009936B0">
        <w:rPr>
          <w:rFonts w:ascii="Arial" w:hAnsi="Arial" w:cs="Arial"/>
        </w:rPr>
        <w:t>Manejar el entorno gráfico como interfaz de comunicación con el ordenador.</w:t>
      </w:r>
    </w:p>
    <w:p w:rsidR="00E31C07" w:rsidRPr="009936B0" w:rsidRDefault="00E31C07" w:rsidP="00E31C07">
      <w:pPr>
        <w:numPr>
          <w:ilvl w:val="0"/>
          <w:numId w:val="22"/>
        </w:numPr>
        <w:spacing w:after="0" w:line="240" w:lineRule="auto"/>
        <w:jc w:val="both"/>
        <w:rPr>
          <w:rFonts w:ascii="Arial" w:hAnsi="Arial" w:cs="Arial"/>
        </w:rPr>
      </w:pPr>
      <w:r w:rsidRPr="009936B0">
        <w:rPr>
          <w:rFonts w:ascii="Arial" w:hAnsi="Arial" w:cs="Arial"/>
        </w:rPr>
        <w:t>Saber cómo conectar componentes físicos a un ordenador.</w:t>
      </w:r>
    </w:p>
    <w:p w:rsidR="00E31C07" w:rsidRPr="009936B0" w:rsidRDefault="00E31C07" w:rsidP="00E31C07">
      <w:pPr>
        <w:numPr>
          <w:ilvl w:val="0"/>
          <w:numId w:val="22"/>
        </w:numPr>
        <w:spacing w:after="0" w:line="240" w:lineRule="auto"/>
        <w:jc w:val="both"/>
        <w:rPr>
          <w:rFonts w:ascii="Arial" w:hAnsi="Arial" w:cs="Arial"/>
        </w:rPr>
      </w:pPr>
      <w:r w:rsidRPr="009936B0">
        <w:rPr>
          <w:rFonts w:ascii="Arial" w:hAnsi="Arial" w:cs="Arial"/>
        </w:rPr>
        <w:t>Interconectar varios ordenadores o dispositivos. Utilizar y compartir recursos en redes locales.</w:t>
      </w:r>
    </w:p>
    <w:p w:rsidR="00E31C07" w:rsidRPr="009936B0" w:rsidRDefault="00E31C07" w:rsidP="00E31C07">
      <w:pPr>
        <w:numPr>
          <w:ilvl w:val="0"/>
          <w:numId w:val="22"/>
        </w:numPr>
        <w:spacing w:after="0" w:line="240" w:lineRule="auto"/>
        <w:jc w:val="both"/>
        <w:rPr>
          <w:rFonts w:ascii="Arial" w:hAnsi="Arial" w:cs="Arial"/>
        </w:rPr>
      </w:pPr>
      <w:r w:rsidRPr="009936B0">
        <w:rPr>
          <w:rFonts w:ascii="Arial" w:hAnsi="Arial" w:cs="Arial"/>
        </w:rPr>
        <w:t>Conocer distintas tareas de mantenimiento y actualización del sistema, así como su función y la forma de realizarlas.</w:t>
      </w:r>
    </w:p>
    <w:p w:rsidR="00E31C07" w:rsidRDefault="00E31C07" w:rsidP="00E31C07">
      <w:pPr>
        <w:numPr>
          <w:ilvl w:val="0"/>
          <w:numId w:val="22"/>
        </w:numPr>
        <w:spacing w:after="0" w:line="240" w:lineRule="auto"/>
        <w:jc w:val="both"/>
        <w:rPr>
          <w:rFonts w:ascii="Arial" w:hAnsi="Arial" w:cs="Arial"/>
        </w:rPr>
      </w:pPr>
      <w:r w:rsidRPr="00107625">
        <w:rPr>
          <w:rFonts w:ascii="Arial" w:hAnsi="Arial" w:cs="Arial"/>
        </w:rPr>
        <w:t>Gestionar, almacenar y recuperar la información en diferentes formatos y soportes.</w:t>
      </w:r>
    </w:p>
    <w:p w:rsidR="00E31C07" w:rsidRDefault="00E31C07" w:rsidP="00E31C07">
      <w:pPr>
        <w:spacing w:after="0" w:line="240" w:lineRule="auto"/>
        <w:jc w:val="both"/>
        <w:rPr>
          <w:rFonts w:ascii="Arial" w:hAnsi="Arial" w:cs="Arial"/>
        </w:rPr>
      </w:pPr>
    </w:p>
    <w:p w:rsidR="00E31C07" w:rsidRDefault="00E31C07" w:rsidP="00E31C07">
      <w:pPr>
        <w:spacing w:after="0" w:line="240" w:lineRule="auto"/>
        <w:jc w:val="both"/>
        <w:rPr>
          <w:rFonts w:ascii="Arial" w:hAnsi="Arial" w:cs="Arial"/>
        </w:rPr>
      </w:pPr>
    </w:p>
    <w:p w:rsidR="00E31C07" w:rsidRPr="00F54AFF" w:rsidRDefault="00E31C07" w:rsidP="00E31C07">
      <w:pPr>
        <w:jc w:val="both"/>
        <w:rPr>
          <w:rFonts w:ascii="Arial" w:hAnsi="Arial" w:cs="Arial"/>
          <w:b/>
        </w:rPr>
      </w:pPr>
      <w:r>
        <w:rPr>
          <w:rFonts w:ascii="Arial" w:hAnsi="Arial" w:cs="Arial"/>
          <w:b/>
        </w:rPr>
        <w:t>Unidad 3. El ordenador y nuestros proyectos.</w:t>
      </w:r>
    </w:p>
    <w:p w:rsidR="00E31C07" w:rsidRPr="009936B0" w:rsidRDefault="00E31C07" w:rsidP="00E31C07">
      <w:pPr>
        <w:numPr>
          <w:ilvl w:val="0"/>
          <w:numId w:val="24"/>
        </w:numPr>
        <w:spacing w:after="0" w:line="240" w:lineRule="auto"/>
        <w:jc w:val="both"/>
        <w:rPr>
          <w:rFonts w:ascii="Arial" w:hAnsi="Arial" w:cs="Arial"/>
        </w:rPr>
      </w:pPr>
      <w:r w:rsidRPr="009936B0">
        <w:rPr>
          <w:rFonts w:ascii="Arial" w:hAnsi="Arial" w:cs="Arial"/>
        </w:rPr>
        <w:t>Conocer las aplicaciones informáticas utilizadas en los proyectos de tecnología: tratamiento de textos, hoja de cálculo, bases de datos, dibujo asistido por ordenador y presentación del proyecto.</w:t>
      </w:r>
    </w:p>
    <w:p w:rsidR="00E31C07" w:rsidRPr="009936B0" w:rsidRDefault="00E31C07" w:rsidP="00E31C07">
      <w:pPr>
        <w:numPr>
          <w:ilvl w:val="0"/>
          <w:numId w:val="24"/>
        </w:numPr>
        <w:spacing w:after="0" w:line="240" w:lineRule="auto"/>
        <w:jc w:val="both"/>
        <w:rPr>
          <w:rFonts w:ascii="Arial" w:hAnsi="Arial" w:cs="Arial"/>
        </w:rPr>
      </w:pPr>
      <w:r w:rsidRPr="009936B0">
        <w:rPr>
          <w:rFonts w:ascii="Arial" w:hAnsi="Arial" w:cs="Arial"/>
        </w:rPr>
        <w:t>Manejar procesadores de textos: crear tablas, conocer las propiedades de las tablas e insertar marcos e imágenes en un documento…</w:t>
      </w:r>
    </w:p>
    <w:p w:rsidR="00E31C07" w:rsidRPr="009936B0" w:rsidRDefault="00E31C07" w:rsidP="00E31C07">
      <w:pPr>
        <w:numPr>
          <w:ilvl w:val="0"/>
          <w:numId w:val="24"/>
        </w:numPr>
        <w:spacing w:after="0" w:line="240" w:lineRule="auto"/>
        <w:jc w:val="both"/>
        <w:rPr>
          <w:rFonts w:ascii="Arial" w:hAnsi="Arial" w:cs="Arial"/>
        </w:rPr>
      </w:pPr>
      <w:r w:rsidRPr="009936B0">
        <w:rPr>
          <w:rFonts w:ascii="Arial" w:hAnsi="Arial" w:cs="Arial"/>
        </w:rPr>
        <w:t>Elaborar hojas de cálculo para la realización de presupuestos: introducir fórmulas, representar datos en gráficos…</w:t>
      </w:r>
    </w:p>
    <w:p w:rsidR="00E31C07" w:rsidRPr="009936B0" w:rsidRDefault="00E31C07" w:rsidP="00E31C07">
      <w:pPr>
        <w:numPr>
          <w:ilvl w:val="0"/>
          <w:numId w:val="24"/>
        </w:numPr>
        <w:spacing w:after="0" w:line="240" w:lineRule="auto"/>
        <w:jc w:val="both"/>
        <w:rPr>
          <w:rFonts w:ascii="Arial" w:hAnsi="Arial" w:cs="Arial"/>
        </w:rPr>
      </w:pPr>
      <w:r w:rsidRPr="009936B0">
        <w:rPr>
          <w:rFonts w:ascii="Arial" w:hAnsi="Arial" w:cs="Arial"/>
        </w:rPr>
        <w:t>Localizar información utilizando un gestor de bases de datos. Crear, actualizar y modificar una base de datos.</w:t>
      </w:r>
    </w:p>
    <w:p w:rsidR="00E31C07" w:rsidRPr="009936B0" w:rsidRDefault="00E31C07" w:rsidP="00E31C07">
      <w:pPr>
        <w:numPr>
          <w:ilvl w:val="0"/>
          <w:numId w:val="24"/>
        </w:numPr>
        <w:spacing w:after="0" w:line="240" w:lineRule="auto"/>
        <w:jc w:val="both"/>
        <w:rPr>
          <w:rFonts w:ascii="Arial" w:hAnsi="Arial" w:cs="Arial"/>
        </w:rPr>
      </w:pPr>
      <w:r w:rsidRPr="009936B0">
        <w:rPr>
          <w:rFonts w:ascii="Arial" w:hAnsi="Arial" w:cs="Arial"/>
        </w:rPr>
        <w:t>Crear presentaciones: añadir contenidos, diseñar diapositivas, introducir animaciones de objetos y texto…</w:t>
      </w:r>
    </w:p>
    <w:p w:rsidR="00E31C07" w:rsidRPr="009936B0" w:rsidRDefault="00E31C07" w:rsidP="00E31C07">
      <w:pPr>
        <w:numPr>
          <w:ilvl w:val="0"/>
          <w:numId w:val="24"/>
        </w:numPr>
        <w:spacing w:after="0" w:line="240" w:lineRule="auto"/>
        <w:jc w:val="both"/>
        <w:rPr>
          <w:rFonts w:ascii="Arial" w:hAnsi="Arial" w:cs="Arial"/>
        </w:rPr>
      </w:pPr>
      <w:r w:rsidRPr="009936B0">
        <w:rPr>
          <w:rFonts w:ascii="Arial" w:hAnsi="Arial" w:cs="Arial"/>
        </w:rPr>
        <w:t>Dibujar bocetos de objetos tecnológicos sencillos con programas de dibujo.</w:t>
      </w:r>
    </w:p>
    <w:p w:rsidR="00E31C07" w:rsidRPr="009936B0" w:rsidRDefault="00E31C07" w:rsidP="00E31C07">
      <w:pPr>
        <w:numPr>
          <w:ilvl w:val="0"/>
          <w:numId w:val="24"/>
        </w:numPr>
        <w:spacing w:after="0" w:line="240" w:lineRule="auto"/>
        <w:jc w:val="both"/>
        <w:rPr>
          <w:rFonts w:ascii="Arial" w:hAnsi="Arial" w:cs="Arial"/>
        </w:rPr>
      </w:pPr>
      <w:r w:rsidRPr="009936B0">
        <w:rPr>
          <w:rFonts w:ascii="Arial" w:hAnsi="Arial" w:cs="Arial"/>
        </w:rPr>
        <w:t>Transferir la información de unos programas a otros para obtener documentos finales.</w:t>
      </w:r>
    </w:p>
    <w:p w:rsidR="00E31C07" w:rsidRDefault="00E31C07" w:rsidP="00E31C07">
      <w:pPr>
        <w:spacing w:after="0" w:line="240" w:lineRule="auto"/>
        <w:jc w:val="both"/>
        <w:rPr>
          <w:rFonts w:ascii="Arial" w:hAnsi="Arial" w:cs="Arial"/>
        </w:rPr>
      </w:pPr>
    </w:p>
    <w:p w:rsidR="00E31C07" w:rsidRPr="00F54AFF" w:rsidRDefault="00E31C07" w:rsidP="00E31C07">
      <w:pPr>
        <w:jc w:val="both"/>
        <w:rPr>
          <w:rFonts w:ascii="Arial" w:hAnsi="Arial" w:cs="Arial"/>
          <w:b/>
        </w:rPr>
      </w:pPr>
      <w:r>
        <w:rPr>
          <w:rFonts w:ascii="Arial" w:hAnsi="Arial" w:cs="Arial"/>
          <w:b/>
        </w:rPr>
        <w:t>Unidad 4. Internet</w:t>
      </w:r>
    </w:p>
    <w:p w:rsidR="00E31C07" w:rsidRPr="009936B0" w:rsidRDefault="00E31C07" w:rsidP="00E31C07">
      <w:pPr>
        <w:numPr>
          <w:ilvl w:val="0"/>
          <w:numId w:val="26"/>
        </w:numPr>
        <w:spacing w:after="0" w:line="240" w:lineRule="auto"/>
        <w:jc w:val="both"/>
        <w:rPr>
          <w:rFonts w:ascii="Arial" w:hAnsi="Arial" w:cs="Arial"/>
        </w:rPr>
      </w:pPr>
      <w:r w:rsidRPr="009936B0">
        <w:rPr>
          <w:rFonts w:ascii="Arial" w:hAnsi="Arial" w:cs="Arial"/>
        </w:rPr>
        <w:t>Identificar y describir los servicios de Internet.</w:t>
      </w:r>
    </w:p>
    <w:p w:rsidR="00E31C07" w:rsidRPr="009936B0" w:rsidRDefault="00E31C07" w:rsidP="00E31C07">
      <w:pPr>
        <w:numPr>
          <w:ilvl w:val="0"/>
          <w:numId w:val="26"/>
        </w:numPr>
        <w:spacing w:after="0" w:line="240" w:lineRule="auto"/>
        <w:jc w:val="both"/>
        <w:rPr>
          <w:rFonts w:ascii="Arial" w:hAnsi="Arial" w:cs="Arial"/>
        </w:rPr>
      </w:pPr>
      <w:r w:rsidRPr="009936B0">
        <w:rPr>
          <w:rFonts w:ascii="Arial" w:hAnsi="Arial" w:cs="Arial"/>
        </w:rPr>
        <w:t>Acceder a Internet para la utilización de servicios básicos: navegación para la localización de información, correo electrónico, comunicación intergrupal y publicación de información.</w:t>
      </w:r>
    </w:p>
    <w:p w:rsidR="00E31C07" w:rsidRPr="009936B0" w:rsidRDefault="00E31C07" w:rsidP="00E31C07">
      <w:pPr>
        <w:numPr>
          <w:ilvl w:val="0"/>
          <w:numId w:val="26"/>
        </w:numPr>
        <w:spacing w:after="0" w:line="240" w:lineRule="auto"/>
        <w:jc w:val="both"/>
        <w:rPr>
          <w:rFonts w:ascii="Arial" w:hAnsi="Arial" w:cs="Arial"/>
        </w:rPr>
      </w:pPr>
      <w:r w:rsidRPr="009936B0">
        <w:rPr>
          <w:rFonts w:ascii="Arial" w:hAnsi="Arial" w:cs="Arial"/>
        </w:rPr>
        <w:t>Describir el funcionamiento de las listas, foros y noticias.</w:t>
      </w:r>
    </w:p>
    <w:p w:rsidR="00E31C07" w:rsidRPr="009936B0" w:rsidRDefault="00E31C07" w:rsidP="00E31C07">
      <w:pPr>
        <w:numPr>
          <w:ilvl w:val="0"/>
          <w:numId w:val="26"/>
        </w:numPr>
        <w:spacing w:after="0" w:line="240" w:lineRule="auto"/>
        <w:jc w:val="both"/>
        <w:rPr>
          <w:rFonts w:ascii="Arial" w:hAnsi="Arial" w:cs="Arial"/>
        </w:rPr>
      </w:pPr>
      <w:r w:rsidRPr="009936B0">
        <w:rPr>
          <w:rFonts w:ascii="Arial" w:hAnsi="Arial" w:cs="Arial"/>
        </w:rPr>
        <w:t>Describir los pasos para crear un foro tecnológico.</w:t>
      </w:r>
    </w:p>
    <w:p w:rsidR="00E31C07" w:rsidRPr="009936B0" w:rsidRDefault="00E31C07" w:rsidP="00E31C07">
      <w:pPr>
        <w:numPr>
          <w:ilvl w:val="0"/>
          <w:numId w:val="26"/>
        </w:numPr>
        <w:spacing w:after="0" w:line="240" w:lineRule="auto"/>
        <w:jc w:val="both"/>
        <w:rPr>
          <w:rFonts w:ascii="Arial" w:hAnsi="Arial" w:cs="Arial"/>
        </w:rPr>
      </w:pPr>
      <w:r w:rsidRPr="009936B0">
        <w:rPr>
          <w:rFonts w:ascii="Arial" w:hAnsi="Arial" w:cs="Arial"/>
        </w:rPr>
        <w:t>Reconocer el léxico básico de Internet (términos del argot, acrónimos, anglicismos…).</w:t>
      </w:r>
    </w:p>
    <w:p w:rsidR="00E31C07" w:rsidRPr="009936B0" w:rsidRDefault="00E31C07" w:rsidP="00E31C07">
      <w:pPr>
        <w:numPr>
          <w:ilvl w:val="0"/>
          <w:numId w:val="26"/>
        </w:numPr>
        <w:spacing w:after="0" w:line="240" w:lineRule="auto"/>
        <w:jc w:val="both"/>
        <w:rPr>
          <w:rFonts w:ascii="Arial" w:hAnsi="Arial" w:cs="Arial"/>
        </w:rPr>
      </w:pPr>
      <w:r w:rsidRPr="009936B0">
        <w:rPr>
          <w:rFonts w:ascii="Arial" w:hAnsi="Arial" w:cs="Arial"/>
        </w:rPr>
        <w:t>Comunicarse en tiempo real mediante chats y conferencias.</w:t>
      </w:r>
    </w:p>
    <w:p w:rsidR="00E31C07" w:rsidRPr="009936B0" w:rsidRDefault="00E31C07" w:rsidP="00E31C07">
      <w:pPr>
        <w:numPr>
          <w:ilvl w:val="0"/>
          <w:numId w:val="26"/>
        </w:numPr>
        <w:spacing w:after="0" w:line="240" w:lineRule="auto"/>
        <w:jc w:val="both"/>
        <w:rPr>
          <w:rFonts w:ascii="Arial" w:hAnsi="Arial" w:cs="Arial"/>
        </w:rPr>
      </w:pPr>
      <w:r w:rsidRPr="009936B0">
        <w:rPr>
          <w:rFonts w:ascii="Arial" w:hAnsi="Arial" w:cs="Arial"/>
        </w:rPr>
        <w:t>Conocer las condiciones para establecer una comunidad virtual, las características de una mensajería instantánea, redes sociales, blogosfera y páginas wiki.</w:t>
      </w:r>
    </w:p>
    <w:p w:rsidR="00E31C07" w:rsidRPr="009936B0" w:rsidRDefault="00E31C07" w:rsidP="00E31C07">
      <w:pPr>
        <w:numPr>
          <w:ilvl w:val="0"/>
          <w:numId w:val="26"/>
        </w:numPr>
        <w:spacing w:after="0" w:line="240" w:lineRule="auto"/>
        <w:jc w:val="both"/>
        <w:rPr>
          <w:rFonts w:ascii="Arial" w:hAnsi="Arial" w:cs="Arial"/>
        </w:rPr>
      </w:pPr>
      <w:r w:rsidRPr="009936B0">
        <w:rPr>
          <w:rFonts w:ascii="Arial" w:hAnsi="Arial" w:cs="Arial"/>
        </w:rPr>
        <w:t>Describir los pasos para diseñar una página web y «subirla» a la red.</w:t>
      </w:r>
    </w:p>
    <w:p w:rsidR="00E31C07" w:rsidRPr="009936B0" w:rsidRDefault="00E31C07" w:rsidP="00E31C07">
      <w:pPr>
        <w:numPr>
          <w:ilvl w:val="0"/>
          <w:numId w:val="26"/>
        </w:numPr>
        <w:spacing w:after="0" w:line="240" w:lineRule="auto"/>
        <w:jc w:val="both"/>
        <w:rPr>
          <w:rFonts w:ascii="Arial" w:hAnsi="Arial" w:cs="Arial"/>
        </w:rPr>
      </w:pPr>
      <w:r w:rsidRPr="009936B0">
        <w:rPr>
          <w:rFonts w:ascii="Arial" w:hAnsi="Arial" w:cs="Arial"/>
        </w:rPr>
        <w:t>Conocer la descarga y distribución de software e información por Internet.</w:t>
      </w:r>
    </w:p>
    <w:p w:rsidR="00E31C07" w:rsidRPr="009936B0" w:rsidRDefault="00E31C07" w:rsidP="00E31C07">
      <w:pPr>
        <w:numPr>
          <w:ilvl w:val="0"/>
          <w:numId w:val="26"/>
        </w:numPr>
        <w:spacing w:after="0" w:line="240" w:lineRule="auto"/>
        <w:jc w:val="both"/>
        <w:rPr>
          <w:rFonts w:ascii="Arial" w:hAnsi="Arial" w:cs="Arial"/>
        </w:rPr>
      </w:pPr>
      <w:r w:rsidRPr="009936B0">
        <w:rPr>
          <w:rFonts w:ascii="Arial" w:hAnsi="Arial" w:cs="Arial"/>
        </w:rPr>
        <w:t>Crear una weblog y páginas wiki.</w:t>
      </w:r>
    </w:p>
    <w:p w:rsidR="00E31C07" w:rsidRDefault="00E31C07" w:rsidP="00E31C07">
      <w:pPr>
        <w:spacing w:after="0" w:line="240" w:lineRule="auto"/>
        <w:jc w:val="both"/>
        <w:rPr>
          <w:rFonts w:ascii="Arial" w:hAnsi="Arial" w:cs="Arial"/>
        </w:rPr>
      </w:pPr>
    </w:p>
    <w:p w:rsidR="00E31C07" w:rsidRDefault="00E31C07" w:rsidP="00E31C07">
      <w:pPr>
        <w:spacing w:after="0" w:line="240" w:lineRule="auto"/>
        <w:jc w:val="both"/>
        <w:rPr>
          <w:rFonts w:ascii="Arial" w:hAnsi="Arial" w:cs="Arial"/>
        </w:rPr>
      </w:pPr>
    </w:p>
    <w:p w:rsidR="00E31C07" w:rsidRPr="00F54AFF" w:rsidRDefault="00E31C07" w:rsidP="00E31C07">
      <w:pPr>
        <w:jc w:val="both"/>
        <w:rPr>
          <w:rFonts w:ascii="Arial" w:hAnsi="Arial" w:cs="Arial"/>
          <w:b/>
        </w:rPr>
      </w:pPr>
      <w:r>
        <w:rPr>
          <w:rFonts w:ascii="Arial" w:hAnsi="Arial" w:cs="Arial"/>
          <w:b/>
        </w:rPr>
        <w:t xml:space="preserve">Unidad 5. </w:t>
      </w:r>
      <w:r w:rsidRPr="00F54AFF">
        <w:rPr>
          <w:rFonts w:ascii="Arial" w:hAnsi="Arial" w:cs="Arial"/>
          <w:b/>
        </w:rPr>
        <w:t>M</w:t>
      </w:r>
      <w:r>
        <w:rPr>
          <w:rFonts w:ascii="Arial" w:hAnsi="Arial" w:cs="Arial"/>
          <w:b/>
        </w:rPr>
        <w:t>ateriales plásticos, textiles y petreos.</w:t>
      </w:r>
    </w:p>
    <w:p w:rsidR="00E31C07" w:rsidRPr="009936B0" w:rsidRDefault="00E31C07" w:rsidP="00E31C07">
      <w:pPr>
        <w:numPr>
          <w:ilvl w:val="0"/>
          <w:numId w:val="28"/>
        </w:numPr>
        <w:spacing w:after="0" w:line="240" w:lineRule="auto"/>
        <w:jc w:val="both"/>
        <w:rPr>
          <w:rFonts w:ascii="Arial" w:hAnsi="Arial" w:cs="Arial"/>
        </w:rPr>
      </w:pPr>
      <w:r w:rsidRPr="009936B0">
        <w:rPr>
          <w:rFonts w:ascii="Arial" w:hAnsi="Arial" w:cs="Arial"/>
        </w:rPr>
        <w:t>Conocer las propiedades básicas de los plásticos como materiales técnicos.</w:t>
      </w:r>
    </w:p>
    <w:p w:rsidR="00E31C07" w:rsidRPr="009936B0" w:rsidRDefault="00E31C07" w:rsidP="00E31C07">
      <w:pPr>
        <w:numPr>
          <w:ilvl w:val="0"/>
          <w:numId w:val="28"/>
        </w:numPr>
        <w:spacing w:after="0" w:line="240" w:lineRule="auto"/>
        <w:jc w:val="both"/>
        <w:rPr>
          <w:rFonts w:ascii="Arial" w:hAnsi="Arial" w:cs="Arial"/>
        </w:rPr>
      </w:pPr>
      <w:r w:rsidRPr="009936B0">
        <w:rPr>
          <w:rFonts w:ascii="Arial" w:hAnsi="Arial" w:cs="Arial"/>
        </w:rPr>
        <w:t>Identificar los plásticos en las aplicaciones técnicas más usuales.</w:t>
      </w:r>
    </w:p>
    <w:p w:rsidR="00E31C07" w:rsidRPr="009936B0" w:rsidRDefault="00E31C07" w:rsidP="00E31C07">
      <w:pPr>
        <w:numPr>
          <w:ilvl w:val="0"/>
          <w:numId w:val="28"/>
        </w:numPr>
        <w:spacing w:after="0" w:line="240" w:lineRule="auto"/>
        <w:jc w:val="both"/>
        <w:rPr>
          <w:rFonts w:ascii="Arial" w:hAnsi="Arial" w:cs="Arial"/>
        </w:rPr>
      </w:pPr>
      <w:r w:rsidRPr="009936B0">
        <w:rPr>
          <w:rFonts w:ascii="Arial" w:hAnsi="Arial" w:cs="Arial"/>
        </w:rPr>
        <w:t>Reconocer las técnicas básicas de conformación de los materiales plásticos y la aplicación de cada una de ellas en la producción de diferentes objetos.</w:t>
      </w:r>
    </w:p>
    <w:p w:rsidR="00E31C07" w:rsidRPr="009936B0" w:rsidRDefault="00E31C07" w:rsidP="00E31C07">
      <w:pPr>
        <w:numPr>
          <w:ilvl w:val="0"/>
          <w:numId w:val="28"/>
        </w:numPr>
        <w:spacing w:after="0" w:line="240" w:lineRule="auto"/>
        <w:jc w:val="both"/>
        <w:rPr>
          <w:rFonts w:ascii="Arial" w:hAnsi="Arial" w:cs="Arial"/>
        </w:rPr>
      </w:pPr>
      <w:r w:rsidRPr="009936B0">
        <w:rPr>
          <w:rFonts w:ascii="Arial" w:hAnsi="Arial" w:cs="Arial"/>
        </w:rPr>
        <w:t>Emplear de forma correcta las técnicas básicas de manipulación y unión de los materiales plásticos, manteniendo los criterios de seguridad adecuados, y respetando las normas de uso y seguridad en el manejo de materiales y herramientas.</w:t>
      </w:r>
    </w:p>
    <w:p w:rsidR="00E31C07" w:rsidRPr="009936B0" w:rsidRDefault="00E31C07" w:rsidP="00E31C07">
      <w:pPr>
        <w:numPr>
          <w:ilvl w:val="0"/>
          <w:numId w:val="28"/>
        </w:numPr>
        <w:spacing w:after="0" w:line="240" w:lineRule="auto"/>
        <w:jc w:val="both"/>
        <w:rPr>
          <w:rFonts w:ascii="Arial" w:hAnsi="Arial" w:cs="Arial"/>
        </w:rPr>
      </w:pPr>
      <w:r w:rsidRPr="009936B0">
        <w:rPr>
          <w:rFonts w:ascii="Arial" w:hAnsi="Arial" w:cs="Arial"/>
        </w:rPr>
        <w:t>Identificar las propiedades básicas de los materiales textiles y sus diferentes tipos.</w:t>
      </w:r>
    </w:p>
    <w:p w:rsidR="00E31C07" w:rsidRPr="009936B0" w:rsidRDefault="00E31C07" w:rsidP="00E31C07">
      <w:pPr>
        <w:numPr>
          <w:ilvl w:val="0"/>
          <w:numId w:val="28"/>
        </w:numPr>
        <w:spacing w:after="0" w:line="240" w:lineRule="auto"/>
        <w:jc w:val="both"/>
        <w:rPr>
          <w:rFonts w:ascii="Arial" w:hAnsi="Arial" w:cs="Arial"/>
        </w:rPr>
      </w:pPr>
      <w:r w:rsidRPr="009936B0">
        <w:rPr>
          <w:rFonts w:ascii="Arial" w:hAnsi="Arial" w:cs="Arial"/>
        </w:rPr>
        <w:t>Conocer las características y variedades habituales de los materiales pétreos y sus aplicaciones técnicas.</w:t>
      </w:r>
    </w:p>
    <w:p w:rsidR="00E31C07" w:rsidRPr="009936B0" w:rsidRDefault="00E31C07" w:rsidP="00E31C07">
      <w:pPr>
        <w:numPr>
          <w:ilvl w:val="0"/>
          <w:numId w:val="28"/>
        </w:numPr>
        <w:spacing w:after="0" w:line="240" w:lineRule="auto"/>
        <w:jc w:val="both"/>
        <w:rPr>
          <w:rFonts w:ascii="Arial" w:hAnsi="Arial" w:cs="Arial"/>
        </w:rPr>
      </w:pPr>
      <w:r w:rsidRPr="009936B0">
        <w:rPr>
          <w:rFonts w:ascii="Arial" w:hAnsi="Arial" w:cs="Arial"/>
        </w:rPr>
        <w:t>Conocer las características, variedades habituales y aplicaciones técnicas de los materiales cerámicos.</w:t>
      </w:r>
    </w:p>
    <w:p w:rsidR="00E31C07" w:rsidRDefault="00E31C07" w:rsidP="00E31C07">
      <w:pPr>
        <w:spacing w:after="0" w:line="240" w:lineRule="auto"/>
        <w:jc w:val="both"/>
        <w:rPr>
          <w:rFonts w:ascii="Arial" w:hAnsi="Arial" w:cs="Arial"/>
        </w:rPr>
      </w:pPr>
    </w:p>
    <w:p w:rsidR="00E31C07" w:rsidRDefault="00E31C07" w:rsidP="00E31C07">
      <w:pPr>
        <w:spacing w:after="0" w:line="240" w:lineRule="auto"/>
        <w:jc w:val="both"/>
        <w:rPr>
          <w:rFonts w:ascii="Arial" w:hAnsi="Arial" w:cs="Arial"/>
        </w:rPr>
      </w:pPr>
    </w:p>
    <w:p w:rsidR="00E31C07" w:rsidRPr="00F54AFF" w:rsidRDefault="00E31C07" w:rsidP="00E31C07">
      <w:pPr>
        <w:jc w:val="both"/>
        <w:rPr>
          <w:rFonts w:ascii="Arial" w:hAnsi="Arial" w:cs="Arial"/>
          <w:b/>
        </w:rPr>
      </w:pPr>
      <w:r>
        <w:rPr>
          <w:rFonts w:ascii="Arial" w:hAnsi="Arial" w:cs="Arial"/>
          <w:b/>
        </w:rPr>
        <w:t>Unidad 6. Expresión gráfica. Sistemas de representación.</w:t>
      </w:r>
    </w:p>
    <w:p w:rsidR="00E31C07" w:rsidRPr="009936B0" w:rsidRDefault="00E31C07" w:rsidP="00E31C07">
      <w:pPr>
        <w:numPr>
          <w:ilvl w:val="0"/>
          <w:numId w:val="30"/>
        </w:numPr>
        <w:spacing w:after="0" w:line="240" w:lineRule="auto"/>
        <w:jc w:val="both"/>
        <w:rPr>
          <w:rFonts w:ascii="Arial" w:hAnsi="Arial" w:cs="Arial"/>
        </w:rPr>
      </w:pPr>
      <w:r w:rsidRPr="009936B0">
        <w:rPr>
          <w:rFonts w:ascii="Arial" w:hAnsi="Arial" w:cs="Arial"/>
        </w:rPr>
        <w:t>Representar bocetos y croquis de objetos y proyectos sencillos a mano alzada y delineados.</w:t>
      </w:r>
    </w:p>
    <w:p w:rsidR="00E31C07" w:rsidRPr="009936B0" w:rsidRDefault="00E31C07" w:rsidP="00E31C07">
      <w:pPr>
        <w:numPr>
          <w:ilvl w:val="0"/>
          <w:numId w:val="30"/>
        </w:numPr>
        <w:spacing w:after="0" w:line="240" w:lineRule="auto"/>
        <w:jc w:val="both"/>
        <w:rPr>
          <w:rFonts w:ascii="Arial" w:hAnsi="Arial" w:cs="Arial"/>
        </w:rPr>
      </w:pPr>
      <w:r w:rsidRPr="009936B0">
        <w:rPr>
          <w:rFonts w:ascii="Arial" w:hAnsi="Arial" w:cs="Arial"/>
        </w:rPr>
        <w:t>Relacionar correctamente perspectivas y representación en el sistema diédrico.</w:t>
      </w:r>
    </w:p>
    <w:p w:rsidR="00E31C07" w:rsidRPr="009936B0" w:rsidRDefault="00E31C07" w:rsidP="00E31C07">
      <w:pPr>
        <w:numPr>
          <w:ilvl w:val="0"/>
          <w:numId w:val="30"/>
        </w:numPr>
        <w:spacing w:after="0" w:line="240" w:lineRule="auto"/>
        <w:jc w:val="both"/>
        <w:rPr>
          <w:rFonts w:ascii="Arial" w:hAnsi="Arial" w:cs="Arial"/>
        </w:rPr>
      </w:pPr>
      <w:r w:rsidRPr="009936B0">
        <w:rPr>
          <w:rFonts w:ascii="Arial" w:hAnsi="Arial" w:cs="Arial"/>
        </w:rPr>
        <w:t>Dibujar piezas sencillas en perspectiva caballera e isométrica a partir de sus vistas.</w:t>
      </w:r>
    </w:p>
    <w:p w:rsidR="00E31C07" w:rsidRPr="009936B0" w:rsidRDefault="00E31C07" w:rsidP="00E31C07">
      <w:pPr>
        <w:numPr>
          <w:ilvl w:val="0"/>
          <w:numId w:val="30"/>
        </w:numPr>
        <w:spacing w:after="0" w:line="240" w:lineRule="auto"/>
        <w:jc w:val="both"/>
        <w:rPr>
          <w:rFonts w:ascii="Arial" w:hAnsi="Arial" w:cs="Arial"/>
        </w:rPr>
      </w:pPr>
      <w:r w:rsidRPr="009936B0">
        <w:rPr>
          <w:rFonts w:ascii="Arial" w:hAnsi="Arial" w:cs="Arial"/>
        </w:rPr>
        <w:t>Emplear las escalas adecuadas para la realización de distintos dibujos técnicos.</w:t>
      </w:r>
    </w:p>
    <w:p w:rsidR="00E31C07" w:rsidRPr="009936B0" w:rsidRDefault="00E31C07" w:rsidP="00E31C07">
      <w:pPr>
        <w:numPr>
          <w:ilvl w:val="0"/>
          <w:numId w:val="30"/>
        </w:numPr>
        <w:spacing w:after="0" w:line="240" w:lineRule="auto"/>
        <w:jc w:val="both"/>
        <w:rPr>
          <w:rFonts w:ascii="Arial" w:hAnsi="Arial" w:cs="Arial"/>
        </w:rPr>
      </w:pPr>
      <w:r w:rsidRPr="009936B0">
        <w:rPr>
          <w:rFonts w:ascii="Arial" w:hAnsi="Arial" w:cs="Arial"/>
        </w:rPr>
        <w:t>Utilizar con corrección los diferentes tipos de líneas normalizados para el dibujo técnico.</w:t>
      </w:r>
    </w:p>
    <w:p w:rsidR="00E31C07" w:rsidRPr="009936B0" w:rsidRDefault="00E31C07" w:rsidP="00E31C07">
      <w:pPr>
        <w:numPr>
          <w:ilvl w:val="0"/>
          <w:numId w:val="30"/>
        </w:numPr>
        <w:spacing w:after="0" w:line="240" w:lineRule="auto"/>
        <w:jc w:val="both"/>
        <w:rPr>
          <w:rFonts w:ascii="Arial" w:hAnsi="Arial" w:cs="Arial"/>
        </w:rPr>
      </w:pPr>
      <w:r w:rsidRPr="009936B0">
        <w:rPr>
          <w:rFonts w:ascii="Arial" w:hAnsi="Arial" w:cs="Arial"/>
        </w:rPr>
        <w:t>Acotar correctamente piezas planas y tridimensionales.</w:t>
      </w:r>
    </w:p>
    <w:p w:rsidR="00E31C07" w:rsidRPr="009936B0" w:rsidRDefault="00E31C07" w:rsidP="00E31C07">
      <w:pPr>
        <w:numPr>
          <w:ilvl w:val="0"/>
          <w:numId w:val="30"/>
        </w:numPr>
        <w:spacing w:after="0" w:line="240" w:lineRule="auto"/>
        <w:jc w:val="both"/>
        <w:rPr>
          <w:rFonts w:ascii="Arial" w:hAnsi="Arial" w:cs="Arial"/>
        </w:rPr>
      </w:pPr>
      <w:r w:rsidRPr="009936B0">
        <w:rPr>
          <w:rFonts w:ascii="Arial" w:hAnsi="Arial" w:cs="Arial"/>
        </w:rPr>
        <w:t>Medir segmentos y ángulos con precisión, empleando las herramientas necesarias.</w:t>
      </w:r>
    </w:p>
    <w:p w:rsidR="00E31C07" w:rsidRPr="009936B0" w:rsidRDefault="00E31C07" w:rsidP="00E31C07">
      <w:pPr>
        <w:numPr>
          <w:ilvl w:val="0"/>
          <w:numId w:val="30"/>
        </w:numPr>
        <w:spacing w:after="0" w:line="240" w:lineRule="auto"/>
        <w:jc w:val="both"/>
        <w:rPr>
          <w:rFonts w:ascii="Arial" w:hAnsi="Arial" w:cs="Arial"/>
        </w:rPr>
      </w:pPr>
      <w:r w:rsidRPr="009936B0">
        <w:rPr>
          <w:rFonts w:ascii="Arial" w:hAnsi="Arial" w:cs="Arial"/>
        </w:rPr>
        <w:t>Utilizar programas informáticos para diseñar y dibujar piezas y objetos tecnológicos.</w:t>
      </w:r>
    </w:p>
    <w:p w:rsidR="00E31C07" w:rsidRDefault="00E31C07" w:rsidP="00E31C07">
      <w:pPr>
        <w:spacing w:after="0" w:line="240" w:lineRule="auto"/>
        <w:jc w:val="both"/>
        <w:rPr>
          <w:rFonts w:ascii="Arial" w:hAnsi="Arial" w:cs="Arial"/>
        </w:rPr>
      </w:pPr>
    </w:p>
    <w:p w:rsidR="00E31C07" w:rsidRDefault="00E31C07" w:rsidP="00E31C07">
      <w:pPr>
        <w:spacing w:after="0" w:line="240" w:lineRule="auto"/>
        <w:jc w:val="both"/>
        <w:rPr>
          <w:rFonts w:ascii="Arial" w:hAnsi="Arial" w:cs="Arial"/>
        </w:rPr>
      </w:pPr>
    </w:p>
    <w:p w:rsidR="00E31C07" w:rsidRPr="00F54AFF" w:rsidRDefault="00E31C07" w:rsidP="00E31C07">
      <w:pPr>
        <w:jc w:val="both"/>
        <w:rPr>
          <w:rFonts w:ascii="Arial" w:hAnsi="Arial" w:cs="Arial"/>
          <w:b/>
        </w:rPr>
      </w:pPr>
      <w:r>
        <w:rPr>
          <w:rFonts w:ascii="Arial" w:hAnsi="Arial" w:cs="Arial"/>
          <w:b/>
        </w:rPr>
        <w:t>Unidad 7. Mecanísmos.</w:t>
      </w:r>
    </w:p>
    <w:p w:rsidR="00E31C07" w:rsidRPr="009936B0" w:rsidRDefault="00E31C07" w:rsidP="00E31C07">
      <w:pPr>
        <w:numPr>
          <w:ilvl w:val="0"/>
          <w:numId w:val="32"/>
        </w:numPr>
        <w:spacing w:after="0" w:line="240" w:lineRule="auto"/>
        <w:jc w:val="both"/>
        <w:rPr>
          <w:rFonts w:ascii="Arial" w:hAnsi="Arial" w:cs="Arial"/>
        </w:rPr>
      </w:pPr>
      <w:r w:rsidRPr="009936B0">
        <w:rPr>
          <w:rFonts w:ascii="Arial" w:hAnsi="Arial" w:cs="Arial"/>
        </w:rPr>
        <w:t>Identificar en máquinas complejas los mecanismos simples de transformación y transmisión de movimiento que las componen, explicando su funcionamiento en el conjunto.</w:t>
      </w:r>
    </w:p>
    <w:p w:rsidR="00E31C07" w:rsidRPr="009936B0" w:rsidRDefault="00E31C07" w:rsidP="00E31C07">
      <w:pPr>
        <w:numPr>
          <w:ilvl w:val="0"/>
          <w:numId w:val="32"/>
        </w:numPr>
        <w:spacing w:after="0" w:line="240" w:lineRule="auto"/>
        <w:jc w:val="both"/>
        <w:rPr>
          <w:rFonts w:ascii="Arial" w:hAnsi="Arial" w:cs="Arial"/>
        </w:rPr>
      </w:pPr>
      <w:r w:rsidRPr="009936B0">
        <w:rPr>
          <w:rFonts w:ascii="Arial" w:hAnsi="Arial" w:cs="Arial"/>
        </w:rPr>
        <w:t>Resolver problemas sencillos y calcular la relación de transmisión en los casos en que proceda.</w:t>
      </w:r>
    </w:p>
    <w:p w:rsidR="00E31C07" w:rsidRPr="009936B0" w:rsidRDefault="00E31C07" w:rsidP="00E31C07">
      <w:pPr>
        <w:numPr>
          <w:ilvl w:val="0"/>
          <w:numId w:val="32"/>
        </w:numPr>
        <w:spacing w:after="0" w:line="240" w:lineRule="auto"/>
        <w:jc w:val="both"/>
        <w:rPr>
          <w:rFonts w:ascii="Arial" w:hAnsi="Arial" w:cs="Arial"/>
        </w:rPr>
      </w:pPr>
      <w:r w:rsidRPr="009936B0">
        <w:rPr>
          <w:rFonts w:ascii="Arial" w:hAnsi="Arial" w:cs="Arial"/>
        </w:rPr>
        <w:t>Diseñar, construir y manejar maquetas con diferentes operadores mecánicos.</w:t>
      </w:r>
    </w:p>
    <w:p w:rsidR="00E31C07" w:rsidRDefault="00E31C07" w:rsidP="00E31C07">
      <w:pPr>
        <w:spacing w:after="0" w:line="240" w:lineRule="auto"/>
        <w:jc w:val="both"/>
        <w:rPr>
          <w:rFonts w:ascii="Arial" w:hAnsi="Arial" w:cs="Arial"/>
        </w:rPr>
      </w:pPr>
    </w:p>
    <w:p w:rsidR="00E31C07" w:rsidRPr="00F54AFF" w:rsidRDefault="00E31C07" w:rsidP="00E31C07">
      <w:pPr>
        <w:jc w:val="both"/>
        <w:rPr>
          <w:rFonts w:ascii="Arial" w:hAnsi="Arial" w:cs="Arial"/>
          <w:b/>
        </w:rPr>
      </w:pPr>
      <w:r>
        <w:rPr>
          <w:rFonts w:ascii="Arial" w:hAnsi="Arial" w:cs="Arial"/>
          <w:b/>
        </w:rPr>
        <w:t>Unidad 8. Electricidad y electrónica.</w:t>
      </w:r>
    </w:p>
    <w:p w:rsidR="00E31C07" w:rsidRPr="009936B0" w:rsidRDefault="00E31C07" w:rsidP="00E31C07">
      <w:pPr>
        <w:numPr>
          <w:ilvl w:val="0"/>
          <w:numId w:val="34"/>
        </w:numPr>
        <w:spacing w:after="0" w:line="240" w:lineRule="auto"/>
        <w:jc w:val="both"/>
        <w:rPr>
          <w:rFonts w:ascii="Arial" w:hAnsi="Arial" w:cs="Arial"/>
        </w:rPr>
      </w:pPr>
      <w:r w:rsidRPr="009936B0">
        <w:rPr>
          <w:rFonts w:ascii="Arial" w:hAnsi="Arial" w:cs="Arial"/>
        </w:rPr>
        <w:t>Utilizar correctamente instrumentos de medida de magnitudes eléctricas básicas.</w:t>
      </w:r>
    </w:p>
    <w:p w:rsidR="00E31C07" w:rsidRPr="009936B0" w:rsidRDefault="00E31C07" w:rsidP="00E31C07">
      <w:pPr>
        <w:numPr>
          <w:ilvl w:val="0"/>
          <w:numId w:val="34"/>
        </w:numPr>
        <w:spacing w:after="0" w:line="240" w:lineRule="auto"/>
        <w:jc w:val="both"/>
        <w:rPr>
          <w:rFonts w:ascii="Arial" w:hAnsi="Arial" w:cs="Arial"/>
        </w:rPr>
      </w:pPr>
      <w:r w:rsidRPr="009936B0">
        <w:rPr>
          <w:rFonts w:ascii="Arial" w:hAnsi="Arial" w:cs="Arial"/>
        </w:rPr>
        <w:t>Determinar la tensión, intensidad, resistencia, potencia y energía eléctrica empleando los conceptos, principios de medida y cálculo de magnitudes adecuados.</w:t>
      </w:r>
    </w:p>
    <w:p w:rsidR="00E31C07" w:rsidRPr="009936B0" w:rsidRDefault="00E31C07" w:rsidP="00E31C07">
      <w:pPr>
        <w:numPr>
          <w:ilvl w:val="0"/>
          <w:numId w:val="34"/>
        </w:numPr>
        <w:spacing w:after="0" w:line="240" w:lineRule="auto"/>
        <w:jc w:val="both"/>
        <w:rPr>
          <w:rFonts w:ascii="Arial" w:hAnsi="Arial" w:cs="Arial"/>
        </w:rPr>
      </w:pPr>
      <w:r w:rsidRPr="009936B0">
        <w:rPr>
          <w:rFonts w:ascii="Arial" w:hAnsi="Arial" w:cs="Arial"/>
        </w:rPr>
        <w:t>Diseñar circuitos eléctricos empleando la simbología adecuada.</w:t>
      </w:r>
    </w:p>
    <w:p w:rsidR="00E31C07" w:rsidRPr="009936B0" w:rsidRDefault="00E31C07" w:rsidP="00E31C07">
      <w:pPr>
        <w:numPr>
          <w:ilvl w:val="0"/>
          <w:numId w:val="34"/>
        </w:numPr>
        <w:spacing w:after="0" w:line="240" w:lineRule="auto"/>
        <w:jc w:val="both"/>
        <w:rPr>
          <w:rFonts w:ascii="Arial" w:hAnsi="Arial" w:cs="Arial"/>
        </w:rPr>
      </w:pPr>
      <w:r w:rsidRPr="009936B0">
        <w:rPr>
          <w:rFonts w:ascii="Arial" w:hAnsi="Arial" w:cs="Arial"/>
        </w:rPr>
        <w:t>Simular y realizar montajes de circuitos eléctricos y electrónicos sencillos.</w:t>
      </w:r>
    </w:p>
    <w:p w:rsidR="00E31C07" w:rsidRPr="009936B0" w:rsidRDefault="00E31C07" w:rsidP="00E31C07">
      <w:pPr>
        <w:numPr>
          <w:ilvl w:val="0"/>
          <w:numId w:val="34"/>
        </w:numPr>
        <w:spacing w:after="0" w:line="240" w:lineRule="auto"/>
        <w:jc w:val="both"/>
        <w:rPr>
          <w:rFonts w:ascii="Arial" w:hAnsi="Arial" w:cs="Arial"/>
        </w:rPr>
      </w:pPr>
      <w:r w:rsidRPr="009936B0">
        <w:rPr>
          <w:rFonts w:ascii="Arial" w:hAnsi="Arial" w:cs="Arial"/>
        </w:rPr>
        <w:t>Describir las partes y el funcionamiento de máquinas y objetos eléctricos.</w:t>
      </w:r>
    </w:p>
    <w:p w:rsidR="00E31C07" w:rsidRPr="009936B0" w:rsidRDefault="00E31C07" w:rsidP="00E31C07">
      <w:pPr>
        <w:numPr>
          <w:ilvl w:val="0"/>
          <w:numId w:val="34"/>
        </w:numPr>
        <w:spacing w:after="0" w:line="240" w:lineRule="auto"/>
        <w:jc w:val="both"/>
        <w:rPr>
          <w:rFonts w:ascii="Arial" w:hAnsi="Arial" w:cs="Arial"/>
        </w:rPr>
      </w:pPr>
      <w:r w:rsidRPr="009936B0">
        <w:rPr>
          <w:rFonts w:ascii="Arial" w:hAnsi="Arial" w:cs="Arial"/>
        </w:rPr>
        <w:t>Describir y utilizar el electromagnetismo en aplicaciones tecnológicas sencillas.</w:t>
      </w:r>
    </w:p>
    <w:p w:rsidR="00E31C07" w:rsidRPr="009936B0" w:rsidRDefault="00E31C07" w:rsidP="00E31C07">
      <w:pPr>
        <w:numPr>
          <w:ilvl w:val="0"/>
          <w:numId w:val="34"/>
        </w:numPr>
        <w:spacing w:after="0" w:line="240" w:lineRule="auto"/>
        <w:jc w:val="both"/>
        <w:rPr>
          <w:rFonts w:ascii="Arial" w:hAnsi="Arial" w:cs="Arial"/>
        </w:rPr>
      </w:pPr>
      <w:r w:rsidRPr="009936B0">
        <w:rPr>
          <w:rFonts w:ascii="Arial" w:hAnsi="Arial" w:cs="Arial"/>
        </w:rPr>
        <w:t>Identificar automatismos en sistemas técnicos cotidianos, indicando la función que realizan.</w:t>
      </w:r>
    </w:p>
    <w:p w:rsidR="00E31C07" w:rsidRPr="009936B0" w:rsidRDefault="00E31C07" w:rsidP="00E31C07">
      <w:pPr>
        <w:numPr>
          <w:ilvl w:val="0"/>
          <w:numId w:val="34"/>
        </w:numPr>
        <w:spacing w:after="0" w:line="240" w:lineRule="auto"/>
        <w:jc w:val="both"/>
        <w:rPr>
          <w:rFonts w:ascii="Arial" w:hAnsi="Arial" w:cs="Arial"/>
        </w:rPr>
      </w:pPr>
      <w:r w:rsidRPr="009936B0">
        <w:rPr>
          <w:rFonts w:ascii="Arial" w:hAnsi="Arial" w:cs="Arial"/>
        </w:rPr>
        <w:t>Describir el sistema de control, tipo y partes de un automatismo, utilizando para ello organigramas o diagramas de bloques.</w:t>
      </w:r>
    </w:p>
    <w:p w:rsidR="00E31C07" w:rsidRPr="009936B0" w:rsidRDefault="00E31C07" w:rsidP="00E31C07">
      <w:pPr>
        <w:numPr>
          <w:ilvl w:val="0"/>
          <w:numId w:val="34"/>
        </w:numPr>
        <w:spacing w:after="0" w:line="240" w:lineRule="auto"/>
        <w:jc w:val="both"/>
        <w:rPr>
          <w:rFonts w:ascii="Arial" w:hAnsi="Arial" w:cs="Arial"/>
        </w:rPr>
      </w:pPr>
      <w:r w:rsidRPr="009936B0">
        <w:rPr>
          <w:rFonts w:ascii="Arial" w:hAnsi="Arial" w:cs="Arial"/>
        </w:rPr>
        <w:t>Conocer y utilizar distintos elementos electromecánicos que forman parte de automatismos.</w:t>
      </w:r>
    </w:p>
    <w:p w:rsidR="00E31C07" w:rsidRPr="009936B0" w:rsidRDefault="00E31C07" w:rsidP="00E31C07">
      <w:pPr>
        <w:numPr>
          <w:ilvl w:val="0"/>
          <w:numId w:val="34"/>
        </w:numPr>
        <w:spacing w:after="0" w:line="240" w:lineRule="auto"/>
        <w:jc w:val="both"/>
        <w:rPr>
          <w:rFonts w:ascii="Arial" w:hAnsi="Arial" w:cs="Arial"/>
        </w:rPr>
      </w:pPr>
      <w:r w:rsidRPr="009936B0">
        <w:rPr>
          <w:rFonts w:ascii="Arial" w:hAnsi="Arial" w:cs="Arial"/>
        </w:rPr>
        <w:t>Analizar un sistema de control que incluya un circuito electrónico sencillo, distinguiendo el sensor, el comparador, el controlador, la etapa de potencia y el actuador, así como el proceso que se va a controlar.</w:t>
      </w:r>
    </w:p>
    <w:p w:rsidR="00E31C07" w:rsidRPr="009936B0" w:rsidRDefault="00E31C07" w:rsidP="00E31C07">
      <w:pPr>
        <w:numPr>
          <w:ilvl w:val="0"/>
          <w:numId w:val="34"/>
        </w:numPr>
        <w:spacing w:after="0" w:line="240" w:lineRule="auto"/>
        <w:jc w:val="both"/>
        <w:rPr>
          <w:rFonts w:ascii="Arial" w:hAnsi="Arial" w:cs="Arial"/>
        </w:rPr>
      </w:pPr>
      <w:r w:rsidRPr="009936B0">
        <w:rPr>
          <w:rFonts w:ascii="Arial" w:hAnsi="Arial" w:cs="Arial"/>
        </w:rPr>
        <w:t>Utilizar el ordenador para simular el funcionamiento de un sistema automático, como paso previo a su construcción.</w:t>
      </w:r>
    </w:p>
    <w:p w:rsidR="00E31C07" w:rsidRDefault="00E31C07" w:rsidP="00E31C07">
      <w:pPr>
        <w:spacing w:after="0" w:line="240" w:lineRule="auto"/>
        <w:jc w:val="both"/>
        <w:rPr>
          <w:rFonts w:ascii="Arial" w:hAnsi="Arial" w:cs="Arial"/>
        </w:rPr>
      </w:pPr>
    </w:p>
    <w:p w:rsidR="00E31C07" w:rsidRDefault="00E31C07" w:rsidP="00E31C07">
      <w:pPr>
        <w:spacing w:after="0" w:line="240" w:lineRule="auto"/>
        <w:jc w:val="both"/>
        <w:rPr>
          <w:rFonts w:ascii="Arial" w:hAnsi="Arial" w:cs="Arial"/>
        </w:rPr>
      </w:pPr>
    </w:p>
    <w:p w:rsidR="00E31C07" w:rsidRPr="00F54AFF" w:rsidRDefault="00E31C07" w:rsidP="00E31C07">
      <w:pPr>
        <w:jc w:val="both"/>
        <w:rPr>
          <w:rFonts w:ascii="Arial" w:hAnsi="Arial" w:cs="Arial"/>
          <w:b/>
        </w:rPr>
      </w:pPr>
      <w:r>
        <w:rPr>
          <w:rFonts w:ascii="Arial" w:hAnsi="Arial" w:cs="Arial"/>
          <w:b/>
        </w:rPr>
        <w:t>Unidad 9. La energía</w:t>
      </w:r>
    </w:p>
    <w:p w:rsidR="00E31C07" w:rsidRPr="009936B0" w:rsidRDefault="00E31C07" w:rsidP="00E31C07">
      <w:pPr>
        <w:numPr>
          <w:ilvl w:val="0"/>
          <w:numId w:val="36"/>
        </w:numPr>
        <w:spacing w:after="0" w:line="240" w:lineRule="auto"/>
        <w:jc w:val="both"/>
        <w:rPr>
          <w:rFonts w:ascii="Arial" w:hAnsi="Arial" w:cs="Arial"/>
        </w:rPr>
      </w:pPr>
      <w:r w:rsidRPr="009936B0">
        <w:rPr>
          <w:rFonts w:ascii="Arial" w:hAnsi="Arial" w:cs="Arial"/>
        </w:rPr>
        <w:t>Identificar las distintas formas de energía.</w:t>
      </w:r>
    </w:p>
    <w:p w:rsidR="00E31C07" w:rsidRPr="009936B0" w:rsidRDefault="00E31C07" w:rsidP="00E31C07">
      <w:pPr>
        <w:numPr>
          <w:ilvl w:val="0"/>
          <w:numId w:val="36"/>
        </w:numPr>
        <w:spacing w:after="0" w:line="240" w:lineRule="auto"/>
        <w:jc w:val="both"/>
        <w:rPr>
          <w:rFonts w:ascii="Arial" w:hAnsi="Arial" w:cs="Arial"/>
        </w:rPr>
      </w:pPr>
      <w:r w:rsidRPr="009936B0">
        <w:rPr>
          <w:rFonts w:ascii="Arial" w:hAnsi="Arial" w:cs="Arial"/>
        </w:rPr>
        <w:t>Realizar conversiones entre las diferentes unidades energéticas.</w:t>
      </w:r>
    </w:p>
    <w:p w:rsidR="00E31C07" w:rsidRPr="009936B0" w:rsidRDefault="00E31C07" w:rsidP="00E31C07">
      <w:pPr>
        <w:numPr>
          <w:ilvl w:val="0"/>
          <w:numId w:val="36"/>
        </w:numPr>
        <w:spacing w:after="0" w:line="240" w:lineRule="auto"/>
        <w:jc w:val="both"/>
        <w:rPr>
          <w:rFonts w:ascii="Arial" w:hAnsi="Arial" w:cs="Arial"/>
        </w:rPr>
      </w:pPr>
      <w:r w:rsidRPr="009936B0">
        <w:rPr>
          <w:rFonts w:ascii="Arial" w:hAnsi="Arial" w:cs="Arial"/>
        </w:rPr>
        <w:t>Clasificar las fuentes de energía según diversos puntos de vista.</w:t>
      </w:r>
    </w:p>
    <w:p w:rsidR="00E31C07" w:rsidRPr="009936B0" w:rsidRDefault="00E31C07" w:rsidP="00E31C07">
      <w:pPr>
        <w:numPr>
          <w:ilvl w:val="0"/>
          <w:numId w:val="36"/>
        </w:numPr>
        <w:spacing w:after="0" w:line="240" w:lineRule="auto"/>
        <w:jc w:val="both"/>
        <w:rPr>
          <w:rFonts w:ascii="Arial" w:hAnsi="Arial" w:cs="Arial"/>
        </w:rPr>
      </w:pPr>
      <w:r w:rsidRPr="009936B0">
        <w:rPr>
          <w:rFonts w:ascii="Arial" w:hAnsi="Arial" w:cs="Arial"/>
        </w:rPr>
        <w:t>Conocer el proceso de generación de electricidad en los distintos tipos de centrales eléctricas.</w:t>
      </w:r>
    </w:p>
    <w:p w:rsidR="00E31C07" w:rsidRPr="009936B0" w:rsidRDefault="00E31C07" w:rsidP="00E31C07">
      <w:pPr>
        <w:numPr>
          <w:ilvl w:val="0"/>
          <w:numId w:val="36"/>
        </w:numPr>
        <w:spacing w:after="0" w:line="240" w:lineRule="auto"/>
        <w:jc w:val="both"/>
        <w:rPr>
          <w:rFonts w:ascii="Arial" w:hAnsi="Arial" w:cs="Arial"/>
        </w:rPr>
      </w:pPr>
      <w:r w:rsidRPr="009936B0">
        <w:rPr>
          <w:rFonts w:ascii="Arial" w:hAnsi="Arial" w:cs="Arial"/>
        </w:rPr>
        <w:t>Reconocer las ventajas e inconvenientes de las diferentes centrales, su impacto ambiental y el tipo de energía consumida.</w:t>
      </w:r>
    </w:p>
    <w:p w:rsidR="00E31C07" w:rsidRPr="009936B0" w:rsidRDefault="00E31C07" w:rsidP="00E31C07">
      <w:pPr>
        <w:numPr>
          <w:ilvl w:val="0"/>
          <w:numId w:val="36"/>
        </w:numPr>
        <w:spacing w:after="0" w:line="240" w:lineRule="auto"/>
        <w:jc w:val="both"/>
        <w:rPr>
          <w:rFonts w:ascii="Arial" w:hAnsi="Arial" w:cs="Arial"/>
        </w:rPr>
      </w:pPr>
      <w:r w:rsidRPr="009936B0">
        <w:rPr>
          <w:rFonts w:ascii="Arial" w:hAnsi="Arial" w:cs="Arial"/>
        </w:rPr>
        <w:t>Describir los procesos implicados en el transporte y distribución de la energía eléctrica.</w:t>
      </w:r>
    </w:p>
    <w:p w:rsidR="00E31C07" w:rsidRPr="009936B0" w:rsidRDefault="00E31C07" w:rsidP="00E31C07">
      <w:pPr>
        <w:numPr>
          <w:ilvl w:val="0"/>
          <w:numId w:val="36"/>
        </w:numPr>
        <w:spacing w:after="0" w:line="240" w:lineRule="auto"/>
        <w:jc w:val="both"/>
        <w:rPr>
          <w:rFonts w:ascii="Arial" w:hAnsi="Arial" w:cs="Arial"/>
        </w:rPr>
      </w:pPr>
      <w:r w:rsidRPr="009936B0">
        <w:rPr>
          <w:rFonts w:ascii="Arial" w:hAnsi="Arial" w:cs="Arial"/>
        </w:rPr>
        <w:t>Conocer las repercusiones de la generación de energía en el medio ambiente.</w:t>
      </w:r>
    </w:p>
    <w:p w:rsidR="00ED1CD0" w:rsidRDefault="00ED1CD0" w:rsidP="003A653E">
      <w:pPr>
        <w:rPr>
          <w:rFonts w:ascii="Arial" w:hAnsi="Arial" w:cs="Arial"/>
          <w:b/>
        </w:rPr>
      </w:pPr>
    </w:p>
    <w:p w:rsidR="00E31C07" w:rsidRPr="00BF2217" w:rsidRDefault="00E31C07" w:rsidP="00851D1B">
      <w:pPr>
        <w:pStyle w:val="Prrafodelista"/>
        <w:numPr>
          <w:ilvl w:val="2"/>
          <w:numId w:val="91"/>
        </w:numPr>
        <w:ind w:left="709"/>
        <w:jc w:val="both"/>
        <w:rPr>
          <w:rFonts w:ascii="Arial" w:hAnsi="Arial" w:cs="Arial"/>
          <w:highlight w:val="lightGray"/>
        </w:rPr>
      </w:pPr>
      <w:r w:rsidRPr="00BF2217">
        <w:rPr>
          <w:rFonts w:ascii="Arial" w:hAnsi="Arial"/>
          <w:b/>
          <w:highlight w:val="lightGray"/>
        </w:rPr>
        <w:t>DISTRIBUCIÓN DE COMPETENCIAS POR UNIDAD DIDÁCTICA</w:t>
      </w:r>
      <w:r w:rsidRPr="00BF2217">
        <w:rPr>
          <w:rFonts w:ascii="Arial" w:hAnsi="Arial" w:cs="Arial"/>
          <w:highlight w:val="lightGray"/>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322"/>
        <w:gridCol w:w="4322"/>
      </w:tblGrid>
      <w:tr w:rsidR="003B2E3D" w:rsidRPr="003B2E3D" w:rsidTr="0024126B">
        <w:tc>
          <w:tcPr>
            <w:tcW w:w="4322" w:type="dxa"/>
            <w:shd w:val="clear" w:color="auto" w:fill="auto"/>
          </w:tcPr>
          <w:p w:rsidR="003B2E3D" w:rsidRPr="003B2E3D" w:rsidRDefault="003B2E3D" w:rsidP="0024126B">
            <w:pPr>
              <w:widowControl w:val="0"/>
              <w:jc w:val="center"/>
              <w:rPr>
                <w:rFonts w:cs="Arial"/>
                <w:b/>
                <w:iCs/>
                <w:sz w:val="20"/>
                <w:szCs w:val="20"/>
              </w:rPr>
            </w:pPr>
            <w:r w:rsidRPr="003B2E3D">
              <w:rPr>
                <w:rFonts w:cs="Arial"/>
                <w:b/>
                <w:iCs/>
                <w:sz w:val="20"/>
                <w:szCs w:val="20"/>
              </w:rPr>
              <w:t>COMPETENCIAS / SUBCOMPETENCIAS</w:t>
            </w:r>
          </w:p>
        </w:tc>
        <w:tc>
          <w:tcPr>
            <w:tcW w:w="4322" w:type="dxa"/>
            <w:shd w:val="clear" w:color="auto" w:fill="auto"/>
          </w:tcPr>
          <w:p w:rsidR="003B2E3D" w:rsidRPr="003B2E3D" w:rsidRDefault="003B2E3D" w:rsidP="0024126B">
            <w:pPr>
              <w:widowControl w:val="0"/>
              <w:jc w:val="center"/>
              <w:rPr>
                <w:rFonts w:cs="Arial"/>
                <w:b/>
                <w:iCs/>
                <w:sz w:val="20"/>
                <w:szCs w:val="20"/>
              </w:rPr>
            </w:pPr>
            <w:r w:rsidRPr="003B2E3D">
              <w:rPr>
                <w:rFonts w:cs="Arial"/>
                <w:b/>
                <w:iCs/>
                <w:sz w:val="20"/>
                <w:szCs w:val="20"/>
              </w:rPr>
              <w:t>UNIDADES</w:t>
            </w:r>
          </w:p>
        </w:tc>
      </w:tr>
      <w:tr w:rsidR="003B2E3D" w:rsidRPr="003B2E3D" w:rsidTr="0024126B">
        <w:tc>
          <w:tcPr>
            <w:tcW w:w="4322" w:type="dxa"/>
            <w:shd w:val="clear" w:color="auto" w:fill="auto"/>
          </w:tcPr>
          <w:p w:rsidR="003B2E3D" w:rsidRPr="003B2E3D" w:rsidRDefault="003B2E3D" w:rsidP="0024126B">
            <w:pPr>
              <w:widowControl w:val="0"/>
              <w:jc w:val="both"/>
              <w:rPr>
                <w:rFonts w:cs="Arial"/>
                <w:b/>
                <w:iCs/>
                <w:color w:val="000000"/>
                <w:sz w:val="20"/>
                <w:szCs w:val="20"/>
              </w:rPr>
            </w:pPr>
            <w:r w:rsidRPr="003B2E3D">
              <w:rPr>
                <w:rFonts w:cs="Arial"/>
                <w:b/>
                <w:iCs/>
                <w:color w:val="000000"/>
                <w:sz w:val="20"/>
                <w:szCs w:val="20"/>
              </w:rPr>
              <w:t>Conocimiento e interacción con el mundo físico y natural</w:t>
            </w:r>
          </w:p>
        </w:tc>
        <w:tc>
          <w:tcPr>
            <w:tcW w:w="4322" w:type="dxa"/>
            <w:shd w:val="clear" w:color="auto" w:fill="auto"/>
          </w:tcPr>
          <w:p w:rsidR="003B2E3D" w:rsidRPr="003B2E3D" w:rsidRDefault="003B2E3D" w:rsidP="0024126B">
            <w:pPr>
              <w:widowControl w:val="0"/>
              <w:jc w:val="center"/>
              <w:rPr>
                <w:rFonts w:cs="Arial"/>
                <w:b/>
                <w:iCs/>
                <w:color w:val="000000"/>
                <w:sz w:val="20"/>
                <w:szCs w:val="20"/>
              </w:rPr>
            </w:pPr>
            <w:r w:rsidRPr="003B2E3D">
              <w:rPr>
                <w:rFonts w:cs="Arial"/>
                <w:b/>
                <w:iCs/>
                <w:color w:val="000000"/>
                <w:sz w:val="20"/>
                <w:szCs w:val="20"/>
              </w:rPr>
              <w:t>1, 2, 3, 4, 5, 6, 7, 8 y 9</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t>Conocer y comprender objetos, procesos, sistemas y entornos tecnológicos.</w:t>
            </w:r>
          </w:p>
        </w:tc>
        <w:tc>
          <w:tcPr>
            <w:tcW w:w="4322" w:type="dxa"/>
            <w:shd w:val="clear" w:color="auto" w:fill="auto"/>
          </w:tcPr>
          <w:p w:rsidR="003B2E3D" w:rsidRPr="003B2E3D" w:rsidRDefault="003B2E3D" w:rsidP="0024126B">
            <w:pPr>
              <w:jc w:val="center"/>
              <w:rPr>
                <w:rFonts w:cs="Arial"/>
                <w:sz w:val="20"/>
                <w:szCs w:val="20"/>
              </w:rPr>
            </w:pPr>
            <w:r w:rsidRPr="003B2E3D">
              <w:rPr>
                <w:rFonts w:cs="Arial"/>
                <w:iCs/>
                <w:color w:val="000000"/>
                <w:sz w:val="20"/>
                <w:szCs w:val="20"/>
              </w:rPr>
              <w:t>1, 2, 3, 4, 5, 6, 7, 8 y 9</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lastRenderedPageBreak/>
              <w:t>Desarrollar destrezas y habilidades para manipular objetos con precisión y seguridad.</w:t>
            </w:r>
          </w:p>
        </w:tc>
        <w:tc>
          <w:tcPr>
            <w:tcW w:w="4322" w:type="dxa"/>
            <w:shd w:val="clear" w:color="auto" w:fill="auto"/>
          </w:tcPr>
          <w:p w:rsidR="003B2E3D" w:rsidRPr="003B2E3D" w:rsidRDefault="003B2E3D" w:rsidP="0024126B">
            <w:pPr>
              <w:jc w:val="center"/>
              <w:rPr>
                <w:rFonts w:cs="Arial"/>
                <w:sz w:val="20"/>
                <w:szCs w:val="20"/>
              </w:rPr>
            </w:pPr>
            <w:r w:rsidRPr="003B2E3D">
              <w:rPr>
                <w:rFonts w:cs="Arial"/>
                <w:iCs/>
                <w:color w:val="000000"/>
                <w:sz w:val="20"/>
                <w:szCs w:val="20"/>
              </w:rPr>
              <w:t>5, 6, 7, 8 y 9</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t>Conocer y utilizar el proceso de resolución técnica de problemas y su aplicación para identificar y dar respuesta a distintas necesidades.</w:t>
            </w:r>
          </w:p>
        </w:tc>
        <w:tc>
          <w:tcPr>
            <w:tcW w:w="4322" w:type="dxa"/>
            <w:shd w:val="clear" w:color="auto" w:fill="auto"/>
          </w:tcPr>
          <w:p w:rsidR="003B2E3D" w:rsidRPr="003B2E3D" w:rsidRDefault="003B2E3D" w:rsidP="0024126B">
            <w:pPr>
              <w:jc w:val="center"/>
              <w:rPr>
                <w:rFonts w:cs="Arial"/>
                <w:sz w:val="20"/>
                <w:szCs w:val="20"/>
              </w:rPr>
            </w:pPr>
            <w:r w:rsidRPr="003B2E3D">
              <w:rPr>
                <w:rFonts w:cs="Arial"/>
                <w:iCs/>
                <w:color w:val="000000"/>
                <w:sz w:val="20"/>
                <w:szCs w:val="20"/>
              </w:rPr>
              <w:t>1, 2, 3, 5, 6, 7, 8 y 9</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t>Favorecer la creación de un entorno saludable mediante el análisis crítico de la repercusión medioambiental de la actividad tecnológica y el fomento del consumo responsable.</w:t>
            </w:r>
          </w:p>
        </w:tc>
        <w:tc>
          <w:tcPr>
            <w:tcW w:w="4322" w:type="dxa"/>
            <w:shd w:val="clear" w:color="auto" w:fill="auto"/>
          </w:tcPr>
          <w:p w:rsidR="003B2E3D" w:rsidRPr="003B2E3D" w:rsidRDefault="003B2E3D" w:rsidP="0024126B">
            <w:pPr>
              <w:jc w:val="center"/>
              <w:rPr>
                <w:rFonts w:cs="Arial"/>
                <w:sz w:val="20"/>
                <w:szCs w:val="20"/>
              </w:rPr>
            </w:pPr>
            <w:r w:rsidRPr="003B2E3D">
              <w:rPr>
                <w:rFonts w:cs="Arial"/>
                <w:iCs/>
                <w:color w:val="000000"/>
                <w:sz w:val="20"/>
                <w:szCs w:val="20"/>
              </w:rPr>
              <w:t>1, 4 y 9</w:t>
            </w:r>
          </w:p>
        </w:tc>
      </w:tr>
      <w:tr w:rsidR="003B2E3D" w:rsidRPr="003B2E3D" w:rsidTr="0024126B">
        <w:tc>
          <w:tcPr>
            <w:tcW w:w="4322" w:type="dxa"/>
            <w:shd w:val="clear" w:color="auto" w:fill="auto"/>
          </w:tcPr>
          <w:p w:rsidR="003B2E3D" w:rsidRPr="003B2E3D" w:rsidRDefault="003B2E3D" w:rsidP="0024126B">
            <w:pPr>
              <w:autoSpaceDE w:val="0"/>
              <w:autoSpaceDN w:val="0"/>
              <w:adjustRightInd w:val="0"/>
              <w:jc w:val="both"/>
              <w:rPr>
                <w:rFonts w:cs="Arial"/>
                <w:b/>
                <w:sz w:val="20"/>
                <w:szCs w:val="20"/>
              </w:rPr>
            </w:pPr>
            <w:r w:rsidRPr="003B2E3D">
              <w:rPr>
                <w:rFonts w:cs="Arial"/>
                <w:b/>
                <w:sz w:val="20"/>
                <w:szCs w:val="20"/>
              </w:rPr>
              <w:t>Autonomía e iniciativa personal</w:t>
            </w:r>
          </w:p>
        </w:tc>
        <w:tc>
          <w:tcPr>
            <w:tcW w:w="4322" w:type="dxa"/>
            <w:shd w:val="clear" w:color="auto" w:fill="auto"/>
          </w:tcPr>
          <w:p w:rsidR="003B2E3D" w:rsidRPr="003B2E3D" w:rsidRDefault="003B2E3D" w:rsidP="0024126B">
            <w:pPr>
              <w:jc w:val="center"/>
              <w:rPr>
                <w:rFonts w:cs="Arial"/>
                <w:b/>
                <w:sz w:val="20"/>
                <w:szCs w:val="20"/>
              </w:rPr>
            </w:pPr>
            <w:r w:rsidRPr="003B2E3D">
              <w:rPr>
                <w:rFonts w:cs="Arial"/>
                <w:b/>
                <w:iCs/>
                <w:color w:val="000000"/>
                <w:sz w:val="20"/>
                <w:szCs w:val="20"/>
              </w:rPr>
              <w:t>1, 2, 4, 5, 7, 8 y 9</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t>Fomentar el acercamiento autónomo y creativo a los problemas tecnológicos, valorando las distintas alternativas y previendo sus consecuencias.</w:t>
            </w:r>
          </w:p>
        </w:tc>
        <w:tc>
          <w:tcPr>
            <w:tcW w:w="4322" w:type="dxa"/>
            <w:shd w:val="clear" w:color="auto" w:fill="auto"/>
          </w:tcPr>
          <w:p w:rsidR="003B2E3D" w:rsidRPr="003B2E3D" w:rsidRDefault="003B2E3D" w:rsidP="0024126B">
            <w:pPr>
              <w:jc w:val="center"/>
              <w:rPr>
                <w:rFonts w:cs="Arial"/>
                <w:sz w:val="20"/>
                <w:szCs w:val="20"/>
              </w:rPr>
            </w:pPr>
            <w:r w:rsidRPr="003B2E3D">
              <w:rPr>
                <w:rFonts w:cs="Arial"/>
                <w:iCs/>
                <w:color w:val="000000"/>
                <w:sz w:val="20"/>
                <w:szCs w:val="20"/>
              </w:rPr>
              <w:t>1, 2, 4, 5, 7, 8 y 9</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t>Desarrollar cualidades personales como la iniciativa, el espíritu de superación, la perseverancia ante las dificultades, la autonomía y la autocrítica.</w:t>
            </w:r>
          </w:p>
        </w:tc>
        <w:tc>
          <w:tcPr>
            <w:tcW w:w="4322" w:type="dxa"/>
            <w:shd w:val="clear" w:color="auto" w:fill="auto"/>
          </w:tcPr>
          <w:p w:rsidR="003B2E3D" w:rsidRPr="003B2E3D" w:rsidRDefault="003B2E3D" w:rsidP="0024126B">
            <w:pPr>
              <w:jc w:val="center"/>
              <w:rPr>
                <w:rFonts w:cs="Arial"/>
                <w:sz w:val="20"/>
                <w:szCs w:val="20"/>
              </w:rPr>
            </w:pPr>
            <w:r w:rsidRPr="003B2E3D">
              <w:rPr>
                <w:rFonts w:cs="Arial"/>
                <w:iCs/>
                <w:color w:val="000000"/>
                <w:sz w:val="20"/>
                <w:szCs w:val="20"/>
              </w:rPr>
              <w:t>4</w:t>
            </w:r>
          </w:p>
        </w:tc>
      </w:tr>
      <w:tr w:rsidR="003B2E3D" w:rsidRPr="003B2E3D" w:rsidTr="0024126B">
        <w:tc>
          <w:tcPr>
            <w:tcW w:w="4322" w:type="dxa"/>
            <w:shd w:val="clear" w:color="auto" w:fill="auto"/>
          </w:tcPr>
          <w:p w:rsidR="003B2E3D" w:rsidRPr="003B2E3D" w:rsidRDefault="003B2E3D" w:rsidP="0024126B">
            <w:pPr>
              <w:autoSpaceDE w:val="0"/>
              <w:autoSpaceDN w:val="0"/>
              <w:adjustRightInd w:val="0"/>
              <w:jc w:val="both"/>
              <w:rPr>
                <w:rFonts w:cs="Arial"/>
                <w:b/>
                <w:sz w:val="20"/>
                <w:szCs w:val="20"/>
              </w:rPr>
            </w:pPr>
            <w:r w:rsidRPr="003B2E3D">
              <w:rPr>
                <w:rFonts w:cs="Arial"/>
                <w:b/>
                <w:sz w:val="20"/>
                <w:szCs w:val="20"/>
              </w:rPr>
              <w:t>Digital y tratamiento de la información</w:t>
            </w:r>
          </w:p>
        </w:tc>
        <w:tc>
          <w:tcPr>
            <w:tcW w:w="4322" w:type="dxa"/>
            <w:shd w:val="clear" w:color="auto" w:fill="auto"/>
          </w:tcPr>
          <w:p w:rsidR="003B2E3D" w:rsidRPr="003B2E3D" w:rsidRDefault="003B2E3D" w:rsidP="0024126B">
            <w:pPr>
              <w:jc w:val="center"/>
              <w:rPr>
                <w:rFonts w:cs="Arial"/>
                <w:b/>
                <w:sz w:val="20"/>
                <w:szCs w:val="20"/>
              </w:rPr>
            </w:pPr>
            <w:r w:rsidRPr="003B2E3D">
              <w:rPr>
                <w:rFonts w:cs="Arial"/>
                <w:b/>
                <w:iCs/>
                <w:color w:val="000000"/>
                <w:sz w:val="20"/>
                <w:szCs w:val="20"/>
              </w:rPr>
              <w:t>1, 2, 3, 4, 5, 6, 7, 8 y 9</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t>Manejar la información en sus distintos formatos: verbal, numérico, simbólico o gráfico.</w:t>
            </w:r>
          </w:p>
        </w:tc>
        <w:tc>
          <w:tcPr>
            <w:tcW w:w="4322" w:type="dxa"/>
            <w:shd w:val="clear" w:color="auto" w:fill="auto"/>
          </w:tcPr>
          <w:p w:rsidR="003B2E3D" w:rsidRPr="003B2E3D" w:rsidRDefault="003B2E3D" w:rsidP="0024126B">
            <w:pPr>
              <w:jc w:val="center"/>
              <w:rPr>
                <w:rFonts w:cs="Arial"/>
                <w:sz w:val="20"/>
                <w:szCs w:val="20"/>
              </w:rPr>
            </w:pPr>
            <w:r w:rsidRPr="003B2E3D">
              <w:rPr>
                <w:rFonts w:cs="Arial"/>
                <w:iCs/>
                <w:color w:val="000000"/>
                <w:sz w:val="20"/>
                <w:szCs w:val="20"/>
              </w:rPr>
              <w:t>1, 2, 3, 4, 5, 6, 7, 8 y 9</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t>Utilizar las tecnologías de la información y la comunicación con seguridad y confianza para obtener y reportar datos y para simular situaciones y procesos tecnológicos.</w:t>
            </w:r>
          </w:p>
        </w:tc>
        <w:tc>
          <w:tcPr>
            <w:tcW w:w="4322" w:type="dxa"/>
            <w:shd w:val="clear" w:color="auto" w:fill="auto"/>
          </w:tcPr>
          <w:p w:rsidR="003B2E3D" w:rsidRPr="003B2E3D" w:rsidRDefault="003B2E3D" w:rsidP="0024126B">
            <w:pPr>
              <w:jc w:val="center"/>
              <w:rPr>
                <w:rFonts w:cs="Arial"/>
                <w:sz w:val="20"/>
                <w:szCs w:val="20"/>
              </w:rPr>
            </w:pPr>
            <w:r w:rsidRPr="003B2E3D">
              <w:rPr>
                <w:rFonts w:cs="Arial"/>
                <w:iCs/>
                <w:color w:val="000000"/>
                <w:sz w:val="20"/>
                <w:szCs w:val="20"/>
              </w:rPr>
              <w:t>1, 2, 3, 4, 5, 6, 8 y 9</w:t>
            </w:r>
          </w:p>
        </w:tc>
      </w:tr>
    </w:tbl>
    <w:p w:rsidR="00ED1CD0" w:rsidRPr="003B2E3D" w:rsidRDefault="00ED1CD0" w:rsidP="003A653E">
      <w:pPr>
        <w:rPr>
          <w:rFonts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322"/>
        <w:gridCol w:w="4322"/>
      </w:tblGrid>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t>Localizar, procesar, elaborar, almacenar y presentar información con el uso de la tecnología.</w:t>
            </w:r>
          </w:p>
        </w:tc>
        <w:tc>
          <w:tcPr>
            <w:tcW w:w="4322" w:type="dxa"/>
            <w:shd w:val="clear" w:color="auto" w:fill="auto"/>
          </w:tcPr>
          <w:p w:rsidR="003B2E3D" w:rsidRPr="003B2E3D" w:rsidRDefault="003B2E3D" w:rsidP="0024126B">
            <w:pPr>
              <w:jc w:val="center"/>
              <w:rPr>
                <w:rFonts w:cs="Arial"/>
                <w:sz w:val="20"/>
                <w:szCs w:val="20"/>
              </w:rPr>
            </w:pPr>
            <w:r w:rsidRPr="003B2E3D">
              <w:rPr>
                <w:rFonts w:cs="Arial"/>
                <w:sz w:val="20"/>
                <w:szCs w:val="20"/>
              </w:rPr>
              <w:t>2, 3, 4, 5, 6 y 8</w:t>
            </w:r>
          </w:p>
          <w:p w:rsidR="003B2E3D" w:rsidRPr="003B2E3D" w:rsidRDefault="003B2E3D" w:rsidP="0024126B">
            <w:pPr>
              <w:jc w:val="center"/>
              <w:rPr>
                <w:rFonts w:cs="Arial"/>
                <w:sz w:val="20"/>
                <w:szCs w:val="20"/>
              </w:rPr>
            </w:pPr>
          </w:p>
        </w:tc>
      </w:tr>
      <w:tr w:rsidR="003B2E3D" w:rsidRPr="003B2E3D" w:rsidTr="0024126B">
        <w:tc>
          <w:tcPr>
            <w:tcW w:w="4322" w:type="dxa"/>
            <w:shd w:val="clear" w:color="auto" w:fill="auto"/>
          </w:tcPr>
          <w:p w:rsidR="003B2E3D" w:rsidRPr="003B2E3D" w:rsidRDefault="003B2E3D" w:rsidP="0024126B">
            <w:pPr>
              <w:autoSpaceDE w:val="0"/>
              <w:autoSpaceDN w:val="0"/>
              <w:adjustRightInd w:val="0"/>
              <w:jc w:val="both"/>
              <w:rPr>
                <w:rFonts w:cs="Arial"/>
                <w:b/>
                <w:sz w:val="20"/>
                <w:szCs w:val="20"/>
              </w:rPr>
            </w:pPr>
            <w:r w:rsidRPr="003B2E3D">
              <w:rPr>
                <w:rFonts w:cs="Arial"/>
                <w:b/>
                <w:sz w:val="20"/>
                <w:szCs w:val="20"/>
              </w:rPr>
              <w:t>Social y ciudadana</w:t>
            </w:r>
          </w:p>
        </w:tc>
        <w:tc>
          <w:tcPr>
            <w:tcW w:w="4322" w:type="dxa"/>
            <w:shd w:val="clear" w:color="auto" w:fill="auto"/>
          </w:tcPr>
          <w:p w:rsidR="003B2E3D" w:rsidRPr="003B2E3D" w:rsidRDefault="003B2E3D" w:rsidP="0024126B">
            <w:pPr>
              <w:jc w:val="center"/>
              <w:rPr>
                <w:rFonts w:cs="Arial"/>
                <w:b/>
                <w:sz w:val="20"/>
                <w:szCs w:val="20"/>
              </w:rPr>
            </w:pPr>
            <w:r w:rsidRPr="003B2E3D">
              <w:rPr>
                <w:rFonts w:cs="Arial"/>
                <w:b/>
                <w:iCs/>
                <w:color w:val="000000"/>
                <w:sz w:val="20"/>
                <w:szCs w:val="20"/>
              </w:rPr>
              <w:t>1, 4, 5, 7, 8 y 9</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t>Preparar a futuros ciudadanos para su participación activa en la toma fundamentada de decisiones.</w:t>
            </w:r>
          </w:p>
        </w:tc>
        <w:tc>
          <w:tcPr>
            <w:tcW w:w="4322" w:type="dxa"/>
            <w:shd w:val="clear" w:color="auto" w:fill="auto"/>
          </w:tcPr>
          <w:p w:rsidR="003B2E3D" w:rsidRPr="003B2E3D" w:rsidRDefault="003B2E3D" w:rsidP="0024126B">
            <w:pPr>
              <w:jc w:val="center"/>
              <w:rPr>
                <w:rFonts w:cs="Arial"/>
                <w:sz w:val="20"/>
                <w:szCs w:val="20"/>
              </w:rPr>
            </w:pPr>
            <w:r w:rsidRPr="003B2E3D">
              <w:rPr>
                <w:rFonts w:cs="Arial"/>
                <w:iCs/>
                <w:color w:val="000000"/>
                <w:sz w:val="20"/>
                <w:szCs w:val="20"/>
              </w:rPr>
              <w:t>4, 5 y 7</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t>Explicar la evolución histórica del desarrollo tecnológico para entender los cambios económicos que propiciaron la evolución social.</w:t>
            </w:r>
          </w:p>
        </w:tc>
        <w:tc>
          <w:tcPr>
            <w:tcW w:w="4322" w:type="dxa"/>
            <w:shd w:val="clear" w:color="auto" w:fill="auto"/>
          </w:tcPr>
          <w:p w:rsidR="003B2E3D" w:rsidRPr="003B2E3D" w:rsidRDefault="003B2E3D" w:rsidP="0024126B">
            <w:pPr>
              <w:jc w:val="center"/>
              <w:rPr>
                <w:rFonts w:cs="Arial"/>
                <w:sz w:val="20"/>
                <w:szCs w:val="20"/>
              </w:rPr>
            </w:pPr>
          </w:p>
          <w:p w:rsidR="003B2E3D" w:rsidRPr="003B2E3D" w:rsidRDefault="003B2E3D" w:rsidP="0024126B">
            <w:pPr>
              <w:jc w:val="center"/>
              <w:rPr>
                <w:rFonts w:cs="Arial"/>
                <w:sz w:val="20"/>
                <w:szCs w:val="20"/>
              </w:rPr>
            </w:pPr>
            <w:r w:rsidRPr="003B2E3D">
              <w:rPr>
                <w:rFonts w:cs="Arial"/>
                <w:iCs/>
                <w:color w:val="000000"/>
                <w:sz w:val="20"/>
                <w:szCs w:val="20"/>
              </w:rPr>
              <w:t>1, 7 y 9</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t>Desarrollar habilidades para las relaciones humanas que favorezcan la discusión de ideas, la gestión de conflictos y la toma de decisiones bajo una actitud de respeto y tolerancia.</w:t>
            </w:r>
          </w:p>
        </w:tc>
        <w:tc>
          <w:tcPr>
            <w:tcW w:w="4322" w:type="dxa"/>
            <w:shd w:val="clear" w:color="auto" w:fill="auto"/>
          </w:tcPr>
          <w:p w:rsidR="003B2E3D" w:rsidRPr="003B2E3D" w:rsidRDefault="003B2E3D" w:rsidP="0024126B">
            <w:pPr>
              <w:jc w:val="center"/>
              <w:rPr>
                <w:rFonts w:cs="Arial"/>
                <w:sz w:val="20"/>
                <w:szCs w:val="20"/>
              </w:rPr>
            </w:pPr>
          </w:p>
          <w:p w:rsidR="003B2E3D" w:rsidRPr="003B2E3D" w:rsidRDefault="003B2E3D" w:rsidP="0024126B">
            <w:pPr>
              <w:jc w:val="center"/>
              <w:rPr>
                <w:rFonts w:cs="Arial"/>
                <w:sz w:val="20"/>
                <w:szCs w:val="20"/>
              </w:rPr>
            </w:pPr>
          </w:p>
          <w:p w:rsidR="003B2E3D" w:rsidRPr="003B2E3D" w:rsidRDefault="003B2E3D" w:rsidP="0024126B">
            <w:pPr>
              <w:jc w:val="center"/>
              <w:rPr>
                <w:rFonts w:cs="Arial"/>
                <w:sz w:val="20"/>
                <w:szCs w:val="20"/>
              </w:rPr>
            </w:pPr>
            <w:r w:rsidRPr="003B2E3D">
              <w:rPr>
                <w:rFonts w:cs="Arial"/>
                <w:iCs/>
                <w:color w:val="000000"/>
                <w:sz w:val="20"/>
                <w:szCs w:val="20"/>
              </w:rPr>
              <w:t>1, 4 y 8</w:t>
            </w:r>
          </w:p>
        </w:tc>
      </w:tr>
      <w:tr w:rsidR="003B2E3D" w:rsidRPr="003B2E3D" w:rsidTr="0024126B">
        <w:tc>
          <w:tcPr>
            <w:tcW w:w="4322" w:type="dxa"/>
            <w:shd w:val="clear" w:color="auto" w:fill="auto"/>
          </w:tcPr>
          <w:p w:rsidR="003B2E3D" w:rsidRPr="003B2E3D" w:rsidRDefault="003B2E3D" w:rsidP="0024126B">
            <w:pPr>
              <w:autoSpaceDE w:val="0"/>
              <w:autoSpaceDN w:val="0"/>
              <w:adjustRightInd w:val="0"/>
              <w:jc w:val="both"/>
              <w:rPr>
                <w:rFonts w:cs="Arial"/>
                <w:b/>
                <w:sz w:val="20"/>
                <w:szCs w:val="20"/>
              </w:rPr>
            </w:pPr>
            <w:r w:rsidRPr="003B2E3D">
              <w:rPr>
                <w:rFonts w:cs="Arial"/>
                <w:b/>
                <w:sz w:val="20"/>
                <w:szCs w:val="20"/>
              </w:rPr>
              <w:t>Razonamiento matemático</w:t>
            </w:r>
          </w:p>
        </w:tc>
        <w:tc>
          <w:tcPr>
            <w:tcW w:w="4322" w:type="dxa"/>
            <w:shd w:val="clear" w:color="auto" w:fill="auto"/>
          </w:tcPr>
          <w:p w:rsidR="003B2E3D" w:rsidRPr="003B2E3D" w:rsidRDefault="003B2E3D" w:rsidP="0024126B">
            <w:pPr>
              <w:jc w:val="center"/>
              <w:rPr>
                <w:rFonts w:cs="Arial"/>
                <w:b/>
                <w:sz w:val="20"/>
                <w:szCs w:val="20"/>
              </w:rPr>
            </w:pPr>
            <w:r w:rsidRPr="003B2E3D">
              <w:rPr>
                <w:rFonts w:cs="Arial"/>
                <w:b/>
                <w:iCs/>
                <w:color w:val="000000"/>
                <w:sz w:val="20"/>
                <w:szCs w:val="20"/>
              </w:rPr>
              <w:t>1, 2, 3, 6, 7, 8 y 9</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t>Emplear las herramientas matemáticas adecuadas para cuantificar y analizar fenómenos, especialmente la medición, el uso de escalas, la interpretación de gráficos, los cálculos básicos de magnitudes físicas…</w:t>
            </w:r>
          </w:p>
        </w:tc>
        <w:tc>
          <w:tcPr>
            <w:tcW w:w="4322" w:type="dxa"/>
            <w:shd w:val="clear" w:color="auto" w:fill="auto"/>
          </w:tcPr>
          <w:p w:rsidR="003B2E3D" w:rsidRPr="003B2E3D" w:rsidRDefault="003B2E3D" w:rsidP="0024126B">
            <w:pPr>
              <w:jc w:val="center"/>
              <w:rPr>
                <w:rFonts w:cs="Arial"/>
                <w:sz w:val="20"/>
                <w:szCs w:val="20"/>
              </w:rPr>
            </w:pPr>
            <w:r w:rsidRPr="003B2E3D">
              <w:rPr>
                <w:rFonts w:cs="Arial"/>
                <w:iCs/>
                <w:color w:val="000000"/>
                <w:sz w:val="20"/>
                <w:szCs w:val="20"/>
              </w:rPr>
              <w:t>1, 2, 3, 6, 7, 8 y 9</w:t>
            </w:r>
          </w:p>
        </w:tc>
      </w:tr>
      <w:tr w:rsidR="003B2E3D" w:rsidRPr="003B2E3D" w:rsidTr="0024126B">
        <w:tc>
          <w:tcPr>
            <w:tcW w:w="4322" w:type="dxa"/>
            <w:shd w:val="clear" w:color="auto" w:fill="auto"/>
          </w:tcPr>
          <w:p w:rsidR="003B2E3D" w:rsidRPr="003B2E3D" w:rsidRDefault="003B2E3D" w:rsidP="0024126B">
            <w:pPr>
              <w:autoSpaceDE w:val="0"/>
              <w:autoSpaceDN w:val="0"/>
              <w:adjustRightInd w:val="0"/>
              <w:jc w:val="both"/>
              <w:rPr>
                <w:rFonts w:cs="Arial"/>
                <w:b/>
                <w:sz w:val="20"/>
                <w:szCs w:val="20"/>
              </w:rPr>
            </w:pPr>
            <w:r w:rsidRPr="003B2E3D">
              <w:rPr>
                <w:rFonts w:cs="Arial"/>
                <w:b/>
                <w:sz w:val="20"/>
                <w:szCs w:val="20"/>
              </w:rPr>
              <w:t>Comunicación lingüística</w:t>
            </w:r>
          </w:p>
        </w:tc>
        <w:tc>
          <w:tcPr>
            <w:tcW w:w="4322" w:type="dxa"/>
            <w:shd w:val="clear" w:color="auto" w:fill="auto"/>
          </w:tcPr>
          <w:p w:rsidR="003B2E3D" w:rsidRPr="003B2E3D" w:rsidRDefault="003B2E3D" w:rsidP="0024126B">
            <w:pPr>
              <w:jc w:val="center"/>
              <w:rPr>
                <w:rFonts w:cs="Arial"/>
                <w:b/>
                <w:sz w:val="20"/>
                <w:szCs w:val="20"/>
              </w:rPr>
            </w:pPr>
            <w:r w:rsidRPr="003B2E3D">
              <w:rPr>
                <w:rFonts w:cs="Arial"/>
                <w:b/>
                <w:iCs/>
                <w:color w:val="000000"/>
                <w:sz w:val="20"/>
                <w:szCs w:val="20"/>
              </w:rPr>
              <w:t>1, 2, 3, 4, 5, 7, 8 y 9</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t xml:space="preserve">Adquirir el vocabulario específico para comprender e interpretar mensajes relativos </w:t>
            </w:r>
            <w:r w:rsidRPr="003B2E3D">
              <w:rPr>
                <w:rFonts w:cs="Arial"/>
                <w:sz w:val="20"/>
                <w:szCs w:val="20"/>
              </w:rPr>
              <w:lastRenderedPageBreak/>
              <w:t>a la tecnología y a los procesos tecnológicos.</w:t>
            </w:r>
          </w:p>
        </w:tc>
        <w:tc>
          <w:tcPr>
            <w:tcW w:w="4322" w:type="dxa"/>
            <w:shd w:val="clear" w:color="auto" w:fill="auto"/>
          </w:tcPr>
          <w:p w:rsidR="003B2E3D" w:rsidRPr="003B2E3D" w:rsidRDefault="003B2E3D" w:rsidP="0024126B">
            <w:pPr>
              <w:jc w:val="center"/>
              <w:rPr>
                <w:rFonts w:cs="Arial"/>
                <w:sz w:val="20"/>
                <w:szCs w:val="20"/>
              </w:rPr>
            </w:pPr>
          </w:p>
          <w:p w:rsidR="003B2E3D" w:rsidRPr="003B2E3D" w:rsidRDefault="003B2E3D" w:rsidP="0024126B">
            <w:pPr>
              <w:jc w:val="center"/>
              <w:rPr>
                <w:rFonts w:cs="Arial"/>
                <w:sz w:val="20"/>
                <w:szCs w:val="20"/>
              </w:rPr>
            </w:pPr>
            <w:r w:rsidRPr="003B2E3D">
              <w:rPr>
                <w:rFonts w:cs="Arial"/>
                <w:iCs/>
                <w:color w:val="000000"/>
                <w:sz w:val="20"/>
                <w:szCs w:val="20"/>
              </w:rPr>
              <w:lastRenderedPageBreak/>
              <w:t>1, 2, 3, 4, 5, 7, 8 y 9</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lastRenderedPageBreak/>
              <w:t>Utilizar la terminología adecuada para redactar informes y documentos técnicos.</w:t>
            </w:r>
          </w:p>
        </w:tc>
        <w:tc>
          <w:tcPr>
            <w:tcW w:w="4322" w:type="dxa"/>
            <w:shd w:val="clear" w:color="auto" w:fill="auto"/>
          </w:tcPr>
          <w:p w:rsidR="003B2E3D" w:rsidRPr="003B2E3D" w:rsidRDefault="003B2E3D" w:rsidP="0024126B">
            <w:pPr>
              <w:jc w:val="center"/>
              <w:rPr>
                <w:rFonts w:cs="Arial"/>
                <w:sz w:val="20"/>
                <w:szCs w:val="20"/>
              </w:rPr>
            </w:pPr>
            <w:r w:rsidRPr="003B2E3D">
              <w:rPr>
                <w:rFonts w:cs="Arial"/>
                <w:iCs/>
                <w:color w:val="000000"/>
                <w:sz w:val="20"/>
                <w:szCs w:val="20"/>
              </w:rPr>
              <w:t>1, 3, 5 y 9</w:t>
            </w:r>
          </w:p>
        </w:tc>
      </w:tr>
      <w:tr w:rsidR="003B2E3D" w:rsidRPr="003B2E3D" w:rsidTr="0024126B">
        <w:tc>
          <w:tcPr>
            <w:tcW w:w="4322" w:type="dxa"/>
            <w:shd w:val="clear" w:color="auto" w:fill="auto"/>
          </w:tcPr>
          <w:p w:rsidR="003B2E3D" w:rsidRPr="003B2E3D" w:rsidRDefault="003B2E3D" w:rsidP="0024126B">
            <w:pPr>
              <w:autoSpaceDE w:val="0"/>
              <w:autoSpaceDN w:val="0"/>
              <w:adjustRightInd w:val="0"/>
              <w:jc w:val="both"/>
              <w:rPr>
                <w:sz w:val="20"/>
                <w:szCs w:val="20"/>
              </w:rPr>
            </w:pPr>
          </w:p>
          <w:p w:rsidR="003B2E3D" w:rsidRPr="003B2E3D" w:rsidRDefault="003B2E3D" w:rsidP="0024126B">
            <w:pPr>
              <w:autoSpaceDE w:val="0"/>
              <w:autoSpaceDN w:val="0"/>
              <w:adjustRightInd w:val="0"/>
              <w:jc w:val="both"/>
              <w:rPr>
                <w:rFonts w:cs="Arial"/>
                <w:b/>
                <w:sz w:val="20"/>
                <w:szCs w:val="20"/>
              </w:rPr>
            </w:pPr>
            <w:r w:rsidRPr="003B2E3D">
              <w:rPr>
                <w:rFonts w:cs="Arial"/>
                <w:b/>
                <w:sz w:val="20"/>
                <w:szCs w:val="20"/>
              </w:rPr>
              <w:t>Aprender de forma autónoma a lo largo de la vida</w:t>
            </w:r>
          </w:p>
        </w:tc>
        <w:tc>
          <w:tcPr>
            <w:tcW w:w="4322" w:type="dxa"/>
            <w:shd w:val="clear" w:color="auto" w:fill="auto"/>
          </w:tcPr>
          <w:p w:rsidR="003B2E3D" w:rsidRPr="003B2E3D" w:rsidRDefault="003B2E3D" w:rsidP="0024126B">
            <w:pPr>
              <w:jc w:val="center"/>
              <w:rPr>
                <w:rFonts w:cs="Arial"/>
                <w:b/>
                <w:sz w:val="20"/>
                <w:szCs w:val="20"/>
              </w:rPr>
            </w:pPr>
            <w:r w:rsidRPr="003B2E3D">
              <w:rPr>
                <w:rFonts w:cs="Arial"/>
                <w:b/>
                <w:iCs/>
                <w:color w:val="000000"/>
                <w:sz w:val="20"/>
                <w:szCs w:val="20"/>
              </w:rPr>
              <w:t>1, 3, 4, 5, 6, 7, 8 y 9</w:t>
            </w:r>
          </w:p>
        </w:tc>
      </w:tr>
      <w:tr w:rsidR="003B2E3D" w:rsidRPr="003B2E3D" w:rsidTr="0024126B">
        <w:tc>
          <w:tcPr>
            <w:tcW w:w="4322" w:type="dxa"/>
            <w:shd w:val="clear" w:color="auto" w:fill="auto"/>
          </w:tcPr>
          <w:p w:rsidR="003B2E3D" w:rsidRPr="003B2E3D" w:rsidRDefault="003B2E3D"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3B2E3D">
              <w:rPr>
                <w:rFonts w:cs="Arial"/>
                <w:sz w:val="20"/>
                <w:szCs w:val="20"/>
              </w:rPr>
              <w:t>Desarrollar estrategias de resolución de problemas tecnológicos mediante la obtención, el análisis y la selección de información útil para abordar un proyecto.</w:t>
            </w:r>
          </w:p>
        </w:tc>
        <w:tc>
          <w:tcPr>
            <w:tcW w:w="4322" w:type="dxa"/>
            <w:shd w:val="clear" w:color="auto" w:fill="auto"/>
          </w:tcPr>
          <w:p w:rsidR="003B2E3D" w:rsidRPr="003B2E3D" w:rsidRDefault="003B2E3D" w:rsidP="0024126B">
            <w:pPr>
              <w:jc w:val="center"/>
              <w:rPr>
                <w:rFonts w:cs="Arial"/>
                <w:sz w:val="20"/>
                <w:szCs w:val="20"/>
              </w:rPr>
            </w:pPr>
            <w:r w:rsidRPr="003B2E3D">
              <w:rPr>
                <w:rFonts w:cs="Arial"/>
                <w:iCs/>
                <w:color w:val="000000"/>
                <w:sz w:val="20"/>
                <w:szCs w:val="20"/>
              </w:rPr>
              <w:t>1, 3, 4, 5, 6, 7, 8 y 9</w:t>
            </w:r>
          </w:p>
        </w:tc>
      </w:tr>
    </w:tbl>
    <w:p w:rsidR="00ED1CD0" w:rsidRDefault="00ED1CD0" w:rsidP="003A653E">
      <w:pPr>
        <w:rPr>
          <w:rFonts w:ascii="Arial" w:hAnsi="Arial" w:cs="Arial"/>
          <w:b/>
        </w:rPr>
      </w:pPr>
    </w:p>
    <w:p w:rsidR="003B2E3D" w:rsidRPr="00BF2217" w:rsidRDefault="00F56380" w:rsidP="00851D1B">
      <w:pPr>
        <w:pStyle w:val="Prrafodelista"/>
        <w:numPr>
          <w:ilvl w:val="2"/>
          <w:numId w:val="91"/>
        </w:numPr>
        <w:ind w:left="709"/>
        <w:jc w:val="both"/>
        <w:rPr>
          <w:rFonts w:ascii="Arial" w:hAnsi="Arial" w:cs="Arial"/>
          <w:highlight w:val="lightGray"/>
        </w:rPr>
      </w:pPr>
      <w:r>
        <w:rPr>
          <w:rFonts w:ascii="Arial" w:hAnsi="Arial"/>
          <w:b/>
          <w:highlight w:val="lightGray"/>
        </w:rPr>
        <w:t>CONTENIDOS TRANSVERSALES.</w:t>
      </w:r>
    </w:p>
    <w:p w:rsidR="00F56380" w:rsidRPr="00F54AFF" w:rsidRDefault="00F56380" w:rsidP="00F56380">
      <w:pPr>
        <w:jc w:val="both"/>
        <w:rPr>
          <w:rFonts w:ascii="Arial" w:hAnsi="Arial" w:cs="Arial"/>
          <w:b/>
        </w:rPr>
      </w:pPr>
      <w:r w:rsidRPr="00F54AFF">
        <w:rPr>
          <w:rFonts w:ascii="Arial" w:hAnsi="Arial" w:cs="Arial"/>
          <w:b/>
        </w:rPr>
        <w:t>Unidad 1. El proceso tecnológico</w:t>
      </w:r>
    </w:p>
    <w:p w:rsidR="00F56380" w:rsidRPr="003774E5" w:rsidRDefault="00F56380" w:rsidP="00F56380">
      <w:pPr>
        <w:autoSpaceDE w:val="0"/>
        <w:autoSpaceDN w:val="0"/>
        <w:adjustRightInd w:val="0"/>
        <w:ind w:left="362"/>
        <w:jc w:val="both"/>
        <w:rPr>
          <w:rFonts w:cs="Arial"/>
          <w:b/>
          <w:bCs/>
        </w:rPr>
      </w:pPr>
      <w:r w:rsidRPr="003774E5">
        <w:rPr>
          <w:rFonts w:cs="Arial"/>
          <w:b/>
          <w:bCs/>
        </w:rPr>
        <w:t>Educación para la igualdad de oportunidades entre ambos sexos</w:t>
      </w:r>
    </w:p>
    <w:p w:rsidR="00F56380" w:rsidRPr="003774E5" w:rsidRDefault="00F56380" w:rsidP="00F56380">
      <w:pPr>
        <w:autoSpaceDE w:val="0"/>
        <w:autoSpaceDN w:val="0"/>
        <w:adjustRightInd w:val="0"/>
        <w:ind w:left="724"/>
        <w:jc w:val="both"/>
        <w:rPr>
          <w:rFonts w:ascii="Arial" w:hAnsi="Arial" w:cs="Arial"/>
        </w:rPr>
      </w:pPr>
      <w:r w:rsidRPr="003774E5">
        <w:rPr>
          <w:rFonts w:ascii="Arial" w:hAnsi="Arial" w:cs="Arial"/>
        </w:rPr>
        <w:t>El área de Tecnologías constituye un campo de referencia para la igualdad, dado que trata tareas tradicionalmente asociadas a los varones. Por tanto, se deberá procurar que los alumnos, con independencia de su sexo, participen activamente en todas las actividades, particularmente en las de taller. Una estrategia para conseguir este fin es formar grupos homogéneos al principio del curso y distribuir las actividades típicamente masculinas entre las chicas, y viceversa. Una vez asumidas como propias dichas tareas, se puede abordar el segundo objetivo: repartir las actividades en grupos heterogéneos sin atender al sexo.</w:t>
      </w:r>
    </w:p>
    <w:p w:rsidR="00F56380" w:rsidRPr="003774E5" w:rsidRDefault="00F56380" w:rsidP="00F56380">
      <w:pPr>
        <w:autoSpaceDE w:val="0"/>
        <w:autoSpaceDN w:val="0"/>
        <w:adjustRightInd w:val="0"/>
        <w:ind w:left="362"/>
        <w:jc w:val="both"/>
        <w:rPr>
          <w:rFonts w:cs="Arial"/>
          <w:b/>
          <w:bCs/>
        </w:rPr>
      </w:pPr>
      <w:r w:rsidRPr="003774E5">
        <w:rPr>
          <w:rFonts w:cs="Arial"/>
          <w:b/>
          <w:bCs/>
        </w:rPr>
        <w:t>Educación del consumidor y Educación ambiental</w:t>
      </w:r>
    </w:p>
    <w:p w:rsidR="00F56380" w:rsidRPr="003774E5" w:rsidRDefault="00F56380" w:rsidP="00F56380">
      <w:pPr>
        <w:ind w:left="724"/>
        <w:jc w:val="both"/>
        <w:rPr>
          <w:rFonts w:ascii="Arial" w:hAnsi="Arial" w:cs="Arial"/>
        </w:rPr>
      </w:pPr>
      <w:r w:rsidRPr="003774E5">
        <w:rPr>
          <w:rFonts w:ascii="Arial" w:hAnsi="Arial" w:cs="Arial"/>
        </w:rPr>
        <w:t>El estudio del origen de los objetos, así como de las necesidades que están llamadas a satisfacer y de sus repercusiones medioambientales, contribuye a fomentar el consumo responsable y el respeto por la naturaleza. En este sentido, permite plantear un análisis crítico de la influencia de la publicidad en los hábitos de consumo.</w:t>
      </w:r>
    </w:p>
    <w:p w:rsidR="00F56380" w:rsidRPr="00107625" w:rsidRDefault="00F56380" w:rsidP="00F56380">
      <w:pPr>
        <w:spacing w:after="0" w:line="240" w:lineRule="auto"/>
        <w:jc w:val="both"/>
        <w:rPr>
          <w:rFonts w:ascii="Arial" w:hAnsi="Arial" w:cs="Arial"/>
        </w:rPr>
      </w:pPr>
    </w:p>
    <w:p w:rsidR="00F56380" w:rsidRPr="00F54AFF" w:rsidRDefault="00F56380" w:rsidP="00F56380">
      <w:pPr>
        <w:jc w:val="both"/>
        <w:rPr>
          <w:rFonts w:ascii="Arial" w:hAnsi="Arial" w:cs="Arial"/>
          <w:b/>
        </w:rPr>
      </w:pPr>
      <w:r>
        <w:rPr>
          <w:rFonts w:ascii="Arial" w:hAnsi="Arial" w:cs="Arial"/>
          <w:b/>
        </w:rPr>
        <w:t>Unidad 2. Hardware y sistema operativo.</w:t>
      </w:r>
    </w:p>
    <w:p w:rsidR="00F56380" w:rsidRPr="003774E5" w:rsidRDefault="00F56380" w:rsidP="00F56380">
      <w:pPr>
        <w:autoSpaceDE w:val="0"/>
        <w:autoSpaceDN w:val="0"/>
        <w:adjustRightInd w:val="0"/>
        <w:ind w:left="362"/>
        <w:jc w:val="both"/>
        <w:rPr>
          <w:rFonts w:ascii="Arial" w:hAnsi="Arial" w:cs="Arial"/>
          <w:b/>
          <w:bCs/>
        </w:rPr>
      </w:pPr>
      <w:r w:rsidRPr="003774E5">
        <w:rPr>
          <w:rFonts w:cs="Arial"/>
          <w:b/>
          <w:bCs/>
        </w:rPr>
        <w:t>Educación ambiental y Educación del consumidor</w:t>
      </w:r>
    </w:p>
    <w:p w:rsidR="00F56380" w:rsidRPr="003774E5" w:rsidRDefault="00F56380" w:rsidP="00F56380">
      <w:pPr>
        <w:autoSpaceDE w:val="0"/>
        <w:autoSpaceDN w:val="0"/>
        <w:adjustRightInd w:val="0"/>
        <w:ind w:left="724"/>
        <w:jc w:val="both"/>
        <w:rPr>
          <w:rFonts w:ascii="Arial" w:hAnsi="Arial" w:cs="Arial"/>
        </w:rPr>
      </w:pPr>
      <w:r w:rsidRPr="003774E5">
        <w:rPr>
          <w:rFonts w:ascii="Arial" w:hAnsi="Arial" w:cs="Arial"/>
        </w:rPr>
        <w:t>Un conocimiento más profundo del ordenador permite comparar distintas configuraciones, valorar los costes de cada una y su adaptación a necesidades particulares.</w:t>
      </w:r>
    </w:p>
    <w:p w:rsidR="00F56380" w:rsidRPr="003774E5" w:rsidRDefault="00F56380" w:rsidP="00F56380">
      <w:pPr>
        <w:autoSpaceDE w:val="0"/>
        <w:autoSpaceDN w:val="0"/>
        <w:adjustRightInd w:val="0"/>
        <w:ind w:left="724"/>
        <w:jc w:val="both"/>
        <w:rPr>
          <w:rFonts w:ascii="Arial" w:hAnsi="Arial" w:cs="Arial"/>
        </w:rPr>
      </w:pPr>
      <w:r w:rsidRPr="003774E5">
        <w:rPr>
          <w:rFonts w:ascii="Arial" w:hAnsi="Arial" w:cs="Arial"/>
        </w:rPr>
        <w:t>Tener una actitud crítica con el consumismo y la conveniencia de reutilizar algunos de los componentes del ordenador.</w:t>
      </w:r>
    </w:p>
    <w:p w:rsidR="00F56380" w:rsidRPr="003774E5" w:rsidRDefault="00F56380" w:rsidP="00F56380">
      <w:pPr>
        <w:autoSpaceDE w:val="0"/>
        <w:autoSpaceDN w:val="0"/>
        <w:adjustRightInd w:val="0"/>
        <w:ind w:left="362"/>
        <w:jc w:val="both"/>
        <w:rPr>
          <w:rFonts w:cs="Arial"/>
          <w:b/>
          <w:bCs/>
        </w:rPr>
      </w:pPr>
      <w:r w:rsidRPr="003774E5">
        <w:rPr>
          <w:rFonts w:cs="Arial"/>
          <w:b/>
          <w:bCs/>
        </w:rPr>
        <w:t>Educación moral y cívica</w:t>
      </w:r>
    </w:p>
    <w:p w:rsidR="00F56380" w:rsidRPr="003774E5" w:rsidRDefault="00F56380" w:rsidP="00F56380">
      <w:pPr>
        <w:autoSpaceDE w:val="0"/>
        <w:autoSpaceDN w:val="0"/>
        <w:adjustRightInd w:val="0"/>
        <w:ind w:left="724"/>
        <w:jc w:val="both"/>
        <w:rPr>
          <w:rFonts w:ascii="Arial" w:hAnsi="Arial" w:cs="Arial"/>
        </w:rPr>
      </w:pPr>
      <w:r w:rsidRPr="003774E5">
        <w:rPr>
          <w:rFonts w:ascii="Arial" w:hAnsi="Arial" w:cs="Arial"/>
        </w:rPr>
        <w:t>El derecho a la privacidad personal constituye un tema interesante para fomentar una postura crítica ante la divulgación masiva de todo tipo de datos, posibilitada por la tecnología actual y sus consecuencias.</w:t>
      </w:r>
    </w:p>
    <w:p w:rsidR="00F56380" w:rsidRPr="003774E5" w:rsidRDefault="00F56380" w:rsidP="00F56380">
      <w:pPr>
        <w:autoSpaceDE w:val="0"/>
        <w:autoSpaceDN w:val="0"/>
        <w:adjustRightInd w:val="0"/>
        <w:ind w:left="362"/>
        <w:jc w:val="both"/>
        <w:rPr>
          <w:rFonts w:cs="Arial"/>
          <w:b/>
          <w:bCs/>
        </w:rPr>
      </w:pPr>
      <w:r w:rsidRPr="003774E5">
        <w:rPr>
          <w:rFonts w:cs="Arial"/>
          <w:b/>
          <w:bCs/>
        </w:rPr>
        <w:t>Educación para la salud</w:t>
      </w:r>
    </w:p>
    <w:p w:rsidR="00F56380" w:rsidRPr="003774E5" w:rsidRDefault="00F56380" w:rsidP="00F56380">
      <w:pPr>
        <w:autoSpaceDE w:val="0"/>
        <w:autoSpaceDN w:val="0"/>
        <w:adjustRightInd w:val="0"/>
        <w:ind w:left="724"/>
        <w:jc w:val="both"/>
        <w:rPr>
          <w:rFonts w:ascii="Arial" w:hAnsi="Arial" w:cs="Arial"/>
        </w:rPr>
      </w:pPr>
      <w:r w:rsidRPr="003774E5">
        <w:rPr>
          <w:rFonts w:ascii="Arial" w:hAnsi="Arial" w:cs="Arial"/>
        </w:rPr>
        <w:t>El uso prolongado del ordenador tiene efectos negativos para la salud.</w:t>
      </w:r>
    </w:p>
    <w:p w:rsidR="00F56380" w:rsidRDefault="00F56380" w:rsidP="00F56380">
      <w:pPr>
        <w:spacing w:after="0" w:line="240" w:lineRule="auto"/>
        <w:jc w:val="both"/>
        <w:rPr>
          <w:rFonts w:ascii="Arial" w:hAnsi="Arial" w:cs="Arial"/>
        </w:rPr>
      </w:pPr>
    </w:p>
    <w:p w:rsidR="00F56380" w:rsidRDefault="00F56380" w:rsidP="00F56380">
      <w:pPr>
        <w:spacing w:after="0" w:line="240" w:lineRule="auto"/>
        <w:jc w:val="both"/>
        <w:rPr>
          <w:rFonts w:ascii="Arial" w:hAnsi="Arial" w:cs="Arial"/>
        </w:rPr>
      </w:pPr>
    </w:p>
    <w:p w:rsidR="00F56380" w:rsidRPr="00F54AFF" w:rsidRDefault="00F56380" w:rsidP="00F56380">
      <w:pPr>
        <w:jc w:val="both"/>
        <w:rPr>
          <w:rFonts w:ascii="Arial" w:hAnsi="Arial" w:cs="Arial"/>
          <w:b/>
        </w:rPr>
      </w:pPr>
      <w:r>
        <w:rPr>
          <w:rFonts w:ascii="Arial" w:hAnsi="Arial" w:cs="Arial"/>
          <w:b/>
        </w:rPr>
        <w:lastRenderedPageBreak/>
        <w:t>Unidad 3. El ordenador y nuestros proyectos.</w:t>
      </w:r>
    </w:p>
    <w:p w:rsidR="00F56380" w:rsidRPr="003774E5" w:rsidRDefault="00F56380" w:rsidP="00F56380">
      <w:pPr>
        <w:autoSpaceDE w:val="0"/>
        <w:autoSpaceDN w:val="0"/>
        <w:adjustRightInd w:val="0"/>
        <w:ind w:left="362"/>
        <w:jc w:val="both"/>
        <w:rPr>
          <w:rFonts w:cs="Arial"/>
          <w:b/>
          <w:bCs/>
        </w:rPr>
      </w:pPr>
      <w:r w:rsidRPr="003774E5">
        <w:rPr>
          <w:rFonts w:cs="Arial"/>
          <w:b/>
          <w:bCs/>
        </w:rPr>
        <w:t>Educación del consumidor</w:t>
      </w:r>
    </w:p>
    <w:p w:rsidR="00F56380" w:rsidRPr="003774E5" w:rsidRDefault="00F56380" w:rsidP="00F56380">
      <w:pPr>
        <w:autoSpaceDE w:val="0"/>
        <w:autoSpaceDN w:val="0"/>
        <w:adjustRightInd w:val="0"/>
        <w:ind w:left="724"/>
        <w:jc w:val="both"/>
        <w:rPr>
          <w:rFonts w:ascii="Arial" w:hAnsi="Arial" w:cs="Arial"/>
        </w:rPr>
      </w:pPr>
      <w:r w:rsidRPr="003774E5">
        <w:rPr>
          <w:rFonts w:ascii="Arial" w:hAnsi="Arial" w:cs="Arial"/>
        </w:rPr>
        <w:t>En la actualidad, existe una gran familiaridad con las nuevas tecnologías y los ordenadores, en especial por parte de los jóvenes, debido a los videojuegos y a otras aplicaciones informáticas.</w:t>
      </w:r>
    </w:p>
    <w:p w:rsidR="00F56380" w:rsidRPr="003774E5" w:rsidRDefault="00F56380" w:rsidP="00F56380">
      <w:pPr>
        <w:autoSpaceDE w:val="0"/>
        <w:autoSpaceDN w:val="0"/>
        <w:adjustRightInd w:val="0"/>
        <w:ind w:left="724"/>
        <w:jc w:val="both"/>
        <w:rPr>
          <w:rFonts w:ascii="Arial" w:hAnsi="Arial" w:cs="Arial"/>
        </w:rPr>
      </w:pPr>
      <w:r w:rsidRPr="003774E5">
        <w:rPr>
          <w:rFonts w:ascii="Arial" w:hAnsi="Arial" w:cs="Arial"/>
        </w:rPr>
        <w:t>Los contenidos de esta unidad proporcionan al alumnado criterios para relacionar la calidad y las prestaciones de estas máquinas con su precio. Asimismo, los alumnos deben ser conscientes de que la utilización incorrecta del ordenador puede ocasionar un gasto excesivo de energía eléctrica y de que prácticamente todos los materiales que componen estas máquinas son reutilizables.</w:t>
      </w:r>
    </w:p>
    <w:p w:rsidR="00F56380" w:rsidRPr="003774E5" w:rsidRDefault="00F56380" w:rsidP="00F56380">
      <w:pPr>
        <w:autoSpaceDE w:val="0"/>
        <w:autoSpaceDN w:val="0"/>
        <w:adjustRightInd w:val="0"/>
        <w:ind w:left="362"/>
        <w:jc w:val="both"/>
        <w:rPr>
          <w:rFonts w:cs="Arial"/>
          <w:b/>
          <w:bCs/>
        </w:rPr>
      </w:pPr>
      <w:r w:rsidRPr="003774E5">
        <w:rPr>
          <w:rFonts w:cs="Arial"/>
          <w:b/>
          <w:bCs/>
        </w:rPr>
        <w:t>Educación para la salud</w:t>
      </w:r>
    </w:p>
    <w:p w:rsidR="00F56380" w:rsidRPr="003774E5" w:rsidRDefault="00F56380" w:rsidP="00F56380">
      <w:pPr>
        <w:autoSpaceDE w:val="0"/>
        <w:autoSpaceDN w:val="0"/>
        <w:adjustRightInd w:val="0"/>
        <w:ind w:left="724"/>
        <w:jc w:val="both"/>
        <w:rPr>
          <w:rFonts w:ascii="Arial" w:hAnsi="Arial" w:cs="Arial"/>
        </w:rPr>
      </w:pPr>
      <w:r w:rsidRPr="003774E5">
        <w:rPr>
          <w:rFonts w:ascii="Arial" w:hAnsi="Arial" w:cs="Arial"/>
        </w:rPr>
        <w:t>La utilización de las nuevas tecnologías ha producido nuevas enfermedades y ha agudizado otras ya existentes. Las personas que por motivos profesionales o lúdicos permanecen muchas horas sentadas frente a un ordenador deben tomar precauciones y adoptar medidas preventivas para reducir los riesgos. Los alumnos deben ser conscientes de las consecuencias negativas para la salud derivadas de las posturas incorrectas frente al ordenador, de permanecer mucho tiempo ante la pantalla encendida, etcétera.</w:t>
      </w:r>
    </w:p>
    <w:p w:rsidR="00F56380" w:rsidRDefault="00F56380" w:rsidP="00F56380">
      <w:pPr>
        <w:spacing w:after="0" w:line="240" w:lineRule="auto"/>
        <w:jc w:val="both"/>
        <w:rPr>
          <w:rFonts w:ascii="Arial" w:hAnsi="Arial" w:cs="Arial"/>
        </w:rPr>
      </w:pPr>
    </w:p>
    <w:p w:rsidR="00F56380" w:rsidRPr="00F54AFF" w:rsidRDefault="00F56380" w:rsidP="00F56380">
      <w:pPr>
        <w:jc w:val="both"/>
        <w:rPr>
          <w:rFonts w:ascii="Arial" w:hAnsi="Arial" w:cs="Arial"/>
          <w:b/>
        </w:rPr>
      </w:pPr>
      <w:r>
        <w:rPr>
          <w:rFonts w:ascii="Arial" w:hAnsi="Arial" w:cs="Arial"/>
          <w:b/>
        </w:rPr>
        <w:t>Unidad 4. Internet</w:t>
      </w:r>
    </w:p>
    <w:p w:rsidR="00F56380" w:rsidRPr="003774E5" w:rsidRDefault="00F56380" w:rsidP="00F56380">
      <w:pPr>
        <w:autoSpaceDE w:val="0"/>
        <w:autoSpaceDN w:val="0"/>
        <w:adjustRightInd w:val="0"/>
        <w:ind w:left="362"/>
        <w:jc w:val="both"/>
        <w:rPr>
          <w:rFonts w:cs="Arial"/>
          <w:b/>
          <w:bCs/>
        </w:rPr>
      </w:pPr>
      <w:r w:rsidRPr="003774E5">
        <w:rPr>
          <w:rFonts w:cs="Arial"/>
          <w:b/>
          <w:bCs/>
        </w:rPr>
        <w:t>Educación moral y cívica</w:t>
      </w:r>
    </w:p>
    <w:p w:rsidR="00F56380" w:rsidRPr="003774E5" w:rsidRDefault="00F56380" w:rsidP="00F56380">
      <w:pPr>
        <w:autoSpaceDE w:val="0"/>
        <w:autoSpaceDN w:val="0"/>
        <w:adjustRightInd w:val="0"/>
        <w:ind w:left="724"/>
        <w:jc w:val="both"/>
        <w:rPr>
          <w:rFonts w:ascii="Arial" w:hAnsi="Arial" w:cs="Arial"/>
        </w:rPr>
      </w:pPr>
      <w:r w:rsidRPr="003774E5">
        <w:rPr>
          <w:rFonts w:ascii="Arial" w:hAnsi="Arial" w:cs="Arial"/>
        </w:rPr>
        <w:t>Con los contenidos de esta unidad se pretende conseguir que los alumnos sean respetuosos con las opiniones de los demás usuarios, aportando ideas constructivas y evitando los malos modos.</w:t>
      </w:r>
    </w:p>
    <w:p w:rsidR="00F56380" w:rsidRPr="003774E5" w:rsidRDefault="00F56380" w:rsidP="00F56380">
      <w:pPr>
        <w:autoSpaceDE w:val="0"/>
        <w:autoSpaceDN w:val="0"/>
        <w:adjustRightInd w:val="0"/>
        <w:ind w:left="362"/>
        <w:jc w:val="both"/>
        <w:rPr>
          <w:rFonts w:cs="Arial"/>
          <w:b/>
          <w:bCs/>
        </w:rPr>
      </w:pPr>
      <w:r w:rsidRPr="003774E5">
        <w:rPr>
          <w:rFonts w:cs="Arial"/>
          <w:b/>
          <w:bCs/>
        </w:rPr>
        <w:t>Educación del consumidor</w:t>
      </w:r>
    </w:p>
    <w:p w:rsidR="00F56380" w:rsidRPr="003774E5" w:rsidRDefault="00F56380" w:rsidP="00F56380">
      <w:pPr>
        <w:autoSpaceDE w:val="0"/>
        <w:autoSpaceDN w:val="0"/>
        <w:adjustRightInd w:val="0"/>
        <w:ind w:left="724"/>
        <w:jc w:val="both"/>
        <w:rPr>
          <w:rFonts w:ascii="Arial" w:hAnsi="Arial" w:cs="Arial"/>
        </w:rPr>
      </w:pPr>
      <w:r w:rsidRPr="003774E5">
        <w:rPr>
          <w:rFonts w:ascii="Arial" w:hAnsi="Arial" w:cs="Arial"/>
        </w:rPr>
        <w:t>A lo largo de la unidad se fomenta en los alumnos el uso de Internet como un medio de comunicación rápido y barato, a través del cual puede obtenerse gran cantidad de información.</w:t>
      </w:r>
    </w:p>
    <w:p w:rsidR="00F56380" w:rsidRDefault="00F56380" w:rsidP="00F56380">
      <w:pPr>
        <w:spacing w:after="0" w:line="240" w:lineRule="auto"/>
        <w:jc w:val="both"/>
        <w:rPr>
          <w:rFonts w:ascii="Arial" w:hAnsi="Arial" w:cs="Arial"/>
        </w:rPr>
      </w:pPr>
    </w:p>
    <w:p w:rsidR="00F56380" w:rsidRDefault="00F56380" w:rsidP="00F56380">
      <w:pPr>
        <w:spacing w:after="0" w:line="240" w:lineRule="auto"/>
        <w:jc w:val="both"/>
        <w:rPr>
          <w:rFonts w:ascii="Arial" w:hAnsi="Arial" w:cs="Arial"/>
        </w:rPr>
      </w:pPr>
    </w:p>
    <w:p w:rsidR="00F56380" w:rsidRPr="00F54AFF" w:rsidRDefault="00F56380" w:rsidP="00F56380">
      <w:pPr>
        <w:jc w:val="both"/>
        <w:rPr>
          <w:rFonts w:ascii="Arial" w:hAnsi="Arial" w:cs="Arial"/>
          <w:b/>
        </w:rPr>
      </w:pPr>
      <w:r>
        <w:rPr>
          <w:rFonts w:ascii="Arial" w:hAnsi="Arial" w:cs="Arial"/>
          <w:b/>
        </w:rPr>
        <w:t xml:space="preserve">Unidad 5. </w:t>
      </w:r>
      <w:r w:rsidRPr="00F54AFF">
        <w:rPr>
          <w:rFonts w:ascii="Arial" w:hAnsi="Arial" w:cs="Arial"/>
          <w:b/>
        </w:rPr>
        <w:t>M</w:t>
      </w:r>
      <w:r>
        <w:rPr>
          <w:rFonts w:ascii="Arial" w:hAnsi="Arial" w:cs="Arial"/>
          <w:b/>
        </w:rPr>
        <w:t>ateriales plásticos, textiles y petreos.</w:t>
      </w:r>
    </w:p>
    <w:p w:rsidR="00F56380" w:rsidRPr="003774E5" w:rsidRDefault="00F56380" w:rsidP="00F56380">
      <w:pPr>
        <w:autoSpaceDE w:val="0"/>
        <w:autoSpaceDN w:val="0"/>
        <w:adjustRightInd w:val="0"/>
        <w:ind w:left="362"/>
        <w:jc w:val="both"/>
        <w:rPr>
          <w:rFonts w:cs="Arial"/>
          <w:b/>
          <w:bCs/>
        </w:rPr>
      </w:pPr>
      <w:r w:rsidRPr="003774E5">
        <w:rPr>
          <w:rFonts w:cs="Arial"/>
          <w:b/>
          <w:bCs/>
        </w:rPr>
        <w:t>Educación ambiental</w:t>
      </w:r>
    </w:p>
    <w:p w:rsidR="00F56380" w:rsidRPr="003774E5" w:rsidRDefault="00F56380" w:rsidP="00F56380">
      <w:pPr>
        <w:autoSpaceDE w:val="0"/>
        <w:autoSpaceDN w:val="0"/>
        <w:adjustRightInd w:val="0"/>
        <w:ind w:left="724"/>
        <w:jc w:val="both"/>
        <w:rPr>
          <w:rFonts w:ascii="Arial" w:hAnsi="Arial" w:cs="Arial"/>
        </w:rPr>
      </w:pPr>
      <w:r w:rsidRPr="003774E5">
        <w:rPr>
          <w:rFonts w:ascii="Arial" w:hAnsi="Arial" w:cs="Arial"/>
        </w:rPr>
        <w:t>Uno de los propósitos de esta unidad consiste en que los alumnos adquieran conocimientos y destrezas técnicas y los empleen, junto con los alcanzados en otras materias, para el análisis, intervención, diseño y elaboración de objetos y sistemas tecnológicos, así como que valoren las repercusiones sociales y medioambientales que el uso de los diferentes materiales conlleva.</w:t>
      </w:r>
    </w:p>
    <w:p w:rsidR="00F56380" w:rsidRPr="003774E5" w:rsidRDefault="00F56380" w:rsidP="00F56380">
      <w:pPr>
        <w:spacing w:after="0" w:line="240" w:lineRule="auto"/>
        <w:jc w:val="both"/>
        <w:rPr>
          <w:rFonts w:ascii="Arial" w:hAnsi="Arial" w:cs="Arial"/>
        </w:rPr>
      </w:pPr>
    </w:p>
    <w:p w:rsidR="00F56380" w:rsidRPr="003774E5" w:rsidRDefault="00F56380" w:rsidP="00F56380">
      <w:pPr>
        <w:jc w:val="both"/>
        <w:rPr>
          <w:rFonts w:ascii="Arial" w:hAnsi="Arial" w:cs="Arial"/>
          <w:b/>
        </w:rPr>
      </w:pPr>
      <w:r w:rsidRPr="003774E5">
        <w:rPr>
          <w:rFonts w:ascii="Arial" w:hAnsi="Arial" w:cs="Arial"/>
          <w:b/>
        </w:rPr>
        <w:t>Unidad 6. Expresión gráfica. Sistemas de representación.</w:t>
      </w:r>
    </w:p>
    <w:p w:rsidR="00F56380" w:rsidRPr="003774E5" w:rsidRDefault="00F56380" w:rsidP="00F56380">
      <w:pPr>
        <w:autoSpaceDE w:val="0"/>
        <w:autoSpaceDN w:val="0"/>
        <w:adjustRightInd w:val="0"/>
        <w:ind w:left="362"/>
        <w:jc w:val="both"/>
        <w:rPr>
          <w:rFonts w:cs="Arial"/>
          <w:b/>
          <w:bCs/>
        </w:rPr>
      </w:pPr>
      <w:r w:rsidRPr="003774E5">
        <w:rPr>
          <w:rFonts w:cs="Arial"/>
          <w:b/>
          <w:bCs/>
        </w:rPr>
        <w:t>Educación del consumidor</w:t>
      </w:r>
    </w:p>
    <w:p w:rsidR="00F56380" w:rsidRPr="003774E5" w:rsidRDefault="00F56380" w:rsidP="00F56380">
      <w:pPr>
        <w:ind w:left="724"/>
        <w:jc w:val="both"/>
        <w:rPr>
          <w:rFonts w:ascii="Arial" w:hAnsi="Arial" w:cs="Arial"/>
        </w:rPr>
      </w:pPr>
      <w:r w:rsidRPr="003774E5">
        <w:rPr>
          <w:rFonts w:ascii="Arial" w:hAnsi="Arial" w:cs="Arial"/>
        </w:rPr>
        <w:t>En esta unidad se muestra a los alumnos cómo crear representaciones gráficas parecidas a las que se encuentran en la publicidad de los productos y se dan las claves para poder comprender e interpretar manuales, folletos técnicos o cualquier información basada en representaciones gráficas a cualquier escala.</w:t>
      </w:r>
    </w:p>
    <w:p w:rsidR="00F56380" w:rsidRDefault="00F56380" w:rsidP="00F56380">
      <w:pPr>
        <w:spacing w:after="0" w:line="240" w:lineRule="auto"/>
        <w:jc w:val="both"/>
        <w:rPr>
          <w:rFonts w:ascii="Arial" w:hAnsi="Arial" w:cs="Arial"/>
        </w:rPr>
      </w:pPr>
    </w:p>
    <w:p w:rsidR="00F56380" w:rsidRPr="00F54AFF" w:rsidRDefault="00F56380" w:rsidP="00F56380">
      <w:pPr>
        <w:jc w:val="both"/>
        <w:rPr>
          <w:rFonts w:ascii="Arial" w:hAnsi="Arial" w:cs="Arial"/>
          <w:b/>
        </w:rPr>
      </w:pPr>
      <w:r>
        <w:rPr>
          <w:rFonts w:ascii="Arial" w:hAnsi="Arial" w:cs="Arial"/>
          <w:b/>
        </w:rPr>
        <w:t>Unidad 7. Mecanísmos.</w:t>
      </w:r>
    </w:p>
    <w:p w:rsidR="003774E5" w:rsidRPr="003774E5" w:rsidRDefault="003774E5" w:rsidP="003774E5">
      <w:pPr>
        <w:autoSpaceDE w:val="0"/>
        <w:autoSpaceDN w:val="0"/>
        <w:adjustRightInd w:val="0"/>
        <w:ind w:left="362"/>
        <w:jc w:val="both"/>
        <w:rPr>
          <w:rFonts w:cs="Arial"/>
          <w:b/>
          <w:bCs/>
        </w:rPr>
      </w:pPr>
      <w:r w:rsidRPr="003774E5">
        <w:rPr>
          <w:rFonts w:cs="Arial"/>
          <w:b/>
          <w:bCs/>
        </w:rPr>
        <w:lastRenderedPageBreak/>
        <w:t>Educación del consumidor</w:t>
      </w:r>
    </w:p>
    <w:p w:rsidR="003774E5" w:rsidRPr="003774E5" w:rsidRDefault="003774E5" w:rsidP="003774E5">
      <w:pPr>
        <w:autoSpaceDE w:val="0"/>
        <w:autoSpaceDN w:val="0"/>
        <w:adjustRightInd w:val="0"/>
        <w:ind w:left="724"/>
        <w:jc w:val="both"/>
        <w:rPr>
          <w:rFonts w:ascii="Arial" w:hAnsi="Arial" w:cs="Arial"/>
        </w:rPr>
      </w:pPr>
      <w:r w:rsidRPr="003774E5">
        <w:rPr>
          <w:rFonts w:ascii="Arial" w:hAnsi="Arial" w:cs="Arial"/>
        </w:rPr>
        <w:t>Uno de los propósitos de esta unidad es conocer los diferentes mecanismos básicos de transmisión y transformación de movimiento que forman parte de las máquinas, desde las más simples hasta las más complejas, así como la función de cada uno en el conjunto. Con estos conocimientos es posible relacionar la complejidad y la calidad con el precio, y en qué medida se adecua el objeto a las necesidades</w:t>
      </w:r>
    </w:p>
    <w:p w:rsidR="003774E5" w:rsidRPr="003774E5" w:rsidRDefault="003774E5" w:rsidP="003774E5">
      <w:pPr>
        <w:autoSpaceDE w:val="0"/>
        <w:autoSpaceDN w:val="0"/>
        <w:adjustRightInd w:val="0"/>
        <w:ind w:left="362"/>
        <w:jc w:val="both"/>
        <w:rPr>
          <w:rFonts w:cs="Arial"/>
          <w:b/>
          <w:bCs/>
        </w:rPr>
      </w:pPr>
      <w:r w:rsidRPr="003774E5">
        <w:rPr>
          <w:rFonts w:cs="Arial"/>
          <w:b/>
          <w:bCs/>
        </w:rPr>
        <w:t>Educación ambiental</w:t>
      </w:r>
    </w:p>
    <w:p w:rsidR="003774E5" w:rsidRPr="003774E5" w:rsidRDefault="003774E5" w:rsidP="003774E5">
      <w:pPr>
        <w:autoSpaceDE w:val="0"/>
        <w:autoSpaceDN w:val="0"/>
        <w:adjustRightInd w:val="0"/>
        <w:ind w:left="724"/>
        <w:jc w:val="both"/>
        <w:rPr>
          <w:rFonts w:ascii="Arial" w:hAnsi="Arial" w:cs="Arial"/>
        </w:rPr>
      </w:pPr>
      <w:r w:rsidRPr="003774E5">
        <w:rPr>
          <w:rFonts w:ascii="Arial" w:hAnsi="Arial" w:cs="Arial"/>
        </w:rPr>
        <w:t>El objetivo es que el alumnado adquiera conocimientos sobre la constitución de los mecanismos, así como destrezas técnicas en su construcción, y los emplee, junto con los adquiridos en otras áreas, para analizar, diseñar y elaborar objetos y sistemas tecnológicos. Asimismo, deberá valorar la importancia de los mecanismos en el funcionamiento de las máquinas de uso cotidiano y tomar conciencia de las repercusiones sociales y medioambientales que suponen para la sociedad, a la vez que asume, de forma activa, el progreso y aparición de nuevas tecnologías.</w:t>
      </w:r>
    </w:p>
    <w:p w:rsidR="00F56380" w:rsidRDefault="00F56380" w:rsidP="00F56380">
      <w:pPr>
        <w:spacing w:after="0" w:line="240" w:lineRule="auto"/>
        <w:jc w:val="both"/>
        <w:rPr>
          <w:rFonts w:ascii="Arial" w:hAnsi="Arial" w:cs="Arial"/>
        </w:rPr>
      </w:pPr>
    </w:p>
    <w:p w:rsidR="00F56380" w:rsidRPr="00F54AFF" w:rsidRDefault="00F56380" w:rsidP="00F56380">
      <w:pPr>
        <w:jc w:val="both"/>
        <w:rPr>
          <w:rFonts w:ascii="Arial" w:hAnsi="Arial" w:cs="Arial"/>
          <w:b/>
        </w:rPr>
      </w:pPr>
      <w:r>
        <w:rPr>
          <w:rFonts w:ascii="Arial" w:hAnsi="Arial" w:cs="Arial"/>
          <w:b/>
        </w:rPr>
        <w:t>Unidad 8. Electricidad y electrónica.</w:t>
      </w:r>
    </w:p>
    <w:p w:rsidR="003774E5" w:rsidRPr="003774E5" w:rsidRDefault="003774E5" w:rsidP="003774E5">
      <w:pPr>
        <w:autoSpaceDE w:val="0"/>
        <w:autoSpaceDN w:val="0"/>
        <w:adjustRightInd w:val="0"/>
        <w:ind w:left="362"/>
        <w:jc w:val="both"/>
        <w:rPr>
          <w:rFonts w:cs="Arial"/>
          <w:b/>
          <w:bCs/>
        </w:rPr>
      </w:pPr>
      <w:r w:rsidRPr="003774E5">
        <w:rPr>
          <w:rFonts w:cs="Arial"/>
          <w:b/>
          <w:bCs/>
        </w:rPr>
        <w:t>Educación para la salud</w:t>
      </w:r>
    </w:p>
    <w:p w:rsidR="003774E5" w:rsidRPr="003774E5" w:rsidRDefault="003774E5" w:rsidP="003774E5">
      <w:pPr>
        <w:autoSpaceDE w:val="0"/>
        <w:autoSpaceDN w:val="0"/>
        <w:adjustRightInd w:val="0"/>
        <w:ind w:left="724"/>
        <w:jc w:val="both"/>
        <w:rPr>
          <w:rFonts w:ascii="Arial" w:hAnsi="Arial" w:cs="Arial"/>
        </w:rPr>
      </w:pPr>
      <w:r w:rsidRPr="003774E5">
        <w:rPr>
          <w:rFonts w:ascii="Arial" w:hAnsi="Arial" w:cs="Arial"/>
        </w:rPr>
        <w:t>El estudio de las características de la energía eléctrica y de las propiedades de diferentes materiales, así como la posibilidad de realizar medidas de diverso tipo, concienciarán al alumno de los riesgos que supone para la salud la manipulación de aparatos eléctricos y le ayudarán a tomar medidas para evitar accidentes.</w:t>
      </w:r>
    </w:p>
    <w:p w:rsidR="003774E5" w:rsidRPr="003774E5" w:rsidRDefault="003774E5" w:rsidP="003774E5">
      <w:pPr>
        <w:autoSpaceDE w:val="0"/>
        <w:autoSpaceDN w:val="0"/>
        <w:adjustRightInd w:val="0"/>
        <w:ind w:left="362"/>
        <w:jc w:val="both"/>
        <w:rPr>
          <w:rFonts w:cs="Arial"/>
          <w:b/>
        </w:rPr>
      </w:pPr>
      <w:r w:rsidRPr="003774E5">
        <w:rPr>
          <w:rFonts w:cs="Arial"/>
          <w:b/>
        </w:rPr>
        <w:t>Educación para igualdad de oportunidades entre ambos sexos</w:t>
      </w:r>
    </w:p>
    <w:p w:rsidR="003774E5" w:rsidRPr="003774E5" w:rsidRDefault="003774E5" w:rsidP="003774E5">
      <w:pPr>
        <w:autoSpaceDE w:val="0"/>
        <w:autoSpaceDN w:val="0"/>
        <w:adjustRightInd w:val="0"/>
        <w:ind w:left="724"/>
        <w:jc w:val="both"/>
        <w:rPr>
          <w:rFonts w:ascii="Arial" w:hAnsi="Arial" w:cs="Arial"/>
        </w:rPr>
      </w:pPr>
      <w:r w:rsidRPr="003774E5">
        <w:rPr>
          <w:rFonts w:ascii="Arial" w:hAnsi="Arial" w:cs="Arial"/>
        </w:rPr>
        <w:t>Es necesario potenciar el interés de las alumnas por la tecnología, fomentando que tengan posiciones activas, que asuman la dirección de grupos de trabajo y evitando que se formen grupos de chicos y chicas por separados. Desgraciadamente, sigue siendo cierto, quizás por tradición cultural, que las alumnas abandonan a edades tempranas esta materia, y que pierden así importantes oportunidades para el futuro (o, por los menos, lo condicionan).</w:t>
      </w:r>
    </w:p>
    <w:p w:rsidR="00F56380" w:rsidRDefault="00F56380" w:rsidP="00F56380">
      <w:pPr>
        <w:spacing w:after="0" w:line="240" w:lineRule="auto"/>
        <w:jc w:val="both"/>
        <w:rPr>
          <w:rFonts w:ascii="Arial" w:hAnsi="Arial" w:cs="Arial"/>
        </w:rPr>
      </w:pPr>
    </w:p>
    <w:p w:rsidR="00F56380" w:rsidRPr="00F54AFF" w:rsidRDefault="00F56380" w:rsidP="00F56380">
      <w:pPr>
        <w:jc w:val="both"/>
        <w:rPr>
          <w:rFonts w:ascii="Arial" w:hAnsi="Arial" w:cs="Arial"/>
          <w:b/>
        </w:rPr>
      </w:pPr>
      <w:r>
        <w:rPr>
          <w:rFonts w:ascii="Arial" w:hAnsi="Arial" w:cs="Arial"/>
          <w:b/>
        </w:rPr>
        <w:t>Unidad 9. La energía</w:t>
      </w:r>
    </w:p>
    <w:p w:rsidR="003774E5" w:rsidRPr="003774E5" w:rsidRDefault="003774E5" w:rsidP="003774E5">
      <w:pPr>
        <w:tabs>
          <w:tab w:val="left" w:pos="362"/>
        </w:tabs>
        <w:autoSpaceDE w:val="0"/>
        <w:autoSpaceDN w:val="0"/>
        <w:adjustRightInd w:val="0"/>
        <w:ind w:left="362"/>
        <w:jc w:val="both"/>
        <w:rPr>
          <w:rFonts w:cs="Arial"/>
          <w:b/>
          <w:bCs/>
        </w:rPr>
      </w:pPr>
      <w:r w:rsidRPr="003774E5">
        <w:rPr>
          <w:rFonts w:cs="Arial"/>
          <w:b/>
          <w:bCs/>
        </w:rPr>
        <w:t>Educación vial</w:t>
      </w:r>
    </w:p>
    <w:p w:rsidR="003774E5" w:rsidRPr="003774E5" w:rsidRDefault="003774E5" w:rsidP="003774E5">
      <w:pPr>
        <w:autoSpaceDE w:val="0"/>
        <w:autoSpaceDN w:val="0"/>
        <w:adjustRightInd w:val="0"/>
        <w:ind w:left="724"/>
        <w:jc w:val="both"/>
        <w:rPr>
          <w:rFonts w:ascii="Arial" w:hAnsi="Arial" w:cs="Arial"/>
        </w:rPr>
      </w:pPr>
      <w:r w:rsidRPr="003774E5">
        <w:rPr>
          <w:rFonts w:ascii="Arial" w:hAnsi="Arial" w:cs="Arial"/>
        </w:rPr>
        <w:t>Esta unidad permite fomentar el uso del transporte público y la utilización adecuada del automóvil (evitar los acelerones, procurar no sobrepasar el límite de velocidad, etcétera).</w:t>
      </w:r>
    </w:p>
    <w:p w:rsidR="003774E5" w:rsidRPr="003774E5" w:rsidRDefault="003774E5" w:rsidP="003774E5">
      <w:pPr>
        <w:autoSpaceDE w:val="0"/>
        <w:autoSpaceDN w:val="0"/>
        <w:adjustRightInd w:val="0"/>
        <w:ind w:left="362"/>
        <w:jc w:val="both"/>
        <w:rPr>
          <w:rFonts w:cs="Arial"/>
          <w:b/>
          <w:bCs/>
        </w:rPr>
      </w:pPr>
      <w:r w:rsidRPr="003774E5">
        <w:rPr>
          <w:rFonts w:cs="Arial"/>
          <w:b/>
          <w:bCs/>
        </w:rPr>
        <w:t>Educación del consumidor y Educación ambiental</w:t>
      </w:r>
    </w:p>
    <w:p w:rsidR="003774E5" w:rsidRPr="003774E5" w:rsidRDefault="003774E5" w:rsidP="003774E5">
      <w:pPr>
        <w:autoSpaceDE w:val="0"/>
        <w:autoSpaceDN w:val="0"/>
        <w:adjustRightInd w:val="0"/>
        <w:ind w:left="724"/>
        <w:jc w:val="both"/>
        <w:rPr>
          <w:rFonts w:ascii="Arial" w:hAnsi="Arial" w:cs="Arial"/>
        </w:rPr>
      </w:pPr>
      <w:r w:rsidRPr="003774E5">
        <w:rPr>
          <w:rFonts w:ascii="Arial" w:hAnsi="Arial" w:cs="Arial"/>
        </w:rPr>
        <w:t>El conocimiento del impacto ambiental ocasionado por la construcción de las centrales eléctricas y el transporte de la energía, así como el que se deriva de los vertidos generados por el proceso de producción de energía eléctrica, permitirá concienciar a los alumnos de la necesidad de adoptar medidas que reduzcan dicho impacto.</w:t>
      </w:r>
    </w:p>
    <w:p w:rsidR="00ED1CD0" w:rsidRDefault="00ED1CD0" w:rsidP="003A653E">
      <w:pPr>
        <w:rPr>
          <w:rFonts w:ascii="Arial" w:hAnsi="Arial" w:cs="Arial"/>
          <w:b/>
        </w:rPr>
      </w:pPr>
    </w:p>
    <w:p w:rsidR="00ED1CD0" w:rsidRDefault="00ED1CD0" w:rsidP="003A653E">
      <w:pPr>
        <w:rPr>
          <w:rFonts w:ascii="Arial" w:hAnsi="Arial" w:cs="Arial"/>
          <w:b/>
        </w:rPr>
      </w:pPr>
    </w:p>
    <w:p w:rsidR="00ED1CD0" w:rsidRDefault="00ED1CD0" w:rsidP="003A653E">
      <w:pPr>
        <w:rPr>
          <w:rFonts w:ascii="Arial" w:hAnsi="Arial" w:cs="Arial"/>
          <w:b/>
        </w:rPr>
      </w:pPr>
    </w:p>
    <w:p w:rsidR="00ED1CD0" w:rsidRDefault="00ED1CD0" w:rsidP="003A653E">
      <w:pPr>
        <w:rPr>
          <w:rFonts w:ascii="Arial" w:hAnsi="Arial" w:cs="Arial"/>
          <w:b/>
        </w:rPr>
      </w:pPr>
    </w:p>
    <w:p w:rsidR="00BD19C2" w:rsidRPr="0085461F" w:rsidRDefault="005B2B9A" w:rsidP="00851D1B">
      <w:pPr>
        <w:pStyle w:val="Prrafodelista"/>
        <w:numPr>
          <w:ilvl w:val="1"/>
          <w:numId w:val="91"/>
        </w:numPr>
        <w:shd w:val="clear" w:color="auto" w:fill="DBE5F1" w:themeFill="accent1" w:themeFillTint="33"/>
        <w:ind w:left="426"/>
        <w:rPr>
          <w:rFonts w:ascii="Arial" w:hAnsi="Arial" w:cs="Arial"/>
          <w:b/>
          <w:sz w:val="24"/>
          <w:szCs w:val="24"/>
        </w:rPr>
      </w:pPr>
      <w:r w:rsidRPr="0085461F">
        <w:rPr>
          <w:rFonts w:ascii="Arial" w:hAnsi="Arial" w:cs="Arial"/>
          <w:b/>
          <w:sz w:val="28"/>
          <w:szCs w:val="28"/>
        </w:rPr>
        <w:lastRenderedPageBreak/>
        <w:t xml:space="preserve"> </w:t>
      </w:r>
      <w:r w:rsidR="00BD19C2" w:rsidRPr="0085461F">
        <w:rPr>
          <w:rFonts w:ascii="Arial" w:hAnsi="Arial" w:cs="Arial"/>
          <w:b/>
          <w:sz w:val="24"/>
          <w:szCs w:val="24"/>
        </w:rPr>
        <w:t>TECNOLOGÍA 4º ESO</w:t>
      </w:r>
    </w:p>
    <w:p w:rsidR="000D53FC" w:rsidRDefault="000D53FC" w:rsidP="00F45D8D">
      <w:pPr>
        <w:rPr>
          <w:rFonts w:ascii="Arial" w:hAnsi="Arial" w:cs="Arial"/>
          <w:b/>
        </w:rPr>
      </w:pPr>
    </w:p>
    <w:p w:rsidR="00F45D8D" w:rsidRPr="00F45D8D" w:rsidRDefault="00F45D8D" w:rsidP="00F45D8D">
      <w:pPr>
        <w:pStyle w:val="Prrafodelista"/>
        <w:numPr>
          <w:ilvl w:val="2"/>
          <w:numId w:val="32"/>
        </w:numPr>
        <w:ind w:left="426" w:hanging="371"/>
        <w:rPr>
          <w:rFonts w:ascii="Arial" w:hAnsi="Arial" w:cs="Arial"/>
          <w:b/>
          <w:highlight w:val="lightGray"/>
        </w:rPr>
      </w:pPr>
      <w:r w:rsidRPr="00F45D8D">
        <w:rPr>
          <w:rFonts w:ascii="Arial" w:hAnsi="Arial" w:cs="Arial"/>
          <w:b/>
          <w:highlight w:val="lightGray"/>
        </w:rPr>
        <w:t>OBJETIVOS Y CONTENIDOS</w:t>
      </w:r>
    </w:p>
    <w:p w:rsidR="00F45D8D" w:rsidRPr="00E92ADB" w:rsidRDefault="00F45D8D" w:rsidP="00F45D8D">
      <w:pPr>
        <w:jc w:val="both"/>
        <w:rPr>
          <w:rFonts w:cs="Arial"/>
          <w:b/>
          <w:sz w:val="24"/>
          <w:szCs w:val="24"/>
        </w:rPr>
      </w:pPr>
      <w:r w:rsidRPr="00E92ADB">
        <w:rPr>
          <w:rFonts w:ascii="Arial" w:hAnsi="Arial" w:cs="Arial"/>
          <w:b/>
        </w:rPr>
        <w:t>Unidad 0.</w:t>
      </w:r>
      <w:r>
        <w:rPr>
          <w:rFonts w:ascii="Arial" w:hAnsi="Arial" w:cs="Arial"/>
          <w:b/>
        </w:rPr>
        <w:t xml:space="preserve"> E</w:t>
      </w:r>
      <w:r w:rsidRPr="00E92ADB">
        <w:rPr>
          <w:rFonts w:cs="Arial"/>
          <w:b/>
          <w:sz w:val="24"/>
          <w:szCs w:val="24"/>
        </w:rPr>
        <w:t>xpresión gráfica, perspectivas Isométrica, Caballera</w:t>
      </w:r>
    </w:p>
    <w:p w:rsidR="00F45D8D" w:rsidRPr="00F54AFF" w:rsidRDefault="00F45D8D" w:rsidP="00F45D8D">
      <w:pPr>
        <w:pStyle w:val="Ttulo2"/>
        <w:keepLines w:val="0"/>
        <w:suppressAutoHyphens/>
        <w:spacing w:before="0" w:line="240" w:lineRule="auto"/>
        <w:jc w:val="both"/>
        <w:rPr>
          <w:rFonts w:cs="Arial"/>
          <w:sz w:val="22"/>
          <w:szCs w:val="22"/>
          <w:u w:val="single"/>
        </w:rPr>
      </w:pPr>
      <w:r w:rsidRPr="00F54AFF">
        <w:rPr>
          <w:rFonts w:cs="Arial"/>
          <w:sz w:val="22"/>
          <w:szCs w:val="22"/>
          <w:u w:val="single"/>
        </w:rPr>
        <w:t>OBJETIVOS</w:t>
      </w:r>
    </w:p>
    <w:p w:rsidR="00F45D8D" w:rsidRDefault="00F45D8D" w:rsidP="00F45D8D">
      <w:pPr>
        <w:numPr>
          <w:ilvl w:val="0"/>
          <w:numId w:val="39"/>
        </w:numPr>
        <w:autoSpaceDE w:val="0"/>
        <w:autoSpaceDN w:val="0"/>
        <w:adjustRightInd w:val="0"/>
        <w:spacing w:after="0" w:line="240" w:lineRule="auto"/>
        <w:jc w:val="both"/>
        <w:rPr>
          <w:rFonts w:ascii="Arial" w:eastAsia="MyriadPro-Regular" w:hAnsi="Arial" w:cs="Arial"/>
        </w:rPr>
      </w:pPr>
      <w:r>
        <w:rPr>
          <w:rFonts w:ascii="Arial" w:eastAsia="MyriadPro-Regular" w:hAnsi="Arial" w:cs="Arial"/>
        </w:rPr>
        <w:t xml:space="preserve">Manejar las representaciones en las distintas perspectivas, Isométrica y Caballera para la correcta presentación de dibujos y planos de nuestros Proyectos, </w:t>
      </w:r>
      <w:r w:rsidRPr="00AF4054">
        <w:rPr>
          <w:rFonts w:ascii="Arial" w:eastAsia="MyriadPro-Regular" w:hAnsi="Arial" w:cs="Arial"/>
        </w:rPr>
        <w:t>en tecnología</w:t>
      </w:r>
      <w:r>
        <w:rPr>
          <w:rFonts w:ascii="Arial" w:eastAsia="MyriadPro-Regular" w:hAnsi="Arial" w:cs="Arial"/>
        </w:rPr>
        <w:t xml:space="preserve">, </w:t>
      </w:r>
      <w:r w:rsidRPr="00AF4054">
        <w:rPr>
          <w:rFonts w:ascii="Arial" w:eastAsia="MyriadPro-Regular" w:hAnsi="Arial" w:cs="Arial"/>
        </w:rPr>
        <w:t xml:space="preserve"> para</w:t>
      </w:r>
      <w:r>
        <w:rPr>
          <w:rFonts w:ascii="Arial" w:eastAsia="MyriadPro-Regular" w:hAnsi="Arial" w:cs="Arial"/>
        </w:rPr>
        <w:t xml:space="preserve"> así</w:t>
      </w:r>
      <w:r w:rsidRPr="00AF4054">
        <w:rPr>
          <w:rFonts w:ascii="Arial" w:eastAsia="MyriadPro-Regular" w:hAnsi="Arial" w:cs="Arial"/>
        </w:rPr>
        <w:t xml:space="preserve"> obtener, analizar y representar información</w:t>
      </w:r>
      <w:r>
        <w:rPr>
          <w:rFonts w:ascii="Arial" w:eastAsia="MyriadPro-Regular" w:hAnsi="Arial" w:cs="Arial"/>
        </w:rPr>
        <w:t xml:space="preserve"> adecuada para la presentación de la MEMORIA técnica.</w:t>
      </w:r>
    </w:p>
    <w:p w:rsidR="00F45D8D" w:rsidRPr="00AB54C5" w:rsidRDefault="00F45D8D" w:rsidP="00F45D8D">
      <w:pPr>
        <w:pStyle w:val="Ttulo2"/>
        <w:keepLines w:val="0"/>
        <w:suppressAutoHyphens/>
        <w:spacing w:before="0" w:line="240" w:lineRule="auto"/>
        <w:jc w:val="both"/>
        <w:rPr>
          <w:rFonts w:cs="Arial"/>
          <w:sz w:val="22"/>
          <w:szCs w:val="22"/>
          <w:u w:val="single"/>
        </w:rPr>
      </w:pPr>
      <w:r w:rsidRPr="00AB54C5">
        <w:rPr>
          <w:rFonts w:cs="Arial"/>
          <w:sz w:val="22"/>
          <w:szCs w:val="22"/>
          <w:u w:val="single"/>
        </w:rPr>
        <w:t>CONTENIDOS</w:t>
      </w:r>
    </w:p>
    <w:p w:rsidR="00F45D8D" w:rsidRPr="00E92ADB" w:rsidRDefault="00F45D8D" w:rsidP="0009640C">
      <w:pPr>
        <w:pStyle w:val="Prrafodelista"/>
        <w:numPr>
          <w:ilvl w:val="0"/>
          <w:numId w:val="114"/>
        </w:numPr>
        <w:jc w:val="both"/>
        <w:rPr>
          <w:rFonts w:ascii="Arial" w:hAnsi="Arial" w:cs="Arial"/>
          <w:b/>
        </w:rPr>
      </w:pPr>
      <w:r>
        <w:rPr>
          <w:rFonts w:ascii="Arial" w:hAnsi="Arial" w:cs="Arial"/>
        </w:rPr>
        <w:t>La perspectiva Isométrica y Caballera.  Dibujos a mano alzada y con instrumentos de dibujo, , sus vistas, alzado, planta, y perfil.</w:t>
      </w:r>
    </w:p>
    <w:p w:rsidR="00F45D8D" w:rsidRPr="00F54AFF" w:rsidRDefault="00F45D8D" w:rsidP="00F45D8D">
      <w:pPr>
        <w:jc w:val="both"/>
        <w:rPr>
          <w:rFonts w:ascii="Arial" w:hAnsi="Arial" w:cs="Arial"/>
          <w:b/>
        </w:rPr>
      </w:pPr>
      <w:r w:rsidRPr="00F54AFF">
        <w:rPr>
          <w:rFonts w:ascii="Arial" w:hAnsi="Arial" w:cs="Arial"/>
          <w:b/>
        </w:rPr>
        <w:t xml:space="preserve">Unidad 1. </w:t>
      </w:r>
      <w:r>
        <w:rPr>
          <w:rFonts w:ascii="Arial" w:hAnsi="Arial" w:cs="Arial"/>
          <w:b/>
        </w:rPr>
        <w:t>Hardware y Software</w:t>
      </w:r>
    </w:p>
    <w:p w:rsidR="00F45D8D" w:rsidRPr="00F54AFF" w:rsidRDefault="00F45D8D" w:rsidP="00F45D8D">
      <w:pPr>
        <w:pStyle w:val="Ttulo2"/>
        <w:keepLines w:val="0"/>
        <w:suppressAutoHyphens/>
        <w:spacing w:before="0" w:line="240" w:lineRule="auto"/>
        <w:jc w:val="both"/>
        <w:rPr>
          <w:rFonts w:cs="Arial"/>
          <w:sz w:val="22"/>
          <w:szCs w:val="22"/>
          <w:u w:val="single"/>
        </w:rPr>
      </w:pPr>
      <w:r w:rsidRPr="00F54AFF">
        <w:rPr>
          <w:rFonts w:cs="Arial"/>
          <w:sz w:val="22"/>
          <w:szCs w:val="22"/>
          <w:u w:val="single"/>
        </w:rPr>
        <w:t>OBJETIVOS</w:t>
      </w:r>
    </w:p>
    <w:p w:rsidR="00F45D8D" w:rsidRDefault="00F45D8D" w:rsidP="00F45D8D">
      <w:pPr>
        <w:numPr>
          <w:ilvl w:val="0"/>
          <w:numId w:val="39"/>
        </w:numPr>
        <w:autoSpaceDE w:val="0"/>
        <w:autoSpaceDN w:val="0"/>
        <w:adjustRightInd w:val="0"/>
        <w:spacing w:after="0" w:line="240" w:lineRule="auto"/>
        <w:jc w:val="both"/>
        <w:rPr>
          <w:rFonts w:ascii="Arial" w:eastAsia="MyriadPro-Regular" w:hAnsi="Arial" w:cs="Arial"/>
        </w:rPr>
      </w:pPr>
      <w:r w:rsidRPr="00AF4054">
        <w:rPr>
          <w:rFonts w:ascii="Arial" w:eastAsia="MyriadPro-Regular" w:hAnsi="Arial" w:cs="Arial"/>
        </w:rPr>
        <w:t>Manejar la hoja de cálculo en tecnología para obtener, analizar y representar información</w:t>
      </w:r>
      <w:r>
        <w:rPr>
          <w:rFonts w:ascii="Arial" w:eastAsia="MyriadPro-Regular" w:hAnsi="Arial" w:cs="Arial"/>
        </w:rPr>
        <w:t xml:space="preserve"> para la presentación de la MEMORIA técnica del PROYECTO .</w:t>
      </w:r>
    </w:p>
    <w:p w:rsidR="00F45D8D" w:rsidRPr="008630BA" w:rsidRDefault="00F45D8D" w:rsidP="00F45D8D">
      <w:pPr>
        <w:numPr>
          <w:ilvl w:val="0"/>
          <w:numId w:val="39"/>
        </w:numPr>
        <w:autoSpaceDE w:val="0"/>
        <w:autoSpaceDN w:val="0"/>
        <w:adjustRightInd w:val="0"/>
        <w:spacing w:after="0" w:line="240" w:lineRule="auto"/>
        <w:jc w:val="both"/>
        <w:rPr>
          <w:rFonts w:ascii="Arial" w:eastAsia="MyriadPro-Regular" w:hAnsi="Arial" w:cs="Arial"/>
        </w:rPr>
      </w:pPr>
      <w:r w:rsidRPr="008630BA">
        <w:rPr>
          <w:rFonts w:ascii="Arial" w:eastAsia="MyriadPro-Regular" w:hAnsi="Arial" w:cs="Arial"/>
        </w:rPr>
        <w:t>Asumir, de forma activa, el avance y la aparición de nuevas tecnologías, incorporándolas al quehacer cotidiano.</w:t>
      </w:r>
    </w:p>
    <w:p w:rsidR="00F45D8D" w:rsidRPr="008630BA" w:rsidRDefault="00F45D8D" w:rsidP="00F45D8D">
      <w:pPr>
        <w:numPr>
          <w:ilvl w:val="0"/>
          <w:numId w:val="39"/>
        </w:numPr>
        <w:autoSpaceDE w:val="0"/>
        <w:autoSpaceDN w:val="0"/>
        <w:adjustRightInd w:val="0"/>
        <w:spacing w:after="0" w:line="240" w:lineRule="auto"/>
        <w:jc w:val="both"/>
        <w:rPr>
          <w:rFonts w:ascii="Arial" w:eastAsia="MyriadPro-Regular" w:hAnsi="Arial" w:cs="Arial"/>
        </w:rPr>
      </w:pPr>
      <w:r w:rsidRPr="008630BA">
        <w:rPr>
          <w:rFonts w:ascii="Arial" w:eastAsia="MyriadPro-Regular" w:hAnsi="Arial" w:cs="Arial"/>
        </w:rPr>
        <w:t>Analizar y valorar críticamente la influencia del desarrollo tecnológico en la sociedad.</w:t>
      </w:r>
    </w:p>
    <w:p w:rsidR="00F45D8D" w:rsidRPr="00E368BA" w:rsidRDefault="00F45D8D" w:rsidP="00F45D8D">
      <w:pPr>
        <w:pStyle w:val="Ttulo3"/>
        <w:jc w:val="both"/>
        <w:rPr>
          <w:rFonts w:cs="Arial"/>
          <w:sz w:val="22"/>
          <w:szCs w:val="22"/>
        </w:rPr>
      </w:pPr>
    </w:p>
    <w:p w:rsidR="00F45D8D" w:rsidRPr="00AB54C5" w:rsidRDefault="00F45D8D" w:rsidP="00F45D8D">
      <w:pPr>
        <w:pStyle w:val="Ttulo2"/>
        <w:keepLines w:val="0"/>
        <w:suppressAutoHyphens/>
        <w:spacing w:before="0" w:line="240" w:lineRule="auto"/>
        <w:jc w:val="both"/>
        <w:rPr>
          <w:rFonts w:cs="Arial"/>
          <w:sz w:val="22"/>
          <w:szCs w:val="22"/>
          <w:u w:val="single"/>
        </w:rPr>
      </w:pPr>
      <w:r w:rsidRPr="00AB54C5">
        <w:rPr>
          <w:rFonts w:cs="Arial"/>
          <w:sz w:val="22"/>
          <w:szCs w:val="22"/>
          <w:u w:val="single"/>
        </w:rPr>
        <w:t>CONTENIDOS</w:t>
      </w:r>
    </w:p>
    <w:p w:rsidR="00F45D8D" w:rsidRPr="00F25371" w:rsidRDefault="00F45D8D" w:rsidP="00F45D8D">
      <w:pPr>
        <w:numPr>
          <w:ilvl w:val="0"/>
          <w:numId w:val="40"/>
        </w:numPr>
        <w:tabs>
          <w:tab w:val="clear" w:pos="720"/>
          <w:tab w:val="num" w:pos="1080"/>
        </w:tabs>
        <w:spacing w:after="0" w:line="240" w:lineRule="auto"/>
        <w:ind w:left="1080"/>
        <w:jc w:val="both"/>
        <w:rPr>
          <w:rFonts w:ascii="Arial" w:hAnsi="Arial" w:cs="Arial"/>
        </w:rPr>
      </w:pPr>
      <w:r w:rsidRPr="008630BA">
        <w:rPr>
          <w:rFonts w:ascii="Arial" w:eastAsia="MyriadPro-Regular" w:hAnsi="Arial" w:cs="Arial"/>
        </w:rPr>
        <w:t>El ordenador como dispositivo de control: señales analógicas y digitales.</w:t>
      </w:r>
    </w:p>
    <w:p w:rsidR="00F45D8D" w:rsidRPr="00F25371" w:rsidRDefault="00F45D8D" w:rsidP="00F45D8D">
      <w:pPr>
        <w:numPr>
          <w:ilvl w:val="0"/>
          <w:numId w:val="40"/>
        </w:numPr>
        <w:tabs>
          <w:tab w:val="clear" w:pos="720"/>
          <w:tab w:val="num" w:pos="1080"/>
        </w:tabs>
        <w:spacing w:after="0" w:line="240" w:lineRule="auto"/>
        <w:ind w:left="1080"/>
        <w:jc w:val="both"/>
        <w:rPr>
          <w:rFonts w:ascii="Arial" w:hAnsi="Arial" w:cs="Arial"/>
        </w:rPr>
      </w:pPr>
      <w:r w:rsidRPr="008630BA">
        <w:rPr>
          <w:rFonts w:ascii="Arial" w:eastAsia="MyriadPro-Regular" w:hAnsi="Arial" w:cs="Arial"/>
        </w:rPr>
        <w:t>L</w:t>
      </w:r>
      <w:r>
        <w:rPr>
          <w:rFonts w:ascii="Arial" w:eastAsia="MyriadPro-Regular" w:hAnsi="Arial" w:cs="Arial"/>
        </w:rPr>
        <w:t>ógica de funcionamiento interno.</w:t>
      </w:r>
    </w:p>
    <w:p w:rsidR="00F45D8D" w:rsidRPr="008630BA" w:rsidRDefault="00F45D8D" w:rsidP="00F45D8D">
      <w:pPr>
        <w:numPr>
          <w:ilvl w:val="0"/>
          <w:numId w:val="40"/>
        </w:numPr>
        <w:tabs>
          <w:tab w:val="clear" w:pos="720"/>
          <w:tab w:val="num" w:pos="1080"/>
        </w:tabs>
        <w:spacing w:after="0" w:line="240" w:lineRule="auto"/>
        <w:ind w:left="1080"/>
        <w:jc w:val="both"/>
        <w:rPr>
          <w:rFonts w:ascii="Arial" w:hAnsi="Arial" w:cs="Arial"/>
        </w:rPr>
      </w:pPr>
      <w:r w:rsidRPr="008630BA">
        <w:rPr>
          <w:rFonts w:ascii="Arial" w:eastAsia="MyriadPro-Regular" w:hAnsi="Arial" w:cs="Arial"/>
        </w:rPr>
        <w:t>Transmisión de la información por medio de señal eléctrica.</w:t>
      </w:r>
    </w:p>
    <w:p w:rsidR="00F45D8D" w:rsidRPr="0008657C" w:rsidRDefault="00F45D8D" w:rsidP="00F45D8D">
      <w:pPr>
        <w:numPr>
          <w:ilvl w:val="0"/>
          <w:numId w:val="40"/>
        </w:numPr>
        <w:tabs>
          <w:tab w:val="clear" w:pos="720"/>
          <w:tab w:val="num" w:pos="1080"/>
        </w:tabs>
        <w:spacing w:after="0" w:line="240" w:lineRule="auto"/>
        <w:ind w:left="1080"/>
        <w:jc w:val="both"/>
        <w:rPr>
          <w:rFonts w:ascii="Arial" w:hAnsi="Arial" w:cs="Arial"/>
        </w:rPr>
      </w:pPr>
      <w:r w:rsidRPr="008630BA">
        <w:rPr>
          <w:rFonts w:ascii="Arial" w:eastAsia="MyriadPro-Regular" w:hAnsi="Arial" w:cs="Arial"/>
        </w:rPr>
        <w:t>La hoja de cálculo en tecnología: introducción de datos, operaciones y presentación de los mismos</w:t>
      </w:r>
      <w:r>
        <w:rPr>
          <w:rFonts w:ascii="Arial" w:eastAsia="MyriadPro-Regular" w:hAnsi="Arial" w:cs="Arial"/>
        </w:rPr>
        <w:t>. Hacer el Presupuesto de nuestros Proyectos.</w:t>
      </w:r>
    </w:p>
    <w:p w:rsidR="00F45D8D" w:rsidRPr="008630BA" w:rsidRDefault="00F45D8D" w:rsidP="00F45D8D">
      <w:pPr>
        <w:numPr>
          <w:ilvl w:val="0"/>
          <w:numId w:val="40"/>
        </w:numPr>
        <w:tabs>
          <w:tab w:val="clear" w:pos="720"/>
          <w:tab w:val="num" w:pos="1080"/>
        </w:tabs>
        <w:spacing w:after="0" w:line="240" w:lineRule="auto"/>
        <w:ind w:left="1080"/>
        <w:jc w:val="both"/>
        <w:rPr>
          <w:rFonts w:ascii="Arial" w:hAnsi="Arial" w:cs="Arial"/>
        </w:rPr>
      </w:pPr>
      <w:r>
        <w:rPr>
          <w:rFonts w:ascii="Arial" w:eastAsia="MyriadPro-Regular" w:hAnsi="Arial" w:cs="Arial"/>
        </w:rPr>
        <w:t>El Procesador de textos para la elaboración de la Memoria del Proyecto.</w:t>
      </w:r>
    </w:p>
    <w:p w:rsidR="00F45D8D" w:rsidRDefault="00F45D8D" w:rsidP="00F45D8D">
      <w:pPr>
        <w:pStyle w:val="Ttulo2"/>
        <w:keepLines w:val="0"/>
        <w:tabs>
          <w:tab w:val="num" w:pos="576"/>
        </w:tabs>
        <w:suppressAutoHyphens/>
        <w:spacing w:before="0" w:line="240" w:lineRule="auto"/>
        <w:jc w:val="both"/>
        <w:rPr>
          <w:rFonts w:cs="Arial"/>
          <w:sz w:val="22"/>
          <w:szCs w:val="22"/>
          <w:u w:val="single"/>
        </w:rPr>
      </w:pPr>
    </w:p>
    <w:p w:rsidR="00F45D8D" w:rsidRPr="00F54AFF" w:rsidRDefault="00F45D8D" w:rsidP="00F45D8D">
      <w:pPr>
        <w:jc w:val="both"/>
        <w:rPr>
          <w:rFonts w:ascii="Arial" w:hAnsi="Arial" w:cs="Arial"/>
          <w:b/>
        </w:rPr>
      </w:pPr>
      <w:r>
        <w:rPr>
          <w:rFonts w:ascii="Arial" w:hAnsi="Arial" w:cs="Arial"/>
          <w:b/>
        </w:rPr>
        <w:t>Unidad 2. Diseño asistido por ordenador.</w:t>
      </w:r>
    </w:p>
    <w:p w:rsidR="00F45D8D" w:rsidRPr="00AB54C5" w:rsidRDefault="00F45D8D" w:rsidP="00F45D8D">
      <w:pPr>
        <w:pStyle w:val="Ttulo2"/>
        <w:keepLines w:val="0"/>
        <w:tabs>
          <w:tab w:val="num" w:pos="576"/>
        </w:tabs>
        <w:suppressAutoHyphens/>
        <w:spacing w:before="0" w:line="240" w:lineRule="auto"/>
        <w:jc w:val="both"/>
        <w:rPr>
          <w:rFonts w:cs="Arial"/>
          <w:sz w:val="22"/>
          <w:szCs w:val="22"/>
          <w:u w:val="single"/>
        </w:rPr>
      </w:pPr>
      <w:r w:rsidRPr="00F54AFF">
        <w:rPr>
          <w:rFonts w:cs="Arial"/>
          <w:sz w:val="22"/>
          <w:szCs w:val="22"/>
          <w:u w:val="single"/>
        </w:rPr>
        <w:t>OBJETIVOS</w:t>
      </w:r>
    </w:p>
    <w:p w:rsidR="00F45D8D" w:rsidRPr="00CD70F4" w:rsidRDefault="00F45D8D" w:rsidP="00F45D8D">
      <w:pPr>
        <w:numPr>
          <w:ilvl w:val="0"/>
          <w:numId w:val="42"/>
        </w:numPr>
        <w:autoSpaceDE w:val="0"/>
        <w:autoSpaceDN w:val="0"/>
        <w:adjustRightInd w:val="0"/>
        <w:spacing w:after="0" w:line="240" w:lineRule="auto"/>
        <w:jc w:val="both"/>
        <w:rPr>
          <w:rFonts w:ascii="Arial" w:eastAsia="MyriadPro-Regular" w:hAnsi="Arial" w:cs="Arial"/>
        </w:rPr>
      </w:pPr>
      <w:r w:rsidRPr="00CD70F4">
        <w:rPr>
          <w:rFonts w:ascii="Arial" w:eastAsia="MyriadPro-Regular" w:hAnsi="Arial" w:cs="Arial"/>
        </w:rPr>
        <w:t>Conocer las distintas aplicaciones informáticas relacionadas con el proceso tecnológico y determinar en qué fases se emplean.</w:t>
      </w:r>
    </w:p>
    <w:p w:rsidR="00F45D8D" w:rsidRPr="00CD70F4" w:rsidRDefault="00F45D8D" w:rsidP="00F45D8D">
      <w:pPr>
        <w:numPr>
          <w:ilvl w:val="0"/>
          <w:numId w:val="42"/>
        </w:numPr>
        <w:autoSpaceDE w:val="0"/>
        <w:autoSpaceDN w:val="0"/>
        <w:adjustRightInd w:val="0"/>
        <w:spacing w:after="0" w:line="240" w:lineRule="auto"/>
        <w:jc w:val="both"/>
        <w:rPr>
          <w:rFonts w:ascii="Arial" w:eastAsia="MyriadPro-Regular" w:hAnsi="Arial" w:cs="Arial"/>
        </w:rPr>
      </w:pPr>
      <w:r w:rsidRPr="00CD70F4">
        <w:rPr>
          <w:rFonts w:ascii="Arial" w:eastAsia="MyriadPro-Regular" w:hAnsi="Arial" w:cs="Arial"/>
        </w:rPr>
        <w:t>Utilizar aplicaciones de dibujo vectoria</w:t>
      </w:r>
      <w:r>
        <w:rPr>
          <w:rFonts w:ascii="Arial" w:eastAsia="MyriadPro-Regular" w:hAnsi="Arial" w:cs="Arial"/>
        </w:rPr>
        <w:t>l para elaborar planos técnicos, del Proyecto.</w:t>
      </w:r>
    </w:p>
    <w:p w:rsidR="00F45D8D" w:rsidRPr="00CD70F4" w:rsidRDefault="00F45D8D" w:rsidP="00F45D8D">
      <w:pPr>
        <w:numPr>
          <w:ilvl w:val="0"/>
          <w:numId w:val="42"/>
        </w:numPr>
        <w:autoSpaceDE w:val="0"/>
        <w:autoSpaceDN w:val="0"/>
        <w:adjustRightInd w:val="0"/>
        <w:spacing w:after="0" w:line="240" w:lineRule="auto"/>
        <w:jc w:val="both"/>
        <w:rPr>
          <w:rFonts w:ascii="Arial" w:eastAsia="MyriadPro-Regular" w:hAnsi="Arial" w:cs="Arial"/>
        </w:rPr>
      </w:pPr>
      <w:r w:rsidRPr="00CD70F4">
        <w:rPr>
          <w:rFonts w:ascii="Arial" w:eastAsia="MyriadPro-Regular" w:hAnsi="Arial" w:cs="Arial"/>
        </w:rPr>
        <w:t>Expresar ideas técnicas mediante dibujos, utilizando códigos que estructuren la información que se pretende transmitir y al mismo tiempo la esclarezcan.</w:t>
      </w:r>
    </w:p>
    <w:p w:rsidR="00F45D8D" w:rsidRPr="00CD70F4" w:rsidRDefault="00F45D8D" w:rsidP="00F45D8D">
      <w:pPr>
        <w:numPr>
          <w:ilvl w:val="0"/>
          <w:numId w:val="42"/>
        </w:numPr>
        <w:autoSpaceDE w:val="0"/>
        <w:autoSpaceDN w:val="0"/>
        <w:adjustRightInd w:val="0"/>
        <w:spacing w:after="0" w:line="240" w:lineRule="auto"/>
        <w:jc w:val="both"/>
        <w:rPr>
          <w:rFonts w:ascii="Arial" w:eastAsia="MyriadPro-Regular" w:hAnsi="Arial" w:cs="Arial"/>
        </w:rPr>
      </w:pPr>
      <w:r w:rsidRPr="00CD70F4">
        <w:rPr>
          <w:rFonts w:ascii="Arial" w:eastAsia="MyriadPro-Regular" w:hAnsi="Arial" w:cs="Arial"/>
        </w:rPr>
        <w:t>Conocer las distintas aplicaciones informáticas relacionadas con el diseño gráfico y su utilidad práctica.</w:t>
      </w:r>
    </w:p>
    <w:p w:rsidR="00F45D8D" w:rsidRPr="00CD70F4" w:rsidRDefault="00F45D8D" w:rsidP="00F45D8D">
      <w:pPr>
        <w:numPr>
          <w:ilvl w:val="0"/>
          <w:numId w:val="42"/>
        </w:numPr>
        <w:autoSpaceDE w:val="0"/>
        <w:autoSpaceDN w:val="0"/>
        <w:adjustRightInd w:val="0"/>
        <w:spacing w:after="0" w:line="240" w:lineRule="auto"/>
        <w:jc w:val="both"/>
        <w:rPr>
          <w:rFonts w:ascii="Arial" w:eastAsia="MyriadPro-Regular" w:hAnsi="Arial" w:cs="Arial"/>
        </w:rPr>
      </w:pPr>
      <w:r w:rsidRPr="00CD70F4">
        <w:rPr>
          <w:rFonts w:ascii="Arial" w:eastAsia="MyriadPro-Regular" w:hAnsi="Arial" w:cs="Arial"/>
        </w:rPr>
        <w:t>Interpretar planos, circuitos y esquemas elaborados con medios informáticos.</w:t>
      </w:r>
    </w:p>
    <w:p w:rsidR="00F45D8D" w:rsidRPr="00CD70F4" w:rsidRDefault="00F45D8D" w:rsidP="00F45D8D">
      <w:pPr>
        <w:numPr>
          <w:ilvl w:val="0"/>
          <w:numId w:val="42"/>
        </w:numPr>
        <w:suppressAutoHyphens/>
        <w:autoSpaceDE w:val="0"/>
        <w:autoSpaceDN w:val="0"/>
        <w:adjustRightInd w:val="0"/>
        <w:spacing w:after="0" w:line="240" w:lineRule="auto"/>
        <w:jc w:val="both"/>
        <w:rPr>
          <w:rFonts w:ascii="Arial" w:eastAsia="MyriadPro-Regular" w:hAnsi="Arial" w:cs="Arial"/>
        </w:rPr>
      </w:pPr>
      <w:r w:rsidRPr="00CD70F4">
        <w:rPr>
          <w:rFonts w:ascii="Arial" w:eastAsia="MyriadPro-Regular" w:hAnsi="Arial" w:cs="Arial"/>
        </w:rPr>
        <w:t>Valorar la importancia del dibujo técnico como medio de expresión y comunicación en el área de Tecnología.</w:t>
      </w:r>
    </w:p>
    <w:p w:rsidR="00F45D8D" w:rsidRPr="00DF2031" w:rsidRDefault="00F45D8D" w:rsidP="00F45D8D">
      <w:pPr>
        <w:pStyle w:val="Ttulo3"/>
        <w:jc w:val="both"/>
        <w:rPr>
          <w:rFonts w:cs="Arial"/>
          <w:sz w:val="22"/>
          <w:szCs w:val="22"/>
        </w:rPr>
      </w:pPr>
    </w:p>
    <w:p w:rsidR="00F45D8D" w:rsidRPr="00AB54C5" w:rsidRDefault="00F45D8D" w:rsidP="00F45D8D">
      <w:pPr>
        <w:pStyle w:val="Ttulo2"/>
        <w:keepLines w:val="0"/>
        <w:tabs>
          <w:tab w:val="num" w:pos="576"/>
        </w:tabs>
        <w:suppressAutoHyphens/>
        <w:spacing w:before="0" w:line="240" w:lineRule="auto"/>
        <w:jc w:val="both"/>
        <w:rPr>
          <w:rFonts w:cs="Arial"/>
          <w:sz w:val="22"/>
          <w:szCs w:val="22"/>
          <w:u w:val="single"/>
        </w:rPr>
      </w:pPr>
      <w:r w:rsidRPr="00AB54C5">
        <w:rPr>
          <w:rFonts w:cs="Arial"/>
          <w:sz w:val="22"/>
          <w:szCs w:val="22"/>
          <w:u w:val="single"/>
        </w:rPr>
        <w:t>CONTENIDOS</w:t>
      </w:r>
    </w:p>
    <w:p w:rsidR="00F45D8D" w:rsidRPr="00CD70F4" w:rsidRDefault="00F45D8D" w:rsidP="00F45D8D">
      <w:pPr>
        <w:numPr>
          <w:ilvl w:val="0"/>
          <w:numId w:val="40"/>
        </w:numPr>
        <w:tabs>
          <w:tab w:val="clear" w:pos="720"/>
          <w:tab w:val="num" w:pos="1080"/>
        </w:tabs>
        <w:spacing w:after="0" w:line="240" w:lineRule="auto"/>
        <w:ind w:left="1080"/>
        <w:jc w:val="both"/>
        <w:rPr>
          <w:rFonts w:ascii="Arial" w:hAnsi="Arial" w:cs="Arial"/>
        </w:rPr>
      </w:pPr>
      <w:r w:rsidRPr="00CD70F4">
        <w:rPr>
          <w:rFonts w:ascii="Arial" w:eastAsia="MyriadPro-Regular" w:hAnsi="Arial" w:cs="Arial"/>
        </w:rPr>
        <w:t>Conceptos de CAD, CAM y CAE.</w:t>
      </w:r>
    </w:p>
    <w:p w:rsidR="00F45D8D" w:rsidRPr="00CD70F4" w:rsidRDefault="00F45D8D" w:rsidP="00F45D8D">
      <w:pPr>
        <w:numPr>
          <w:ilvl w:val="0"/>
          <w:numId w:val="40"/>
        </w:numPr>
        <w:tabs>
          <w:tab w:val="clear" w:pos="720"/>
          <w:tab w:val="num" w:pos="1080"/>
        </w:tabs>
        <w:spacing w:after="0" w:line="240" w:lineRule="auto"/>
        <w:ind w:left="1080"/>
        <w:jc w:val="both"/>
        <w:rPr>
          <w:rFonts w:ascii="Arial" w:hAnsi="Arial" w:cs="Arial"/>
        </w:rPr>
      </w:pPr>
      <w:r w:rsidRPr="00CD70F4">
        <w:rPr>
          <w:rFonts w:ascii="Arial" w:eastAsia="MyriadPro-Regular" w:hAnsi="Arial" w:cs="Arial"/>
        </w:rPr>
        <w:t>Relación de los conceptos anteriores con el proceso tecnológico en el aula y en la vida real.</w:t>
      </w:r>
    </w:p>
    <w:p w:rsidR="00F45D8D" w:rsidRPr="00CD70F4" w:rsidRDefault="00F45D8D" w:rsidP="00F45D8D">
      <w:pPr>
        <w:numPr>
          <w:ilvl w:val="0"/>
          <w:numId w:val="40"/>
        </w:numPr>
        <w:tabs>
          <w:tab w:val="clear" w:pos="720"/>
          <w:tab w:val="num" w:pos="1080"/>
        </w:tabs>
        <w:spacing w:after="0" w:line="240" w:lineRule="auto"/>
        <w:ind w:left="1080"/>
        <w:jc w:val="both"/>
        <w:rPr>
          <w:rFonts w:ascii="Arial" w:hAnsi="Arial" w:cs="Arial"/>
        </w:rPr>
      </w:pPr>
      <w:r w:rsidRPr="00CD70F4">
        <w:rPr>
          <w:rFonts w:ascii="Arial" w:eastAsia="MyriadPro-Regular" w:hAnsi="Arial" w:cs="Arial"/>
        </w:rPr>
        <w:t>Principales aplicaciones informáticas de: dibujo vectorial, diseño gráfico, maquetación, retoque fotográfico, cálculo de estructuras, cálculo y diseño de circuitos, control de producción, simuladores virtuales y animación.</w:t>
      </w:r>
    </w:p>
    <w:p w:rsidR="00F45D8D" w:rsidRPr="00CD70F4" w:rsidRDefault="00F45D8D" w:rsidP="00F45D8D">
      <w:pPr>
        <w:numPr>
          <w:ilvl w:val="0"/>
          <w:numId w:val="40"/>
        </w:numPr>
        <w:tabs>
          <w:tab w:val="clear" w:pos="720"/>
          <w:tab w:val="num" w:pos="1080"/>
        </w:tabs>
        <w:spacing w:after="0" w:line="240" w:lineRule="auto"/>
        <w:ind w:left="1080"/>
        <w:jc w:val="both"/>
        <w:rPr>
          <w:rFonts w:ascii="Arial" w:hAnsi="Arial" w:cs="Arial"/>
        </w:rPr>
      </w:pPr>
      <w:r w:rsidRPr="00CD70F4">
        <w:rPr>
          <w:rFonts w:ascii="Arial" w:eastAsia="MyriadPro-Regular" w:hAnsi="Arial" w:cs="Arial"/>
        </w:rPr>
        <w:t>Principales órdenes y opciones de un programa de dibujo vectorial.</w:t>
      </w:r>
    </w:p>
    <w:p w:rsidR="00F45D8D" w:rsidRPr="00CD70F4" w:rsidRDefault="00F45D8D" w:rsidP="00F45D8D">
      <w:pPr>
        <w:numPr>
          <w:ilvl w:val="0"/>
          <w:numId w:val="40"/>
        </w:numPr>
        <w:tabs>
          <w:tab w:val="clear" w:pos="720"/>
          <w:tab w:val="num" w:pos="1080"/>
        </w:tabs>
        <w:spacing w:after="0" w:line="240" w:lineRule="auto"/>
        <w:ind w:left="1080"/>
        <w:jc w:val="both"/>
        <w:rPr>
          <w:rFonts w:ascii="Arial" w:hAnsi="Arial" w:cs="Arial"/>
        </w:rPr>
      </w:pPr>
      <w:r w:rsidRPr="00CD70F4">
        <w:rPr>
          <w:rFonts w:ascii="Arial" w:eastAsia="MyriadPro-Regular" w:hAnsi="Arial" w:cs="Arial"/>
        </w:rPr>
        <w:t>Proporcionalidad entre dibujo y realidad.</w:t>
      </w:r>
    </w:p>
    <w:p w:rsidR="00F45D8D" w:rsidRPr="00CD70F4" w:rsidRDefault="00F45D8D" w:rsidP="00F45D8D">
      <w:pPr>
        <w:numPr>
          <w:ilvl w:val="0"/>
          <w:numId w:val="40"/>
        </w:numPr>
        <w:tabs>
          <w:tab w:val="clear" w:pos="720"/>
          <w:tab w:val="num" w:pos="1080"/>
        </w:tabs>
        <w:spacing w:after="0" w:line="240" w:lineRule="auto"/>
        <w:ind w:left="1080"/>
        <w:jc w:val="both"/>
        <w:rPr>
          <w:rFonts w:ascii="Arial" w:hAnsi="Arial" w:cs="Arial"/>
        </w:rPr>
      </w:pPr>
      <w:r w:rsidRPr="00CD70F4">
        <w:rPr>
          <w:rFonts w:ascii="Arial" w:eastAsia="MyriadPro-Regular" w:hAnsi="Arial" w:cs="Arial"/>
        </w:rPr>
        <w:t>Escalas de impresión.</w:t>
      </w:r>
    </w:p>
    <w:p w:rsidR="00F45D8D" w:rsidRDefault="00F45D8D" w:rsidP="00F45D8D">
      <w:pPr>
        <w:pStyle w:val="Ttulo2"/>
        <w:keepLines w:val="0"/>
        <w:tabs>
          <w:tab w:val="num" w:pos="576"/>
        </w:tabs>
        <w:suppressAutoHyphens/>
        <w:spacing w:before="0" w:line="240" w:lineRule="auto"/>
        <w:jc w:val="both"/>
        <w:rPr>
          <w:rFonts w:cs="Arial"/>
          <w:sz w:val="22"/>
          <w:szCs w:val="22"/>
          <w:u w:val="single"/>
        </w:rPr>
      </w:pPr>
    </w:p>
    <w:p w:rsidR="00F45D8D" w:rsidRPr="00F54AFF" w:rsidRDefault="00F45D8D" w:rsidP="00F45D8D">
      <w:pPr>
        <w:jc w:val="both"/>
        <w:rPr>
          <w:rFonts w:ascii="Arial" w:hAnsi="Arial" w:cs="Arial"/>
          <w:b/>
        </w:rPr>
      </w:pPr>
      <w:r>
        <w:rPr>
          <w:rFonts w:ascii="Arial" w:hAnsi="Arial" w:cs="Arial"/>
          <w:b/>
        </w:rPr>
        <w:t>Unidad 3. Electricidad y electrónica.</w:t>
      </w:r>
    </w:p>
    <w:p w:rsidR="00F45D8D" w:rsidRPr="00AB54C5" w:rsidRDefault="00F45D8D" w:rsidP="00F45D8D">
      <w:pPr>
        <w:pStyle w:val="Ttulo2"/>
        <w:keepLines w:val="0"/>
        <w:tabs>
          <w:tab w:val="num" w:pos="576"/>
        </w:tabs>
        <w:suppressAutoHyphens/>
        <w:spacing w:before="0" w:line="240" w:lineRule="auto"/>
        <w:jc w:val="both"/>
        <w:rPr>
          <w:rFonts w:cs="Arial"/>
          <w:sz w:val="22"/>
          <w:szCs w:val="22"/>
          <w:u w:val="single"/>
        </w:rPr>
      </w:pPr>
      <w:r w:rsidRPr="00F54AFF">
        <w:rPr>
          <w:rFonts w:cs="Arial"/>
          <w:sz w:val="22"/>
          <w:szCs w:val="22"/>
          <w:u w:val="single"/>
        </w:rPr>
        <w:lastRenderedPageBreak/>
        <w:t>OBJETIVOS</w:t>
      </w:r>
    </w:p>
    <w:p w:rsidR="00F45D8D" w:rsidRPr="002D4724" w:rsidRDefault="00F45D8D" w:rsidP="00F45D8D">
      <w:pPr>
        <w:numPr>
          <w:ilvl w:val="0"/>
          <w:numId w:val="44"/>
        </w:numPr>
        <w:autoSpaceDE w:val="0"/>
        <w:autoSpaceDN w:val="0"/>
        <w:adjustRightInd w:val="0"/>
        <w:spacing w:after="0" w:line="240" w:lineRule="auto"/>
        <w:jc w:val="both"/>
        <w:rPr>
          <w:rFonts w:ascii="Arial" w:eastAsia="MyriadPro-Regular" w:hAnsi="Arial" w:cs="Arial"/>
        </w:rPr>
      </w:pPr>
      <w:r w:rsidRPr="002D4724">
        <w:rPr>
          <w:rFonts w:ascii="Arial" w:eastAsia="MyriadPro-Regular" w:hAnsi="Arial" w:cs="Arial"/>
        </w:rPr>
        <w:t>Diseñar y construir sistemas electrónicos sencillos como respuesta a problemas concretos.</w:t>
      </w:r>
    </w:p>
    <w:p w:rsidR="00F45D8D" w:rsidRPr="002D4724" w:rsidRDefault="00F45D8D" w:rsidP="00F45D8D">
      <w:pPr>
        <w:numPr>
          <w:ilvl w:val="0"/>
          <w:numId w:val="44"/>
        </w:numPr>
        <w:autoSpaceDE w:val="0"/>
        <w:autoSpaceDN w:val="0"/>
        <w:adjustRightInd w:val="0"/>
        <w:spacing w:after="0" w:line="240" w:lineRule="auto"/>
        <w:jc w:val="both"/>
        <w:rPr>
          <w:rFonts w:ascii="Arial" w:eastAsia="MyriadPro-Regular" w:hAnsi="Arial" w:cs="Arial"/>
        </w:rPr>
      </w:pPr>
      <w:r w:rsidRPr="002D4724">
        <w:rPr>
          <w:rFonts w:ascii="Arial" w:eastAsia="MyriadPro-Regular" w:hAnsi="Arial" w:cs="Arial"/>
        </w:rPr>
        <w:t>Saber interpretar esquemas eléctricos y electrónicos y realizar el montaje a partir de estos, utilizando para ello distintos soportes.</w:t>
      </w:r>
    </w:p>
    <w:p w:rsidR="00F45D8D" w:rsidRPr="002D4724" w:rsidRDefault="00F45D8D" w:rsidP="00F45D8D">
      <w:pPr>
        <w:numPr>
          <w:ilvl w:val="0"/>
          <w:numId w:val="44"/>
        </w:numPr>
        <w:autoSpaceDE w:val="0"/>
        <w:autoSpaceDN w:val="0"/>
        <w:adjustRightInd w:val="0"/>
        <w:spacing w:after="0" w:line="240" w:lineRule="auto"/>
        <w:jc w:val="both"/>
        <w:rPr>
          <w:rFonts w:ascii="Arial" w:eastAsia="MyriadPro-Regular" w:hAnsi="Arial" w:cs="Arial"/>
        </w:rPr>
      </w:pPr>
      <w:r w:rsidRPr="002D4724">
        <w:rPr>
          <w:rFonts w:ascii="Arial" w:eastAsia="MyriadPro-Regular" w:hAnsi="Arial" w:cs="Arial"/>
        </w:rPr>
        <w:t>Analizar sistemas electrónicos sencillos para comprender su funcionamiento, conocer los componentes que los integran y las funciones que realizan.</w:t>
      </w:r>
    </w:p>
    <w:p w:rsidR="00F45D8D" w:rsidRPr="002D4724" w:rsidRDefault="00F45D8D" w:rsidP="00F45D8D">
      <w:pPr>
        <w:numPr>
          <w:ilvl w:val="0"/>
          <w:numId w:val="44"/>
        </w:numPr>
        <w:suppressAutoHyphens/>
        <w:spacing w:after="0" w:line="240" w:lineRule="auto"/>
        <w:jc w:val="both"/>
        <w:rPr>
          <w:rFonts w:ascii="Arial" w:eastAsia="MyriadPro-Regular" w:hAnsi="Arial" w:cs="Arial"/>
        </w:rPr>
      </w:pPr>
      <w:r w:rsidRPr="002D4724">
        <w:rPr>
          <w:rFonts w:ascii="Arial" w:eastAsia="MyriadPro-Regular" w:hAnsi="Arial" w:cs="Arial"/>
        </w:rPr>
        <w:t>Conocer la función y aplicaciones de distintos circuitos integrados de uso común.</w:t>
      </w:r>
    </w:p>
    <w:p w:rsidR="00F45D8D" w:rsidRPr="001D5CCC" w:rsidRDefault="00F45D8D" w:rsidP="00F45D8D">
      <w:pPr>
        <w:ind w:left="360"/>
        <w:jc w:val="both"/>
        <w:rPr>
          <w:rFonts w:ascii="Arial" w:hAnsi="Arial" w:cs="Arial"/>
        </w:rPr>
      </w:pPr>
    </w:p>
    <w:p w:rsidR="00F45D8D" w:rsidRPr="001D5CCC" w:rsidRDefault="00F45D8D" w:rsidP="00F45D8D">
      <w:pPr>
        <w:pStyle w:val="Ttulo3"/>
        <w:jc w:val="both"/>
        <w:rPr>
          <w:rFonts w:cs="Arial"/>
          <w:sz w:val="22"/>
          <w:szCs w:val="22"/>
        </w:rPr>
      </w:pPr>
    </w:p>
    <w:p w:rsidR="00F45D8D" w:rsidRPr="00AB54C5" w:rsidRDefault="00F45D8D" w:rsidP="00F45D8D">
      <w:pPr>
        <w:pStyle w:val="Ttulo2"/>
        <w:keepLines w:val="0"/>
        <w:tabs>
          <w:tab w:val="num" w:pos="576"/>
        </w:tabs>
        <w:suppressAutoHyphens/>
        <w:spacing w:before="0" w:line="240" w:lineRule="auto"/>
        <w:jc w:val="both"/>
        <w:rPr>
          <w:rFonts w:cs="Arial"/>
          <w:sz w:val="22"/>
          <w:szCs w:val="22"/>
          <w:u w:val="single"/>
        </w:rPr>
      </w:pPr>
      <w:r w:rsidRPr="00AB54C5">
        <w:rPr>
          <w:rFonts w:cs="Arial"/>
          <w:sz w:val="22"/>
          <w:szCs w:val="22"/>
          <w:u w:val="single"/>
        </w:rPr>
        <w:t>CONTENIDOS</w:t>
      </w:r>
    </w:p>
    <w:p w:rsidR="00F45D8D" w:rsidRPr="002D4724" w:rsidRDefault="00F45D8D" w:rsidP="00F45D8D">
      <w:pPr>
        <w:numPr>
          <w:ilvl w:val="0"/>
          <w:numId w:val="40"/>
        </w:numPr>
        <w:tabs>
          <w:tab w:val="clear" w:pos="720"/>
          <w:tab w:val="num" w:pos="1080"/>
        </w:tabs>
        <w:spacing w:after="0" w:line="240" w:lineRule="auto"/>
        <w:ind w:left="1080"/>
        <w:jc w:val="both"/>
        <w:rPr>
          <w:rFonts w:ascii="Arial" w:hAnsi="Arial" w:cs="Arial"/>
        </w:rPr>
      </w:pPr>
      <w:r w:rsidRPr="002D4724">
        <w:rPr>
          <w:rFonts w:ascii="Arial" w:eastAsia="MyriadPro-Regular" w:hAnsi="Arial" w:cs="Arial"/>
        </w:rPr>
        <w:t>Componentes electrónicos básicos: resistencia, condensador, diodo, transistor y circuitos integrados simples.</w:t>
      </w:r>
    </w:p>
    <w:p w:rsidR="00F45D8D" w:rsidRPr="002D4724" w:rsidRDefault="00F45D8D" w:rsidP="00F45D8D">
      <w:pPr>
        <w:numPr>
          <w:ilvl w:val="0"/>
          <w:numId w:val="40"/>
        </w:numPr>
        <w:tabs>
          <w:tab w:val="clear" w:pos="720"/>
          <w:tab w:val="num" w:pos="1080"/>
        </w:tabs>
        <w:spacing w:after="0" w:line="240" w:lineRule="auto"/>
        <w:ind w:left="1080"/>
        <w:jc w:val="both"/>
        <w:rPr>
          <w:rFonts w:ascii="Arial" w:hAnsi="Arial" w:cs="Arial"/>
        </w:rPr>
      </w:pPr>
      <w:r w:rsidRPr="002D4724">
        <w:rPr>
          <w:rFonts w:ascii="Arial" w:eastAsia="MyriadPro-Regular" w:hAnsi="Arial" w:cs="Arial"/>
        </w:rPr>
        <w:t>Sistemas electrónicos: bloques de entrada, salida y proceso.</w:t>
      </w:r>
    </w:p>
    <w:p w:rsidR="00F45D8D" w:rsidRPr="002D4724" w:rsidRDefault="00F45D8D" w:rsidP="00F45D8D">
      <w:pPr>
        <w:numPr>
          <w:ilvl w:val="0"/>
          <w:numId w:val="40"/>
        </w:numPr>
        <w:tabs>
          <w:tab w:val="clear" w:pos="720"/>
          <w:tab w:val="num" w:pos="1080"/>
        </w:tabs>
        <w:spacing w:after="0" w:line="240" w:lineRule="auto"/>
        <w:ind w:left="1080"/>
        <w:jc w:val="both"/>
        <w:rPr>
          <w:rFonts w:ascii="Arial" w:hAnsi="Arial" w:cs="Arial"/>
        </w:rPr>
      </w:pPr>
      <w:r w:rsidRPr="002D4724">
        <w:rPr>
          <w:rFonts w:ascii="Arial" w:eastAsia="MyriadPro-Regular" w:hAnsi="Arial" w:cs="Arial"/>
        </w:rPr>
        <w:t>Dispositivos de entrada: interruptores, pulsadores, resistencias dependientes de la luz y de la temperatura.</w:t>
      </w:r>
    </w:p>
    <w:p w:rsidR="00F45D8D" w:rsidRPr="002D4724" w:rsidRDefault="00F45D8D" w:rsidP="00F45D8D">
      <w:pPr>
        <w:numPr>
          <w:ilvl w:val="0"/>
          <w:numId w:val="40"/>
        </w:numPr>
        <w:tabs>
          <w:tab w:val="clear" w:pos="720"/>
          <w:tab w:val="num" w:pos="1080"/>
        </w:tabs>
        <w:spacing w:after="0" w:line="240" w:lineRule="auto"/>
        <w:ind w:left="1080"/>
        <w:jc w:val="both"/>
        <w:rPr>
          <w:rFonts w:ascii="Arial" w:hAnsi="Arial" w:cs="Arial"/>
        </w:rPr>
      </w:pPr>
      <w:r w:rsidRPr="002D4724">
        <w:rPr>
          <w:rFonts w:ascii="Arial" w:eastAsia="MyriadPro-Regular" w:hAnsi="Arial" w:cs="Arial"/>
        </w:rPr>
        <w:t>Dispositivos de salida: zumbador, relé, LED, lámpara, motor.</w:t>
      </w:r>
    </w:p>
    <w:p w:rsidR="00F45D8D" w:rsidRPr="002D4724" w:rsidRDefault="00F45D8D" w:rsidP="00F45D8D">
      <w:pPr>
        <w:numPr>
          <w:ilvl w:val="0"/>
          <w:numId w:val="40"/>
        </w:numPr>
        <w:tabs>
          <w:tab w:val="clear" w:pos="720"/>
          <w:tab w:val="num" w:pos="1080"/>
        </w:tabs>
        <w:spacing w:after="0" w:line="240" w:lineRule="auto"/>
        <w:ind w:left="1080"/>
        <w:jc w:val="both"/>
        <w:rPr>
          <w:rFonts w:ascii="Arial" w:hAnsi="Arial" w:cs="Arial"/>
        </w:rPr>
      </w:pPr>
      <w:r>
        <w:rPr>
          <w:rFonts w:ascii="Arial" w:eastAsia="MyriadPro-Regular" w:hAnsi="Arial" w:cs="Arial"/>
        </w:rPr>
        <w:t>Dispositivos de proceso:</w:t>
      </w:r>
      <w:r w:rsidRPr="002D4724">
        <w:rPr>
          <w:rFonts w:ascii="Arial" w:eastAsia="MyriadPro-Regular" w:hAnsi="Arial" w:cs="Arial"/>
        </w:rPr>
        <w:t xml:space="preserve"> puertas lógicas.</w:t>
      </w:r>
    </w:p>
    <w:p w:rsidR="00F45D8D" w:rsidRPr="002D4724" w:rsidRDefault="00F45D8D" w:rsidP="00F45D8D">
      <w:pPr>
        <w:numPr>
          <w:ilvl w:val="0"/>
          <w:numId w:val="40"/>
        </w:numPr>
        <w:tabs>
          <w:tab w:val="clear" w:pos="720"/>
          <w:tab w:val="num" w:pos="1080"/>
        </w:tabs>
        <w:spacing w:after="0" w:line="240" w:lineRule="auto"/>
        <w:ind w:left="1080"/>
        <w:jc w:val="both"/>
        <w:rPr>
          <w:rFonts w:ascii="Arial" w:hAnsi="Arial" w:cs="Arial"/>
        </w:rPr>
      </w:pPr>
      <w:r w:rsidRPr="002D4724">
        <w:rPr>
          <w:rFonts w:ascii="Arial" w:eastAsia="MyriadPro-Regular" w:hAnsi="Arial" w:cs="Arial"/>
        </w:rPr>
        <w:t>Aplicación del algebra de Boole a problemas tecnológicos básicos.</w:t>
      </w:r>
    </w:p>
    <w:p w:rsidR="00F45D8D" w:rsidRDefault="00F45D8D" w:rsidP="00F45D8D">
      <w:pPr>
        <w:pStyle w:val="Ttulo2"/>
        <w:keepLines w:val="0"/>
        <w:numPr>
          <w:ilvl w:val="1"/>
          <w:numId w:val="1"/>
        </w:numPr>
        <w:suppressAutoHyphens/>
        <w:spacing w:before="0" w:line="240" w:lineRule="auto"/>
        <w:jc w:val="both"/>
        <w:rPr>
          <w:rFonts w:cs="Arial"/>
          <w:sz w:val="22"/>
          <w:szCs w:val="22"/>
          <w:u w:val="single"/>
        </w:rPr>
      </w:pPr>
    </w:p>
    <w:p w:rsidR="00F45D8D" w:rsidRPr="006B3CB2" w:rsidRDefault="00F45D8D" w:rsidP="00F45D8D">
      <w:pPr>
        <w:jc w:val="both"/>
        <w:rPr>
          <w:rFonts w:ascii="Arial" w:hAnsi="Arial" w:cs="Arial"/>
          <w:b/>
        </w:rPr>
      </w:pPr>
      <w:r w:rsidRPr="006B3CB2">
        <w:rPr>
          <w:rFonts w:ascii="Arial" w:hAnsi="Arial" w:cs="Arial"/>
          <w:b/>
        </w:rPr>
        <w:t>Unida</w:t>
      </w:r>
      <w:r>
        <w:rPr>
          <w:rFonts w:ascii="Arial" w:hAnsi="Arial" w:cs="Arial"/>
          <w:b/>
        </w:rPr>
        <w:t>d 4. Tecnologías de la comunicación. Internet.</w:t>
      </w:r>
    </w:p>
    <w:p w:rsidR="00F45D8D" w:rsidRPr="00AB54C5" w:rsidRDefault="00F45D8D" w:rsidP="00F45D8D">
      <w:pPr>
        <w:pStyle w:val="Ttulo2"/>
        <w:keepLines w:val="0"/>
        <w:tabs>
          <w:tab w:val="num" w:pos="576"/>
        </w:tabs>
        <w:suppressAutoHyphens/>
        <w:spacing w:before="0" w:line="240" w:lineRule="auto"/>
        <w:jc w:val="both"/>
        <w:rPr>
          <w:rFonts w:cs="Arial"/>
          <w:sz w:val="22"/>
          <w:szCs w:val="22"/>
          <w:u w:val="single"/>
        </w:rPr>
      </w:pPr>
      <w:r w:rsidRPr="00F54AFF">
        <w:rPr>
          <w:rFonts w:cs="Arial"/>
          <w:sz w:val="22"/>
          <w:szCs w:val="22"/>
          <w:u w:val="single"/>
        </w:rPr>
        <w:t>OBJETIVOS</w:t>
      </w:r>
    </w:p>
    <w:p w:rsidR="00F45D8D" w:rsidRPr="005A0B54" w:rsidRDefault="00F45D8D" w:rsidP="00F45D8D">
      <w:pPr>
        <w:numPr>
          <w:ilvl w:val="0"/>
          <w:numId w:val="46"/>
        </w:numPr>
        <w:autoSpaceDE w:val="0"/>
        <w:autoSpaceDN w:val="0"/>
        <w:adjustRightInd w:val="0"/>
        <w:spacing w:after="0" w:line="240" w:lineRule="auto"/>
        <w:jc w:val="both"/>
        <w:rPr>
          <w:rFonts w:ascii="Arial" w:eastAsia="MyriadPro-Regular" w:hAnsi="Arial" w:cs="Arial"/>
        </w:rPr>
      </w:pPr>
      <w:r w:rsidRPr="005A0B54">
        <w:rPr>
          <w:rFonts w:ascii="Arial" w:eastAsia="MyriadPro-Regular" w:hAnsi="Arial" w:cs="Arial"/>
        </w:rPr>
        <w:t>Conocer una red de comunicación y los tipos de señal utilizados.</w:t>
      </w:r>
    </w:p>
    <w:p w:rsidR="00F45D8D" w:rsidRPr="005A0B54" w:rsidRDefault="00F45D8D" w:rsidP="00F45D8D">
      <w:pPr>
        <w:numPr>
          <w:ilvl w:val="0"/>
          <w:numId w:val="46"/>
        </w:numPr>
        <w:autoSpaceDE w:val="0"/>
        <w:autoSpaceDN w:val="0"/>
        <w:adjustRightInd w:val="0"/>
        <w:spacing w:after="0" w:line="240" w:lineRule="auto"/>
        <w:jc w:val="both"/>
        <w:rPr>
          <w:rFonts w:ascii="Arial" w:eastAsia="MyriadPro-Regular" w:hAnsi="Arial" w:cs="Arial"/>
        </w:rPr>
      </w:pPr>
      <w:r w:rsidRPr="005A0B54">
        <w:rPr>
          <w:rFonts w:ascii="Arial" w:eastAsia="MyriadPro-Regular" w:hAnsi="Arial" w:cs="Arial"/>
        </w:rPr>
        <w:t>Distinguir sistemas de comunicación y medios de comunicación.</w:t>
      </w:r>
    </w:p>
    <w:p w:rsidR="00F45D8D" w:rsidRPr="001039C7" w:rsidRDefault="00F45D8D" w:rsidP="00F45D8D">
      <w:pPr>
        <w:numPr>
          <w:ilvl w:val="0"/>
          <w:numId w:val="46"/>
        </w:numPr>
        <w:autoSpaceDE w:val="0"/>
        <w:autoSpaceDN w:val="0"/>
        <w:adjustRightInd w:val="0"/>
        <w:spacing w:after="0" w:line="240" w:lineRule="auto"/>
        <w:jc w:val="both"/>
        <w:rPr>
          <w:rFonts w:ascii="Arial" w:eastAsia="MyriadPro-Regular" w:hAnsi="Arial" w:cs="Arial"/>
        </w:rPr>
      </w:pPr>
      <w:r w:rsidRPr="005A0B54">
        <w:rPr>
          <w:rFonts w:ascii="Arial" w:eastAsia="MyriadPro-Regular" w:hAnsi="Arial" w:cs="Arial"/>
        </w:rPr>
        <w:t>Describir un sistema de telefonía alámbrica y un sistema telegráfi</w:t>
      </w:r>
    </w:p>
    <w:p w:rsidR="00F45D8D" w:rsidRPr="005A0B54" w:rsidRDefault="00F45D8D" w:rsidP="00F45D8D">
      <w:pPr>
        <w:numPr>
          <w:ilvl w:val="0"/>
          <w:numId w:val="46"/>
        </w:numPr>
        <w:autoSpaceDE w:val="0"/>
        <w:autoSpaceDN w:val="0"/>
        <w:adjustRightInd w:val="0"/>
        <w:spacing w:after="0" w:line="240" w:lineRule="auto"/>
        <w:jc w:val="both"/>
        <w:rPr>
          <w:rFonts w:ascii="Arial" w:eastAsia="MyriadPro-Regular" w:hAnsi="Arial" w:cs="Arial"/>
        </w:rPr>
      </w:pPr>
      <w:r w:rsidRPr="005A0B54">
        <w:rPr>
          <w:rFonts w:ascii="Arial" w:eastAsia="MyriadPro-Regular" w:hAnsi="Arial" w:cs="Arial"/>
        </w:rPr>
        <w:t>Describir un sistema de telefonía móvil, sus tipos y características.</w:t>
      </w:r>
    </w:p>
    <w:p w:rsidR="00F45D8D" w:rsidRPr="005A0B54" w:rsidRDefault="00F45D8D" w:rsidP="00F45D8D">
      <w:pPr>
        <w:numPr>
          <w:ilvl w:val="0"/>
          <w:numId w:val="46"/>
        </w:numPr>
        <w:autoSpaceDE w:val="0"/>
        <w:autoSpaceDN w:val="0"/>
        <w:adjustRightInd w:val="0"/>
        <w:spacing w:after="0" w:line="240" w:lineRule="auto"/>
        <w:jc w:val="both"/>
        <w:rPr>
          <w:rFonts w:ascii="Arial" w:eastAsia="MyriadPro-Regular" w:hAnsi="Arial" w:cs="Arial"/>
        </w:rPr>
      </w:pPr>
      <w:r w:rsidRPr="005A0B54">
        <w:rPr>
          <w:rFonts w:ascii="Arial" w:eastAsia="MyriadPro-Regular" w:hAnsi="Arial" w:cs="Arial"/>
        </w:rPr>
        <w:t>Conocer los efectos de las radiaciones electromagnéticas sobre la salud y aprender a prevenirlas.</w:t>
      </w:r>
    </w:p>
    <w:p w:rsidR="00F45D8D" w:rsidRPr="005A0B54" w:rsidRDefault="00F45D8D" w:rsidP="00F45D8D">
      <w:pPr>
        <w:numPr>
          <w:ilvl w:val="0"/>
          <w:numId w:val="46"/>
        </w:numPr>
        <w:autoSpaceDE w:val="0"/>
        <w:autoSpaceDN w:val="0"/>
        <w:adjustRightInd w:val="0"/>
        <w:spacing w:after="0" w:line="240" w:lineRule="auto"/>
        <w:jc w:val="both"/>
        <w:rPr>
          <w:rFonts w:ascii="Arial" w:eastAsia="MyriadPro-Regular" w:hAnsi="Arial" w:cs="Arial"/>
        </w:rPr>
      </w:pPr>
      <w:r w:rsidRPr="005A0B54">
        <w:rPr>
          <w:rFonts w:ascii="Arial" w:eastAsia="MyriadPro-Regular" w:hAnsi="Arial" w:cs="Arial"/>
        </w:rPr>
        <w:t>Conocer las funciones de un protocolo de red y las formas de control y protección de datos.</w:t>
      </w:r>
    </w:p>
    <w:p w:rsidR="00F45D8D" w:rsidRDefault="00F45D8D" w:rsidP="00F45D8D">
      <w:pPr>
        <w:numPr>
          <w:ilvl w:val="0"/>
          <w:numId w:val="46"/>
        </w:numPr>
        <w:autoSpaceDE w:val="0"/>
        <w:autoSpaceDN w:val="0"/>
        <w:adjustRightInd w:val="0"/>
        <w:spacing w:after="0" w:line="240" w:lineRule="auto"/>
        <w:jc w:val="both"/>
        <w:rPr>
          <w:rFonts w:ascii="Arial" w:eastAsia="MyriadPro-Regular" w:hAnsi="Arial" w:cs="Arial"/>
        </w:rPr>
      </w:pPr>
      <w:r w:rsidRPr="005A0B54">
        <w:rPr>
          <w:rFonts w:ascii="Arial" w:eastAsia="MyriadPro-Regular" w:hAnsi="Arial" w:cs="Arial"/>
        </w:rPr>
        <w:t>Comprender el funcionamiento de Internet. Protocolo TCP/IP.</w:t>
      </w:r>
    </w:p>
    <w:p w:rsidR="00F45D8D" w:rsidRPr="00284C65" w:rsidRDefault="00F45D8D" w:rsidP="00F45D8D">
      <w:pPr>
        <w:numPr>
          <w:ilvl w:val="0"/>
          <w:numId w:val="46"/>
        </w:numPr>
        <w:autoSpaceDE w:val="0"/>
        <w:autoSpaceDN w:val="0"/>
        <w:adjustRightInd w:val="0"/>
        <w:spacing w:after="0" w:line="240" w:lineRule="auto"/>
        <w:jc w:val="both"/>
        <w:rPr>
          <w:rFonts w:ascii="Arial" w:eastAsia="MyriadPro-Regular" w:hAnsi="Arial" w:cs="Arial"/>
        </w:rPr>
      </w:pPr>
      <w:r w:rsidRPr="00284C65">
        <w:rPr>
          <w:rFonts w:ascii="Arial" w:eastAsia="MyriadPro-Regular" w:hAnsi="Arial" w:cs="Arial"/>
        </w:rPr>
        <w:t>Conocer las necesidades y las prestaciones de cada tipo de conexión</w:t>
      </w:r>
    </w:p>
    <w:p w:rsidR="00F45D8D" w:rsidRDefault="00F45D8D" w:rsidP="00F45D8D">
      <w:pPr>
        <w:pStyle w:val="Ttulo3"/>
        <w:jc w:val="both"/>
        <w:rPr>
          <w:rFonts w:cs="Arial"/>
          <w:sz w:val="22"/>
          <w:szCs w:val="22"/>
        </w:rPr>
      </w:pPr>
    </w:p>
    <w:p w:rsidR="00F45D8D" w:rsidRPr="006B3CB2" w:rsidRDefault="00F45D8D" w:rsidP="00F45D8D">
      <w:pPr>
        <w:pStyle w:val="Ttulo2"/>
        <w:keepLines w:val="0"/>
        <w:tabs>
          <w:tab w:val="num" w:pos="576"/>
        </w:tabs>
        <w:suppressAutoHyphens/>
        <w:spacing w:before="0" w:line="240" w:lineRule="auto"/>
        <w:jc w:val="both"/>
        <w:rPr>
          <w:rFonts w:cs="Arial"/>
          <w:sz w:val="22"/>
          <w:szCs w:val="22"/>
          <w:u w:val="single"/>
        </w:rPr>
      </w:pPr>
      <w:r w:rsidRPr="006B3CB2">
        <w:rPr>
          <w:rFonts w:cs="Arial"/>
          <w:sz w:val="22"/>
          <w:szCs w:val="22"/>
          <w:u w:val="single"/>
        </w:rPr>
        <w:t>CONTENIDOS</w:t>
      </w:r>
    </w:p>
    <w:p w:rsidR="00F45D8D" w:rsidRPr="005A0B54" w:rsidRDefault="00F45D8D" w:rsidP="00F45D8D">
      <w:pPr>
        <w:numPr>
          <w:ilvl w:val="0"/>
          <w:numId w:val="40"/>
        </w:numPr>
        <w:tabs>
          <w:tab w:val="clear" w:pos="720"/>
          <w:tab w:val="num" w:pos="1080"/>
        </w:tabs>
        <w:spacing w:after="0" w:line="240" w:lineRule="auto"/>
        <w:ind w:left="1080"/>
        <w:jc w:val="both"/>
        <w:rPr>
          <w:rFonts w:ascii="Arial" w:hAnsi="Arial" w:cs="Arial"/>
        </w:rPr>
      </w:pPr>
      <w:r w:rsidRPr="005A0B54">
        <w:rPr>
          <w:rFonts w:ascii="Arial" w:eastAsia="MyriadPro-Regular" w:hAnsi="Arial" w:cs="Arial"/>
        </w:rPr>
        <w:t>Comunicación alámbrica e inalámbrica.</w:t>
      </w:r>
    </w:p>
    <w:p w:rsidR="00F45D8D" w:rsidRPr="005A0B54" w:rsidRDefault="00F45D8D" w:rsidP="00F45D8D">
      <w:pPr>
        <w:numPr>
          <w:ilvl w:val="0"/>
          <w:numId w:val="40"/>
        </w:numPr>
        <w:tabs>
          <w:tab w:val="clear" w:pos="720"/>
          <w:tab w:val="num" w:pos="1080"/>
        </w:tabs>
        <w:spacing w:after="0" w:line="240" w:lineRule="auto"/>
        <w:ind w:left="1080"/>
        <w:jc w:val="both"/>
        <w:rPr>
          <w:rFonts w:ascii="Arial" w:hAnsi="Arial" w:cs="Arial"/>
        </w:rPr>
      </w:pPr>
      <w:r w:rsidRPr="005A0B54">
        <w:rPr>
          <w:rFonts w:ascii="Arial" w:eastAsia="MyriadPro-Regular" w:hAnsi="Arial" w:cs="Arial"/>
        </w:rPr>
        <w:t>Transmisión de señales eléctricas.</w:t>
      </w:r>
    </w:p>
    <w:p w:rsidR="00F45D8D" w:rsidRPr="005A0B54" w:rsidRDefault="00F45D8D" w:rsidP="00F45D8D">
      <w:pPr>
        <w:numPr>
          <w:ilvl w:val="0"/>
          <w:numId w:val="40"/>
        </w:numPr>
        <w:tabs>
          <w:tab w:val="clear" w:pos="720"/>
          <w:tab w:val="num" w:pos="1080"/>
        </w:tabs>
        <w:spacing w:after="0" w:line="240" w:lineRule="auto"/>
        <w:ind w:left="1080"/>
        <w:jc w:val="both"/>
        <w:rPr>
          <w:rFonts w:ascii="Arial" w:hAnsi="Arial" w:cs="Arial"/>
        </w:rPr>
      </w:pPr>
      <w:r w:rsidRPr="005A0B54">
        <w:rPr>
          <w:rFonts w:ascii="Arial" w:eastAsia="MyriadPro-Regular" w:hAnsi="Arial" w:cs="Arial"/>
        </w:rPr>
        <w:t>Medios de comunicación al</w:t>
      </w:r>
      <w:r>
        <w:rPr>
          <w:rFonts w:ascii="Arial" w:eastAsia="MyriadPro-Regular" w:hAnsi="Arial" w:cs="Arial"/>
        </w:rPr>
        <w:t>á</w:t>
      </w:r>
      <w:r w:rsidRPr="005A0B54">
        <w:rPr>
          <w:rFonts w:ascii="Arial" w:eastAsia="MyriadPro-Regular" w:hAnsi="Arial" w:cs="Arial"/>
        </w:rPr>
        <w:t>mbrica. El sistema telegráfico. El sistema telefónico.</w:t>
      </w:r>
    </w:p>
    <w:p w:rsidR="00F45D8D" w:rsidRPr="005A0B54" w:rsidRDefault="00F45D8D" w:rsidP="00F45D8D">
      <w:pPr>
        <w:numPr>
          <w:ilvl w:val="0"/>
          <w:numId w:val="40"/>
        </w:numPr>
        <w:tabs>
          <w:tab w:val="clear" w:pos="720"/>
          <w:tab w:val="num" w:pos="1080"/>
        </w:tabs>
        <w:spacing w:after="0" w:line="240" w:lineRule="auto"/>
        <w:ind w:left="1080"/>
        <w:jc w:val="both"/>
        <w:rPr>
          <w:rFonts w:ascii="Arial" w:hAnsi="Arial" w:cs="Arial"/>
        </w:rPr>
      </w:pPr>
      <w:r w:rsidRPr="005A0B54">
        <w:rPr>
          <w:rFonts w:ascii="Arial" w:eastAsia="MyriadPro-Regular" w:hAnsi="Arial" w:cs="Arial"/>
        </w:rPr>
        <w:t>Medios de comunicación inalámbrica: el espectro radioeléctrico. Propiedades de la radiación electromagnética. Bandas de frecuencia. Reparto del espectro.</w:t>
      </w:r>
    </w:p>
    <w:p w:rsidR="00F45D8D" w:rsidRPr="005A0B54" w:rsidRDefault="00F45D8D" w:rsidP="00F45D8D">
      <w:pPr>
        <w:numPr>
          <w:ilvl w:val="0"/>
          <w:numId w:val="40"/>
        </w:numPr>
        <w:tabs>
          <w:tab w:val="clear" w:pos="720"/>
          <w:tab w:val="num" w:pos="1080"/>
        </w:tabs>
        <w:spacing w:after="0" w:line="240" w:lineRule="auto"/>
        <w:ind w:left="1080"/>
        <w:jc w:val="both"/>
        <w:rPr>
          <w:rFonts w:ascii="Arial" w:hAnsi="Arial" w:cs="Arial"/>
        </w:rPr>
      </w:pPr>
      <w:r w:rsidRPr="005A0B54">
        <w:rPr>
          <w:rFonts w:ascii="Arial" w:eastAsia="MyriadPro-Regular" w:hAnsi="Arial" w:cs="Arial"/>
        </w:rPr>
        <w:t>Comunicación vía satélite: elementos, satélites. El sistema GPS.</w:t>
      </w:r>
    </w:p>
    <w:p w:rsidR="00F45D8D" w:rsidRPr="005A0B54" w:rsidRDefault="00F45D8D" w:rsidP="00F45D8D">
      <w:pPr>
        <w:numPr>
          <w:ilvl w:val="0"/>
          <w:numId w:val="40"/>
        </w:numPr>
        <w:tabs>
          <w:tab w:val="clear" w:pos="720"/>
          <w:tab w:val="num" w:pos="1080"/>
        </w:tabs>
        <w:spacing w:after="0" w:line="240" w:lineRule="auto"/>
        <w:ind w:left="1080"/>
        <w:jc w:val="both"/>
        <w:rPr>
          <w:rFonts w:ascii="Arial" w:hAnsi="Arial" w:cs="Arial"/>
        </w:rPr>
      </w:pPr>
      <w:r w:rsidRPr="005A0B54">
        <w:rPr>
          <w:rFonts w:ascii="Arial" w:eastAsia="MyriadPro-Regular" w:hAnsi="Arial" w:cs="Arial"/>
        </w:rPr>
        <w:t>La telefonía móvil, características principales.</w:t>
      </w:r>
    </w:p>
    <w:p w:rsidR="00F45D8D" w:rsidRPr="005A0B54" w:rsidRDefault="00F45D8D" w:rsidP="00F45D8D">
      <w:pPr>
        <w:numPr>
          <w:ilvl w:val="0"/>
          <w:numId w:val="40"/>
        </w:numPr>
        <w:tabs>
          <w:tab w:val="clear" w:pos="720"/>
          <w:tab w:val="num" w:pos="1080"/>
        </w:tabs>
        <w:spacing w:after="0" w:line="240" w:lineRule="auto"/>
        <w:ind w:left="1080"/>
        <w:jc w:val="both"/>
        <w:rPr>
          <w:rFonts w:ascii="Arial" w:hAnsi="Arial" w:cs="Arial"/>
        </w:rPr>
      </w:pPr>
      <w:r w:rsidRPr="005A0B54">
        <w:rPr>
          <w:rFonts w:ascii="Arial" w:eastAsia="MyriadPro-Regular" w:hAnsi="Arial" w:cs="Arial"/>
        </w:rPr>
        <w:t>Las radiaciones electromagnéticas y la salud.</w:t>
      </w:r>
    </w:p>
    <w:p w:rsidR="00F45D8D" w:rsidRPr="005A0B54" w:rsidRDefault="00F45D8D" w:rsidP="00F45D8D">
      <w:pPr>
        <w:numPr>
          <w:ilvl w:val="0"/>
          <w:numId w:val="40"/>
        </w:numPr>
        <w:tabs>
          <w:tab w:val="clear" w:pos="720"/>
          <w:tab w:val="num" w:pos="1080"/>
        </w:tabs>
        <w:spacing w:after="0" w:line="240" w:lineRule="auto"/>
        <w:ind w:left="1080"/>
        <w:jc w:val="both"/>
        <w:rPr>
          <w:rFonts w:ascii="Arial" w:hAnsi="Arial" w:cs="Arial"/>
        </w:rPr>
      </w:pPr>
      <w:r w:rsidRPr="005A0B54">
        <w:rPr>
          <w:rFonts w:ascii="Arial" w:eastAsia="MyriadPro-Regular" w:hAnsi="Arial" w:cs="Arial"/>
        </w:rPr>
        <w:t>El protocolo de comunicación.</w:t>
      </w:r>
    </w:p>
    <w:p w:rsidR="00F45D8D" w:rsidRPr="005A0B54" w:rsidRDefault="00F45D8D" w:rsidP="00F45D8D">
      <w:pPr>
        <w:numPr>
          <w:ilvl w:val="0"/>
          <w:numId w:val="40"/>
        </w:numPr>
        <w:tabs>
          <w:tab w:val="clear" w:pos="720"/>
          <w:tab w:val="num" w:pos="1080"/>
        </w:tabs>
        <w:spacing w:after="0" w:line="240" w:lineRule="auto"/>
        <w:ind w:left="1080"/>
        <w:jc w:val="both"/>
        <w:rPr>
          <w:rFonts w:ascii="Arial" w:hAnsi="Arial" w:cs="Arial"/>
        </w:rPr>
      </w:pPr>
      <w:r w:rsidRPr="005A0B54">
        <w:rPr>
          <w:rFonts w:ascii="Arial" w:eastAsia="MyriadPro-Regular" w:hAnsi="Arial" w:cs="Arial"/>
        </w:rPr>
        <w:t>ISP, dirección IP, nombre de dominio y DNS.</w:t>
      </w:r>
    </w:p>
    <w:p w:rsidR="00F45D8D" w:rsidRPr="005A0B54" w:rsidRDefault="00F45D8D" w:rsidP="00F45D8D">
      <w:pPr>
        <w:numPr>
          <w:ilvl w:val="0"/>
          <w:numId w:val="40"/>
        </w:numPr>
        <w:tabs>
          <w:tab w:val="clear" w:pos="720"/>
          <w:tab w:val="num" w:pos="1080"/>
        </w:tabs>
        <w:spacing w:after="0" w:line="240" w:lineRule="auto"/>
        <w:ind w:left="1080"/>
        <w:jc w:val="both"/>
        <w:rPr>
          <w:rFonts w:ascii="Arial" w:hAnsi="Arial" w:cs="Arial"/>
        </w:rPr>
      </w:pPr>
      <w:r w:rsidRPr="005A0B54">
        <w:rPr>
          <w:rFonts w:ascii="Arial" w:eastAsia="MyriadPro-Regular" w:hAnsi="Arial" w:cs="Arial"/>
        </w:rPr>
        <w:t>El protocolo TCP/IP.</w:t>
      </w:r>
    </w:p>
    <w:p w:rsidR="00F45D8D" w:rsidRPr="005A0B54" w:rsidRDefault="00F45D8D" w:rsidP="00F45D8D">
      <w:pPr>
        <w:numPr>
          <w:ilvl w:val="0"/>
          <w:numId w:val="40"/>
        </w:numPr>
        <w:tabs>
          <w:tab w:val="clear" w:pos="720"/>
          <w:tab w:val="num" w:pos="1080"/>
        </w:tabs>
        <w:spacing w:after="0" w:line="240" w:lineRule="auto"/>
        <w:ind w:left="1080"/>
        <w:jc w:val="both"/>
        <w:rPr>
          <w:rFonts w:ascii="Arial" w:hAnsi="Arial" w:cs="Arial"/>
        </w:rPr>
      </w:pPr>
      <w:r w:rsidRPr="005A0B54">
        <w:rPr>
          <w:rFonts w:ascii="Arial" w:eastAsia="MyriadPro-Regular" w:hAnsi="Arial" w:cs="Arial"/>
        </w:rPr>
        <w:t>Conexión de un ordenador a Internet.</w:t>
      </w:r>
    </w:p>
    <w:p w:rsidR="00F45D8D" w:rsidRPr="005A0B54" w:rsidRDefault="00F45D8D" w:rsidP="00F45D8D">
      <w:pPr>
        <w:numPr>
          <w:ilvl w:val="0"/>
          <w:numId w:val="40"/>
        </w:numPr>
        <w:tabs>
          <w:tab w:val="clear" w:pos="720"/>
          <w:tab w:val="num" w:pos="1080"/>
        </w:tabs>
        <w:spacing w:after="0" w:line="240" w:lineRule="auto"/>
        <w:ind w:left="1080"/>
        <w:jc w:val="both"/>
        <w:rPr>
          <w:rFonts w:ascii="Arial" w:hAnsi="Arial" w:cs="Arial"/>
        </w:rPr>
      </w:pPr>
      <w:r w:rsidRPr="005A0B54">
        <w:rPr>
          <w:rFonts w:ascii="Arial" w:eastAsia="MyriadPro-Regular" w:hAnsi="Arial" w:cs="Arial"/>
        </w:rPr>
        <w:t>Conexiones a Internet: RTB, RDSI, ADSL, cable, vía teléfono móvil, PDA, vía satélite, por la red eléctrica y mediante redes inalámbricas.</w:t>
      </w:r>
    </w:p>
    <w:p w:rsidR="00F45D8D" w:rsidRPr="005A0B54" w:rsidRDefault="00F45D8D" w:rsidP="00F45D8D">
      <w:pPr>
        <w:numPr>
          <w:ilvl w:val="0"/>
          <w:numId w:val="40"/>
        </w:numPr>
        <w:tabs>
          <w:tab w:val="clear" w:pos="720"/>
          <w:tab w:val="num" w:pos="1080"/>
        </w:tabs>
        <w:spacing w:after="0" w:line="240" w:lineRule="auto"/>
        <w:ind w:left="1080"/>
        <w:jc w:val="both"/>
        <w:rPr>
          <w:rFonts w:ascii="Arial" w:hAnsi="Arial" w:cs="Arial"/>
        </w:rPr>
      </w:pPr>
      <w:r w:rsidRPr="005A0B54">
        <w:rPr>
          <w:rFonts w:ascii="Arial" w:eastAsia="MyriadPro-Regular" w:hAnsi="Arial" w:cs="Arial"/>
        </w:rPr>
        <w:t>Configuración de una conexión WIFI.</w:t>
      </w:r>
    </w:p>
    <w:p w:rsidR="00F45D8D" w:rsidRDefault="00F45D8D" w:rsidP="00F45D8D">
      <w:pPr>
        <w:pStyle w:val="Ttulo2"/>
        <w:keepLines w:val="0"/>
        <w:numPr>
          <w:ilvl w:val="1"/>
          <w:numId w:val="1"/>
        </w:numPr>
        <w:suppressAutoHyphens/>
        <w:spacing w:before="0" w:line="240" w:lineRule="auto"/>
        <w:jc w:val="both"/>
        <w:rPr>
          <w:rFonts w:cs="Arial"/>
          <w:sz w:val="22"/>
          <w:szCs w:val="22"/>
          <w:u w:val="single"/>
        </w:rPr>
      </w:pPr>
    </w:p>
    <w:p w:rsidR="00F45D8D" w:rsidRPr="006B3CB2" w:rsidRDefault="00F45D8D" w:rsidP="00F45D8D">
      <w:pPr>
        <w:jc w:val="both"/>
        <w:rPr>
          <w:rFonts w:ascii="Arial" w:hAnsi="Arial" w:cs="Arial"/>
          <w:b/>
        </w:rPr>
      </w:pPr>
      <w:r w:rsidRPr="006B3CB2">
        <w:rPr>
          <w:rFonts w:ascii="Arial" w:hAnsi="Arial" w:cs="Arial"/>
          <w:b/>
        </w:rPr>
        <w:t>Unida</w:t>
      </w:r>
      <w:r>
        <w:rPr>
          <w:rFonts w:ascii="Arial" w:hAnsi="Arial" w:cs="Arial"/>
          <w:b/>
        </w:rPr>
        <w:t>d 5. Control y Robótica.</w:t>
      </w:r>
    </w:p>
    <w:p w:rsidR="00F45D8D" w:rsidRPr="003A653E" w:rsidRDefault="00F45D8D" w:rsidP="00F45D8D">
      <w:pPr>
        <w:pStyle w:val="Ttulo2"/>
        <w:keepLines w:val="0"/>
        <w:tabs>
          <w:tab w:val="num" w:pos="576"/>
        </w:tabs>
        <w:suppressAutoHyphens/>
        <w:spacing w:before="0" w:line="240" w:lineRule="auto"/>
        <w:jc w:val="both"/>
        <w:rPr>
          <w:rFonts w:cs="Arial"/>
          <w:sz w:val="22"/>
          <w:szCs w:val="22"/>
          <w:u w:val="single"/>
        </w:rPr>
      </w:pPr>
      <w:r w:rsidRPr="00F54AFF">
        <w:rPr>
          <w:rFonts w:cs="Arial"/>
          <w:sz w:val="22"/>
          <w:szCs w:val="22"/>
          <w:u w:val="single"/>
        </w:rPr>
        <w:t>OBJETIVOS</w:t>
      </w:r>
    </w:p>
    <w:p w:rsidR="00F45D8D" w:rsidRPr="003A653E" w:rsidRDefault="00F45D8D" w:rsidP="00F45D8D">
      <w:pPr>
        <w:pStyle w:val="Prrafodelista"/>
        <w:numPr>
          <w:ilvl w:val="0"/>
          <w:numId w:val="54"/>
        </w:numPr>
        <w:autoSpaceDE w:val="0"/>
        <w:autoSpaceDN w:val="0"/>
        <w:adjustRightInd w:val="0"/>
        <w:spacing w:after="0" w:line="240" w:lineRule="auto"/>
        <w:jc w:val="both"/>
        <w:rPr>
          <w:rFonts w:ascii="Arial" w:eastAsia="MyriadPro-Regular" w:hAnsi="Arial" w:cs="Arial"/>
        </w:rPr>
      </w:pPr>
      <w:r w:rsidRPr="003A653E">
        <w:rPr>
          <w:rFonts w:ascii="Arial" w:eastAsia="MyriadPro-Regular" w:hAnsi="Arial" w:cs="Arial"/>
        </w:rPr>
        <w:t>Conocer los principios, elementos y aplicaciones básicas de distintos sistemas de control: electromecánicos, electrónicos y programados.</w:t>
      </w:r>
    </w:p>
    <w:p w:rsidR="00F45D8D" w:rsidRDefault="00F45D8D" w:rsidP="00F45D8D">
      <w:pPr>
        <w:pStyle w:val="Prrafodelista"/>
        <w:numPr>
          <w:ilvl w:val="0"/>
          <w:numId w:val="54"/>
        </w:numPr>
        <w:autoSpaceDE w:val="0"/>
        <w:autoSpaceDN w:val="0"/>
        <w:adjustRightInd w:val="0"/>
        <w:spacing w:after="0" w:line="240" w:lineRule="auto"/>
        <w:jc w:val="both"/>
        <w:rPr>
          <w:rFonts w:ascii="Arial" w:eastAsia="MyriadPro-Regular" w:hAnsi="Arial" w:cs="Arial"/>
        </w:rPr>
      </w:pPr>
      <w:r w:rsidRPr="00ED4F54">
        <w:rPr>
          <w:rFonts w:ascii="Arial" w:eastAsia="MyriadPro-Regular" w:hAnsi="Arial" w:cs="Arial"/>
        </w:rPr>
        <w:t>Utilizar el ordenador como parte de sistemas de control: analizar el sistema que se va a controlar y el intercambio de señales analógicas y digitales entre este y el ordenador</w:t>
      </w:r>
      <w:r>
        <w:rPr>
          <w:rFonts w:ascii="Arial" w:eastAsia="MyriadPro-Regular" w:hAnsi="Arial" w:cs="Arial"/>
        </w:rPr>
        <w:t>.</w:t>
      </w:r>
    </w:p>
    <w:p w:rsidR="00F45D8D" w:rsidRPr="00ED4F54" w:rsidRDefault="00F45D8D" w:rsidP="00F45D8D">
      <w:pPr>
        <w:pStyle w:val="Prrafodelista"/>
        <w:numPr>
          <w:ilvl w:val="0"/>
          <w:numId w:val="54"/>
        </w:numPr>
        <w:autoSpaceDE w:val="0"/>
        <w:autoSpaceDN w:val="0"/>
        <w:adjustRightInd w:val="0"/>
        <w:spacing w:after="0" w:line="240" w:lineRule="auto"/>
        <w:jc w:val="both"/>
        <w:rPr>
          <w:rFonts w:ascii="Arial" w:eastAsia="MyriadPro-Regular" w:hAnsi="Arial" w:cs="Arial"/>
        </w:rPr>
      </w:pPr>
      <w:r w:rsidRPr="00ED4F54">
        <w:rPr>
          <w:rFonts w:ascii="Arial" w:eastAsia="MyriadPro-Regular" w:hAnsi="Arial" w:cs="Arial"/>
        </w:rPr>
        <w:t xml:space="preserve">Emplear los conocimientos adquiridos durante el curso para diseñar, planificar y construir un robot con elementos mecánicos, eléctricos y electrónicos, que incorpore sensores para conseguir </w:t>
      </w:r>
      <w:r w:rsidRPr="00ED4F54">
        <w:rPr>
          <w:rFonts w:ascii="Arial" w:eastAsia="MyriadPro-Regular" w:hAnsi="Arial" w:cs="Arial"/>
        </w:rPr>
        <w:lastRenderedPageBreak/>
        <w:t>información del entorno y reaccione según los datos obtenidos por los mismos.</w:t>
      </w:r>
      <w:r>
        <w:rPr>
          <w:rFonts w:ascii="Arial" w:eastAsia="MyriadPro-Regular" w:hAnsi="Arial" w:cs="Arial"/>
        </w:rPr>
        <w:t xml:space="preserve"> Proyecto robot de la araña.</w:t>
      </w:r>
    </w:p>
    <w:p w:rsidR="00F45D8D" w:rsidRPr="003A653E" w:rsidRDefault="00F45D8D" w:rsidP="00F45D8D">
      <w:pPr>
        <w:pStyle w:val="Prrafodelista"/>
        <w:numPr>
          <w:ilvl w:val="0"/>
          <w:numId w:val="54"/>
        </w:numPr>
        <w:autoSpaceDE w:val="0"/>
        <w:autoSpaceDN w:val="0"/>
        <w:adjustRightInd w:val="0"/>
        <w:spacing w:after="0" w:line="240" w:lineRule="auto"/>
        <w:jc w:val="both"/>
        <w:rPr>
          <w:rFonts w:ascii="Arial" w:eastAsia="MyriadPro-Regular" w:hAnsi="Arial" w:cs="Arial"/>
        </w:rPr>
      </w:pPr>
      <w:r w:rsidRPr="003A653E">
        <w:rPr>
          <w:rFonts w:ascii="Arial" w:eastAsia="MyriadPro-Regular" w:hAnsi="Arial" w:cs="Arial"/>
        </w:rPr>
        <w:t>Analizar y valorar la influencia de las nuevas tecnologías, la automatización de procesos y el desarrollo de robots.</w:t>
      </w:r>
    </w:p>
    <w:p w:rsidR="00F45D8D" w:rsidRPr="003A653E" w:rsidRDefault="00F45D8D" w:rsidP="00F45D8D">
      <w:pPr>
        <w:pStyle w:val="Prrafodelista"/>
        <w:numPr>
          <w:ilvl w:val="0"/>
          <w:numId w:val="54"/>
        </w:numPr>
        <w:suppressAutoHyphens/>
        <w:autoSpaceDE w:val="0"/>
        <w:autoSpaceDN w:val="0"/>
        <w:adjustRightInd w:val="0"/>
        <w:spacing w:after="0" w:line="240" w:lineRule="auto"/>
        <w:jc w:val="both"/>
        <w:rPr>
          <w:rFonts w:ascii="Arial" w:eastAsia="MyriadPro-Regular" w:hAnsi="Arial" w:cs="Arial"/>
        </w:rPr>
      </w:pPr>
      <w:r w:rsidRPr="003A653E">
        <w:rPr>
          <w:rFonts w:ascii="Arial" w:eastAsia="MyriadPro-Regular" w:hAnsi="Arial" w:cs="Arial"/>
        </w:rPr>
        <w:t>Desarrollar interés hacia la tecnología, generando iniciativas de investigación y de búsqueda de nuevas realizaciones tecnológicas.</w:t>
      </w:r>
    </w:p>
    <w:p w:rsidR="00F45D8D" w:rsidRDefault="00F45D8D" w:rsidP="00F45D8D">
      <w:pPr>
        <w:pStyle w:val="Ttulo3"/>
        <w:jc w:val="both"/>
        <w:rPr>
          <w:rFonts w:cs="Arial"/>
          <w:sz w:val="22"/>
          <w:szCs w:val="22"/>
        </w:rPr>
      </w:pPr>
    </w:p>
    <w:p w:rsidR="00F45D8D" w:rsidRPr="003A653E" w:rsidRDefault="00F45D8D" w:rsidP="00F45D8D">
      <w:pPr>
        <w:pStyle w:val="Ttulo2"/>
        <w:keepLines w:val="0"/>
        <w:tabs>
          <w:tab w:val="num" w:pos="576"/>
        </w:tabs>
        <w:suppressAutoHyphens/>
        <w:spacing w:before="0" w:line="240" w:lineRule="auto"/>
        <w:jc w:val="both"/>
        <w:rPr>
          <w:rFonts w:cs="Arial"/>
          <w:sz w:val="22"/>
          <w:szCs w:val="22"/>
          <w:u w:val="single"/>
        </w:rPr>
      </w:pPr>
      <w:r w:rsidRPr="003A653E">
        <w:rPr>
          <w:rFonts w:cs="Arial"/>
          <w:sz w:val="22"/>
          <w:szCs w:val="22"/>
          <w:u w:val="single"/>
        </w:rPr>
        <w:t>CONTENIDOS</w:t>
      </w:r>
    </w:p>
    <w:p w:rsidR="00F45D8D" w:rsidRPr="008F3E96" w:rsidRDefault="00F45D8D" w:rsidP="00F45D8D">
      <w:pPr>
        <w:numPr>
          <w:ilvl w:val="0"/>
          <w:numId w:val="40"/>
        </w:numPr>
        <w:tabs>
          <w:tab w:val="clear" w:pos="720"/>
          <w:tab w:val="num" w:pos="1080"/>
        </w:tabs>
        <w:spacing w:after="0" w:line="240" w:lineRule="auto"/>
        <w:ind w:left="1080"/>
        <w:jc w:val="both"/>
        <w:rPr>
          <w:rFonts w:ascii="Arial" w:hAnsi="Arial" w:cs="Arial"/>
        </w:rPr>
      </w:pPr>
      <w:r w:rsidRPr="008F3E96">
        <w:rPr>
          <w:rFonts w:ascii="Arial" w:eastAsia="MyriadPro-Regular" w:hAnsi="Arial" w:cs="Arial"/>
        </w:rPr>
        <w:t>Sistemas de control. Tipos. Realimentación.</w:t>
      </w:r>
    </w:p>
    <w:p w:rsidR="00F45D8D" w:rsidRPr="008F3E96" w:rsidRDefault="00F45D8D" w:rsidP="00F45D8D">
      <w:pPr>
        <w:numPr>
          <w:ilvl w:val="0"/>
          <w:numId w:val="40"/>
        </w:numPr>
        <w:tabs>
          <w:tab w:val="clear" w:pos="720"/>
          <w:tab w:val="num" w:pos="1080"/>
        </w:tabs>
        <w:spacing w:after="0" w:line="240" w:lineRule="auto"/>
        <w:ind w:left="1080"/>
        <w:jc w:val="both"/>
        <w:rPr>
          <w:rFonts w:ascii="Arial" w:hAnsi="Arial" w:cs="Arial"/>
        </w:rPr>
      </w:pPr>
      <w:r w:rsidRPr="008F3E96">
        <w:rPr>
          <w:rFonts w:ascii="Arial" w:eastAsia="MyriadPro-Regular" w:hAnsi="Arial" w:cs="Arial"/>
        </w:rPr>
        <w:t>Sensores. Tipos, características y utilización en sistemas de control.</w:t>
      </w:r>
    </w:p>
    <w:p w:rsidR="00F45D8D" w:rsidRPr="008F3E96" w:rsidRDefault="00F45D8D" w:rsidP="00F45D8D">
      <w:pPr>
        <w:numPr>
          <w:ilvl w:val="0"/>
          <w:numId w:val="40"/>
        </w:numPr>
        <w:tabs>
          <w:tab w:val="clear" w:pos="720"/>
          <w:tab w:val="num" w:pos="1080"/>
        </w:tabs>
        <w:spacing w:after="0" w:line="240" w:lineRule="auto"/>
        <w:ind w:left="1080"/>
        <w:jc w:val="both"/>
        <w:rPr>
          <w:rFonts w:ascii="Arial" w:hAnsi="Arial" w:cs="Arial"/>
        </w:rPr>
      </w:pPr>
      <w:r w:rsidRPr="008F3E96">
        <w:rPr>
          <w:rFonts w:ascii="Arial" w:eastAsia="MyriadPro-Regular" w:hAnsi="Arial" w:cs="Arial"/>
        </w:rPr>
        <w:t>Control electromecánico. Leva, final de carrera y relé.</w:t>
      </w:r>
    </w:p>
    <w:p w:rsidR="00F45D8D" w:rsidRPr="008F3E96" w:rsidRDefault="00F45D8D" w:rsidP="00F45D8D">
      <w:pPr>
        <w:numPr>
          <w:ilvl w:val="0"/>
          <w:numId w:val="40"/>
        </w:numPr>
        <w:tabs>
          <w:tab w:val="clear" w:pos="720"/>
          <w:tab w:val="num" w:pos="1080"/>
        </w:tabs>
        <w:spacing w:after="0" w:line="240" w:lineRule="auto"/>
        <w:ind w:left="1080"/>
        <w:jc w:val="both"/>
        <w:rPr>
          <w:rFonts w:ascii="Arial" w:hAnsi="Arial" w:cs="Arial"/>
        </w:rPr>
      </w:pPr>
      <w:r w:rsidRPr="008F3E96">
        <w:rPr>
          <w:rFonts w:ascii="Arial" w:eastAsia="MyriadPro-Regular" w:hAnsi="Arial" w:cs="Arial"/>
        </w:rPr>
        <w:t>Control elect</w:t>
      </w:r>
      <w:r>
        <w:rPr>
          <w:rFonts w:ascii="Arial" w:eastAsia="MyriadPro-Regular" w:hAnsi="Arial" w:cs="Arial"/>
        </w:rPr>
        <w:t>rónico. Transistores. Ejemplos prácticos sencillos. El transistor como interruptor.</w:t>
      </w:r>
    </w:p>
    <w:p w:rsidR="00F45D8D" w:rsidRPr="00ED4F54" w:rsidRDefault="00F45D8D" w:rsidP="00F45D8D">
      <w:pPr>
        <w:numPr>
          <w:ilvl w:val="0"/>
          <w:numId w:val="40"/>
        </w:numPr>
        <w:tabs>
          <w:tab w:val="clear" w:pos="720"/>
          <w:tab w:val="num" w:pos="1080"/>
        </w:tabs>
        <w:spacing w:after="0" w:line="240" w:lineRule="auto"/>
        <w:ind w:left="1080"/>
        <w:jc w:val="both"/>
        <w:rPr>
          <w:rFonts w:ascii="Arial" w:hAnsi="Arial" w:cs="Arial"/>
        </w:rPr>
      </w:pPr>
      <w:r w:rsidRPr="008F3E96">
        <w:rPr>
          <w:rFonts w:ascii="Arial" w:eastAsia="MyriadPro-Regular" w:hAnsi="Arial" w:cs="Arial"/>
        </w:rPr>
        <w:t>Control por ordenador. Entrada y salida de datos. Señales analógicas y digitales.</w:t>
      </w:r>
    </w:p>
    <w:p w:rsidR="00F45D8D" w:rsidRPr="008F3E96" w:rsidRDefault="00F45D8D" w:rsidP="00F45D8D">
      <w:pPr>
        <w:numPr>
          <w:ilvl w:val="0"/>
          <w:numId w:val="40"/>
        </w:numPr>
        <w:tabs>
          <w:tab w:val="clear" w:pos="720"/>
          <w:tab w:val="num" w:pos="1080"/>
        </w:tabs>
        <w:spacing w:after="0" w:line="240" w:lineRule="auto"/>
        <w:ind w:left="1080"/>
        <w:jc w:val="both"/>
        <w:rPr>
          <w:rFonts w:ascii="Arial" w:hAnsi="Arial" w:cs="Arial"/>
        </w:rPr>
      </w:pPr>
      <w:r w:rsidRPr="008F3E96">
        <w:rPr>
          <w:rFonts w:ascii="Arial" w:eastAsia="MyriadPro-Regular" w:hAnsi="Arial" w:cs="Arial"/>
        </w:rPr>
        <w:t>Robots. Arqui</w:t>
      </w:r>
      <w:r>
        <w:rPr>
          <w:rFonts w:ascii="Arial" w:eastAsia="MyriadPro-Regular" w:hAnsi="Arial" w:cs="Arial"/>
        </w:rPr>
        <w:t xml:space="preserve">tectura. Ejemplos de robot. Diseño de un Blog, en el que insertar todos estos contenidos, y documentración    </w:t>
      </w:r>
    </w:p>
    <w:p w:rsidR="00F45D8D" w:rsidRDefault="00F45D8D" w:rsidP="00F45D8D">
      <w:pPr>
        <w:pStyle w:val="Ttulo2"/>
        <w:keepLines w:val="0"/>
        <w:numPr>
          <w:ilvl w:val="1"/>
          <w:numId w:val="1"/>
        </w:numPr>
        <w:suppressAutoHyphens/>
        <w:spacing w:before="0" w:line="240" w:lineRule="auto"/>
        <w:jc w:val="both"/>
        <w:rPr>
          <w:rFonts w:cs="Arial"/>
          <w:sz w:val="22"/>
          <w:szCs w:val="22"/>
          <w:u w:val="single"/>
        </w:rPr>
      </w:pPr>
    </w:p>
    <w:p w:rsidR="00F45D8D" w:rsidRPr="006B3CB2" w:rsidRDefault="00F45D8D" w:rsidP="00F45D8D">
      <w:pPr>
        <w:jc w:val="both"/>
        <w:rPr>
          <w:rFonts w:ascii="Arial" w:hAnsi="Arial" w:cs="Arial"/>
          <w:b/>
        </w:rPr>
      </w:pPr>
      <w:r w:rsidRPr="006B3CB2">
        <w:rPr>
          <w:rFonts w:ascii="Arial" w:hAnsi="Arial" w:cs="Arial"/>
          <w:b/>
        </w:rPr>
        <w:t>Unida</w:t>
      </w:r>
      <w:r>
        <w:rPr>
          <w:rFonts w:ascii="Arial" w:hAnsi="Arial" w:cs="Arial"/>
          <w:b/>
        </w:rPr>
        <w:t>d 6. Neumática e Hidráulica</w:t>
      </w:r>
    </w:p>
    <w:p w:rsidR="00F45D8D" w:rsidRPr="003A653E" w:rsidRDefault="00F45D8D" w:rsidP="00F45D8D">
      <w:pPr>
        <w:pStyle w:val="Ttulo2"/>
        <w:keepLines w:val="0"/>
        <w:tabs>
          <w:tab w:val="num" w:pos="576"/>
        </w:tabs>
        <w:suppressAutoHyphens/>
        <w:spacing w:before="0" w:line="240" w:lineRule="auto"/>
        <w:jc w:val="both"/>
        <w:rPr>
          <w:rFonts w:cs="Arial"/>
          <w:sz w:val="22"/>
          <w:szCs w:val="22"/>
          <w:u w:val="single"/>
        </w:rPr>
      </w:pPr>
      <w:r w:rsidRPr="00F54AFF">
        <w:rPr>
          <w:rFonts w:cs="Arial"/>
          <w:sz w:val="22"/>
          <w:szCs w:val="22"/>
          <w:u w:val="single"/>
        </w:rPr>
        <w:t>OBJETIVOS</w:t>
      </w:r>
    </w:p>
    <w:p w:rsidR="00F45D8D" w:rsidRPr="00070681" w:rsidRDefault="00F45D8D" w:rsidP="00F45D8D">
      <w:pPr>
        <w:numPr>
          <w:ilvl w:val="0"/>
          <w:numId w:val="49"/>
        </w:numPr>
        <w:autoSpaceDE w:val="0"/>
        <w:autoSpaceDN w:val="0"/>
        <w:adjustRightInd w:val="0"/>
        <w:spacing w:after="0" w:line="240" w:lineRule="auto"/>
        <w:jc w:val="both"/>
        <w:rPr>
          <w:rFonts w:ascii="Arial" w:eastAsia="MyriadPro-Regular" w:hAnsi="Arial" w:cs="Arial"/>
        </w:rPr>
      </w:pPr>
      <w:r w:rsidRPr="00070681">
        <w:rPr>
          <w:rFonts w:ascii="Arial" w:eastAsia="MyriadPro-Regular" w:hAnsi="Arial" w:cs="Arial"/>
        </w:rPr>
        <w:t>Conocer los componentes de los circuitos neumático e hidráulico, y las aplicaciones más habituales en sistemas industriales.</w:t>
      </w:r>
    </w:p>
    <w:p w:rsidR="00F45D8D" w:rsidRPr="00070681" w:rsidRDefault="00F45D8D" w:rsidP="00F45D8D">
      <w:pPr>
        <w:numPr>
          <w:ilvl w:val="0"/>
          <w:numId w:val="49"/>
        </w:numPr>
        <w:autoSpaceDE w:val="0"/>
        <w:autoSpaceDN w:val="0"/>
        <w:adjustRightInd w:val="0"/>
        <w:spacing w:after="0" w:line="240" w:lineRule="auto"/>
        <w:jc w:val="both"/>
        <w:rPr>
          <w:rFonts w:ascii="Arial" w:eastAsia="MyriadPro-Regular" w:hAnsi="Arial" w:cs="Arial"/>
        </w:rPr>
      </w:pPr>
      <w:r w:rsidRPr="00070681">
        <w:rPr>
          <w:rFonts w:ascii="Arial" w:eastAsia="MyriadPro-Regular" w:hAnsi="Arial" w:cs="Arial"/>
        </w:rPr>
        <w:t>Comprender las magnitudes y los principios físicos básicos relacionados con el comportamiento de los fluidos neumáticos e hidráulicos.</w:t>
      </w:r>
    </w:p>
    <w:p w:rsidR="00F45D8D" w:rsidRPr="00070681" w:rsidRDefault="00F45D8D" w:rsidP="00F45D8D">
      <w:pPr>
        <w:numPr>
          <w:ilvl w:val="0"/>
          <w:numId w:val="49"/>
        </w:numPr>
        <w:autoSpaceDE w:val="0"/>
        <w:autoSpaceDN w:val="0"/>
        <w:adjustRightInd w:val="0"/>
        <w:spacing w:after="0" w:line="240" w:lineRule="auto"/>
        <w:jc w:val="both"/>
        <w:rPr>
          <w:rFonts w:ascii="Arial" w:eastAsia="MyriadPro-Regular" w:hAnsi="Arial" w:cs="Arial"/>
        </w:rPr>
      </w:pPr>
      <w:r w:rsidRPr="00070681">
        <w:rPr>
          <w:rFonts w:ascii="Arial" w:eastAsia="MyriadPro-Regular" w:hAnsi="Arial" w:cs="Arial"/>
        </w:rPr>
        <w:t>Analizar la constitución y el funcionamiento de los elementos componentes de los sistemas neumático e hidráulico, y la función que realizan en el conjunto.</w:t>
      </w:r>
    </w:p>
    <w:p w:rsidR="00F45D8D" w:rsidRPr="00070681" w:rsidRDefault="00F45D8D" w:rsidP="00F45D8D">
      <w:pPr>
        <w:numPr>
          <w:ilvl w:val="0"/>
          <w:numId w:val="49"/>
        </w:numPr>
        <w:autoSpaceDE w:val="0"/>
        <w:autoSpaceDN w:val="0"/>
        <w:adjustRightInd w:val="0"/>
        <w:spacing w:after="0" w:line="240" w:lineRule="auto"/>
        <w:jc w:val="both"/>
        <w:rPr>
          <w:rFonts w:ascii="Arial" w:eastAsia="MyriadPro-Regular" w:hAnsi="Arial" w:cs="Arial"/>
        </w:rPr>
      </w:pPr>
      <w:r w:rsidRPr="00070681">
        <w:rPr>
          <w:rFonts w:ascii="Arial" w:eastAsia="MyriadPro-Regular" w:hAnsi="Arial" w:cs="Arial"/>
        </w:rPr>
        <w:t>Aprender a usar y a controlar los componentes de estos sistemas, y entender las condiciones fundamentales que han intervenido en su diseño y construcción.</w:t>
      </w:r>
    </w:p>
    <w:p w:rsidR="00F45D8D" w:rsidRPr="00070681" w:rsidRDefault="00F45D8D" w:rsidP="00F45D8D">
      <w:pPr>
        <w:numPr>
          <w:ilvl w:val="0"/>
          <w:numId w:val="49"/>
        </w:numPr>
        <w:autoSpaceDE w:val="0"/>
        <w:autoSpaceDN w:val="0"/>
        <w:adjustRightInd w:val="0"/>
        <w:spacing w:after="0" w:line="240" w:lineRule="auto"/>
        <w:jc w:val="both"/>
        <w:rPr>
          <w:rFonts w:ascii="Arial" w:eastAsia="MyriadPro-Regular" w:hAnsi="Arial" w:cs="Arial"/>
        </w:rPr>
      </w:pPr>
      <w:r w:rsidRPr="00070681">
        <w:rPr>
          <w:rFonts w:ascii="Arial" w:eastAsia="MyriadPro-Regular" w:hAnsi="Arial" w:cs="Arial"/>
        </w:rPr>
        <w:t>Emplear los conocimientos adquiridos para diseñar y construir circuitos neumáticos e hidráulicos sencillos, utilizando los recursos gráficos, la simbología, el vocabulario y los medios tecnológicos adecuados.</w:t>
      </w:r>
      <w:r>
        <w:rPr>
          <w:rFonts w:ascii="Arial" w:eastAsia="MyriadPro-Regular" w:hAnsi="Arial" w:cs="Arial"/>
        </w:rPr>
        <w:t xml:space="preserve"> Uso del Programa Simulador Neumatic/Hidraulic/ Pneusin.</w:t>
      </w:r>
    </w:p>
    <w:p w:rsidR="00F45D8D" w:rsidRPr="00070681" w:rsidRDefault="00F45D8D" w:rsidP="00F45D8D">
      <w:pPr>
        <w:numPr>
          <w:ilvl w:val="0"/>
          <w:numId w:val="49"/>
        </w:numPr>
        <w:autoSpaceDE w:val="0"/>
        <w:autoSpaceDN w:val="0"/>
        <w:adjustRightInd w:val="0"/>
        <w:spacing w:after="0" w:line="240" w:lineRule="auto"/>
        <w:jc w:val="both"/>
        <w:rPr>
          <w:rFonts w:ascii="Arial" w:eastAsia="MyriadPro-Regular" w:hAnsi="Arial" w:cs="Arial"/>
        </w:rPr>
      </w:pPr>
      <w:r w:rsidRPr="00070681">
        <w:rPr>
          <w:rFonts w:ascii="Arial" w:eastAsia="MyriadPro-Regular" w:hAnsi="Arial" w:cs="Arial"/>
        </w:rPr>
        <w:t>Analizar y valorar la influencia, sobre la sociedad, del uso de las nuevas tecnologías, la automatización de procesos y el desarrollo de robots.</w:t>
      </w:r>
    </w:p>
    <w:p w:rsidR="00F45D8D" w:rsidRPr="00070681" w:rsidRDefault="00F45D8D" w:rsidP="00F45D8D">
      <w:pPr>
        <w:numPr>
          <w:ilvl w:val="0"/>
          <w:numId w:val="49"/>
        </w:numPr>
        <w:suppressAutoHyphens/>
        <w:autoSpaceDE w:val="0"/>
        <w:autoSpaceDN w:val="0"/>
        <w:adjustRightInd w:val="0"/>
        <w:spacing w:after="0" w:line="240" w:lineRule="auto"/>
        <w:jc w:val="both"/>
        <w:rPr>
          <w:rFonts w:ascii="Arial" w:eastAsia="MyriadPro-Regular" w:hAnsi="Arial" w:cs="Arial"/>
        </w:rPr>
      </w:pPr>
      <w:r w:rsidRPr="00070681">
        <w:rPr>
          <w:rFonts w:ascii="Arial" w:eastAsia="MyriadPro-Regular" w:hAnsi="Arial" w:cs="Arial"/>
        </w:rPr>
        <w:t>Desarrollar interés y curiosidad hacia la actividad tecnológica, generando iniciativas de investigación y de búsqueda y elaboración de nuevas realizaciones tecnológicas.</w:t>
      </w:r>
    </w:p>
    <w:p w:rsidR="00F45D8D" w:rsidRPr="00C047D7" w:rsidRDefault="00F45D8D" w:rsidP="00F45D8D">
      <w:pPr>
        <w:pStyle w:val="Ttulo3"/>
        <w:jc w:val="both"/>
        <w:rPr>
          <w:rFonts w:cs="Arial"/>
          <w:sz w:val="22"/>
          <w:szCs w:val="22"/>
        </w:rPr>
      </w:pPr>
    </w:p>
    <w:p w:rsidR="00F45D8D" w:rsidRPr="003A653E" w:rsidRDefault="00F45D8D" w:rsidP="00F45D8D">
      <w:pPr>
        <w:pStyle w:val="Ttulo2"/>
        <w:keepLines w:val="0"/>
        <w:tabs>
          <w:tab w:val="num" w:pos="576"/>
        </w:tabs>
        <w:suppressAutoHyphens/>
        <w:spacing w:before="0" w:line="240" w:lineRule="auto"/>
        <w:jc w:val="both"/>
        <w:rPr>
          <w:rFonts w:cs="Arial"/>
          <w:sz w:val="22"/>
          <w:szCs w:val="22"/>
          <w:u w:val="single"/>
        </w:rPr>
      </w:pPr>
      <w:r>
        <w:rPr>
          <w:rFonts w:cs="Arial"/>
          <w:sz w:val="22"/>
          <w:szCs w:val="22"/>
          <w:u w:val="single"/>
        </w:rPr>
        <w:t>CONTENIDOS</w:t>
      </w:r>
    </w:p>
    <w:p w:rsidR="00F45D8D" w:rsidRPr="00070681" w:rsidRDefault="00F45D8D" w:rsidP="00F45D8D">
      <w:pPr>
        <w:numPr>
          <w:ilvl w:val="0"/>
          <w:numId w:val="40"/>
        </w:numPr>
        <w:tabs>
          <w:tab w:val="clear" w:pos="720"/>
          <w:tab w:val="num" w:pos="1080"/>
        </w:tabs>
        <w:spacing w:after="0" w:line="240" w:lineRule="auto"/>
        <w:ind w:left="1080"/>
        <w:jc w:val="both"/>
        <w:rPr>
          <w:rFonts w:ascii="Arial" w:hAnsi="Arial" w:cs="Arial"/>
        </w:rPr>
      </w:pPr>
      <w:r w:rsidRPr="00070681">
        <w:rPr>
          <w:rFonts w:ascii="Arial" w:eastAsia="MyriadPro-Regular" w:hAnsi="Arial" w:cs="Arial"/>
        </w:rPr>
        <w:t>Sistemas neumático e hidráulico: principios, elementos componentes, funcionamiento y aplicaciones básicas.</w:t>
      </w:r>
    </w:p>
    <w:p w:rsidR="00F45D8D" w:rsidRPr="00070681" w:rsidRDefault="00F45D8D" w:rsidP="00F45D8D">
      <w:pPr>
        <w:numPr>
          <w:ilvl w:val="0"/>
          <w:numId w:val="40"/>
        </w:numPr>
        <w:tabs>
          <w:tab w:val="clear" w:pos="720"/>
          <w:tab w:val="num" w:pos="1080"/>
        </w:tabs>
        <w:spacing w:after="0" w:line="240" w:lineRule="auto"/>
        <w:ind w:left="1080"/>
        <w:jc w:val="both"/>
        <w:rPr>
          <w:rFonts w:ascii="Arial" w:hAnsi="Arial" w:cs="Arial"/>
        </w:rPr>
      </w:pPr>
      <w:r w:rsidRPr="00070681">
        <w:rPr>
          <w:rFonts w:ascii="Arial" w:eastAsia="MyriadPro-Regular" w:hAnsi="Arial" w:cs="Arial"/>
        </w:rPr>
        <w:t>Ejemplos de aplicación en sistemas industriales.</w:t>
      </w:r>
      <w:r>
        <w:rPr>
          <w:rFonts w:ascii="Arial" w:eastAsia="MyriadPro-Regular" w:hAnsi="Arial" w:cs="Arial"/>
        </w:rPr>
        <w:t xml:space="preserve"> El Programa simulador de circuitos Hidráulicos y neumáticos.</w:t>
      </w:r>
    </w:p>
    <w:p w:rsidR="00F45D8D" w:rsidRPr="00C047D7" w:rsidRDefault="00F45D8D" w:rsidP="00F45D8D">
      <w:pPr>
        <w:jc w:val="both"/>
        <w:rPr>
          <w:rFonts w:ascii="Arial" w:hAnsi="Arial" w:cs="Arial"/>
        </w:rPr>
      </w:pPr>
    </w:p>
    <w:p w:rsidR="00F45D8D" w:rsidRPr="006B3CB2" w:rsidRDefault="00F45D8D" w:rsidP="00F45D8D">
      <w:pPr>
        <w:jc w:val="both"/>
        <w:rPr>
          <w:rFonts w:ascii="Arial" w:hAnsi="Arial" w:cs="Arial"/>
          <w:b/>
        </w:rPr>
      </w:pPr>
      <w:r w:rsidRPr="006B3CB2">
        <w:rPr>
          <w:rFonts w:ascii="Arial" w:hAnsi="Arial" w:cs="Arial"/>
          <w:b/>
        </w:rPr>
        <w:t>Unida</w:t>
      </w:r>
      <w:r>
        <w:rPr>
          <w:rFonts w:ascii="Arial" w:hAnsi="Arial" w:cs="Arial"/>
          <w:b/>
        </w:rPr>
        <w:t>d 7. Las instalaciones de la vivienda.</w:t>
      </w:r>
    </w:p>
    <w:p w:rsidR="00F45D8D" w:rsidRPr="003A653E" w:rsidRDefault="00F45D8D" w:rsidP="00F45D8D">
      <w:pPr>
        <w:pStyle w:val="Ttulo2"/>
        <w:keepLines w:val="0"/>
        <w:tabs>
          <w:tab w:val="num" w:pos="576"/>
        </w:tabs>
        <w:suppressAutoHyphens/>
        <w:spacing w:before="0" w:line="240" w:lineRule="auto"/>
        <w:jc w:val="both"/>
        <w:rPr>
          <w:rFonts w:cs="Arial"/>
          <w:sz w:val="22"/>
          <w:szCs w:val="22"/>
          <w:u w:val="single"/>
        </w:rPr>
      </w:pPr>
      <w:r w:rsidRPr="00F54AFF">
        <w:rPr>
          <w:rFonts w:cs="Arial"/>
          <w:sz w:val="22"/>
          <w:szCs w:val="22"/>
          <w:u w:val="single"/>
        </w:rPr>
        <w:t>OBJETIVOS</w:t>
      </w:r>
    </w:p>
    <w:p w:rsidR="00F45D8D" w:rsidRPr="00B61A5B" w:rsidRDefault="00F45D8D" w:rsidP="00F45D8D">
      <w:pPr>
        <w:numPr>
          <w:ilvl w:val="0"/>
          <w:numId w:val="51"/>
        </w:numPr>
        <w:autoSpaceDE w:val="0"/>
        <w:autoSpaceDN w:val="0"/>
        <w:adjustRightInd w:val="0"/>
        <w:spacing w:after="0" w:line="240" w:lineRule="auto"/>
        <w:jc w:val="both"/>
        <w:rPr>
          <w:rFonts w:ascii="Arial" w:eastAsia="MyriadPro-Regular" w:hAnsi="Arial" w:cs="Arial"/>
        </w:rPr>
      </w:pPr>
      <w:r w:rsidRPr="00B61A5B">
        <w:rPr>
          <w:rFonts w:ascii="Arial" w:eastAsia="MyriadPro-Regular" w:hAnsi="Arial" w:cs="Arial"/>
        </w:rPr>
        <w:t>Identificar y describir el funcionamiento de los elementos más importantes de las instalaciones básicas de la vivienda.</w:t>
      </w:r>
    </w:p>
    <w:p w:rsidR="00F45D8D" w:rsidRPr="00B61A5B" w:rsidRDefault="00F45D8D" w:rsidP="00F45D8D">
      <w:pPr>
        <w:numPr>
          <w:ilvl w:val="0"/>
          <w:numId w:val="51"/>
        </w:numPr>
        <w:autoSpaceDE w:val="0"/>
        <w:autoSpaceDN w:val="0"/>
        <w:adjustRightInd w:val="0"/>
        <w:spacing w:after="0" w:line="240" w:lineRule="auto"/>
        <w:jc w:val="both"/>
        <w:rPr>
          <w:rFonts w:ascii="Arial" w:eastAsia="MyriadPro-Regular" w:hAnsi="Arial" w:cs="Arial"/>
        </w:rPr>
      </w:pPr>
      <w:r w:rsidRPr="00B61A5B">
        <w:rPr>
          <w:rFonts w:ascii="Arial" w:eastAsia="MyriadPro-Regular" w:hAnsi="Arial" w:cs="Arial"/>
        </w:rPr>
        <w:t>Realizar planos y esquemas técnicos, razonando el diseño de las instalaciones.</w:t>
      </w:r>
    </w:p>
    <w:p w:rsidR="00F45D8D" w:rsidRPr="00B61A5B" w:rsidRDefault="00F45D8D" w:rsidP="00F45D8D">
      <w:pPr>
        <w:numPr>
          <w:ilvl w:val="0"/>
          <w:numId w:val="51"/>
        </w:numPr>
        <w:suppressAutoHyphens/>
        <w:autoSpaceDE w:val="0"/>
        <w:autoSpaceDN w:val="0"/>
        <w:adjustRightInd w:val="0"/>
        <w:spacing w:after="0" w:line="240" w:lineRule="auto"/>
        <w:jc w:val="both"/>
        <w:rPr>
          <w:rFonts w:ascii="Arial" w:eastAsia="MyriadPro-Regular" w:hAnsi="Arial" w:cs="Arial"/>
        </w:rPr>
      </w:pPr>
      <w:r w:rsidRPr="00B61A5B">
        <w:rPr>
          <w:rFonts w:ascii="Arial" w:eastAsia="MyriadPro-Regular" w:hAnsi="Arial" w:cs="Arial"/>
        </w:rPr>
        <w:t>Reconocer y emplear los criterios de ahorro energético y seguridad de las distintas instalaciones de la vivienda.</w:t>
      </w:r>
    </w:p>
    <w:p w:rsidR="00F45D8D" w:rsidRPr="00BF4787" w:rsidRDefault="00F45D8D" w:rsidP="00F45D8D">
      <w:pPr>
        <w:pStyle w:val="Ttulo3"/>
        <w:jc w:val="both"/>
        <w:rPr>
          <w:rFonts w:cs="Arial"/>
          <w:sz w:val="22"/>
          <w:szCs w:val="22"/>
        </w:rPr>
      </w:pPr>
    </w:p>
    <w:p w:rsidR="00F45D8D" w:rsidRPr="000B63CD" w:rsidRDefault="00F45D8D" w:rsidP="00F45D8D">
      <w:pPr>
        <w:pStyle w:val="Ttulo2"/>
        <w:keepLines w:val="0"/>
        <w:tabs>
          <w:tab w:val="num" w:pos="576"/>
        </w:tabs>
        <w:suppressAutoHyphens/>
        <w:spacing w:before="0" w:line="240" w:lineRule="auto"/>
        <w:jc w:val="both"/>
        <w:rPr>
          <w:rFonts w:cs="Arial"/>
          <w:sz w:val="22"/>
          <w:szCs w:val="22"/>
          <w:u w:val="single"/>
        </w:rPr>
      </w:pPr>
      <w:r w:rsidRPr="000B63CD">
        <w:rPr>
          <w:rFonts w:cs="Arial"/>
          <w:sz w:val="22"/>
          <w:szCs w:val="22"/>
          <w:u w:val="single"/>
        </w:rPr>
        <w:t>CONTENIDOS</w:t>
      </w:r>
    </w:p>
    <w:p w:rsidR="00F45D8D" w:rsidRPr="00B61A5B" w:rsidRDefault="00F45D8D" w:rsidP="00F45D8D">
      <w:pPr>
        <w:numPr>
          <w:ilvl w:val="0"/>
          <w:numId w:val="40"/>
        </w:numPr>
        <w:tabs>
          <w:tab w:val="clear" w:pos="720"/>
          <w:tab w:val="num" w:pos="1080"/>
        </w:tabs>
        <w:spacing w:after="0" w:line="240" w:lineRule="auto"/>
        <w:ind w:left="1080"/>
        <w:jc w:val="both"/>
        <w:rPr>
          <w:rFonts w:ascii="Arial" w:hAnsi="Arial" w:cs="Arial"/>
        </w:rPr>
      </w:pPr>
      <w:r w:rsidRPr="00B61A5B">
        <w:rPr>
          <w:rFonts w:ascii="Arial" w:eastAsia="MyriadPro-Regular" w:hAnsi="Arial" w:cs="Arial"/>
        </w:rPr>
        <w:t>Insta</w:t>
      </w:r>
      <w:r>
        <w:rPr>
          <w:rFonts w:ascii="Arial" w:eastAsia="MyriadPro-Regular" w:hAnsi="Arial" w:cs="Arial"/>
        </w:rPr>
        <w:t>lación eléctrica</w:t>
      </w:r>
      <w:r w:rsidRPr="00B61A5B">
        <w:rPr>
          <w:rFonts w:ascii="Arial" w:eastAsia="MyriadPro-Regular" w:hAnsi="Arial" w:cs="Arial"/>
        </w:rPr>
        <w:t xml:space="preserve"> del interior de la vivienda.</w:t>
      </w:r>
    </w:p>
    <w:p w:rsidR="00F45D8D" w:rsidRPr="00B61A5B" w:rsidRDefault="00F45D8D" w:rsidP="00F45D8D">
      <w:pPr>
        <w:numPr>
          <w:ilvl w:val="0"/>
          <w:numId w:val="40"/>
        </w:numPr>
        <w:tabs>
          <w:tab w:val="clear" w:pos="720"/>
          <w:tab w:val="num" w:pos="1080"/>
        </w:tabs>
        <w:spacing w:after="0" w:line="240" w:lineRule="auto"/>
        <w:ind w:left="1080"/>
        <w:jc w:val="both"/>
        <w:rPr>
          <w:rFonts w:ascii="Arial" w:hAnsi="Arial" w:cs="Arial"/>
        </w:rPr>
      </w:pPr>
      <w:r w:rsidRPr="00B61A5B">
        <w:rPr>
          <w:rFonts w:ascii="Arial" w:eastAsia="MyriadPro-Regular" w:hAnsi="Arial" w:cs="Arial"/>
        </w:rPr>
        <w:t>Grado de electrificación, conexiones, materiales y dispositivos eléctricos.</w:t>
      </w:r>
    </w:p>
    <w:p w:rsidR="00F45D8D" w:rsidRPr="00B61A5B" w:rsidRDefault="00F45D8D" w:rsidP="00F45D8D">
      <w:pPr>
        <w:numPr>
          <w:ilvl w:val="0"/>
          <w:numId w:val="40"/>
        </w:numPr>
        <w:tabs>
          <w:tab w:val="clear" w:pos="720"/>
          <w:tab w:val="num" w:pos="1080"/>
        </w:tabs>
        <w:spacing w:after="0" w:line="240" w:lineRule="auto"/>
        <w:ind w:left="1080"/>
        <w:jc w:val="both"/>
        <w:rPr>
          <w:rFonts w:ascii="Arial" w:hAnsi="Arial" w:cs="Arial"/>
        </w:rPr>
      </w:pPr>
      <w:r w:rsidRPr="00B61A5B">
        <w:rPr>
          <w:rFonts w:ascii="Arial" w:eastAsia="MyriadPro-Regular" w:hAnsi="Arial" w:cs="Arial"/>
        </w:rPr>
        <w:t>Suministro y evacuación de aguas.</w:t>
      </w:r>
    </w:p>
    <w:p w:rsidR="00F45D8D" w:rsidRPr="00B61A5B" w:rsidRDefault="00F45D8D" w:rsidP="00F45D8D">
      <w:pPr>
        <w:numPr>
          <w:ilvl w:val="0"/>
          <w:numId w:val="40"/>
        </w:numPr>
        <w:tabs>
          <w:tab w:val="clear" w:pos="720"/>
          <w:tab w:val="num" w:pos="1080"/>
        </w:tabs>
        <w:spacing w:after="0" w:line="240" w:lineRule="auto"/>
        <w:ind w:left="1080"/>
        <w:jc w:val="both"/>
        <w:rPr>
          <w:rFonts w:ascii="Arial" w:hAnsi="Arial" w:cs="Arial"/>
        </w:rPr>
      </w:pPr>
      <w:r w:rsidRPr="00B61A5B">
        <w:rPr>
          <w:rFonts w:ascii="Arial" w:eastAsia="MyriadPro-Regular" w:hAnsi="Arial" w:cs="Arial"/>
        </w:rPr>
        <w:t>Circuitos interiores de agua: componentes básicos.</w:t>
      </w:r>
    </w:p>
    <w:p w:rsidR="00F45D8D" w:rsidRPr="00B61A5B" w:rsidRDefault="00F45D8D" w:rsidP="00F45D8D">
      <w:pPr>
        <w:numPr>
          <w:ilvl w:val="0"/>
          <w:numId w:val="40"/>
        </w:numPr>
        <w:tabs>
          <w:tab w:val="clear" w:pos="720"/>
          <w:tab w:val="num" w:pos="1080"/>
        </w:tabs>
        <w:spacing w:after="0" w:line="240" w:lineRule="auto"/>
        <w:ind w:left="1080"/>
        <w:jc w:val="both"/>
        <w:rPr>
          <w:rFonts w:ascii="Arial" w:hAnsi="Arial" w:cs="Arial"/>
        </w:rPr>
      </w:pPr>
      <w:r w:rsidRPr="00B61A5B">
        <w:rPr>
          <w:rFonts w:ascii="Arial" w:eastAsia="MyriadPro-Regular" w:hAnsi="Arial" w:cs="Arial"/>
        </w:rPr>
        <w:t>Instalaciones de climatización: tipos y componentes.</w:t>
      </w:r>
    </w:p>
    <w:p w:rsidR="00F45D8D" w:rsidRPr="00B61A5B" w:rsidRDefault="00F45D8D" w:rsidP="00F45D8D">
      <w:pPr>
        <w:numPr>
          <w:ilvl w:val="0"/>
          <w:numId w:val="40"/>
        </w:numPr>
        <w:tabs>
          <w:tab w:val="clear" w:pos="720"/>
          <w:tab w:val="num" w:pos="1080"/>
        </w:tabs>
        <w:spacing w:after="0" w:line="240" w:lineRule="auto"/>
        <w:ind w:left="1080"/>
        <w:jc w:val="both"/>
        <w:rPr>
          <w:rFonts w:ascii="Arial" w:hAnsi="Arial" w:cs="Arial"/>
        </w:rPr>
      </w:pPr>
      <w:r w:rsidRPr="00B61A5B">
        <w:rPr>
          <w:rFonts w:ascii="Arial" w:eastAsia="MyriadPro-Regular" w:hAnsi="Arial" w:cs="Arial"/>
        </w:rPr>
        <w:t>Instalaciones de gas: clases, distribución y componentes.</w:t>
      </w:r>
    </w:p>
    <w:p w:rsidR="00F45D8D" w:rsidRPr="00B61A5B" w:rsidRDefault="00F45D8D" w:rsidP="00F45D8D">
      <w:pPr>
        <w:numPr>
          <w:ilvl w:val="0"/>
          <w:numId w:val="40"/>
        </w:numPr>
        <w:tabs>
          <w:tab w:val="clear" w:pos="720"/>
          <w:tab w:val="num" w:pos="1080"/>
        </w:tabs>
        <w:spacing w:after="0" w:line="240" w:lineRule="auto"/>
        <w:ind w:left="1080"/>
        <w:jc w:val="both"/>
        <w:rPr>
          <w:rFonts w:ascii="Arial" w:hAnsi="Arial" w:cs="Arial"/>
        </w:rPr>
      </w:pPr>
      <w:r w:rsidRPr="00B61A5B">
        <w:rPr>
          <w:rFonts w:ascii="Arial" w:eastAsia="MyriadPro-Regular" w:hAnsi="Arial" w:cs="Arial"/>
        </w:rPr>
        <w:t>Instalaciones de comunicación: telefonía, radio y televisión.</w:t>
      </w:r>
    </w:p>
    <w:p w:rsidR="00F45D8D" w:rsidRPr="00B61A5B" w:rsidRDefault="00F45D8D" w:rsidP="00F45D8D">
      <w:pPr>
        <w:numPr>
          <w:ilvl w:val="0"/>
          <w:numId w:val="40"/>
        </w:numPr>
        <w:tabs>
          <w:tab w:val="clear" w:pos="720"/>
          <w:tab w:val="num" w:pos="1080"/>
        </w:tabs>
        <w:spacing w:after="0" w:line="240" w:lineRule="auto"/>
        <w:ind w:left="1080"/>
        <w:jc w:val="both"/>
        <w:rPr>
          <w:rFonts w:ascii="Arial" w:hAnsi="Arial" w:cs="Arial"/>
        </w:rPr>
      </w:pPr>
      <w:r w:rsidRPr="00B61A5B">
        <w:rPr>
          <w:rFonts w:ascii="Arial" w:eastAsia="MyriadPro-Regular" w:hAnsi="Arial" w:cs="Arial"/>
        </w:rPr>
        <w:t>Domótica.</w:t>
      </w:r>
    </w:p>
    <w:p w:rsidR="00F45D8D" w:rsidRPr="00B61A5B" w:rsidRDefault="00F45D8D" w:rsidP="00F45D8D">
      <w:pPr>
        <w:numPr>
          <w:ilvl w:val="0"/>
          <w:numId w:val="40"/>
        </w:numPr>
        <w:tabs>
          <w:tab w:val="clear" w:pos="720"/>
          <w:tab w:val="num" w:pos="1080"/>
        </w:tabs>
        <w:spacing w:after="0" w:line="240" w:lineRule="auto"/>
        <w:ind w:left="1080"/>
        <w:jc w:val="both"/>
        <w:rPr>
          <w:rFonts w:ascii="Arial" w:hAnsi="Arial" w:cs="Arial"/>
        </w:rPr>
      </w:pPr>
      <w:r w:rsidRPr="00B61A5B">
        <w:rPr>
          <w:rFonts w:ascii="Arial" w:eastAsia="MyriadPro-Regular" w:hAnsi="Arial" w:cs="Arial"/>
        </w:rPr>
        <w:lastRenderedPageBreak/>
        <w:t>Arquitectura bioclimática. Concepto y características. Ventajas de la arquitectura bioclimática.</w:t>
      </w:r>
    </w:p>
    <w:p w:rsidR="00F45D8D" w:rsidRPr="00B61A5B" w:rsidRDefault="00F45D8D" w:rsidP="00F45D8D">
      <w:pPr>
        <w:numPr>
          <w:ilvl w:val="0"/>
          <w:numId w:val="40"/>
        </w:numPr>
        <w:tabs>
          <w:tab w:val="clear" w:pos="720"/>
          <w:tab w:val="num" w:pos="1080"/>
        </w:tabs>
        <w:spacing w:after="0" w:line="240" w:lineRule="auto"/>
        <w:ind w:left="1080"/>
        <w:jc w:val="both"/>
        <w:rPr>
          <w:rFonts w:ascii="Arial" w:hAnsi="Arial" w:cs="Arial"/>
        </w:rPr>
      </w:pPr>
      <w:r w:rsidRPr="00B61A5B">
        <w:rPr>
          <w:rFonts w:ascii="Arial" w:eastAsia="MyriadPro-Regular" w:hAnsi="Arial" w:cs="Arial"/>
        </w:rPr>
        <w:t>Seguridad y ahorro energético de las instalaciones.</w:t>
      </w:r>
    </w:p>
    <w:p w:rsidR="00F45D8D" w:rsidRPr="00113D94" w:rsidRDefault="00F45D8D" w:rsidP="00F45D8D">
      <w:pPr>
        <w:jc w:val="both"/>
        <w:rPr>
          <w:rFonts w:ascii="Arial" w:hAnsi="Arial" w:cs="Arial"/>
        </w:rPr>
      </w:pPr>
    </w:p>
    <w:p w:rsidR="00F45D8D" w:rsidRPr="006B3CB2" w:rsidRDefault="00F45D8D" w:rsidP="00F45D8D">
      <w:pPr>
        <w:jc w:val="both"/>
        <w:rPr>
          <w:rFonts w:ascii="Arial" w:hAnsi="Arial" w:cs="Arial"/>
          <w:b/>
        </w:rPr>
      </w:pPr>
      <w:r w:rsidRPr="006B3CB2">
        <w:rPr>
          <w:rFonts w:ascii="Arial" w:hAnsi="Arial" w:cs="Arial"/>
          <w:b/>
        </w:rPr>
        <w:t>Unida</w:t>
      </w:r>
      <w:r>
        <w:rPr>
          <w:rFonts w:ascii="Arial" w:hAnsi="Arial" w:cs="Arial"/>
          <w:b/>
        </w:rPr>
        <w:t>d 8. La tecnología y su desarrollo histórico.</w:t>
      </w:r>
    </w:p>
    <w:p w:rsidR="00F45D8D" w:rsidRPr="000B63CD" w:rsidRDefault="00F45D8D" w:rsidP="00F45D8D">
      <w:pPr>
        <w:pStyle w:val="Ttulo2"/>
        <w:keepLines w:val="0"/>
        <w:tabs>
          <w:tab w:val="num" w:pos="576"/>
        </w:tabs>
        <w:suppressAutoHyphens/>
        <w:spacing w:before="0" w:line="240" w:lineRule="auto"/>
        <w:jc w:val="both"/>
        <w:rPr>
          <w:rFonts w:cs="Arial"/>
          <w:sz w:val="22"/>
          <w:szCs w:val="22"/>
          <w:u w:val="single"/>
        </w:rPr>
      </w:pPr>
      <w:r w:rsidRPr="00F54AFF">
        <w:rPr>
          <w:rFonts w:cs="Arial"/>
          <w:sz w:val="22"/>
          <w:szCs w:val="22"/>
          <w:u w:val="single"/>
        </w:rPr>
        <w:t>OBJETIVOS</w:t>
      </w:r>
    </w:p>
    <w:p w:rsidR="00F45D8D" w:rsidRPr="00C45F61" w:rsidRDefault="00F45D8D" w:rsidP="00F45D8D">
      <w:pPr>
        <w:numPr>
          <w:ilvl w:val="0"/>
          <w:numId w:val="53"/>
        </w:numPr>
        <w:autoSpaceDE w:val="0"/>
        <w:autoSpaceDN w:val="0"/>
        <w:adjustRightInd w:val="0"/>
        <w:spacing w:after="0" w:line="240" w:lineRule="auto"/>
        <w:jc w:val="both"/>
        <w:rPr>
          <w:rFonts w:ascii="Arial" w:eastAsia="MyriadPro-Regular" w:hAnsi="Arial" w:cs="Arial"/>
        </w:rPr>
      </w:pPr>
      <w:r w:rsidRPr="00C45F61">
        <w:rPr>
          <w:rFonts w:ascii="Arial" w:eastAsia="MyriadPro-Regular" w:hAnsi="Arial" w:cs="Arial"/>
        </w:rPr>
        <w:t>Descubrir y comprender la relación existente entre la evolución histórica de la tecnología y el desarrollo de la historia de la humanidad.</w:t>
      </w:r>
    </w:p>
    <w:p w:rsidR="00F45D8D" w:rsidRPr="00C45F61" w:rsidRDefault="00F45D8D" w:rsidP="00F45D8D">
      <w:pPr>
        <w:numPr>
          <w:ilvl w:val="0"/>
          <w:numId w:val="53"/>
        </w:numPr>
        <w:autoSpaceDE w:val="0"/>
        <w:autoSpaceDN w:val="0"/>
        <w:adjustRightInd w:val="0"/>
        <w:spacing w:after="0" w:line="240" w:lineRule="auto"/>
        <w:jc w:val="both"/>
        <w:rPr>
          <w:rFonts w:ascii="Arial" w:eastAsia="MyriadPro-Regular" w:hAnsi="Arial" w:cs="Arial"/>
        </w:rPr>
      </w:pPr>
      <w:r w:rsidRPr="00C45F61">
        <w:rPr>
          <w:rFonts w:ascii="Arial" w:eastAsia="MyriadPro-Regular" w:hAnsi="Arial" w:cs="Arial"/>
        </w:rPr>
        <w:t>Conocer los hitos fundamentales en la historia de la tecnología.</w:t>
      </w:r>
    </w:p>
    <w:p w:rsidR="00F45D8D" w:rsidRPr="00C45F61" w:rsidRDefault="00F45D8D" w:rsidP="00F45D8D">
      <w:pPr>
        <w:numPr>
          <w:ilvl w:val="0"/>
          <w:numId w:val="53"/>
        </w:numPr>
        <w:autoSpaceDE w:val="0"/>
        <w:autoSpaceDN w:val="0"/>
        <w:adjustRightInd w:val="0"/>
        <w:spacing w:after="0" w:line="240" w:lineRule="auto"/>
        <w:jc w:val="both"/>
        <w:rPr>
          <w:rFonts w:ascii="Arial" w:eastAsia="MyriadPro-Regular" w:hAnsi="Arial" w:cs="Arial"/>
        </w:rPr>
      </w:pPr>
      <w:r w:rsidRPr="00C45F61">
        <w:rPr>
          <w:rFonts w:ascii="Arial" w:eastAsia="MyriadPro-Regular" w:hAnsi="Arial" w:cs="Arial"/>
        </w:rPr>
        <w:t>Saber cuáles fueron las tecnologías que dieron lugar a cambios en los modelos sociales.</w:t>
      </w:r>
    </w:p>
    <w:p w:rsidR="00F45D8D" w:rsidRPr="00C45F61" w:rsidRDefault="00F45D8D" w:rsidP="00F45D8D">
      <w:pPr>
        <w:numPr>
          <w:ilvl w:val="0"/>
          <w:numId w:val="53"/>
        </w:numPr>
        <w:autoSpaceDE w:val="0"/>
        <w:autoSpaceDN w:val="0"/>
        <w:adjustRightInd w:val="0"/>
        <w:spacing w:after="0" w:line="240" w:lineRule="auto"/>
        <w:jc w:val="both"/>
        <w:rPr>
          <w:rFonts w:ascii="Arial" w:eastAsia="MyriadPro-Regular" w:hAnsi="Arial" w:cs="Arial"/>
        </w:rPr>
      </w:pPr>
      <w:r w:rsidRPr="00C45F61">
        <w:rPr>
          <w:rFonts w:ascii="Arial" w:eastAsia="MyriadPro-Regular" w:hAnsi="Arial" w:cs="Arial"/>
        </w:rPr>
        <w:t>Caracterizar los modelos de sociedad desde la Prehistoria hasta nuestros días en sus facetas social, económica, laboral y tecnológica.</w:t>
      </w:r>
    </w:p>
    <w:p w:rsidR="00F45D8D" w:rsidRPr="00C45F61" w:rsidRDefault="00F45D8D" w:rsidP="00F45D8D">
      <w:pPr>
        <w:numPr>
          <w:ilvl w:val="0"/>
          <w:numId w:val="53"/>
        </w:numPr>
        <w:autoSpaceDE w:val="0"/>
        <w:autoSpaceDN w:val="0"/>
        <w:adjustRightInd w:val="0"/>
        <w:spacing w:after="0" w:line="240" w:lineRule="auto"/>
        <w:jc w:val="both"/>
        <w:rPr>
          <w:rFonts w:ascii="Arial" w:eastAsia="MyriadPro-Regular" w:hAnsi="Arial" w:cs="Arial"/>
        </w:rPr>
      </w:pPr>
      <w:r w:rsidRPr="00C45F61">
        <w:rPr>
          <w:rFonts w:ascii="Arial" w:eastAsia="MyriadPro-Regular" w:hAnsi="Arial" w:cs="Arial"/>
        </w:rPr>
        <w:t>Conocer la evolución de algunos objetos técnicos.</w:t>
      </w:r>
    </w:p>
    <w:p w:rsidR="00F45D8D" w:rsidRPr="00C45F61" w:rsidRDefault="00F45D8D" w:rsidP="00F45D8D">
      <w:pPr>
        <w:numPr>
          <w:ilvl w:val="0"/>
          <w:numId w:val="53"/>
        </w:numPr>
        <w:autoSpaceDE w:val="0"/>
        <w:autoSpaceDN w:val="0"/>
        <w:adjustRightInd w:val="0"/>
        <w:spacing w:after="0" w:line="240" w:lineRule="auto"/>
        <w:jc w:val="both"/>
        <w:rPr>
          <w:rFonts w:ascii="Arial" w:eastAsia="MyriadPro-Regular" w:hAnsi="Arial" w:cs="Arial"/>
        </w:rPr>
      </w:pPr>
      <w:r w:rsidRPr="00C45F61">
        <w:rPr>
          <w:rFonts w:ascii="Arial" w:eastAsia="MyriadPro-Regular" w:hAnsi="Arial" w:cs="Arial"/>
        </w:rPr>
        <w:t>Recordar el concepto de desarrollo sostenible y las políticas necesarias para llevarlo a cabo.</w:t>
      </w:r>
    </w:p>
    <w:p w:rsidR="00F45D8D" w:rsidRPr="00C45F61" w:rsidRDefault="00F45D8D" w:rsidP="00F45D8D">
      <w:pPr>
        <w:numPr>
          <w:ilvl w:val="0"/>
          <w:numId w:val="53"/>
        </w:numPr>
        <w:suppressAutoHyphens/>
        <w:autoSpaceDE w:val="0"/>
        <w:autoSpaceDN w:val="0"/>
        <w:adjustRightInd w:val="0"/>
        <w:spacing w:after="0" w:line="240" w:lineRule="auto"/>
        <w:jc w:val="both"/>
        <w:rPr>
          <w:rFonts w:ascii="Arial" w:eastAsia="MyriadPro-Regular" w:hAnsi="Arial" w:cs="Arial"/>
        </w:rPr>
      </w:pPr>
      <w:r w:rsidRPr="00C45F61">
        <w:rPr>
          <w:rFonts w:ascii="Arial" w:eastAsia="MyriadPro-Regular" w:hAnsi="Arial" w:cs="Arial"/>
        </w:rPr>
        <w:t>Concienciar sobre todos los aspectos relacionados con las materias primas y los recursos naturales.</w:t>
      </w:r>
    </w:p>
    <w:p w:rsidR="00F45D8D" w:rsidRPr="007E5C34" w:rsidRDefault="00F45D8D" w:rsidP="00F45D8D">
      <w:pPr>
        <w:pStyle w:val="Ttulo3"/>
        <w:jc w:val="both"/>
        <w:rPr>
          <w:rFonts w:cs="Arial"/>
          <w:sz w:val="22"/>
          <w:szCs w:val="22"/>
        </w:rPr>
      </w:pPr>
    </w:p>
    <w:p w:rsidR="00F45D8D" w:rsidRPr="000B63CD" w:rsidRDefault="00F45D8D" w:rsidP="00F45D8D">
      <w:pPr>
        <w:pStyle w:val="Ttulo2"/>
        <w:keepLines w:val="0"/>
        <w:tabs>
          <w:tab w:val="num" w:pos="576"/>
        </w:tabs>
        <w:suppressAutoHyphens/>
        <w:spacing w:before="0" w:line="240" w:lineRule="auto"/>
        <w:jc w:val="both"/>
        <w:rPr>
          <w:rFonts w:cs="Arial"/>
          <w:sz w:val="22"/>
          <w:szCs w:val="22"/>
          <w:u w:val="single"/>
        </w:rPr>
      </w:pPr>
      <w:r w:rsidRPr="000B63CD">
        <w:rPr>
          <w:rFonts w:cs="Arial"/>
          <w:sz w:val="22"/>
          <w:szCs w:val="22"/>
          <w:u w:val="single"/>
        </w:rPr>
        <w:t>CONTENIDOS</w:t>
      </w:r>
    </w:p>
    <w:p w:rsidR="00F45D8D" w:rsidRPr="00C45F61" w:rsidRDefault="00F45D8D" w:rsidP="00F45D8D">
      <w:pPr>
        <w:numPr>
          <w:ilvl w:val="0"/>
          <w:numId w:val="40"/>
        </w:numPr>
        <w:tabs>
          <w:tab w:val="clear" w:pos="720"/>
          <w:tab w:val="num" w:pos="1080"/>
        </w:tabs>
        <w:spacing w:after="0" w:line="240" w:lineRule="auto"/>
        <w:ind w:left="1080"/>
        <w:jc w:val="both"/>
        <w:rPr>
          <w:rFonts w:ascii="Arial" w:hAnsi="Arial" w:cs="Arial"/>
        </w:rPr>
      </w:pPr>
      <w:r w:rsidRPr="00C45F61">
        <w:rPr>
          <w:rFonts w:ascii="Arial" w:eastAsia="MyriadPro-Regular" w:hAnsi="Arial" w:cs="Arial"/>
        </w:rPr>
        <w:t>Significado de ciencia, técnica y tecnología.</w:t>
      </w:r>
    </w:p>
    <w:p w:rsidR="00F45D8D" w:rsidRPr="00C45F61" w:rsidRDefault="00F45D8D" w:rsidP="00F45D8D">
      <w:pPr>
        <w:numPr>
          <w:ilvl w:val="0"/>
          <w:numId w:val="40"/>
        </w:numPr>
        <w:tabs>
          <w:tab w:val="clear" w:pos="720"/>
          <w:tab w:val="num" w:pos="1080"/>
        </w:tabs>
        <w:spacing w:after="0" w:line="240" w:lineRule="auto"/>
        <w:ind w:left="1080"/>
        <w:jc w:val="both"/>
        <w:rPr>
          <w:rFonts w:ascii="Arial" w:hAnsi="Arial" w:cs="Arial"/>
        </w:rPr>
      </w:pPr>
      <w:r w:rsidRPr="00C45F61">
        <w:rPr>
          <w:rFonts w:ascii="Arial" w:eastAsia="MyriadPro-Regular" w:hAnsi="Arial" w:cs="Arial"/>
        </w:rPr>
        <w:t>Vías principales del desarrollo tecnológico.</w:t>
      </w:r>
    </w:p>
    <w:p w:rsidR="00F45D8D" w:rsidRPr="00C45F61" w:rsidRDefault="00F45D8D" w:rsidP="00F45D8D">
      <w:pPr>
        <w:numPr>
          <w:ilvl w:val="0"/>
          <w:numId w:val="40"/>
        </w:numPr>
        <w:tabs>
          <w:tab w:val="clear" w:pos="720"/>
          <w:tab w:val="num" w:pos="1080"/>
        </w:tabs>
        <w:spacing w:after="0" w:line="240" w:lineRule="auto"/>
        <w:ind w:left="1080"/>
        <w:jc w:val="both"/>
        <w:rPr>
          <w:rFonts w:ascii="Arial" w:hAnsi="Arial" w:cs="Arial"/>
        </w:rPr>
      </w:pPr>
      <w:r w:rsidRPr="00C45F61">
        <w:rPr>
          <w:rFonts w:ascii="Arial" w:eastAsia="MyriadPro-Regular" w:hAnsi="Arial" w:cs="Arial"/>
        </w:rPr>
        <w:t>Períodos tecnológicos: azar, artesano e ingenieril.</w:t>
      </w:r>
    </w:p>
    <w:p w:rsidR="00F45D8D" w:rsidRPr="00C45F61" w:rsidRDefault="00F45D8D" w:rsidP="00F45D8D">
      <w:pPr>
        <w:numPr>
          <w:ilvl w:val="0"/>
          <w:numId w:val="40"/>
        </w:numPr>
        <w:tabs>
          <w:tab w:val="clear" w:pos="720"/>
          <w:tab w:val="num" w:pos="1080"/>
        </w:tabs>
        <w:spacing w:after="0" w:line="240" w:lineRule="auto"/>
        <w:ind w:left="1080"/>
        <w:jc w:val="both"/>
        <w:rPr>
          <w:rFonts w:ascii="Arial" w:hAnsi="Arial" w:cs="Arial"/>
        </w:rPr>
      </w:pPr>
      <w:r w:rsidRPr="00C45F61">
        <w:rPr>
          <w:rFonts w:ascii="Arial" w:eastAsia="MyriadPro-Regular" w:hAnsi="Arial" w:cs="Arial"/>
        </w:rPr>
        <w:t>Hitos fundamentales en la historia de la tecnología. Ubicación histórica de los mismos.</w:t>
      </w:r>
    </w:p>
    <w:p w:rsidR="00F45D8D" w:rsidRPr="00C45F61" w:rsidRDefault="00F45D8D" w:rsidP="00F45D8D">
      <w:pPr>
        <w:numPr>
          <w:ilvl w:val="0"/>
          <w:numId w:val="40"/>
        </w:numPr>
        <w:tabs>
          <w:tab w:val="clear" w:pos="720"/>
          <w:tab w:val="num" w:pos="1080"/>
        </w:tabs>
        <w:spacing w:after="0" w:line="240" w:lineRule="auto"/>
        <w:ind w:left="1080"/>
        <w:jc w:val="both"/>
        <w:rPr>
          <w:rFonts w:ascii="Arial" w:hAnsi="Arial" w:cs="Arial"/>
        </w:rPr>
      </w:pPr>
      <w:r w:rsidRPr="00C45F61">
        <w:rPr>
          <w:rFonts w:ascii="Arial" w:eastAsia="MyriadPro-Regular" w:hAnsi="Arial" w:cs="Arial"/>
        </w:rPr>
        <w:t>Caracterización de los modelos sociales, tecnologías que marcan los distintos períodos.</w:t>
      </w:r>
    </w:p>
    <w:p w:rsidR="00F45D8D" w:rsidRPr="00C45F61" w:rsidRDefault="00F45D8D" w:rsidP="00F45D8D">
      <w:pPr>
        <w:numPr>
          <w:ilvl w:val="0"/>
          <w:numId w:val="40"/>
        </w:numPr>
        <w:tabs>
          <w:tab w:val="clear" w:pos="720"/>
          <w:tab w:val="num" w:pos="1080"/>
        </w:tabs>
        <w:spacing w:after="0" w:line="240" w:lineRule="auto"/>
        <w:ind w:left="1080"/>
        <w:jc w:val="both"/>
        <w:rPr>
          <w:rFonts w:ascii="Arial" w:hAnsi="Arial" w:cs="Arial"/>
        </w:rPr>
      </w:pPr>
      <w:r w:rsidRPr="00C45F61">
        <w:rPr>
          <w:rFonts w:ascii="Arial" w:eastAsia="MyriadPro-Regular" w:hAnsi="Arial" w:cs="Arial"/>
        </w:rPr>
        <w:t>Relación de la tecnología con el modelo social.</w:t>
      </w:r>
    </w:p>
    <w:p w:rsidR="00F45D8D" w:rsidRPr="00C45F61" w:rsidRDefault="00F45D8D" w:rsidP="00F45D8D">
      <w:pPr>
        <w:numPr>
          <w:ilvl w:val="0"/>
          <w:numId w:val="40"/>
        </w:numPr>
        <w:tabs>
          <w:tab w:val="clear" w:pos="720"/>
          <w:tab w:val="num" w:pos="1080"/>
        </w:tabs>
        <w:spacing w:after="0" w:line="240" w:lineRule="auto"/>
        <w:ind w:left="1080"/>
        <w:jc w:val="both"/>
        <w:rPr>
          <w:rFonts w:ascii="Arial" w:hAnsi="Arial" w:cs="Arial"/>
        </w:rPr>
      </w:pPr>
      <w:r w:rsidRPr="00C45F61">
        <w:rPr>
          <w:rFonts w:ascii="Arial" w:eastAsia="MyriadPro-Regular" w:hAnsi="Arial" w:cs="Arial"/>
        </w:rPr>
        <w:t>Evolución de los objetos tecnológicos.</w:t>
      </w:r>
    </w:p>
    <w:p w:rsidR="00F45D8D" w:rsidRPr="00C45F61" w:rsidRDefault="00F45D8D" w:rsidP="00F45D8D">
      <w:pPr>
        <w:numPr>
          <w:ilvl w:val="0"/>
          <w:numId w:val="40"/>
        </w:numPr>
        <w:tabs>
          <w:tab w:val="clear" w:pos="720"/>
          <w:tab w:val="num" w:pos="1080"/>
        </w:tabs>
        <w:spacing w:after="0" w:line="240" w:lineRule="auto"/>
        <w:ind w:left="1080"/>
        <w:jc w:val="both"/>
        <w:rPr>
          <w:rFonts w:ascii="Arial" w:hAnsi="Arial" w:cs="Arial"/>
        </w:rPr>
      </w:pPr>
      <w:r w:rsidRPr="00C45F61">
        <w:rPr>
          <w:rFonts w:ascii="Arial" w:eastAsia="MyriadPro-Regular" w:hAnsi="Arial" w:cs="Arial"/>
        </w:rPr>
        <w:t>Concepto y necesidad de la normalización.</w:t>
      </w:r>
    </w:p>
    <w:p w:rsidR="00F45D8D" w:rsidRPr="00C45F61" w:rsidRDefault="00F45D8D" w:rsidP="00F45D8D">
      <w:pPr>
        <w:numPr>
          <w:ilvl w:val="0"/>
          <w:numId w:val="40"/>
        </w:numPr>
        <w:tabs>
          <w:tab w:val="clear" w:pos="720"/>
          <w:tab w:val="num" w:pos="1080"/>
        </w:tabs>
        <w:spacing w:after="0" w:line="240" w:lineRule="auto"/>
        <w:ind w:left="1080"/>
        <w:jc w:val="both"/>
        <w:rPr>
          <w:rFonts w:ascii="Arial" w:hAnsi="Arial" w:cs="Arial"/>
        </w:rPr>
      </w:pPr>
      <w:r w:rsidRPr="00C45F61">
        <w:rPr>
          <w:rFonts w:ascii="Arial" w:eastAsia="MyriadPro-Regular" w:hAnsi="Arial" w:cs="Arial"/>
        </w:rPr>
        <w:t>Aprovechamiento de materias primas y recursos naturales.</w:t>
      </w:r>
    </w:p>
    <w:p w:rsidR="00F45D8D" w:rsidRPr="00C45F61" w:rsidRDefault="00F45D8D" w:rsidP="00F45D8D">
      <w:pPr>
        <w:numPr>
          <w:ilvl w:val="0"/>
          <w:numId w:val="40"/>
        </w:numPr>
        <w:tabs>
          <w:tab w:val="clear" w:pos="720"/>
          <w:tab w:val="num" w:pos="1080"/>
        </w:tabs>
        <w:spacing w:after="0" w:line="240" w:lineRule="auto"/>
        <w:ind w:left="1080"/>
        <w:jc w:val="both"/>
        <w:rPr>
          <w:rFonts w:ascii="Arial" w:hAnsi="Arial" w:cs="Arial"/>
        </w:rPr>
      </w:pPr>
      <w:r w:rsidRPr="00C45F61">
        <w:rPr>
          <w:rFonts w:ascii="Arial" w:eastAsia="MyriadPro-Regular" w:hAnsi="Arial" w:cs="Arial"/>
        </w:rPr>
        <w:t>Desarrollo sostenible.</w:t>
      </w:r>
    </w:p>
    <w:p w:rsidR="00F45D8D" w:rsidRDefault="00F45D8D" w:rsidP="00F45D8D">
      <w:pPr>
        <w:pStyle w:val="Ttulo2"/>
        <w:keepLines w:val="0"/>
        <w:numPr>
          <w:ilvl w:val="1"/>
          <w:numId w:val="1"/>
        </w:numPr>
        <w:suppressAutoHyphens/>
        <w:spacing w:before="0" w:line="240" w:lineRule="auto"/>
        <w:jc w:val="both"/>
        <w:rPr>
          <w:rFonts w:cs="Arial"/>
          <w:sz w:val="22"/>
          <w:szCs w:val="22"/>
          <w:u w:val="single"/>
        </w:rPr>
      </w:pPr>
    </w:p>
    <w:p w:rsidR="00F45D8D" w:rsidRDefault="00F45D8D" w:rsidP="00BD19C2">
      <w:pPr>
        <w:rPr>
          <w:rFonts w:ascii="Arial" w:hAnsi="Arial" w:cs="Arial"/>
          <w:b/>
        </w:rPr>
      </w:pPr>
    </w:p>
    <w:p w:rsidR="00BD19C2" w:rsidRPr="00F45D8D" w:rsidRDefault="00BD19C2" w:rsidP="0009640C">
      <w:pPr>
        <w:pStyle w:val="Prrafodelista"/>
        <w:numPr>
          <w:ilvl w:val="2"/>
          <w:numId w:val="113"/>
        </w:numPr>
        <w:rPr>
          <w:rFonts w:ascii="Arial" w:hAnsi="Arial" w:cs="Arial"/>
          <w:b/>
          <w:highlight w:val="lightGray"/>
        </w:rPr>
      </w:pPr>
      <w:r w:rsidRPr="00F45D8D">
        <w:rPr>
          <w:rFonts w:ascii="Arial" w:hAnsi="Arial" w:cs="Arial"/>
          <w:b/>
          <w:highlight w:val="lightGray"/>
        </w:rPr>
        <w:t>DISTRIBUCIÓN TEMPORAL DE LOS CONTENIDOS</w:t>
      </w:r>
    </w:p>
    <w:p w:rsidR="00F45D8D" w:rsidRPr="009936B0" w:rsidRDefault="00F45D8D" w:rsidP="00F45D8D">
      <w:pPr>
        <w:pStyle w:val="Piedepgina"/>
        <w:tabs>
          <w:tab w:val="clear" w:pos="4252"/>
          <w:tab w:val="clear" w:pos="8504"/>
        </w:tabs>
        <w:jc w:val="both"/>
        <w:rPr>
          <w:rFonts w:ascii="Arial" w:hAnsi="Arial" w:cs="Arial"/>
          <w:sz w:val="22"/>
          <w:szCs w:val="22"/>
        </w:rPr>
      </w:pPr>
      <w:r w:rsidRPr="009936B0">
        <w:rPr>
          <w:rFonts w:ascii="Arial" w:hAnsi="Arial" w:cs="Arial"/>
          <w:sz w:val="22"/>
          <w:szCs w:val="22"/>
        </w:rPr>
        <w:t>La distribución temporal inicialmente prev</w:t>
      </w:r>
      <w:r>
        <w:rPr>
          <w:rFonts w:ascii="Arial" w:hAnsi="Arial" w:cs="Arial"/>
          <w:sz w:val="22"/>
          <w:szCs w:val="22"/>
        </w:rPr>
        <w:t>ista para el desarrollo de las 8</w:t>
      </w:r>
      <w:r w:rsidRPr="009936B0">
        <w:rPr>
          <w:rFonts w:ascii="Arial" w:hAnsi="Arial" w:cs="Arial"/>
          <w:sz w:val="22"/>
          <w:szCs w:val="22"/>
        </w:rPr>
        <w:t xml:space="preserve"> unidades en que se ha organizado el curso, de acuerdo a los materiales didácticos utilizados y a la carga lectiva asignada (3 horas semanales), es la siguiente:</w:t>
      </w:r>
    </w:p>
    <w:p w:rsidR="00F45D8D" w:rsidRDefault="00F45D8D" w:rsidP="00F45D8D">
      <w:pPr>
        <w:pStyle w:val="Piedepgina"/>
        <w:tabs>
          <w:tab w:val="clear" w:pos="4252"/>
          <w:tab w:val="clear" w:pos="8504"/>
        </w:tabs>
        <w:jc w:val="both"/>
        <w:rPr>
          <w:rFonts w:ascii="Arial" w:hAnsi="Arial" w:cs="Arial"/>
          <w:sz w:val="22"/>
          <w:szCs w:val="22"/>
        </w:rPr>
      </w:pPr>
    </w:p>
    <w:p w:rsidR="00F45D8D" w:rsidRPr="00A301D2" w:rsidRDefault="00F45D8D" w:rsidP="00F45D8D">
      <w:pPr>
        <w:pStyle w:val="Piedepgina"/>
        <w:tabs>
          <w:tab w:val="clear" w:pos="4252"/>
          <w:tab w:val="clear" w:pos="8504"/>
        </w:tabs>
        <w:jc w:val="both"/>
        <w:rPr>
          <w:rFonts w:ascii="Arial" w:hAnsi="Arial"/>
          <w:sz w:val="22"/>
        </w:rPr>
      </w:pPr>
      <w:r>
        <w:rPr>
          <w:rFonts w:ascii="Arial" w:hAnsi="Arial"/>
          <w:sz w:val="22"/>
        </w:rPr>
        <w:t>Primera</w:t>
      </w:r>
      <w:r w:rsidR="00F91B91">
        <w:rPr>
          <w:rFonts w:ascii="Arial" w:hAnsi="Arial"/>
          <w:sz w:val="22"/>
        </w:rPr>
        <w:t xml:space="preserve"> evaluación: unidades 0,(0.1),1 y 2</w:t>
      </w:r>
    </w:p>
    <w:p w:rsidR="00F45D8D" w:rsidRPr="00A301D2" w:rsidRDefault="00F45D8D" w:rsidP="00F45D8D">
      <w:pPr>
        <w:pStyle w:val="Piedepgina"/>
        <w:tabs>
          <w:tab w:val="clear" w:pos="4252"/>
          <w:tab w:val="clear" w:pos="8504"/>
        </w:tabs>
        <w:jc w:val="both"/>
        <w:rPr>
          <w:rFonts w:ascii="Arial" w:hAnsi="Arial"/>
          <w:sz w:val="22"/>
        </w:rPr>
      </w:pPr>
      <w:r>
        <w:rPr>
          <w:rFonts w:ascii="Arial" w:hAnsi="Arial"/>
          <w:sz w:val="22"/>
        </w:rPr>
        <w:t>Segu</w:t>
      </w:r>
      <w:r w:rsidR="00F91B91">
        <w:rPr>
          <w:rFonts w:ascii="Arial" w:hAnsi="Arial"/>
          <w:sz w:val="22"/>
        </w:rPr>
        <w:t>nda evaluación: unidades 4,5, (0.2), 6</w:t>
      </w:r>
    </w:p>
    <w:p w:rsidR="00F45D8D" w:rsidRDefault="00F45D8D" w:rsidP="00F45D8D">
      <w:pPr>
        <w:pStyle w:val="Piedepgina"/>
        <w:tabs>
          <w:tab w:val="clear" w:pos="4252"/>
          <w:tab w:val="clear" w:pos="8504"/>
        </w:tabs>
        <w:jc w:val="both"/>
        <w:rPr>
          <w:rFonts w:ascii="Arial" w:hAnsi="Arial"/>
          <w:sz w:val="22"/>
        </w:rPr>
      </w:pPr>
      <w:r>
        <w:rPr>
          <w:rFonts w:ascii="Arial" w:hAnsi="Arial"/>
          <w:sz w:val="22"/>
        </w:rPr>
        <w:t>Tercera evaluación: unidades 8</w:t>
      </w:r>
      <w:r w:rsidR="00F91B91">
        <w:rPr>
          <w:rFonts w:ascii="Arial" w:hAnsi="Arial"/>
          <w:sz w:val="22"/>
        </w:rPr>
        <w:t>,3,(0.3)</w:t>
      </w:r>
      <w:r>
        <w:rPr>
          <w:rFonts w:ascii="Arial" w:hAnsi="Arial"/>
          <w:sz w:val="22"/>
        </w:rPr>
        <w:t xml:space="preserve"> y 7</w:t>
      </w:r>
    </w:p>
    <w:p w:rsidR="00F45D8D" w:rsidRPr="009936B0" w:rsidRDefault="00F45D8D" w:rsidP="00F45D8D">
      <w:pPr>
        <w:pStyle w:val="Piedepgina"/>
        <w:tabs>
          <w:tab w:val="clear" w:pos="4252"/>
          <w:tab w:val="clear" w:pos="8504"/>
        </w:tabs>
        <w:jc w:val="both"/>
        <w:rPr>
          <w:rFonts w:ascii="Arial" w:hAnsi="Arial" w:cs="Arial"/>
          <w:sz w:val="22"/>
          <w:szCs w:val="22"/>
        </w:rPr>
      </w:pPr>
    </w:p>
    <w:p w:rsidR="00F45D8D" w:rsidRPr="009936B0" w:rsidRDefault="00F45D8D" w:rsidP="00F45D8D">
      <w:pPr>
        <w:pStyle w:val="Piedepgina"/>
        <w:tabs>
          <w:tab w:val="clear" w:pos="4252"/>
          <w:tab w:val="clear" w:pos="8504"/>
        </w:tabs>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83"/>
        <w:gridCol w:w="6804"/>
        <w:gridCol w:w="1886"/>
      </w:tblGrid>
      <w:tr w:rsidR="00F45D8D" w:rsidRPr="009936B0" w:rsidTr="00F57F68">
        <w:trPr>
          <w:trHeight w:hRule="exact" w:val="340"/>
        </w:trPr>
        <w:tc>
          <w:tcPr>
            <w:tcW w:w="0" w:type="auto"/>
          </w:tcPr>
          <w:p w:rsidR="00F45D8D" w:rsidRPr="009936B0" w:rsidRDefault="00F45D8D" w:rsidP="00F57F68">
            <w:pPr>
              <w:jc w:val="center"/>
              <w:rPr>
                <w:rFonts w:ascii="Arial" w:hAnsi="Arial" w:cs="Arial"/>
              </w:rPr>
            </w:pPr>
          </w:p>
        </w:tc>
        <w:tc>
          <w:tcPr>
            <w:tcW w:w="6804" w:type="dxa"/>
          </w:tcPr>
          <w:p w:rsidR="00F45D8D" w:rsidRPr="009936B0" w:rsidRDefault="00F45D8D" w:rsidP="00F57F68">
            <w:pPr>
              <w:jc w:val="center"/>
              <w:rPr>
                <w:rFonts w:ascii="Arial" w:hAnsi="Arial" w:cs="Arial"/>
              </w:rPr>
            </w:pPr>
            <w:r w:rsidRPr="009936B0">
              <w:rPr>
                <w:rFonts w:ascii="Arial" w:hAnsi="Arial" w:cs="Arial"/>
              </w:rPr>
              <w:t>UNIDAD</w:t>
            </w:r>
          </w:p>
        </w:tc>
        <w:tc>
          <w:tcPr>
            <w:tcW w:w="1886" w:type="dxa"/>
          </w:tcPr>
          <w:p w:rsidR="00F45D8D" w:rsidRPr="006B318E" w:rsidRDefault="00F45D8D" w:rsidP="00F57F68">
            <w:pPr>
              <w:jc w:val="center"/>
              <w:rPr>
                <w:rFonts w:cs="Arial"/>
              </w:rPr>
            </w:pPr>
            <w:r>
              <w:rPr>
                <w:rFonts w:cs="Arial"/>
              </w:rPr>
              <w:t>TIEMPO (sesiones)</w:t>
            </w:r>
          </w:p>
        </w:tc>
      </w:tr>
      <w:tr w:rsidR="00F45D8D" w:rsidRPr="009936B0" w:rsidTr="00F57F68">
        <w:trPr>
          <w:trHeight w:hRule="exact" w:val="340"/>
        </w:trPr>
        <w:tc>
          <w:tcPr>
            <w:tcW w:w="0" w:type="auto"/>
            <w:vMerge w:val="restart"/>
            <w:vAlign w:val="center"/>
          </w:tcPr>
          <w:p w:rsidR="00F45D8D" w:rsidRPr="006B318E" w:rsidRDefault="00F45D8D" w:rsidP="00F57F68">
            <w:pPr>
              <w:jc w:val="center"/>
              <w:rPr>
                <w:rFonts w:cs="Arial"/>
              </w:rPr>
            </w:pPr>
            <w:r w:rsidRPr="006B318E">
              <w:rPr>
                <w:rFonts w:cs="Arial"/>
              </w:rPr>
              <w:t>1º TRIMESTRE</w:t>
            </w:r>
          </w:p>
          <w:p w:rsidR="00F45D8D" w:rsidRPr="006B318E" w:rsidRDefault="00F45D8D" w:rsidP="00F57F68">
            <w:pPr>
              <w:jc w:val="center"/>
              <w:rPr>
                <w:rFonts w:cs="Arial"/>
              </w:rPr>
            </w:pPr>
            <w:r w:rsidRPr="006B318E">
              <w:rPr>
                <w:rFonts w:cs="Arial"/>
              </w:rPr>
              <w:t>(11 Semanas)</w:t>
            </w:r>
          </w:p>
        </w:tc>
        <w:tc>
          <w:tcPr>
            <w:tcW w:w="6804" w:type="dxa"/>
          </w:tcPr>
          <w:p w:rsidR="00F45D8D" w:rsidRPr="006B318E" w:rsidRDefault="00F45D8D" w:rsidP="00F57F68">
            <w:pPr>
              <w:jc w:val="center"/>
              <w:rPr>
                <w:rFonts w:cs="Arial"/>
              </w:rPr>
            </w:pPr>
            <w:r>
              <w:rPr>
                <w:rFonts w:cs="Arial"/>
              </w:rPr>
              <w:t>U.D. 0. Expresión gráfica, perspectivas Isométrica, Caballera</w:t>
            </w:r>
          </w:p>
        </w:tc>
        <w:tc>
          <w:tcPr>
            <w:tcW w:w="1886" w:type="dxa"/>
          </w:tcPr>
          <w:p w:rsidR="00F45D8D" w:rsidRPr="006B318E" w:rsidRDefault="00F45D8D" w:rsidP="00F57F68">
            <w:pPr>
              <w:jc w:val="center"/>
              <w:rPr>
                <w:rFonts w:cs="Arial"/>
              </w:rPr>
            </w:pPr>
            <w:r>
              <w:rPr>
                <w:rFonts w:cs="Arial"/>
              </w:rPr>
              <w:t>Sep./ 6</w:t>
            </w:r>
          </w:p>
        </w:tc>
      </w:tr>
      <w:tr w:rsidR="00F45D8D" w:rsidRPr="009936B0" w:rsidTr="00F57F68">
        <w:trPr>
          <w:trHeight w:hRule="exact" w:val="340"/>
        </w:trPr>
        <w:tc>
          <w:tcPr>
            <w:tcW w:w="0" w:type="auto"/>
            <w:vMerge/>
            <w:vAlign w:val="center"/>
          </w:tcPr>
          <w:p w:rsidR="00F45D8D" w:rsidRPr="006B318E" w:rsidRDefault="00F45D8D" w:rsidP="00F57F68">
            <w:pPr>
              <w:jc w:val="center"/>
              <w:rPr>
                <w:rFonts w:cs="Arial"/>
              </w:rPr>
            </w:pPr>
          </w:p>
        </w:tc>
        <w:tc>
          <w:tcPr>
            <w:tcW w:w="6804" w:type="dxa"/>
          </w:tcPr>
          <w:p w:rsidR="00F45D8D" w:rsidRPr="006B318E" w:rsidRDefault="00F45D8D" w:rsidP="00F57F68">
            <w:pPr>
              <w:jc w:val="center"/>
              <w:rPr>
                <w:rFonts w:cs="Arial"/>
              </w:rPr>
            </w:pPr>
            <w:r>
              <w:rPr>
                <w:rFonts w:cs="Arial"/>
              </w:rPr>
              <w:t>UD.0.1. El proyecto técnico. Proyecto del Soma.</w:t>
            </w:r>
          </w:p>
        </w:tc>
        <w:tc>
          <w:tcPr>
            <w:tcW w:w="1886" w:type="dxa"/>
          </w:tcPr>
          <w:p w:rsidR="00F45D8D" w:rsidRPr="006B318E" w:rsidRDefault="00F45D8D" w:rsidP="00F57F68">
            <w:pPr>
              <w:jc w:val="center"/>
              <w:rPr>
                <w:rFonts w:cs="Arial"/>
              </w:rPr>
            </w:pPr>
            <w:r>
              <w:rPr>
                <w:rFonts w:cs="Arial"/>
              </w:rPr>
              <w:t>Oct./6, Nov./6</w:t>
            </w:r>
          </w:p>
        </w:tc>
      </w:tr>
      <w:tr w:rsidR="00F45D8D" w:rsidRPr="009936B0" w:rsidTr="00F57F68">
        <w:trPr>
          <w:trHeight w:hRule="exact" w:val="340"/>
        </w:trPr>
        <w:tc>
          <w:tcPr>
            <w:tcW w:w="0" w:type="auto"/>
            <w:vMerge/>
            <w:vAlign w:val="center"/>
          </w:tcPr>
          <w:p w:rsidR="00F45D8D" w:rsidRPr="006B318E" w:rsidRDefault="00F45D8D" w:rsidP="00F57F68">
            <w:pPr>
              <w:jc w:val="center"/>
              <w:rPr>
                <w:rFonts w:cs="Arial"/>
              </w:rPr>
            </w:pPr>
          </w:p>
        </w:tc>
        <w:tc>
          <w:tcPr>
            <w:tcW w:w="6804" w:type="dxa"/>
          </w:tcPr>
          <w:p w:rsidR="00F45D8D" w:rsidRDefault="00F45D8D" w:rsidP="00F57F68">
            <w:pPr>
              <w:jc w:val="center"/>
              <w:rPr>
                <w:rFonts w:cs="Arial"/>
              </w:rPr>
            </w:pPr>
            <w:r>
              <w:rPr>
                <w:rFonts w:cs="Arial"/>
              </w:rPr>
              <w:t>UD. 1 HARDWARE Y SOFTWARE</w:t>
            </w:r>
          </w:p>
        </w:tc>
        <w:tc>
          <w:tcPr>
            <w:tcW w:w="1886" w:type="dxa"/>
          </w:tcPr>
          <w:p w:rsidR="00F45D8D" w:rsidRPr="006B318E" w:rsidRDefault="00F45D8D" w:rsidP="00F57F68">
            <w:pPr>
              <w:jc w:val="center"/>
              <w:rPr>
                <w:rFonts w:cs="Arial"/>
              </w:rPr>
            </w:pPr>
            <w:r>
              <w:rPr>
                <w:rFonts w:cs="Arial"/>
              </w:rPr>
              <w:t>Nov./6</w:t>
            </w:r>
          </w:p>
        </w:tc>
      </w:tr>
      <w:tr w:rsidR="00F45D8D" w:rsidRPr="009936B0" w:rsidTr="00F57F68">
        <w:trPr>
          <w:trHeight w:hRule="exact" w:val="340"/>
        </w:trPr>
        <w:tc>
          <w:tcPr>
            <w:tcW w:w="0" w:type="auto"/>
            <w:vMerge/>
            <w:vAlign w:val="center"/>
          </w:tcPr>
          <w:p w:rsidR="00F45D8D" w:rsidRPr="006B318E" w:rsidRDefault="00F45D8D" w:rsidP="00F57F68">
            <w:pPr>
              <w:jc w:val="center"/>
              <w:rPr>
                <w:rFonts w:cs="Arial"/>
              </w:rPr>
            </w:pPr>
          </w:p>
        </w:tc>
        <w:tc>
          <w:tcPr>
            <w:tcW w:w="6804" w:type="dxa"/>
          </w:tcPr>
          <w:p w:rsidR="00F45D8D" w:rsidRPr="006B318E" w:rsidRDefault="00F45D8D" w:rsidP="00F57F68">
            <w:pPr>
              <w:jc w:val="center"/>
              <w:rPr>
                <w:rFonts w:cs="Arial"/>
              </w:rPr>
            </w:pPr>
            <w:r>
              <w:rPr>
                <w:rFonts w:cs="Arial"/>
              </w:rPr>
              <w:t>UD.2 DISEÑO ASISTIDO POR ORDENADOR</w:t>
            </w:r>
          </w:p>
        </w:tc>
        <w:tc>
          <w:tcPr>
            <w:tcW w:w="1886" w:type="dxa"/>
          </w:tcPr>
          <w:p w:rsidR="00F45D8D" w:rsidRPr="006B318E" w:rsidRDefault="00F45D8D" w:rsidP="00F57F68">
            <w:pPr>
              <w:jc w:val="center"/>
              <w:rPr>
                <w:rFonts w:cs="Arial"/>
              </w:rPr>
            </w:pPr>
            <w:r>
              <w:rPr>
                <w:rFonts w:cs="Arial"/>
              </w:rPr>
              <w:t>Dic./</w:t>
            </w:r>
            <w:r w:rsidRPr="006B318E">
              <w:rPr>
                <w:rFonts w:cs="Arial"/>
              </w:rPr>
              <w:t>6</w:t>
            </w:r>
          </w:p>
        </w:tc>
      </w:tr>
      <w:tr w:rsidR="00F45D8D" w:rsidRPr="009936B0" w:rsidTr="00F57F68">
        <w:trPr>
          <w:trHeight w:hRule="exact" w:val="340"/>
        </w:trPr>
        <w:tc>
          <w:tcPr>
            <w:tcW w:w="0" w:type="auto"/>
            <w:vMerge w:val="restart"/>
            <w:vAlign w:val="center"/>
          </w:tcPr>
          <w:p w:rsidR="00F45D8D" w:rsidRPr="006B318E" w:rsidRDefault="00F45D8D" w:rsidP="00F57F68">
            <w:pPr>
              <w:jc w:val="center"/>
              <w:rPr>
                <w:rFonts w:cs="Arial"/>
              </w:rPr>
            </w:pPr>
            <w:r w:rsidRPr="006B318E">
              <w:rPr>
                <w:rFonts w:cs="Arial"/>
              </w:rPr>
              <w:t>2º TRIMESTRE</w:t>
            </w:r>
          </w:p>
          <w:p w:rsidR="00F45D8D" w:rsidRPr="006B318E" w:rsidRDefault="00F45D8D" w:rsidP="00F57F68">
            <w:pPr>
              <w:jc w:val="center"/>
              <w:rPr>
                <w:rFonts w:cs="Arial"/>
              </w:rPr>
            </w:pPr>
            <w:r w:rsidRPr="006B318E">
              <w:rPr>
                <w:rFonts w:cs="Arial"/>
              </w:rPr>
              <w:t>(12 Semanas)</w:t>
            </w:r>
          </w:p>
        </w:tc>
        <w:tc>
          <w:tcPr>
            <w:tcW w:w="6804" w:type="dxa"/>
          </w:tcPr>
          <w:p w:rsidR="00F45D8D" w:rsidRPr="006B318E" w:rsidRDefault="00F45D8D" w:rsidP="00F57F68">
            <w:pPr>
              <w:jc w:val="center"/>
              <w:rPr>
                <w:rFonts w:cs="Arial"/>
              </w:rPr>
            </w:pPr>
            <w:r>
              <w:rPr>
                <w:rFonts w:cs="Arial"/>
              </w:rPr>
              <w:t>UD.4 TECNOLOGÍAS DE LA COMUNICACIÓN. INTERNET</w:t>
            </w:r>
          </w:p>
        </w:tc>
        <w:tc>
          <w:tcPr>
            <w:tcW w:w="1886" w:type="dxa"/>
          </w:tcPr>
          <w:p w:rsidR="00F45D8D" w:rsidRPr="006B318E" w:rsidRDefault="00F45D8D" w:rsidP="00F57F68">
            <w:pPr>
              <w:jc w:val="center"/>
              <w:rPr>
                <w:rFonts w:cs="Arial"/>
              </w:rPr>
            </w:pPr>
            <w:r>
              <w:rPr>
                <w:rFonts w:cs="Arial"/>
              </w:rPr>
              <w:t>Enero/9</w:t>
            </w:r>
          </w:p>
        </w:tc>
      </w:tr>
      <w:tr w:rsidR="00F45D8D" w:rsidRPr="009936B0" w:rsidTr="00F57F68">
        <w:trPr>
          <w:trHeight w:hRule="exact" w:val="340"/>
        </w:trPr>
        <w:tc>
          <w:tcPr>
            <w:tcW w:w="0" w:type="auto"/>
            <w:vMerge/>
            <w:vAlign w:val="center"/>
          </w:tcPr>
          <w:p w:rsidR="00F45D8D" w:rsidRPr="006B318E" w:rsidRDefault="00F45D8D" w:rsidP="00F57F68">
            <w:pPr>
              <w:jc w:val="center"/>
              <w:rPr>
                <w:rFonts w:cs="Arial"/>
              </w:rPr>
            </w:pPr>
          </w:p>
        </w:tc>
        <w:tc>
          <w:tcPr>
            <w:tcW w:w="6804" w:type="dxa"/>
          </w:tcPr>
          <w:p w:rsidR="00F45D8D" w:rsidRPr="006B318E" w:rsidRDefault="00F45D8D" w:rsidP="00F57F68">
            <w:pPr>
              <w:jc w:val="center"/>
              <w:rPr>
                <w:rFonts w:cs="Arial"/>
              </w:rPr>
            </w:pPr>
            <w:r>
              <w:rPr>
                <w:rFonts w:cs="Arial"/>
              </w:rPr>
              <w:t>UD.5 CONTROL Y ROBÓTICA</w:t>
            </w:r>
          </w:p>
        </w:tc>
        <w:tc>
          <w:tcPr>
            <w:tcW w:w="1886" w:type="dxa"/>
          </w:tcPr>
          <w:p w:rsidR="00F45D8D" w:rsidRPr="006B318E" w:rsidRDefault="00F45D8D" w:rsidP="00F57F68">
            <w:pPr>
              <w:jc w:val="center"/>
              <w:rPr>
                <w:rFonts w:cs="Arial"/>
              </w:rPr>
            </w:pPr>
            <w:r>
              <w:rPr>
                <w:rFonts w:cs="Arial"/>
              </w:rPr>
              <w:t>Febrero/6</w:t>
            </w:r>
          </w:p>
        </w:tc>
      </w:tr>
      <w:tr w:rsidR="00F45D8D" w:rsidRPr="009936B0" w:rsidTr="00F57F68">
        <w:trPr>
          <w:trHeight w:hRule="exact" w:val="340"/>
        </w:trPr>
        <w:tc>
          <w:tcPr>
            <w:tcW w:w="0" w:type="auto"/>
            <w:vMerge/>
            <w:vAlign w:val="center"/>
          </w:tcPr>
          <w:p w:rsidR="00F45D8D" w:rsidRPr="006B318E" w:rsidRDefault="00F45D8D" w:rsidP="00F57F68">
            <w:pPr>
              <w:jc w:val="center"/>
              <w:rPr>
                <w:rFonts w:cs="Arial"/>
              </w:rPr>
            </w:pPr>
          </w:p>
        </w:tc>
        <w:tc>
          <w:tcPr>
            <w:tcW w:w="6804" w:type="dxa"/>
          </w:tcPr>
          <w:p w:rsidR="00F45D8D" w:rsidRDefault="00F45D8D" w:rsidP="00F57F68">
            <w:pPr>
              <w:jc w:val="center"/>
              <w:rPr>
                <w:rFonts w:cs="Arial"/>
              </w:rPr>
            </w:pPr>
            <w:r>
              <w:rPr>
                <w:rFonts w:cs="Arial"/>
              </w:rPr>
              <w:t>UD.0.2. El proyecto técnico. Proyecto de un robot. La araña.</w:t>
            </w:r>
          </w:p>
        </w:tc>
        <w:tc>
          <w:tcPr>
            <w:tcW w:w="1886" w:type="dxa"/>
          </w:tcPr>
          <w:p w:rsidR="00F45D8D" w:rsidRDefault="00F45D8D" w:rsidP="00F57F68">
            <w:pPr>
              <w:jc w:val="center"/>
              <w:rPr>
                <w:rFonts w:cs="Arial"/>
              </w:rPr>
            </w:pPr>
            <w:r>
              <w:rPr>
                <w:rFonts w:cs="Arial"/>
              </w:rPr>
              <w:t>Febrero/6</w:t>
            </w:r>
          </w:p>
        </w:tc>
      </w:tr>
      <w:tr w:rsidR="00F45D8D" w:rsidRPr="009936B0" w:rsidTr="00F57F68">
        <w:trPr>
          <w:trHeight w:hRule="exact" w:val="340"/>
        </w:trPr>
        <w:tc>
          <w:tcPr>
            <w:tcW w:w="0" w:type="auto"/>
            <w:vMerge/>
            <w:vAlign w:val="center"/>
          </w:tcPr>
          <w:p w:rsidR="00F45D8D" w:rsidRPr="006B318E" w:rsidRDefault="00F45D8D" w:rsidP="00F57F68">
            <w:pPr>
              <w:jc w:val="center"/>
              <w:rPr>
                <w:rFonts w:cs="Arial"/>
              </w:rPr>
            </w:pPr>
          </w:p>
        </w:tc>
        <w:tc>
          <w:tcPr>
            <w:tcW w:w="6804" w:type="dxa"/>
          </w:tcPr>
          <w:p w:rsidR="00F45D8D" w:rsidRPr="006B318E" w:rsidRDefault="00F45D8D" w:rsidP="00F57F68">
            <w:pPr>
              <w:jc w:val="center"/>
              <w:rPr>
                <w:rFonts w:cs="Arial"/>
              </w:rPr>
            </w:pPr>
            <w:r>
              <w:rPr>
                <w:rFonts w:cs="Arial"/>
              </w:rPr>
              <w:t>UD.6 NEUMÁTICA E HIDRÁULICA</w:t>
            </w:r>
          </w:p>
        </w:tc>
        <w:tc>
          <w:tcPr>
            <w:tcW w:w="1886" w:type="dxa"/>
          </w:tcPr>
          <w:p w:rsidR="00F45D8D" w:rsidRPr="006B318E" w:rsidRDefault="00F45D8D" w:rsidP="00F57F68">
            <w:pPr>
              <w:jc w:val="center"/>
              <w:rPr>
                <w:rFonts w:cs="Arial"/>
              </w:rPr>
            </w:pPr>
            <w:r>
              <w:rPr>
                <w:rFonts w:cs="Arial"/>
              </w:rPr>
              <w:t>Marzo/9</w:t>
            </w:r>
          </w:p>
        </w:tc>
      </w:tr>
      <w:tr w:rsidR="00F45D8D" w:rsidRPr="009936B0" w:rsidTr="00F57F68">
        <w:trPr>
          <w:trHeight w:hRule="exact" w:val="340"/>
        </w:trPr>
        <w:tc>
          <w:tcPr>
            <w:tcW w:w="0" w:type="auto"/>
            <w:vAlign w:val="center"/>
          </w:tcPr>
          <w:p w:rsidR="00F45D8D" w:rsidRPr="006B318E" w:rsidRDefault="00F45D8D" w:rsidP="00F57F68">
            <w:pPr>
              <w:jc w:val="center"/>
              <w:rPr>
                <w:rFonts w:cs="Arial"/>
              </w:rPr>
            </w:pPr>
          </w:p>
        </w:tc>
        <w:tc>
          <w:tcPr>
            <w:tcW w:w="6804" w:type="dxa"/>
          </w:tcPr>
          <w:p w:rsidR="00F45D8D" w:rsidRDefault="00F45D8D" w:rsidP="00F57F68">
            <w:pPr>
              <w:rPr>
                <w:rFonts w:cs="Arial"/>
              </w:rPr>
            </w:pPr>
          </w:p>
        </w:tc>
        <w:tc>
          <w:tcPr>
            <w:tcW w:w="1886" w:type="dxa"/>
          </w:tcPr>
          <w:p w:rsidR="00F45D8D" w:rsidRPr="006B318E" w:rsidRDefault="00F45D8D" w:rsidP="00F57F68">
            <w:pPr>
              <w:jc w:val="center"/>
              <w:rPr>
                <w:rFonts w:cs="Arial"/>
              </w:rPr>
            </w:pPr>
          </w:p>
        </w:tc>
      </w:tr>
      <w:tr w:rsidR="00F45D8D" w:rsidRPr="009936B0" w:rsidTr="00F57F68">
        <w:trPr>
          <w:trHeight w:hRule="exact" w:val="340"/>
        </w:trPr>
        <w:tc>
          <w:tcPr>
            <w:tcW w:w="0" w:type="auto"/>
            <w:vMerge w:val="restart"/>
            <w:vAlign w:val="center"/>
          </w:tcPr>
          <w:p w:rsidR="00F45D8D" w:rsidRPr="006B318E" w:rsidRDefault="00F45D8D" w:rsidP="00DD5B73">
            <w:pPr>
              <w:rPr>
                <w:rFonts w:cs="Arial"/>
              </w:rPr>
            </w:pPr>
            <w:r w:rsidRPr="006B318E">
              <w:rPr>
                <w:rFonts w:cs="Arial"/>
              </w:rPr>
              <w:t>3º TRIMESTRE</w:t>
            </w:r>
          </w:p>
          <w:p w:rsidR="00F45D8D" w:rsidRPr="006B318E" w:rsidRDefault="00F45D8D" w:rsidP="00F57F68">
            <w:pPr>
              <w:jc w:val="center"/>
              <w:rPr>
                <w:rFonts w:cs="Arial"/>
              </w:rPr>
            </w:pPr>
            <w:r>
              <w:rPr>
                <w:rFonts w:cs="Arial"/>
              </w:rPr>
              <w:lastRenderedPageBreak/>
              <w:t>( 11 Semanas</w:t>
            </w:r>
            <w:r w:rsidRPr="006B318E">
              <w:rPr>
                <w:rFonts w:cs="Arial"/>
              </w:rPr>
              <w:t>)</w:t>
            </w:r>
          </w:p>
        </w:tc>
        <w:tc>
          <w:tcPr>
            <w:tcW w:w="6804" w:type="dxa"/>
          </w:tcPr>
          <w:p w:rsidR="00F45D8D" w:rsidRPr="006B318E" w:rsidRDefault="00F45D8D" w:rsidP="00F57F68">
            <w:pPr>
              <w:jc w:val="center"/>
              <w:rPr>
                <w:rFonts w:cs="Arial"/>
              </w:rPr>
            </w:pPr>
            <w:r>
              <w:rPr>
                <w:rFonts w:cs="Arial"/>
              </w:rPr>
              <w:lastRenderedPageBreak/>
              <w:t>UD. 8 LA TECNOLOGÍA Y SU DESARROLLO HISTÓRICO</w:t>
            </w:r>
          </w:p>
        </w:tc>
        <w:tc>
          <w:tcPr>
            <w:tcW w:w="1886" w:type="dxa"/>
          </w:tcPr>
          <w:p w:rsidR="00F45D8D" w:rsidRPr="006B318E" w:rsidRDefault="00F45D8D" w:rsidP="00F57F68">
            <w:pPr>
              <w:jc w:val="center"/>
              <w:rPr>
                <w:rFonts w:cs="Arial"/>
              </w:rPr>
            </w:pPr>
            <w:r>
              <w:rPr>
                <w:rFonts w:cs="Arial"/>
              </w:rPr>
              <w:t>Abril/6</w:t>
            </w:r>
          </w:p>
        </w:tc>
      </w:tr>
      <w:tr w:rsidR="00F45D8D" w:rsidRPr="009936B0" w:rsidTr="00F57F68">
        <w:trPr>
          <w:trHeight w:hRule="exact" w:val="340"/>
        </w:trPr>
        <w:tc>
          <w:tcPr>
            <w:tcW w:w="0" w:type="auto"/>
            <w:vMerge/>
            <w:vAlign w:val="center"/>
          </w:tcPr>
          <w:p w:rsidR="00F45D8D" w:rsidRPr="006B318E" w:rsidRDefault="00F45D8D" w:rsidP="00F57F68">
            <w:pPr>
              <w:jc w:val="center"/>
              <w:rPr>
                <w:rFonts w:cs="Arial"/>
              </w:rPr>
            </w:pPr>
          </w:p>
        </w:tc>
        <w:tc>
          <w:tcPr>
            <w:tcW w:w="6804" w:type="dxa"/>
          </w:tcPr>
          <w:p w:rsidR="00F45D8D" w:rsidRDefault="00F45D8D" w:rsidP="00F57F68">
            <w:pPr>
              <w:jc w:val="center"/>
              <w:rPr>
                <w:rFonts w:cs="Arial"/>
              </w:rPr>
            </w:pPr>
            <w:r>
              <w:rPr>
                <w:rFonts w:cs="Arial"/>
              </w:rPr>
              <w:t>UD.3 ELECTRICIDAD Y ELECTRÓNICA</w:t>
            </w:r>
          </w:p>
        </w:tc>
        <w:tc>
          <w:tcPr>
            <w:tcW w:w="1886" w:type="dxa"/>
          </w:tcPr>
          <w:p w:rsidR="00F45D8D" w:rsidRPr="006B318E" w:rsidRDefault="00F45D8D" w:rsidP="00F57F68">
            <w:pPr>
              <w:jc w:val="center"/>
              <w:rPr>
                <w:rFonts w:cs="Arial"/>
              </w:rPr>
            </w:pPr>
            <w:r>
              <w:rPr>
                <w:rFonts w:cs="Arial"/>
              </w:rPr>
              <w:t>Mayo/6</w:t>
            </w:r>
          </w:p>
        </w:tc>
      </w:tr>
      <w:tr w:rsidR="00F45D8D" w:rsidRPr="009936B0" w:rsidTr="00F57F68">
        <w:trPr>
          <w:trHeight w:hRule="exact" w:val="340"/>
        </w:trPr>
        <w:tc>
          <w:tcPr>
            <w:tcW w:w="0" w:type="auto"/>
            <w:vMerge/>
            <w:vAlign w:val="center"/>
          </w:tcPr>
          <w:p w:rsidR="00F45D8D" w:rsidRPr="006B318E" w:rsidRDefault="00F45D8D" w:rsidP="00F57F68">
            <w:pPr>
              <w:jc w:val="center"/>
              <w:rPr>
                <w:rFonts w:cs="Arial"/>
              </w:rPr>
            </w:pPr>
          </w:p>
        </w:tc>
        <w:tc>
          <w:tcPr>
            <w:tcW w:w="6804" w:type="dxa"/>
          </w:tcPr>
          <w:p w:rsidR="00F45D8D" w:rsidRDefault="00F45D8D" w:rsidP="00F57F68">
            <w:pPr>
              <w:jc w:val="center"/>
              <w:rPr>
                <w:rFonts w:cs="Arial"/>
              </w:rPr>
            </w:pPr>
            <w:r>
              <w:rPr>
                <w:rFonts w:cs="Arial"/>
              </w:rPr>
              <w:t>UD.0.3. El proyecto técnico. Proyecto de un coche eléctrico</w:t>
            </w:r>
          </w:p>
        </w:tc>
        <w:tc>
          <w:tcPr>
            <w:tcW w:w="1886" w:type="dxa"/>
          </w:tcPr>
          <w:p w:rsidR="00F45D8D" w:rsidRPr="006B318E" w:rsidRDefault="00F45D8D" w:rsidP="00F57F68">
            <w:pPr>
              <w:jc w:val="center"/>
              <w:rPr>
                <w:rFonts w:cs="Arial"/>
              </w:rPr>
            </w:pPr>
            <w:r>
              <w:rPr>
                <w:rFonts w:cs="Arial"/>
              </w:rPr>
              <w:t>/Mayo/Junio/9</w:t>
            </w:r>
          </w:p>
        </w:tc>
      </w:tr>
      <w:tr w:rsidR="00F45D8D" w:rsidRPr="009936B0" w:rsidTr="00F57F68">
        <w:trPr>
          <w:trHeight w:hRule="exact" w:val="340"/>
        </w:trPr>
        <w:tc>
          <w:tcPr>
            <w:tcW w:w="0" w:type="auto"/>
            <w:vMerge/>
          </w:tcPr>
          <w:p w:rsidR="00F45D8D" w:rsidRPr="009936B0" w:rsidRDefault="00F45D8D" w:rsidP="00F57F68">
            <w:pPr>
              <w:jc w:val="both"/>
              <w:rPr>
                <w:rFonts w:ascii="Arial" w:hAnsi="Arial" w:cs="Arial"/>
              </w:rPr>
            </w:pPr>
          </w:p>
        </w:tc>
        <w:tc>
          <w:tcPr>
            <w:tcW w:w="6804" w:type="dxa"/>
          </w:tcPr>
          <w:p w:rsidR="00F45D8D" w:rsidRPr="006B318E" w:rsidRDefault="00F45D8D" w:rsidP="00F57F68">
            <w:pPr>
              <w:jc w:val="center"/>
              <w:rPr>
                <w:rFonts w:cs="Arial"/>
              </w:rPr>
            </w:pPr>
            <w:r>
              <w:rPr>
                <w:rFonts w:cs="Arial"/>
              </w:rPr>
              <w:t xml:space="preserve">UD.7 LAS INSTALACIONES DE LA VIVIENDA </w:t>
            </w:r>
          </w:p>
        </w:tc>
        <w:tc>
          <w:tcPr>
            <w:tcW w:w="1886" w:type="dxa"/>
          </w:tcPr>
          <w:p w:rsidR="00F45D8D" w:rsidRPr="006B318E" w:rsidRDefault="00F45D8D" w:rsidP="00F57F68">
            <w:pPr>
              <w:jc w:val="center"/>
              <w:rPr>
                <w:rFonts w:cs="Arial"/>
              </w:rPr>
            </w:pPr>
            <w:r>
              <w:rPr>
                <w:rFonts w:cs="Arial"/>
              </w:rPr>
              <w:t>Junio/6</w:t>
            </w:r>
          </w:p>
        </w:tc>
      </w:tr>
      <w:tr w:rsidR="00F45D8D" w:rsidRPr="009936B0" w:rsidTr="00F57F68">
        <w:trPr>
          <w:trHeight w:hRule="exact" w:val="340"/>
        </w:trPr>
        <w:tc>
          <w:tcPr>
            <w:tcW w:w="0" w:type="auto"/>
            <w:vMerge/>
          </w:tcPr>
          <w:p w:rsidR="00F45D8D" w:rsidRPr="009936B0" w:rsidRDefault="00F45D8D" w:rsidP="00F57F68">
            <w:pPr>
              <w:jc w:val="both"/>
              <w:rPr>
                <w:rFonts w:ascii="Arial" w:hAnsi="Arial" w:cs="Arial"/>
              </w:rPr>
            </w:pPr>
          </w:p>
        </w:tc>
        <w:tc>
          <w:tcPr>
            <w:tcW w:w="6804" w:type="dxa"/>
          </w:tcPr>
          <w:p w:rsidR="00F45D8D" w:rsidRPr="006B318E" w:rsidRDefault="00F45D8D" w:rsidP="00F57F68">
            <w:pPr>
              <w:jc w:val="center"/>
              <w:rPr>
                <w:rFonts w:cs="Arial"/>
              </w:rPr>
            </w:pPr>
          </w:p>
        </w:tc>
        <w:tc>
          <w:tcPr>
            <w:tcW w:w="1886" w:type="dxa"/>
          </w:tcPr>
          <w:p w:rsidR="00F45D8D" w:rsidRPr="006B318E" w:rsidRDefault="00F45D8D" w:rsidP="00F57F68">
            <w:pPr>
              <w:jc w:val="center"/>
              <w:rPr>
                <w:rFonts w:cs="Arial"/>
              </w:rPr>
            </w:pPr>
          </w:p>
        </w:tc>
      </w:tr>
    </w:tbl>
    <w:p w:rsidR="00F45D8D" w:rsidRPr="009936B0" w:rsidRDefault="00F45D8D" w:rsidP="00F45D8D">
      <w:pPr>
        <w:pStyle w:val="Piedepgina"/>
        <w:tabs>
          <w:tab w:val="clear" w:pos="4252"/>
          <w:tab w:val="clear" w:pos="8504"/>
        </w:tabs>
        <w:jc w:val="both"/>
        <w:rPr>
          <w:rFonts w:ascii="Arial" w:hAnsi="Arial" w:cs="Arial"/>
          <w:sz w:val="22"/>
          <w:szCs w:val="22"/>
        </w:rPr>
      </w:pPr>
    </w:p>
    <w:p w:rsidR="00F45D8D" w:rsidRPr="00F45D8D" w:rsidRDefault="00F45D8D" w:rsidP="00F45D8D">
      <w:pPr>
        <w:jc w:val="both"/>
        <w:rPr>
          <w:rFonts w:ascii="Arial" w:hAnsi="Arial" w:cs="Arial"/>
          <w:i/>
        </w:rPr>
      </w:pPr>
      <w:r w:rsidRPr="00F45D8D">
        <w:rPr>
          <w:rFonts w:ascii="Arial" w:hAnsi="Arial" w:cs="Arial"/>
          <w:i/>
        </w:rPr>
        <w:t>La distribución de las unidades y  proyectos a lo largo del curso será la siguiente:</w:t>
      </w:r>
    </w:p>
    <w:tbl>
      <w:tblPr>
        <w:tblStyle w:val="Tablaconcuadrcula"/>
        <w:tblW w:w="0" w:type="auto"/>
        <w:tblInd w:w="360" w:type="dxa"/>
        <w:tblLayout w:type="fixed"/>
        <w:tblLook w:val="04A0"/>
      </w:tblPr>
      <w:tblGrid>
        <w:gridCol w:w="4143"/>
        <w:gridCol w:w="397"/>
        <w:gridCol w:w="397"/>
        <w:gridCol w:w="397"/>
        <w:gridCol w:w="397"/>
        <w:gridCol w:w="397"/>
        <w:gridCol w:w="397"/>
        <w:gridCol w:w="397"/>
        <w:gridCol w:w="397"/>
        <w:gridCol w:w="397"/>
        <w:gridCol w:w="397"/>
      </w:tblGrid>
      <w:tr w:rsidR="00F45D8D" w:rsidTr="00F57F68">
        <w:tc>
          <w:tcPr>
            <w:tcW w:w="4143" w:type="dxa"/>
          </w:tcPr>
          <w:p w:rsidR="00F45D8D" w:rsidRDefault="00F45D8D" w:rsidP="00F57F68">
            <w:pPr>
              <w:rPr>
                <w:rFonts w:ascii="Arial" w:hAnsi="Arial" w:cs="Arial"/>
                <w:b/>
              </w:rPr>
            </w:pPr>
            <w:r>
              <w:rPr>
                <w:rFonts w:ascii="Arial" w:hAnsi="Arial" w:cs="Arial"/>
                <w:b/>
              </w:rPr>
              <w:t>UNIDADES/MESES</w:t>
            </w:r>
          </w:p>
        </w:tc>
        <w:tc>
          <w:tcPr>
            <w:tcW w:w="397" w:type="dxa"/>
          </w:tcPr>
          <w:p w:rsidR="00F45D8D" w:rsidRDefault="00F45D8D" w:rsidP="00F57F68">
            <w:pPr>
              <w:rPr>
                <w:rFonts w:ascii="Arial" w:hAnsi="Arial" w:cs="Arial"/>
                <w:b/>
              </w:rPr>
            </w:pPr>
            <w:r>
              <w:rPr>
                <w:rFonts w:ascii="Arial" w:hAnsi="Arial" w:cs="Arial"/>
                <w:b/>
              </w:rPr>
              <w:t>S</w:t>
            </w:r>
          </w:p>
        </w:tc>
        <w:tc>
          <w:tcPr>
            <w:tcW w:w="397" w:type="dxa"/>
          </w:tcPr>
          <w:p w:rsidR="00F45D8D" w:rsidRDefault="00F45D8D" w:rsidP="00F57F68">
            <w:pPr>
              <w:rPr>
                <w:rFonts w:ascii="Arial" w:hAnsi="Arial" w:cs="Arial"/>
                <w:b/>
              </w:rPr>
            </w:pPr>
            <w:r>
              <w:rPr>
                <w:rFonts w:ascii="Arial" w:hAnsi="Arial" w:cs="Arial"/>
                <w:b/>
              </w:rPr>
              <w:t>0</w:t>
            </w:r>
          </w:p>
        </w:tc>
        <w:tc>
          <w:tcPr>
            <w:tcW w:w="397" w:type="dxa"/>
          </w:tcPr>
          <w:p w:rsidR="00F45D8D" w:rsidRDefault="00F45D8D" w:rsidP="00F57F68">
            <w:pPr>
              <w:rPr>
                <w:rFonts w:ascii="Arial" w:hAnsi="Arial" w:cs="Arial"/>
                <w:b/>
              </w:rPr>
            </w:pPr>
            <w:r>
              <w:rPr>
                <w:rFonts w:ascii="Arial" w:hAnsi="Arial" w:cs="Arial"/>
                <w:b/>
              </w:rPr>
              <w:t>N</w:t>
            </w:r>
          </w:p>
        </w:tc>
        <w:tc>
          <w:tcPr>
            <w:tcW w:w="397" w:type="dxa"/>
          </w:tcPr>
          <w:p w:rsidR="00F45D8D" w:rsidRDefault="00F45D8D" w:rsidP="00F57F68">
            <w:pPr>
              <w:rPr>
                <w:rFonts w:ascii="Arial" w:hAnsi="Arial" w:cs="Arial"/>
                <w:b/>
              </w:rPr>
            </w:pPr>
            <w:r>
              <w:rPr>
                <w:rFonts w:ascii="Arial" w:hAnsi="Arial" w:cs="Arial"/>
                <w:b/>
              </w:rPr>
              <w:t>D</w:t>
            </w:r>
          </w:p>
        </w:tc>
        <w:tc>
          <w:tcPr>
            <w:tcW w:w="397" w:type="dxa"/>
          </w:tcPr>
          <w:p w:rsidR="00F45D8D" w:rsidRDefault="00F45D8D" w:rsidP="00F57F68">
            <w:pPr>
              <w:rPr>
                <w:rFonts w:ascii="Arial" w:hAnsi="Arial" w:cs="Arial"/>
                <w:b/>
              </w:rPr>
            </w:pPr>
            <w:r>
              <w:rPr>
                <w:rFonts w:ascii="Arial" w:hAnsi="Arial" w:cs="Arial"/>
                <w:b/>
              </w:rPr>
              <w:t>E</w:t>
            </w:r>
          </w:p>
        </w:tc>
        <w:tc>
          <w:tcPr>
            <w:tcW w:w="397" w:type="dxa"/>
          </w:tcPr>
          <w:p w:rsidR="00F45D8D" w:rsidRDefault="00F45D8D" w:rsidP="00F57F68">
            <w:pPr>
              <w:rPr>
                <w:rFonts w:ascii="Arial" w:hAnsi="Arial" w:cs="Arial"/>
                <w:b/>
              </w:rPr>
            </w:pPr>
            <w:r>
              <w:rPr>
                <w:rFonts w:ascii="Arial" w:hAnsi="Arial" w:cs="Arial"/>
                <w:b/>
              </w:rPr>
              <w:t>F</w:t>
            </w:r>
          </w:p>
        </w:tc>
        <w:tc>
          <w:tcPr>
            <w:tcW w:w="397" w:type="dxa"/>
          </w:tcPr>
          <w:p w:rsidR="00F45D8D" w:rsidRDefault="00F45D8D" w:rsidP="00F57F68">
            <w:pPr>
              <w:rPr>
                <w:rFonts w:ascii="Arial" w:hAnsi="Arial" w:cs="Arial"/>
                <w:b/>
              </w:rPr>
            </w:pPr>
            <w:r>
              <w:rPr>
                <w:rFonts w:ascii="Arial" w:hAnsi="Arial" w:cs="Arial"/>
                <w:b/>
              </w:rPr>
              <w:t>M</w:t>
            </w:r>
          </w:p>
        </w:tc>
        <w:tc>
          <w:tcPr>
            <w:tcW w:w="397" w:type="dxa"/>
          </w:tcPr>
          <w:p w:rsidR="00F45D8D" w:rsidRDefault="00F45D8D" w:rsidP="00F57F68">
            <w:pPr>
              <w:rPr>
                <w:rFonts w:ascii="Arial" w:hAnsi="Arial" w:cs="Arial"/>
                <w:b/>
              </w:rPr>
            </w:pPr>
            <w:r>
              <w:rPr>
                <w:rFonts w:ascii="Arial" w:hAnsi="Arial" w:cs="Arial"/>
                <w:b/>
              </w:rPr>
              <w:t>A</w:t>
            </w:r>
          </w:p>
        </w:tc>
        <w:tc>
          <w:tcPr>
            <w:tcW w:w="397" w:type="dxa"/>
          </w:tcPr>
          <w:p w:rsidR="00F45D8D" w:rsidRDefault="00F45D8D" w:rsidP="00F57F68">
            <w:pPr>
              <w:rPr>
                <w:rFonts w:ascii="Arial" w:hAnsi="Arial" w:cs="Arial"/>
                <w:b/>
              </w:rPr>
            </w:pPr>
            <w:r>
              <w:rPr>
                <w:rFonts w:ascii="Arial" w:hAnsi="Arial" w:cs="Arial"/>
                <w:b/>
              </w:rPr>
              <w:t>M</w:t>
            </w:r>
          </w:p>
        </w:tc>
        <w:tc>
          <w:tcPr>
            <w:tcW w:w="397" w:type="dxa"/>
          </w:tcPr>
          <w:p w:rsidR="00F45D8D" w:rsidRDefault="00F45D8D" w:rsidP="00F57F68">
            <w:pPr>
              <w:rPr>
                <w:rFonts w:ascii="Arial" w:hAnsi="Arial" w:cs="Arial"/>
                <w:b/>
              </w:rPr>
            </w:pPr>
            <w:r>
              <w:rPr>
                <w:rFonts w:ascii="Arial" w:hAnsi="Arial" w:cs="Arial"/>
                <w:b/>
              </w:rPr>
              <w:t>J</w:t>
            </w:r>
          </w:p>
        </w:tc>
      </w:tr>
      <w:tr w:rsidR="00F45D8D" w:rsidTr="00F57F68">
        <w:tc>
          <w:tcPr>
            <w:tcW w:w="4143" w:type="dxa"/>
          </w:tcPr>
          <w:p w:rsidR="00F45D8D" w:rsidRPr="00C15ADB" w:rsidRDefault="00F45D8D" w:rsidP="00F57F68">
            <w:pPr>
              <w:rPr>
                <w:rFonts w:cs="Arial"/>
                <w:sz w:val="24"/>
                <w:szCs w:val="24"/>
              </w:rPr>
            </w:pPr>
            <w:r w:rsidRPr="00C15ADB">
              <w:rPr>
                <w:rFonts w:cs="Arial"/>
                <w:sz w:val="24"/>
                <w:szCs w:val="24"/>
              </w:rPr>
              <w:t>U.D. 0. Expresión gráfica, perspectivas Isométrica, Caballera</w:t>
            </w:r>
          </w:p>
        </w:tc>
        <w:tc>
          <w:tcPr>
            <w:tcW w:w="397" w:type="dxa"/>
          </w:tcPr>
          <w:p w:rsidR="00F45D8D" w:rsidRDefault="00CB72BC" w:rsidP="00F57F68">
            <w:pPr>
              <w:rPr>
                <w:rFonts w:ascii="Arial" w:hAnsi="Arial" w:cs="Arial"/>
                <w:b/>
              </w:rPr>
            </w:pPr>
            <w:r>
              <w:rPr>
                <w:rFonts w:ascii="Arial" w:hAnsi="Arial" w:cs="Arial"/>
                <w:b/>
                <w:noProof/>
                <w:lang w:eastAsia="es-ES"/>
              </w:rPr>
              <w:pict>
                <v:rect id="_x0000_s1091" style="position:absolute;margin-left:.95pt;margin-top:-.3pt;width:23.95pt;height:13.45pt;z-index:251711488;mso-position-horizontal-relative:text;mso-position-vertical-relative:text" fillcolor="#4f81bd [3204]" strokecolor="#1f497d [3215]" strokeweight=".25pt">
                  <v:shadow type="perspective" color="#243f60 [1604]" opacity=".5" offset="1pt" offset2="-1pt"/>
                </v:rect>
              </w:pict>
            </w: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r>
      <w:tr w:rsidR="00F45D8D" w:rsidTr="00F57F68">
        <w:tc>
          <w:tcPr>
            <w:tcW w:w="4143" w:type="dxa"/>
          </w:tcPr>
          <w:p w:rsidR="00F45D8D" w:rsidRPr="00C15ADB" w:rsidRDefault="00F45D8D" w:rsidP="00F57F68">
            <w:pPr>
              <w:rPr>
                <w:rFonts w:cs="Arial"/>
                <w:sz w:val="24"/>
                <w:szCs w:val="24"/>
              </w:rPr>
            </w:pPr>
            <w:r w:rsidRPr="00C15ADB">
              <w:rPr>
                <w:rFonts w:cs="Arial"/>
                <w:sz w:val="24"/>
                <w:szCs w:val="24"/>
              </w:rPr>
              <w:t>UNIDAD 1. HARDWARE Y SOFTWARE</w:t>
            </w: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CB72BC" w:rsidP="00F57F68">
            <w:pPr>
              <w:rPr>
                <w:rFonts w:ascii="Arial" w:hAnsi="Arial" w:cs="Arial"/>
                <w:b/>
              </w:rPr>
            </w:pPr>
            <w:r w:rsidRPr="00CB72BC">
              <w:rPr>
                <w:rFonts w:cs="Arial"/>
                <w:noProof/>
                <w:sz w:val="18"/>
                <w:szCs w:val="18"/>
                <w:lang w:eastAsia="es-ES"/>
              </w:rPr>
              <w:pict>
                <v:rect id="_x0000_s1092" style="position:absolute;margin-left:-5.6pt;margin-top:2pt;width:18.4pt;height:13.45pt;z-index:251712512;mso-position-horizontal-relative:text;mso-position-vertical-relative:text" fillcolor="#4f81bd [3204]" strokecolor="#1f497d [3215]" strokeweight=".25pt">
                  <v:shadow type="perspective" color="#243f60 [1604]" opacity=".5" offset="1pt" offset2="-1pt"/>
                </v:rect>
              </w:pict>
            </w:r>
          </w:p>
        </w:tc>
        <w:tc>
          <w:tcPr>
            <w:tcW w:w="397" w:type="dxa"/>
          </w:tcPr>
          <w:p w:rsidR="00F45D8D" w:rsidRDefault="00CB72BC" w:rsidP="00F57F68">
            <w:pPr>
              <w:rPr>
                <w:rFonts w:ascii="Arial" w:hAnsi="Arial" w:cs="Arial"/>
                <w:b/>
              </w:rPr>
            </w:pPr>
            <w:r>
              <w:rPr>
                <w:rFonts w:ascii="Arial" w:hAnsi="Arial" w:cs="Arial"/>
                <w:b/>
                <w:noProof/>
                <w:lang w:eastAsia="es-ES"/>
              </w:rPr>
              <w:pict>
                <v:rect id="_x0000_s1099" style="position:absolute;margin-left:-5.3pt;margin-top:2pt;width:15.8pt;height:13.45pt;z-index:251719680;mso-position-horizontal-relative:text;mso-position-vertical-relative:text" fillcolor="#4f81bd [3204]" strokecolor="#1f497d [3215]" strokeweight=".25pt">
                  <v:shadow type="perspective" color="#243f60 [1604]" opacity=".5" offset="1pt" offset2="-1pt"/>
                </v:rect>
              </w:pict>
            </w: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r>
      <w:tr w:rsidR="00F45D8D" w:rsidTr="00F57F68">
        <w:tc>
          <w:tcPr>
            <w:tcW w:w="4143" w:type="dxa"/>
          </w:tcPr>
          <w:p w:rsidR="00F45D8D" w:rsidRPr="00C15ADB" w:rsidRDefault="00F45D8D" w:rsidP="00F57F68">
            <w:pPr>
              <w:rPr>
                <w:rFonts w:cs="Arial"/>
                <w:sz w:val="24"/>
                <w:szCs w:val="24"/>
              </w:rPr>
            </w:pPr>
            <w:r w:rsidRPr="00C15ADB">
              <w:rPr>
                <w:rFonts w:cs="Arial"/>
                <w:sz w:val="24"/>
                <w:szCs w:val="24"/>
              </w:rPr>
              <w:t>UNIDAD 4. TECNOLOGÍAS DE LA COMUNICACIÓN. INTERNET</w:t>
            </w: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CB72BC" w:rsidP="00F57F68">
            <w:pPr>
              <w:rPr>
                <w:rFonts w:ascii="Arial" w:hAnsi="Arial" w:cs="Arial"/>
                <w:b/>
              </w:rPr>
            </w:pPr>
            <w:r>
              <w:rPr>
                <w:rFonts w:ascii="Arial" w:hAnsi="Arial" w:cs="Arial"/>
                <w:b/>
                <w:noProof/>
                <w:lang w:eastAsia="es-ES"/>
              </w:rPr>
              <w:pict>
                <v:rect id="_x0000_s1093" style="position:absolute;margin-left:-4.75pt;margin-top:.3pt;width:17.55pt;height:9.95pt;z-index:251713536;mso-position-horizontal-relative:text;mso-position-vertical-relative:text" fillcolor="#4f81bd [3204]" strokecolor="#1f497d [3215]" strokeweight=".25pt">
                  <v:shadow type="perspective" color="#243f60 [1604]" opacity=".5" offset="1pt" offset2="-1pt"/>
                </v:rect>
              </w:pict>
            </w:r>
          </w:p>
        </w:tc>
        <w:tc>
          <w:tcPr>
            <w:tcW w:w="397" w:type="dxa"/>
          </w:tcPr>
          <w:p w:rsidR="00F45D8D" w:rsidRDefault="00CB72BC" w:rsidP="00F57F68">
            <w:pPr>
              <w:rPr>
                <w:rFonts w:ascii="Arial" w:hAnsi="Arial" w:cs="Arial"/>
                <w:b/>
              </w:rPr>
            </w:pPr>
            <w:r>
              <w:rPr>
                <w:rFonts w:ascii="Arial" w:hAnsi="Arial" w:cs="Arial"/>
                <w:b/>
                <w:noProof/>
                <w:lang w:eastAsia="es-ES"/>
              </w:rPr>
              <w:pict>
                <v:rect id="_x0000_s1095" style="position:absolute;margin-left:-3.55pt;margin-top:27.85pt;width:16.25pt;height:13.45pt;z-index:251715584;mso-position-horizontal-relative:text;mso-position-vertical-relative:text" fillcolor="#4f81bd [3204]" strokecolor="#1f497d [3215]" strokeweight=".25pt">
                  <v:shadow type="perspective" color="#243f60 [1604]" opacity=".5" offset="1pt" offset2="-1pt"/>
                </v:rect>
              </w:pict>
            </w: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r>
      <w:tr w:rsidR="00F45D8D" w:rsidTr="00F57F68">
        <w:tc>
          <w:tcPr>
            <w:tcW w:w="4143" w:type="dxa"/>
          </w:tcPr>
          <w:p w:rsidR="00F45D8D" w:rsidRPr="00C15ADB" w:rsidRDefault="00F45D8D" w:rsidP="00F57F68">
            <w:pPr>
              <w:rPr>
                <w:rFonts w:cs="Arial"/>
                <w:sz w:val="24"/>
                <w:szCs w:val="24"/>
              </w:rPr>
            </w:pPr>
            <w:r w:rsidRPr="00C15ADB">
              <w:rPr>
                <w:rFonts w:cs="Arial"/>
                <w:sz w:val="24"/>
                <w:szCs w:val="24"/>
              </w:rPr>
              <w:t>UNIDAD 5. CONTROL Y ROBÓTICA</w:t>
            </w: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r>
      <w:tr w:rsidR="00F45D8D" w:rsidTr="00F57F68">
        <w:tc>
          <w:tcPr>
            <w:tcW w:w="4143" w:type="dxa"/>
          </w:tcPr>
          <w:p w:rsidR="00F45D8D" w:rsidRPr="00C15ADB" w:rsidRDefault="00F45D8D" w:rsidP="00F57F68">
            <w:pPr>
              <w:rPr>
                <w:rFonts w:cs="Arial"/>
                <w:sz w:val="24"/>
                <w:szCs w:val="24"/>
              </w:rPr>
            </w:pPr>
            <w:r w:rsidRPr="00C15ADB">
              <w:rPr>
                <w:rFonts w:cs="Arial"/>
                <w:sz w:val="24"/>
                <w:szCs w:val="24"/>
              </w:rPr>
              <w:t>UNIDAD 7. LAS  INSTALACIONES  DE  LA  VIVIENDA</w:t>
            </w: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CB72BC" w:rsidP="00F57F68">
            <w:pPr>
              <w:rPr>
                <w:rFonts w:ascii="Arial" w:hAnsi="Arial" w:cs="Arial"/>
                <w:b/>
              </w:rPr>
            </w:pPr>
            <w:r>
              <w:rPr>
                <w:rFonts w:ascii="Arial" w:hAnsi="Arial" w:cs="Arial"/>
                <w:b/>
                <w:noProof/>
                <w:lang w:eastAsia="es-ES"/>
              </w:rPr>
              <w:pict>
                <v:rect id="_x0000_s1097" style="position:absolute;margin-left:6.4pt;margin-top:.9pt;width:14.15pt;height:13.45pt;z-index:251717632;mso-position-horizontal-relative:text;mso-position-vertical-relative:text" fillcolor="#4f81bd [3204]" strokecolor="#1f497d [3215]" strokeweight=".25pt">
                  <v:shadow type="perspective" color="#243f60 [1604]" opacity=".5" offset="1pt" offset2="-1pt"/>
                </v:rect>
              </w:pict>
            </w:r>
          </w:p>
        </w:tc>
        <w:tc>
          <w:tcPr>
            <w:tcW w:w="397" w:type="dxa"/>
          </w:tcPr>
          <w:p w:rsidR="00F45D8D" w:rsidRDefault="00CB72BC" w:rsidP="00F57F68">
            <w:pPr>
              <w:rPr>
                <w:rFonts w:ascii="Arial" w:hAnsi="Arial" w:cs="Arial"/>
                <w:b/>
              </w:rPr>
            </w:pPr>
            <w:r>
              <w:rPr>
                <w:rFonts w:ascii="Arial" w:hAnsi="Arial" w:cs="Arial"/>
                <w:b/>
                <w:noProof/>
                <w:lang w:eastAsia="es-ES"/>
              </w:rPr>
              <w:pict>
                <v:rect id="_x0000_s1096" style="position:absolute;margin-left:-2.55pt;margin-top:.9pt;width:7.2pt;height:13.45pt;z-index:251716608;mso-position-horizontal-relative:text;mso-position-vertical-relative:text" fillcolor="#4f81bd [3204]" strokecolor="#1f497d [3215]" strokeweight=".25pt">
                  <v:shadow type="perspective" color="#243f60 [1604]" opacity=".5" offset="1pt" offset2="-1pt"/>
                </v:rect>
              </w:pict>
            </w:r>
          </w:p>
        </w:tc>
      </w:tr>
      <w:tr w:rsidR="00F45D8D" w:rsidTr="00F57F68">
        <w:tc>
          <w:tcPr>
            <w:tcW w:w="4143" w:type="dxa"/>
          </w:tcPr>
          <w:p w:rsidR="00F45D8D" w:rsidRPr="00C15ADB" w:rsidRDefault="00F45D8D" w:rsidP="00F57F68">
            <w:pPr>
              <w:rPr>
                <w:rFonts w:cs="Arial"/>
                <w:sz w:val="24"/>
                <w:szCs w:val="24"/>
              </w:rPr>
            </w:pPr>
            <w:r w:rsidRPr="00C15ADB">
              <w:rPr>
                <w:rFonts w:cs="Arial"/>
                <w:sz w:val="24"/>
                <w:szCs w:val="24"/>
              </w:rPr>
              <w:t>UNIDAD 8.  LA TECNOLOGÍA Y SU DESARROLLO HISTÓRICO</w:t>
            </w: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CB72BC" w:rsidP="00F57F68">
            <w:pPr>
              <w:rPr>
                <w:rFonts w:ascii="Arial" w:hAnsi="Arial" w:cs="Arial"/>
                <w:b/>
              </w:rPr>
            </w:pPr>
            <w:r>
              <w:rPr>
                <w:rFonts w:ascii="Arial" w:hAnsi="Arial" w:cs="Arial"/>
                <w:b/>
                <w:noProof/>
                <w:lang w:eastAsia="es-ES"/>
              </w:rPr>
              <w:pict>
                <v:rect id="_x0000_s1098" style="position:absolute;margin-left:12.4pt;margin-top:-.25pt;width:15.8pt;height:13.45pt;z-index:251718656;mso-position-horizontal-relative:text;mso-position-vertical-relative:text" fillcolor="#4f81bd [3204]" strokecolor="#1f497d [3215]" strokeweight=".25pt">
                  <v:shadow type="perspective" color="#243f60 [1604]" opacity=".5" offset="1pt" offset2="-1pt"/>
                </v:rect>
              </w:pict>
            </w: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r>
      <w:tr w:rsidR="00F45D8D" w:rsidTr="00F57F68">
        <w:tc>
          <w:tcPr>
            <w:tcW w:w="4143" w:type="dxa"/>
          </w:tcPr>
          <w:p w:rsidR="00F45D8D" w:rsidRPr="00C15ADB" w:rsidRDefault="00F45D8D" w:rsidP="00F57F68">
            <w:pPr>
              <w:rPr>
                <w:rFonts w:cs="Arial"/>
                <w:sz w:val="24"/>
                <w:szCs w:val="24"/>
              </w:rPr>
            </w:pPr>
            <w:r w:rsidRPr="00C15ADB">
              <w:rPr>
                <w:rFonts w:cs="Arial"/>
                <w:sz w:val="24"/>
                <w:szCs w:val="24"/>
              </w:rPr>
              <w:t xml:space="preserve">UNIDAD 2. </w:t>
            </w:r>
            <w:r>
              <w:rPr>
                <w:rFonts w:cs="Arial"/>
              </w:rPr>
              <w:t>DISEÑO ASISTIDO POR ORDENADOR</w:t>
            </w: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CB72BC" w:rsidP="00F57F68">
            <w:pPr>
              <w:rPr>
                <w:rFonts w:ascii="Arial" w:hAnsi="Arial" w:cs="Arial"/>
                <w:b/>
              </w:rPr>
            </w:pPr>
            <w:r>
              <w:rPr>
                <w:rFonts w:ascii="Arial" w:hAnsi="Arial" w:cs="Arial"/>
                <w:b/>
                <w:noProof/>
                <w:lang w:eastAsia="es-ES"/>
              </w:rPr>
              <w:pict>
                <v:rect id="_x0000_s1100" style="position:absolute;margin-left:-5.3pt;margin-top:.05pt;width:15.8pt;height:13.45pt;z-index:251720704;mso-position-horizontal-relative:text;mso-position-vertical-relative:text" fillcolor="#4f81bd [3204]" strokecolor="#1f497d [3215]" strokeweight=".25pt">
                  <v:shadow type="perspective" color="#243f60 [1604]" opacity=".5" offset="1pt" offset2="-1pt"/>
                </v:rect>
              </w:pict>
            </w: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r>
      <w:tr w:rsidR="00F45D8D" w:rsidTr="00F57F68">
        <w:tc>
          <w:tcPr>
            <w:tcW w:w="4143" w:type="dxa"/>
          </w:tcPr>
          <w:p w:rsidR="00F45D8D" w:rsidRDefault="00F45D8D" w:rsidP="00F57F68">
            <w:pPr>
              <w:rPr>
                <w:rFonts w:cs="Arial"/>
                <w:sz w:val="24"/>
                <w:szCs w:val="24"/>
              </w:rPr>
            </w:pPr>
          </w:p>
          <w:p w:rsidR="00F45D8D" w:rsidRDefault="00CB72BC" w:rsidP="00F57F68">
            <w:pPr>
              <w:rPr>
                <w:rFonts w:cs="Arial"/>
                <w:sz w:val="24"/>
                <w:szCs w:val="24"/>
              </w:rPr>
            </w:pPr>
            <w:r w:rsidRPr="00CB72BC">
              <w:rPr>
                <w:rFonts w:ascii="Arial" w:hAnsi="Arial" w:cs="Arial"/>
                <w:b/>
                <w:noProof/>
                <w:lang w:eastAsia="es-ES"/>
              </w:rPr>
              <w:pict>
                <v:rect id="_x0000_s1101" style="position:absolute;margin-left:361pt;margin-top:10.65pt;width:21.6pt;height:13.45pt;z-index:251721728" fillcolor="#4f81bd [3204]" strokecolor="#1f497d [3215]" strokeweight=".25pt">
                  <v:shadow type="perspective" color="#243f60 [1604]" opacity=".5" offset="1pt" offset2="-1pt"/>
                </v:rect>
              </w:pict>
            </w:r>
            <w:r w:rsidR="00F45D8D" w:rsidRPr="00C15ADB">
              <w:rPr>
                <w:rFonts w:cs="Arial"/>
                <w:sz w:val="24"/>
                <w:szCs w:val="24"/>
              </w:rPr>
              <w:t>UNIDAD 3. ELECTRICIDAD ELÉCTRONICA</w:t>
            </w:r>
            <w:r w:rsidR="00F45D8D">
              <w:rPr>
                <w:rFonts w:cs="Arial"/>
                <w:sz w:val="24"/>
                <w:szCs w:val="24"/>
              </w:rPr>
              <w:t>.</w:t>
            </w:r>
          </w:p>
          <w:p w:rsidR="00F45D8D" w:rsidRPr="00C15ADB" w:rsidRDefault="00F45D8D" w:rsidP="00F57F68">
            <w:pPr>
              <w:rPr>
                <w:rFonts w:cs="Arial"/>
                <w:sz w:val="24"/>
                <w:szCs w:val="24"/>
              </w:rPr>
            </w:pPr>
            <w:r>
              <w:rPr>
                <w:rFonts w:cs="Arial"/>
                <w:sz w:val="24"/>
                <w:szCs w:val="24"/>
              </w:rPr>
              <w:t>Programa simulaciones. Crocodile Clip</w:t>
            </w: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r>
      <w:tr w:rsidR="00F45D8D" w:rsidTr="00F57F68">
        <w:tc>
          <w:tcPr>
            <w:tcW w:w="4143" w:type="dxa"/>
          </w:tcPr>
          <w:p w:rsidR="00F45D8D" w:rsidRPr="00C15ADB" w:rsidRDefault="00F45D8D" w:rsidP="00F57F68">
            <w:pPr>
              <w:rPr>
                <w:rFonts w:cs="Arial"/>
                <w:sz w:val="24"/>
                <w:szCs w:val="24"/>
              </w:rPr>
            </w:pPr>
            <w:r w:rsidRPr="00C15ADB">
              <w:rPr>
                <w:rFonts w:cs="Arial"/>
                <w:sz w:val="24"/>
                <w:szCs w:val="24"/>
              </w:rPr>
              <w:t>UNIDAD 6. NEUMÁTICA E HIDRÁULICA</w:t>
            </w:r>
            <w:r>
              <w:rPr>
                <w:rFonts w:cs="Arial"/>
                <w:sz w:val="24"/>
                <w:szCs w:val="24"/>
              </w:rPr>
              <w:t>.  Programa de simulaciones. NEUMATIC.</w:t>
            </w: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CB72BC" w:rsidP="00F57F68">
            <w:pPr>
              <w:rPr>
                <w:rFonts w:ascii="Arial" w:hAnsi="Arial" w:cs="Arial"/>
                <w:b/>
              </w:rPr>
            </w:pPr>
            <w:r w:rsidRPr="00CB72BC">
              <w:rPr>
                <w:rFonts w:cs="Arial"/>
                <w:noProof/>
                <w:sz w:val="18"/>
                <w:szCs w:val="18"/>
                <w:lang w:eastAsia="es-ES"/>
              </w:rPr>
              <w:pict>
                <v:rect id="_x0000_s1102" style="position:absolute;margin-left:-4.95pt;margin-top:.65pt;width:21.6pt;height:11.45pt;z-index:251722752;mso-position-horizontal-relative:text;mso-position-vertical-relative:text" fillcolor="#4f81bd [3204]" strokecolor="#1f497d [3215]" strokeweight=".25pt">
                  <v:shadow type="perspective" color="#243f60 [1604]" opacity=".5" offset="1pt" offset2="-1pt"/>
                </v:rect>
              </w:pict>
            </w:r>
          </w:p>
        </w:tc>
        <w:tc>
          <w:tcPr>
            <w:tcW w:w="397" w:type="dxa"/>
          </w:tcPr>
          <w:p w:rsidR="00F45D8D" w:rsidRDefault="00F45D8D" w:rsidP="00F57F68">
            <w:pPr>
              <w:rPr>
                <w:rFonts w:ascii="Arial" w:hAnsi="Arial" w:cs="Arial"/>
                <w:b/>
              </w:rPr>
            </w:pPr>
          </w:p>
        </w:tc>
      </w:tr>
      <w:tr w:rsidR="00F45D8D" w:rsidTr="00F57F68">
        <w:tc>
          <w:tcPr>
            <w:tcW w:w="4143" w:type="dxa"/>
          </w:tcPr>
          <w:p w:rsidR="00F45D8D" w:rsidRPr="00C15ADB" w:rsidRDefault="00F45D8D" w:rsidP="00F57F68">
            <w:pPr>
              <w:rPr>
                <w:rFonts w:cs="Arial"/>
                <w:sz w:val="24"/>
                <w:szCs w:val="24"/>
              </w:rPr>
            </w:pPr>
            <w:r w:rsidRPr="00C15ADB">
              <w:rPr>
                <w:rFonts w:cs="Arial"/>
                <w:sz w:val="24"/>
                <w:szCs w:val="24"/>
              </w:rPr>
              <w:t>U.D.0.1. PROYECTO- CONSTRUCCIÓN</w:t>
            </w:r>
          </w:p>
        </w:tc>
        <w:tc>
          <w:tcPr>
            <w:tcW w:w="397" w:type="dxa"/>
          </w:tcPr>
          <w:p w:rsidR="00F45D8D" w:rsidRDefault="00CB72BC" w:rsidP="00F57F68">
            <w:pPr>
              <w:rPr>
                <w:rFonts w:ascii="Arial" w:hAnsi="Arial" w:cs="Arial"/>
                <w:b/>
              </w:rPr>
            </w:pPr>
            <w:r>
              <w:rPr>
                <w:rFonts w:ascii="Arial" w:hAnsi="Arial" w:cs="Arial"/>
                <w:b/>
                <w:noProof/>
                <w:lang w:eastAsia="es-ES"/>
              </w:rPr>
              <w:pict>
                <v:rect id="_x0000_s1094" style="position:absolute;margin-left:12.35pt;margin-top:.6pt;width:171.6pt;height:13.45pt;z-index:251714560;mso-position-horizontal-relative:text;mso-position-vertical-relative:text" fillcolor="#4f81bd [3204]" strokecolor="#1f497d [3215]" strokeweight=".25pt">
                  <v:shadow type="perspective" color="#243f60 [1604]" opacity=".5" offset="1pt" offset2="-1pt"/>
                </v:rect>
              </w:pict>
            </w: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c>
          <w:tcPr>
            <w:tcW w:w="397" w:type="dxa"/>
          </w:tcPr>
          <w:p w:rsidR="00F45D8D" w:rsidRDefault="00F45D8D" w:rsidP="00F57F68">
            <w:pPr>
              <w:rPr>
                <w:rFonts w:ascii="Arial" w:hAnsi="Arial" w:cs="Arial"/>
                <w:b/>
              </w:rPr>
            </w:pPr>
          </w:p>
        </w:tc>
      </w:tr>
    </w:tbl>
    <w:p w:rsidR="00F91B91" w:rsidRDefault="00F91B91" w:rsidP="00F45D8D">
      <w:pPr>
        <w:jc w:val="both"/>
        <w:rPr>
          <w:rFonts w:ascii="Arial" w:hAnsi="Arial" w:cs="Arial"/>
        </w:rPr>
      </w:pPr>
    </w:p>
    <w:p w:rsidR="00F45D8D" w:rsidRPr="00F45D8D" w:rsidRDefault="00F45D8D" w:rsidP="00F45D8D">
      <w:pPr>
        <w:jc w:val="both"/>
        <w:rPr>
          <w:rFonts w:ascii="Arial" w:hAnsi="Arial" w:cs="Arial"/>
        </w:rPr>
      </w:pPr>
      <w:r w:rsidRPr="00F45D8D">
        <w:rPr>
          <w:rFonts w:ascii="Arial" w:hAnsi="Arial" w:cs="Arial"/>
        </w:rPr>
        <w:t>Los proyectos-construcción se desarrollarán a lo largo de cada trimestre, no teniendo asignado una ubicación temporal exacta. Así mismo, contenidos instrumentales de la asignatura, como la expresión gráfica o el uso del ordenador se irán introduciendo durante el curso a medida que sean necesarios.</w:t>
      </w:r>
    </w:p>
    <w:p w:rsidR="00FB3897" w:rsidRDefault="00FB3897" w:rsidP="00FB3897">
      <w:pPr>
        <w:ind w:left="360"/>
        <w:rPr>
          <w:rFonts w:ascii="Arial" w:hAnsi="Arial" w:cs="Arial"/>
          <w:b/>
        </w:rPr>
      </w:pPr>
    </w:p>
    <w:p w:rsidR="00F45D8D" w:rsidRPr="00F91B91" w:rsidRDefault="00F91B91" w:rsidP="0009640C">
      <w:pPr>
        <w:pStyle w:val="Prrafodelista"/>
        <w:numPr>
          <w:ilvl w:val="2"/>
          <w:numId w:val="113"/>
        </w:numPr>
        <w:rPr>
          <w:rFonts w:ascii="Arial" w:hAnsi="Arial" w:cs="Arial"/>
          <w:b/>
          <w:highlight w:val="lightGray"/>
        </w:rPr>
      </w:pPr>
      <w:r w:rsidRPr="00F91B91">
        <w:rPr>
          <w:rFonts w:ascii="Arial" w:hAnsi="Arial" w:cs="Arial"/>
          <w:b/>
          <w:highlight w:val="lightGray"/>
        </w:rPr>
        <w:t xml:space="preserve"> CRITERIOS DE EVALUACIÓN.</w:t>
      </w:r>
    </w:p>
    <w:p w:rsidR="007C1D19" w:rsidRDefault="007C1D19" w:rsidP="007C1D19">
      <w:pPr>
        <w:jc w:val="both"/>
        <w:rPr>
          <w:rFonts w:cs="Arial"/>
          <w:b/>
          <w:sz w:val="24"/>
          <w:szCs w:val="24"/>
        </w:rPr>
      </w:pPr>
      <w:r w:rsidRPr="00E92ADB">
        <w:rPr>
          <w:rFonts w:ascii="Arial" w:hAnsi="Arial" w:cs="Arial"/>
          <w:b/>
        </w:rPr>
        <w:t>Unidad 0.</w:t>
      </w:r>
      <w:r>
        <w:rPr>
          <w:rFonts w:ascii="Arial" w:hAnsi="Arial" w:cs="Arial"/>
          <w:b/>
        </w:rPr>
        <w:t xml:space="preserve"> E</w:t>
      </w:r>
      <w:r w:rsidRPr="00E92ADB">
        <w:rPr>
          <w:rFonts w:cs="Arial"/>
          <w:b/>
          <w:sz w:val="24"/>
          <w:szCs w:val="24"/>
        </w:rPr>
        <w:t>xpresión gráfica, perspectivas Isométrica, Caballera</w:t>
      </w:r>
    </w:p>
    <w:p w:rsidR="007C1D19" w:rsidRDefault="007C1D19" w:rsidP="007C1D19">
      <w:pPr>
        <w:numPr>
          <w:ilvl w:val="0"/>
          <w:numId w:val="41"/>
        </w:numPr>
        <w:autoSpaceDE w:val="0"/>
        <w:autoSpaceDN w:val="0"/>
        <w:adjustRightInd w:val="0"/>
        <w:spacing w:after="0" w:line="240" w:lineRule="auto"/>
        <w:ind w:left="426"/>
        <w:jc w:val="both"/>
        <w:rPr>
          <w:rFonts w:ascii="Arial" w:eastAsia="MyriadPro-Regular" w:hAnsi="Arial" w:cs="Arial"/>
        </w:rPr>
      </w:pPr>
      <w:r w:rsidRPr="008630BA">
        <w:rPr>
          <w:rFonts w:ascii="Arial" w:eastAsia="MyriadPro-Regular" w:hAnsi="Arial" w:cs="Arial"/>
        </w:rPr>
        <w:t>Utilizar, adecuadamente, l</w:t>
      </w:r>
      <w:r>
        <w:rPr>
          <w:rFonts w:ascii="Arial" w:eastAsia="MyriadPro-Regular" w:hAnsi="Arial" w:cs="Arial"/>
        </w:rPr>
        <w:t xml:space="preserve">os dibujos en perspectivas caballera e Isométrica, sus vistas alzado planta y perfil,  </w:t>
      </w:r>
      <w:r w:rsidRPr="008630BA">
        <w:rPr>
          <w:rFonts w:ascii="Arial" w:eastAsia="MyriadPro-Regular" w:hAnsi="Arial" w:cs="Arial"/>
        </w:rPr>
        <w:t>para el tratam</w:t>
      </w:r>
      <w:r>
        <w:rPr>
          <w:rFonts w:ascii="Arial" w:eastAsia="MyriadPro-Regular" w:hAnsi="Arial" w:cs="Arial"/>
        </w:rPr>
        <w:t>iento de la información, dibujos y planos  en los Proyectos</w:t>
      </w:r>
    </w:p>
    <w:p w:rsidR="007C1D19" w:rsidRDefault="007C1D19" w:rsidP="007C1D19">
      <w:pPr>
        <w:jc w:val="both"/>
        <w:rPr>
          <w:rFonts w:ascii="Arial" w:hAnsi="Arial" w:cs="Arial"/>
          <w:b/>
        </w:rPr>
      </w:pPr>
    </w:p>
    <w:p w:rsidR="007C1D19" w:rsidRDefault="007C1D19" w:rsidP="007C1D19">
      <w:pPr>
        <w:jc w:val="both"/>
        <w:rPr>
          <w:rFonts w:ascii="Arial" w:hAnsi="Arial" w:cs="Arial"/>
          <w:b/>
        </w:rPr>
      </w:pPr>
      <w:r w:rsidRPr="00F54AFF">
        <w:rPr>
          <w:rFonts w:ascii="Arial" w:hAnsi="Arial" w:cs="Arial"/>
          <w:b/>
        </w:rPr>
        <w:t xml:space="preserve">Unidad 1. </w:t>
      </w:r>
      <w:r>
        <w:rPr>
          <w:rFonts w:ascii="Arial" w:hAnsi="Arial" w:cs="Arial"/>
          <w:b/>
        </w:rPr>
        <w:t>Hardware y Software</w:t>
      </w:r>
    </w:p>
    <w:p w:rsidR="007C1D19" w:rsidRDefault="007C1D19" w:rsidP="0009640C">
      <w:pPr>
        <w:numPr>
          <w:ilvl w:val="0"/>
          <w:numId w:val="115"/>
        </w:numPr>
        <w:autoSpaceDE w:val="0"/>
        <w:autoSpaceDN w:val="0"/>
        <w:adjustRightInd w:val="0"/>
        <w:spacing w:after="0" w:line="240" w:lineRule="auto"/>
        <w:jc w:val="both"/>
        <w:rPr>
          <w:rFonts w:ascii="Arial" w:eastAsia="MyriadPro-Regular" w:hAnsi="Arial" w:cs="Arial"/>
        </w:rPr>
      </w:pPr>
      <w:r w:rsidRPr="008630BA">
        <w:rPr>
          <w:rFonts w:ascii="Arial" w:eastAsia="MyriadPro-Regular" w:hAnsi="Arial" w:cs="Arial"/>
        </w:rPr>
        <w:t>Utilizar, adecuadamente, la hoja de cálculo para el tratamiento de la información numérica</w:t>
      </w:r>
    </w:p>
    <w:p w:rsidR="007C1D19" w:rsidRPr="008630BA" w:rsidRDefault="007C1D19" w:rsidP="0009640C">
      <w:pPr>
        <w:numPr>
          <w:ilvl w:val="0"/>
          <w:numId w:val="115"/>
        </w:numPr>
        <w:autoSpaceDE w:val="0"/>
        <w:autoSpaceDN w:val="0"/>
        <w:adjustRightInd w:val="0"/>
        <w:spacing w:after="0" w:line="240" w:lineRule="auto"/>
        <w:jc w:val="both"/>
        <w:rPr>
          <w:rFonts w:ascii="Arial" w:eastAsia="MyriadPro-Regular" w:hAnsi="Arial" w:cs="Arial"/>
        </w:rPr>
      </w:pPr>
      <w:r w:rsidRPr="008630BA">
        <w:rPr>
          <w:rFonts w:ascii="Arial" w:eastAsia="MyriadPro-Regular" w:hAnsi="Arial" w:cs="Arial"/>
        </w:rPr>
        <w:t>Utilizar, adecuadamente</w:t>
      </w:r>
      <w:r>
        <w:rPr>
          <w:rFonts w:ascii="Arial" w:eastAsia="MyriadPro-Regular" w:hAnsi="Arial" w:cs="Arial"/>
        </w:rPr>
        <w:t xml:space="preserve"> el procesador de Textos para la elaboración de la documentación textica en los Proyectos que hace el alumno.</w:t>
      </w:r>
    </w:p>
    <w:p w:rsidR="007C1D19" w:rsidRPr="00F54AFF" w:rsidRDefault="007C1D19" w:rsidP="007C1D19">
      <w:pPr>
        <w:jc w:val="both"/>
        <w:rPr>
          <w:rFonts w:ascii="Arial" w:hAnsi="Arial" w:cs="Arial"/>
          <w:b/>
        </w:rPr>
      </w:pPr>
    </w:p>
    <w:p w:rsidR="007C1D19" w:rsidRDefault="007C1D19" w:rsidP="007C1D19">
      <w:pPr>
        <w:jc w:val="both"/>
        <w:rPr>
          <w:rFonts w:ascii="Arial" w:hAnsi="Arial" w:cs="Arial"/>
          <w:b/>
        </w:rPr>
      </w:pPr>
      <w:r>
        <w:rPr>
          <w:rFonts w:ascii="Arial" w:hAnsi="Arial" w:cs="Arial"/>
          <w:b/>
        </w:rPr>
        <w:t>Unidad 2. Diseño asistido por ordenador.</w:t>
      </w:r>
    </w:p>
    <w:p w:rsidR="007C1D19" w:rsidRPr="00CD70F4" w:rsidRDefault="007C1D19" w:rsidP="007C1D19">
      <w:pPr>
        <w:numPr>
          <w:ilvl w:val="0"/>
          <w:numId w:val="43"/>
        </w:numPr>
        <w:autoSpaceDE w:val="0"/>
        <w:autoSpaceDN w:val="0"/>
        <w:adjustRightInd w:val="0"/>
        <w:spacing w:after="0" w:line="240" w:lineRule="auto"/>
        <w:jc w:val="both"/>
        <w:rPr>
          <w:rFonts w:ascii="Arial" w:eastAsia="MyriadPro-Regular" w:hAnsi="Arial" w:cs="Arial"/>
        </w:rPr>
      </w:pPr>
      <w:r w:rsidRPr="00CD70F4">
        <w:rPr>
          <w:rFonts w:ascii="Arial" w:eastAsia="MyriadPro-Regular" w:hAnsi="Arial" w:cs="Arial"/>
        </w:rPr>
        <w:t>Reconocer el tipo de aplicación informática utilizado en distintos productos.</w:t>
      </w:r>
    </w:p>
    <w:p w:rsidR="007C1D19" w:rsidRPr="00CD70F4" w:rsidRDefault="007C1D19" w:rsidP="007C1D19">
      <w:pPr>
        <w:numPr>
          <w:ilvl w:val="0"/>
          <w:numId w:val="43"/>
        </w:numPr>
        <w:autoSpaceDE w:val="0"/>
        <w:autoSpaceDN w:val="0"/>
        <w:adjustRightInd w:val="0"/>
        <w:spacing w:after="0" w:line="240" w:lineRule="auto"/>
        <w:jc w:val="both"/>
        <w:rPr>
          <w:rFonts w:ascii="Arial" w:eastAsia="MyriadPro-Regular" w:hAnsi="Arial" w:cs="Arial"/>
        </w:rPr>
      </w:pPr>
      <w:r w:rsidRPr="00CD70F4">
        <w:rPr>
          <w:rFonts w:ascii="Arial" w:eastAsia="MyriadPro-Regular" w:hAnsi="Arial" w:cs="Arial"/>
        </w:rPr>
        <w:t>Elegir el programa adecuado según las necesidades de cada fase del proceso tecnológico.</w:t>
      </w:r>
    </w:p>
    <w:p w:rsidR="007C1D19" w:rsidRPr="00CD70F4" w:rsidRDefault="007C1D19" w:rsidP="007C1D19">
      <w:pPr>
        <w:numPr>
          <w:ilvl w:val="0"/>
          <w:numId w:val="43"/>
        </w:numPr>
        <w:autoSpaceDE w:val="0"/>
        <w:autoSpaceDN w:val="0"/>
        <w:adjustRightInd w:val="0"/>
        <w:spacing w:after="0" w:line="240" w:lineRule="auto"/>
        <w:jc w:val="both"/>
        <w:rPr>
          <w:rFonts w:ascii="Arial" w:eastAsia="MyriadPro-Regular" w:hAnsi="Arial" w:cs="Arial"/>
        </w:rPr>
      </w:pPr>
      <w:r w:rsidRPr="00CD70F4">
        <w:rPr>
          <w:rFonts w:ascii="Arial" w:eastAsia="MyriadPro-Regular" w:hAnsi="Arial" w:cs="Arial"/>
        </w:rPr>
        <w:t>Elaborar planos técnicos, utilizando una aplicación informática de dibujo vectorial.</w:t>
      </w:r>
    </w:p>
    <w:p w:rsidR="007C1D19" w:rsidRPr="00CD70F4" w:rsidRDefault="007C1D19" w:rsidP="007C1D19">
      <w:pPr>
        <w:numPr>
          <w:ilvl w:val="0"/>
          <w:numId w:val="43"/>
        </w:numPr>
        <w:autoSpaceDE w:val="0"/>
        <w:autoSpaceDN w:val="0"/>
        <w:adjustRightInd w:val="0"/>
        <w:spacing w:after="0" w:line="240" w:lineRule="auto"/>
        <w:jc w:val="both"/>
        <w:rPr>
          <w:rFonts w:ascii="Arial" w:eastAsia="MyriadPro-Regular" w:hAnsi="Arial" w:cs="Arial"/>
        </w:rPr>
      </w:pPr>
      <w:r w:rsidRPr="00CD70F4">
        <w:rPr>
          <w:rFonts w:ascii="Arial" w:eastAsia="MyriadPro-Regular" w:hAnsi="Arial" w:cs="Arial"/>
        </w:rPr>
        <w:t>Acotar un objeto técnico con un programa de dibujo vectorial.</w:t>
      </w:r>
    </w:p>
    <w:p w:rsidR="007C1D19" w:rsidRPr="00CD70F4" w:rsidRDefault="007C1D19" w:rsidP="007C1D19">
      <w:pPr>
        <w:numPr>
          <w:ilvl w:val="0"/>
          <w:numId w:val="43"/>
        </w:numPr>
        <w:autoSpaceDE w:val="0"/>
        <w:autoSpaceDN w:val="0"/>
        <w:adjustRightInd w:val="0"/>
        <w:spacing w:after="0" w:line="240" w:lineRule="auto"/>
        <w:jc w:val="both"/>
        <w:rPr>
          <w:rFonts w:ascii="Arial" w:eastAsia="MyriadPro-Regular" w:hAnsi="Arial" w:cs="Arial"/>
        </w:rPr>
      </w:pPr>
      <w:r w:rsidRPr="00CD70F4">
        <w:rPr>
          <w:rFonts w:ascii="Arial" w:eastAsia="MyriadPro-Regular" w:hAnsi="Arial" w:cs="Arial"/>
        </w:rPr>
        <w:t>Elaborar circuitos sencillos con una aplicación informática.</w:t>
      </w:r>
    </w:p>
    <w:p w:rsidR="007C1D19" w:rsidRPr="00CD70F4" w:rsidRDefault="007C1D19" w:rsidP="007C1D19">
      <w:pPr>
        <w:numPr>
          <w:ilvl w:val="0"/>
          <w:numId w:val="43"/>
        </w:numPr>
        <w:suppressAutoHyphens/>
        <w:autoSpaceDE w:val="0"/>
        <w:autoSpaceDN w:val="0"/>
        <w:adjustRightInd w:val="0"/>
        <w:spacing w:after="0" w:line="240" w:lineRule="auto"/>
        <w:jc w:val="both"/>
        <w:rPr>
          <w:rFonts w:ascii="Arial" w:hAnsi="Arial" w:cs="Arial"/>
          <w:bCs/>
        </w:rPr>
      </w:pPr>
      <w:r w:rsidRPr="00CD70F4">
        <w:rPr>
          <w:rFonts w:ascii="Arial" w:eastAsia="MyriadPro-Regular" w:hAnsi="Arial" w:cs="Arial"/>
        </w:rPr>
        <w:lastRenderedPageBreak/>
        <w:t>Dibujar planos en escala absoluta y configurar las opciones de impresión para imprimir a distintas escalas.</w:t>
      </w:r>
    </w:p>
    <w:p w:rsidR="007C1D19" w:rsidRDefault="007C1D19" w:rsidP="007C1D19">
      <w:pPr>
        <w:pStyle w:val="Ttulo2"/>
        <w:keepLines w:val="0"/>
        <w:tabs>
          <w:tab w:val="num" w:pos="576"/>
        </w:tabs>
        <w:suppressAutoHyphens/>
        <w:spacing w:before="0" w:line="240" w:lineRule="auto"/>
        <w:jc w:val="both"/>
        <w:rPr>
          <w:rFonts w:cs="Arial"/>
          <w:sz w:val="22"/>
          <w:szCs w:val="22"/>
          <w:u w:val="single"/>
        </w:rPr>
      </w:pPr>
    </w:p>
    <w:p w:rsidR="007C1D19" w:rsidRDefault="007C1D19" w:rsidP="007C1D19">
      <w:pPr>
        <w:jc w:val="both"/>
        <w:rPr>
          <w:rFonts w:ascii="Arial" w:hAnsi="Arial" w:cs="Arial"/>
          <w:b/>
        </w:rPr>
      </w:pPr>
      <w:r>
        <w:rPr>
          <w:rFonts w:ascii="Arial" w:hAnsi="Arial" w:cs="Arial"/>
          <w:b/>
        </w:rPr>
        <w:t>Unidad 3. Electricidad y electrónica.</w:t>
      </w:r>
    </w:p>
    <w:p w:rsidR="007C1D19" w:rsidRPr="002D4724" w:rsidRDefault="007C1D19" w:rsidP="007C1D19">
      <w:pPr>
        <w:numPr>
          <w:ilvl w:val="0"/>
          <w:numId w:val="45"/>
        </w:numPr>
        <w:autoSpaceDE w:val="0"/>
        <w:autoSpaceDN w:val="0"/>
        <w:adjustRightInd w:val="0"/>
        <w:spacing w:after="0" w:line="240" w:lineRule="auto"/>
        <w:jc w:val="both"/>
        <w:rPr>
          <w:rFonts w:ascii="Arial" w:eastAsia="MyriadPro-Regular" w:hAnsi="Arial" w:cs="Arial"/>
        </w:rPr>
      </w:pPr>
      <w:r w:rsidRPr="002D4724">
        <w:rPr>
          <w:rFonts w:ascii="Arial" w:eastAsia="MyriadPro-Regular" w:hAnsi="Arial" w:cs="Arial"/>
        </w:rPr>
        <w:t>Describir el funcionamiento, aplicación y componentes elementales de un sistema electrónico.</w:t>
      </w:r>
    </w:p>
    <w:p w:rsidR="007C1D19" w:rsidRPr="002D4724" w:rsidRDefault="007C1D19" w:rsidP="007C1D19">
      <w:pPr>
        <w:numPr>
          <w:ilvl w:val="0"/>
          <w:numId w:val="45"/>
        </w:numPr>
        <w:autoSpaceDE w:val="0"/>
        <w:autoSpaceDN w:val="0"/>
        <w:adjustRightInd w:val="0"/>
        <w:spacing w:after="0" w:line="240" w:lineRule="auto"/>
        <w:jc w:val="both"/>
        <w:rPr>
          <w:rFonts w:ascii="Arial" w:eastAsia="MyriadPro-Regular" w:hAnsi="Arial" w:cs="Arial"/>
        </w:rPr>
      </w:pPr>
      <w:r w:rsidRPr="002D4724">
        <w:rPr>
          <w:rFonts w:ascii="Arial" w:eastAsia="MyriadPro-Regular" w:hAnsi="Arial" w:cs="Arial"/>
        </w:rPr>
        <w:t>Diseñar, simular y montar circuitos electrónicos sencillos.</w:t>
      </w:r>
      <w:r>
        <w:rPr>
          <w:rFonts w:ascii="Arial" w:eastAsia="MyriadPro-Regular" w:hAnsi="Arial" w:cs="Arial"/>
        </w:rPr>
        <w:t xml:space="preserve"> Uso del programa Crocodile Clip</w:t>
      </w:r>
    </w:p>
    <w:p w:rsidR="007C1D19" w:rsidRPr="002D4724" w:rsidRDefault="007C1D19" w:rsidP="007C1D19">
      <w:pPr>
        <w:numPr>
          <w:ilvl w:val="0"/>
          <w:numId w:val="45"/>
        </w:numPr>
        <w:autoSpaceDE w:val="0"/>
        <w:autoSpaceDN w:val="0"/>
        <w:adjustRightInd w:val="0"/>
        <w:spacing w:after="0" w:line="240" w:lineRule="auto"/>
        <w:jc w:val="both"/>
        <w:rPr>
          <w:rFonts w:ascii="Arial" w:eastAsia="MyriadPro-Regular" w:hAnsi="Arial" w:cs="Arial"/>
        </w:rPr>
      </w:pPr>
      <w:r w:rsidRPr="002D4724">
        <w:rPr>
          <w:rFonts w:ascii="Arial" w:eastAsia="MyriadPro-Regular" w:hAnsi="Arial" w:cs="Arial"/>
        </w:rPr>
        <w:t>Conocer y utilizar adecuadamente la simbología electrónica.</w:t>
      </w:r>
    </w:p>
    <w:p w:rsidR="007C1D19" w:rsidRPr="002D4724" w:rsidRDefault="007C1D19" w:rsidP="007C1D19">
      <w:pPr>
        <w:numPr>
          <w:ilvl w:val="0"/>
          <w:numId w:val="45"/>
        </w:numPr>
        <w:autoSpaceDE w:val="0"/>
        <w:autoSpaceDN w:val="0"/>
        <w:adjustRightInd w:val="0"/>
        <w:spacing w:after="0" w:line="240" w:lineRule="auto"/>
        <w:jc w:val="both"/>
        <w:rPr>
          <w:rFonts w:ascii="Arial" w:eastAsia="MyriadPro-Regular" w:hAnsi="Arial" w:cs="Arial"/>
        </w:rPr>
      </w:pPr>
      <w:r w:rsidRPr="002D4724">
        <w:rPr>
          <w:rFonts w:ascii="Arial" w:eastAsia="MyriadPro-Regular" w:hAnsi="Arial" w:cs="Arial"/>
        </w:rPr>
        <w:t>Identificar los bloques de entrada, salida y proceso en un sistema electrónico, y montar circuitos a partir de los mismos.</w:t>
      </w:r>
    </w:p>
    <w:p w:rsidR="007C1D19" w:rsidRPr="002D4724" w:rsidRDefault="007C1D19" w:rsidP="007C1D19">
      <w:pPr>
        <w:numPr>
          <w:ilvl w:val="0"/>
          <w:numId w:val="45"/>
        </w:numPr>
        <w:autoSpaceDE w:val="0"/>
        <w:autoSpaceDN w:val="0"/>
        <w:adjustRightInd w:val="0"/>
        <w:spacing w:after="0" w:line="240" w:lineRule="auto"/>
        <w:jc w:val="both"/>
        <w:rPr>
          <w:rFonts w:ascii="Arial" w:eastAsia="MyriadPro-Regular" w:hAnsi="Arial" w:cs="Arial"/>
        </w:rPr>
      </w:pPr>
      <w:r w:rsidRPr="002D4724">
        <w:rPr>
          <w:rFonts w:ascii="Arial" w:eastAsia="MyriadPro-Regular" w:hAnsi="Arial" w:cs="Arial"/>
        </w:rPr>
        <w:t>Realizar operaciones lógicas empleando el álgebra de Boole.</w:t>
      </w:r>
    </w:p>
    <w:p w:rsidR="007C1D19" w:rsidRPr="002D4724" w:rsidRDefault="007C1D19" w:rsidP="007C1D19">
      <w:pPr>
        <w:numPr>
          <w:ilvl w:val="0"/>
          <w:numId w:val="45"/>
        </w:numPr>
        <w:autoSpaceDE w:val="0"/>
        <w:autoSpaceDN w:val="0"/>
        <w:adjustRightInd w:val="0"/>
        <w:spacing w:after="0" w:line="240" w:lineRule="auto"/>
        <w:jc w:val="both"/>
        <w:rPr>
          <w:rFonts w:ascii="Arial" w:eastAsia="MyriadPro-Regular" w:hAnsi="Arial" w:cs="Arial"/>
        </w:rPr>
      </w:pPr>
      <w:r w:rsidRPr="002D4724">
        <w:rPr>
          <w:rFonts w:ascii="Arial" w:eastAsia="MyriadPro-Regular" w:hAnsi="Arial" w:cs="Arial"/>
        </w:rPr>
        <w:t>Relacionar planteamientos lógicos con procesos técnicos y resolver, mediante puertas lógicas, problemas tecnológicos sencillos.</w:t>
      </w:r>
    </w:p>
    <w:p w:rsidR="007C1D19" w:rsidRDefault="007C1D19" w:rsidP="007C1D19">
      <w:pPr>
        <w:numPr>
          <w:ilvl w:val="0"/>
          <w:numId w:val="45"/>
        </w:numPr>
        <w:autoSpaceDE w:val="0"/>
        <w:autoSpaceDN w:val="0"/>
        <w:adjustRightInd w:val="0"/>
        <w:spacing w:after="0" w:line="240" w:lineRule="auto"/>
        <w:jc w:val="both"/>
        <w:rPr>
          <w:rFonts w:ascii="Arial" w:eastAsia="MyriadPro-Regular" w:hAnsi="Arial" w:cs="Arial"/>
        </w:rPr>
      </w:pPr>
      <w:r w:rsidRPr="002D4724">
        <w:rPr>
          <w:rFonts w:ascii="Arial" w:eastAsia="MyriadPro-Regular" w:hAnsi="Arial" w:cs="Arial"/>
        </w:rPr>
        <w:t>Trabajar con orden y respetar las normas de seguridad e higiene, debido a los riesgos que implica la manipulación de aparatos eléctricos.</w:t>
      </w:r>
    </w:p>
    <w:p w:rsidR="007C1D19" w:rsidRDefault="007C1D19" w:rsidP="00DD5B73">
      <w:pPr>
        <w:pStyle w:val="Ttulo2"/>
        <w:keepLines w:val="0"/>
        <w:suppressAutoHyphens/>
        <w:spacing w:before="0" w:line="240" w:lineRule="auto"/>
        <w:ind w:left="360"/>
        <w:jc w:val="both"/>
        <w:rPr>
          <w:rFonts w:cs="Arial"/>
          <w:sz w:val="22"/>
          <w:szCs w:val="22"/>
          <w:u w:val="single"/>
        </w:rPr>
      </w:pPr>
    </w:p>
    <w:p w:rsidR="007C1D19" w:rsidRPr="006B3CB2" w:rsidRDefault="007C1D19" w:rsidP="007C1D19">
      <w:pPr>
        <w:jc w:val="both"/>
        <w:rPr>
          <w:rFonts w:ascii="Arial" w:hAnsi="Arial" w:cs="Arial"/>
          <w:b/>
        </w:rPr>
      </w:pPr>
      <w:r w:rsidRPr="006B3CB2">
        <w:rPr>
          <w:rFonts w:ascii="Arial" w:hAnsi="Arial" w:cs="Arial"/>
          <w:b/>
        </w:rPr>
        <w:t>Unida</w:t>
      </w:r>
      <w:r>
        <w:rPr>
          <w:rFonts w:ascii="Arial" w:hAnsi="Arial" w:cs="Arial"/>
          <w:b/>
        </w:rPr>
        <w:t>d 4. Tecnologías de la comunicación. Internet.</w:t>
      </w:r>
    </w:p>
    <w:p w:rsidR="007C1D19" w:rsidRPr="00ED4F54" w:rsidRDefault="007C1D19" w:rsidP="007C1D19">
      <w:pPr>
        <w:numPr>
          <w:ilvl w:val="0"/>
          <w:numId w:val="47"/>
        </w:numPr>
        <w:autoSpaceDE w:val="0"/>
        <w:autoSpaceDN w:val="0"/>
        <w:adjustRightInd w:val="0"/>
        <w:spacing w:after="0" w:line="240" w:lineRule="auto"/>
        <w:ind w:left="709"/>
        <w:jc w:val="both"/>
        <w:rPr>
          <w:rFonts w:ascii="Arial" w:eastAsia="MyriadPro-Regular" w:hAnsi="Arial" w:cs="Arial"/>
        </w:rPr>
      </w:pPr>
      <w:r w:rsidRPr="005A0B54">
        <w:rPr>
          <w:rFonts w:ascii="Arial" w:eastAsia="MyriadPro-Regular" w:hAnsi="Arial" w:cs="Arial"/>
        </w:rPr>
        <w:t>Representar un sistema de telefonía alámbrica.</w:t>
      </w:r>
    </w:p>
    <w:p w:rsidR="007C1D19" w:rsidRPr="005A0B54" w:rsidRDefault="007C1D19" w:rsidP="007C1D19">
      <w:pPr>
        <w:numPr>
          <w:ilvl w:val="0"/>
          <w:numId w:val="47"/>
        </w:numPr>
        <w:autoSpaceDE w:val="0"/>
        <w:autoSpaceDN w:val="0"/>
        <w:adjustRightInd w:val="0"/>
        <w:spacing w:after="0" w:line="240" w:lineRule="auto"/>
        <w:ind w:left="709"/>
        <w:jc w:val="both"/>
        <w:rPr>
          <w:rFonts w:ascii="Arial" w:eastAsia="MyriadPro-Regular" w:hAnsi="Arial" w:cs="Arial"/>
        </w:rPr>
      </w:pPr>
      <w:r w:rsidRPr="005A0B54">
        <w:rPr>
          <w:rFonts w:ascii="Arial" w:eastAsia="MyriadPro-Regular" w:hAnsi="Arial" w:cs="Arial"/>
        </w:rPr>
        <w:t>Conocer los efectos de las radiaciones electromagnéticas, que aparatos emiten radiaciones y que medidas preventivas pueden tomarse.</w:t>
      </w:r>
    </w:p>
    <w:p w:rsidR="007C1D19" w:rsidRPr="005A0B54" w:rsidRDefault="007C1D19" w:rsidP="007C1D19">
      <w:pPr>
        <w:numPr>
          <w:ilvl w:val="0"/>
          <w:numId w:val="47"/>
        </w:numPr>
        <w:autoSpaceDE w:val="0"/>
        <w:autoSpaceDN w:val="0"/>
        <w:adjustRightInd w:val="0"/>
        <w:spacing w:after="0" w:line="240" w:lineRule="auto"/>
        <w:ind w:left="709"/>
        <w:jc w:val="both"/>
        <w:rPr>
          <w:rFonts w:ascii="Arial" w:eastAsia="MyriadPro-Regular" w:hAnsi="Arial" w:cs="Arial"/>
        </w:rPr>
      </w:pPr>
      <w:r w:rsidRPr="005A0B54">
        <w:rPr>
          <w:rFonts w:ascii="Arial" w:eastAsia="MyriadPro-Regular" w:hAnsi="Arial" w:cs="Arial"/>
        </w:rPr>
        <w:t>Construir un dispositivo, a partir de un esquema determinado, capaz de emitir o recibir ondas electromagn</w:t>
      </w:r>
      <w:r>
        <w:rPr>
          <w:rFonts w:ascii="Arial" w:eastAsia="MyriadPro-Regular" w:hAnsi="Arial" w:cs="Arial"/>
        </w:rPr>
        <w:t>é</w:t>
      </w:r>
      <w:r w:rsidRPr="005A0B54">
        <w:rPr>
          <w:rFonts w:ascii="Arial" w:eastAsia="MyriadPro-Regular" w:hAnsi="Arial" w:cs="Arial"/>
        </w:rPr>
        <w:t>ticas.</w:t>
      </w:r>
    </w:p>
    <w:p w:rsidR="007C1D19" w:rsidRPr="005A0B54" w:rsidRDefault="007C1D19" w:rsidP="007C1D19">
      <w:pPr>
        <w:numPr>
          <w:ilvl w:val="0"/>
          <w:numId w:val="47"/>
        </w:numPr>
        <w:autoSpaceDE w:val="0"/>
        <w:autoSpaceDN w:val="0"/>
        <w:adjustRightInd w:val="0"/>
        <w:spacing w:after="0" w:line="240" w:lineRule="auto"/>
        <w:ind w:left="709"/>
        <w:jc w:val="both"/>
        <w:rPr>
          <w:rFonts w:ascii="Arial" w:eastAsia="MyriadPro-Regular" w:hAnsi="Arial" w:cs="Arial"/>
        </w:rPr>
      </w:pPr>
      <w:r w:rsidRPr="005A0B54">
        <w:rPr>
          <w:rFonts w:ascii="Arial" w:eastAsia="MyriadPro-Regular" w:hAnsi="Arial" w:cs="Arial"/>
        </w:rPr>
        <w:t>Describir las grandes redes de comunicación de datos.</w:t>
      </w:r>
    </w:p>
    <w:p w:rsidR="007C1D19" w:rsidRPr="005A0B54" w:rsidRDefault="007C1D19" w:rsidP="007C1D19">
      <w:pPr>
        <w:numPr>
          <w:ilvl w:val="0"/>
          <w:numId w:val="47"/>
        </w:numPr>
        <w:autoSpaceDE w:val="0"/>
        <w:autoSpaceDN w:val="0"/>
        <w:adjustRightInd w:val="0"/>
        <w:spacing w:after="0" w:line="240" w:lineRule="auto"/>
        <w:ind w:left="709"/>
        <w:jc w:val="both"/>
        <w:rPr>
          <w:rFonts w:ascii="Arial" w:eastAsia="MyriadPro-Regular" w:hAnsi="Arial" w:cs="Arial"/>
        </w:rPr>
      </w:pPr>
      <w:r w:rsidRPr="005A0B54">
        <w:rPr>
          <w:rFonts w:ascii="Arial" w:eastAsia="MyriadPro-Regular" w:hAnsi="Arial" w:cs="Arial"/>
        </w:rPr>
        <w:t>Conocer y comprender diversos conceptos básicos de Internet.</w:t>
      </w:r>
    </w:p>
    <w:p w:rsidR="007C1D19" w:rsidRPr="005A0B54" w:rsidRDefault="007C1D19" w:rsidP="007C1D19">
      <w:pPr>
        <w:numPr>
          <w:ilvl w:val="0"/>
          <w:numId w:val="47"/>
        </w:numPr>
        <w:autoSpaceDE w:val="0"/>
        <w:autoSpaceDN w:val="0"/>
        <w:adjustRightInd w:val="0"/>
        <w:spacing w:after="0" w:line="240" w:lineRule="auto"/>
        <w:ind w:left="709"/>
        <w:jc w:val="both"/>
        <w:rPr>
          <w:rFonts w:ascii="Arial" w:eastAsia="MyriadPro-Regular" w:hAnsi="Arial" w:cs="Arial"/>
        </w:rPr>
      </w:pPr>
      <w:r w:rsidRPr="005A0B54">
        <w:rPr>
          <w:rFonts w:ascii="Arial" w:eastAsia="MyriadPro-Regular" w:hAnsi="Arial" w:cs="Arial"/>
        </w:rPr>
        <w:t>Conocer los pasos a seguir para conectar un ordenador a Internet.</w:t>
      </w:r>
    </w:p>
    <w:p w:rsidR="007C1D19" w:rsidRPr="005A0B54" w:rsidRDefault="007C1D19" w:rsidP="007C1D19">
      <w:pPr>
        <w:numPr>
          <w:ilvl w:val="0"/>
          <w:numId w:val="47"/>
        </w:numPr>
        <w:autoSpaceDE w:val="0"/>
        <w:autoSpaceDN w:val="0"/>
        <w:adjustRightInd w:val="0"/>
        <w:spacing w:after="0" w:line="240" w:lineRule="auto"/>
        <w:ind w:left="709"/>
        <w:jc w:val="both"/>
        <w:rPr>
          <w:rFonts w:ascii="Arial" w:eastAsia="MyriadPro-Regular" w:hAnsi="Arial" w:cs="Arial"/>
        </w:rPr>
      </w:pPr>
      <w:r w:rsidRPr="005A0B54">
        <w:rPr>
          <w:rFonts w:ascii="Arial" w:eastAsia="MyriadPro-Regular" w:hAnsi="Arial" w:cs="Arial"/>
        </w:rPr>
        <w:t>Identificar las formas de conexión y sus características principales.</w:t>
      </w:r>
    </w:p>
    <w:p w:rsidR="007C1D19" w:rsidRPr="005A0B54" w:rsidRDefault="007C1D19" w:rsidP="007C1D19">
      <w:pPr>
        <w:numPr>
          <w:ilvl w:val="0"/>
          <w:numId w:val="47"/>
        </w:numPr>
        <w:autoSpaceDE w:val="0"/>
        <w:autoSpaceDN w:val="0"/>
        <w:adjustRightInd w:val="0"/>
        <w:spacing w:after="0" w:line="240" w:lineRule="auto"/>
        <w:ind w:left="709"/>
        <w:jc w:val="both"/>
        <w:rPr>
          <w:rFonts w:ascii="Arial" w:eastAsia="MyriadPro-Regular" w:hAnsi="Arial" w:cs="Arial"/>
        </w:rPr>
      </w:pPr>
      <w:r w:rsidRPr="005A0B54">
        <w:rPr>
          <w:rFonts w:ascii="Arial" w:eastAsia="MyriadPro-Regular" w:hAnsi="Arial" w:cs="Arial"/>
        </w:rPr>
        <w:t>Conocer y valorar las normas de uso de las tecnologías de la comunicación.</w:t>
      </w:r>
    </w:p>
    <w:p w:rsidR="007C1D19" w:rsidRDefault="007C1D19" w:rsidP="007C1D19">
      <w:pPr>
        <w:pStyle w:val="Ttulo2"/>
        <w:keepLines w:val="0"/>
        <w:suppressAutoHyphens/>
        <w:spacing w:before="0" w:line="240" w:lineRule="auto"/>
        <w:jc w:val="both"/>
        <w:rPr>
          <w:rFonts w:cs="Arial"/>
          <w:sz w:val="22"/>
          <w:szCs w:val="22"/>
          <w:u w:val="single"/>
        </w:rPr>
      </w:pPr>
    </w:p>
    <w:p w:rsidR="007C1D19" w:rsidRDefault="007C1D19" w:rsidP="007C1D19">
      <w:pPr>
        <w:jc w:val="both"/>
        <w:rPr>
          <w:rFonts w:ascii="Arial" w:hAnsi="Arial" w:cs="Arial"/>
          <w:b/>
        </w:rPr>
      </w:pPr>
      <w:r w:rsidRPr="006B3CB2">
        <w:rPr>
          <w:rFonts w:ascii="Arial" w:hAnsi="Arial" w:cs="Arial"/>
          <w:b/>
        </w:rPr>
        <w:t>Unida</w:t>
      </w:r>
      <w:r>
        <w:rPr>
          <w:rFonts w:ascii="Arial" w:hAnsi="Arial" w:cs="Arial"/>
          <w:b/>
        </w:rPr>
        <w:t>d 5. Control y Robótica.</w:t>
      </w:r>
    </w:p>
    <w:p w:rsidR="007C1D19" w:rsidRPr="008F3E96" w:rsidRDefault="007C1D19" w:rsidP="007C1D19">
      <w:pPr>
        <w:numPr>
          <w:ilvl w:val="0"/>
          <w:numId w:val="48"/>
        </w:numPr>
        <w:autoSpaceDE w:val="0"/>
        <w:autoSpaceDN w:val="0"/>
        <w:adjustRightInd w:val="0"/>
        <w:spacing w:after="0" w:line="240" w:lineRule="auto"/>
        <w:jc w:val="both"/>
        <w:rPr>
          <w:rFonts w:ascii="Arial" w:eastAsia="MyriadPro-Regular" w:hAnsi="Arial" w:cs="Arial"/>
        </w:rPr>
      </w:pPr>
      <w:r w:rsidRPr="008F3E96">
        <w:rPr>
          <w:rFonts w:ascii="Arial" w:eastAsia="MyriadPro-Regular" w:hAnsi="Arial" w:cs="Arial"/>
        </w:rPr>
        <w:t>Analizar sistemas automáticos, describir sus componentes y montar automatismos sencillos.</w:t>
      </w:r>
    </w:p>
    <w:p w:rsidR="007C1D19" w:rsidRPr="008F3E96" w:rsidRDefault="007C1D19" w:rsidP="007C1D19">
      <w:pPr>
        <w:numPr>
          <w:ilvl w:val="0"/>
          <w:numId w:val="48"/>
        </w:numPr>
        <w:autoSpaceDE w:val="0"/>
        <w:autoSpaceDN w:val="0"/>
        <w:adjustRightInd w:val="0"/>
        <w:spacing w:after="0" w:line="240" w:lineRule="auto"/>
        <w:jc w:val="both"/>
        <w:rPr>
          <w:rFonts w:ascii="Arial" w:eastAsia="MyriadPro-Regular" w:hAnsi="Arial" w:cs="Arial"/>
        </w:rPr>
      </w:pPr>
      <w:r w:rsidRPr="008F3E96">
        <w:rPr>
          <w:rFonts w:ascii="Arial" w:eastAsia="MyriadPro-Regular" w:hAnsi="Arial" w:cs="Arial"/>
        </w:rPr>
        <w:t>Utilizar sensores en sistemas automáticos para adquirir información del entorno. Describir y clasificar distintos tipos de sensores.</w:t>
      </w:r>
    </w:p>
    <w:p w:rsidR="007C1D19" w:rsidRPr="008F3E96" w:rsidRDefault="007C1D19" w:rsidP="007C1D19">
      <w:pPr>
        <w:numPr>
          <w:ilvl w:val="0"/>
          <w:numId w:val="48"/>
        </w:numPr>
        <w:autoSpaceDE w:val="0"/>
        <w:autoSpaceDN w:val="0"/>
        <w:adjustRightInd w:val="0"/>
        <w:spacing w:after="0" w:line="240" w:lineRule="auto"/>
        <w:jc w:val="both"/>
        <w:rPr>
          <w:rFonts w:ascii="Arial" w:eastAsia="MyriadPro-Regular" w:hAnsi="Arial" w:cs="Arial"/>
        </w:rPr>
      </w:pPr>
      <w:r w:rsidRPr="008F3E96">
        <w:rPr>
          <w:rFonts w:ascii="Arial" w:eastAsia="MyriadPro-Regular" w:hAnsi="Arial" w:cs="Arial"/>
        </w:rPr>
        <w:t>Diseñar y construir un robot o sistema automático que sea capaz de mantener su funcionamiento a partir de la información que recibe del entorno.</w:t>
      </w:r>
    </w:p>
    <w:p w:rsidR="007C1D19" w:rsidRPr="008F3E96" w:rsidRDefault="007C1D19" w:rsidP="007C1D19">
      <w:pPr>
        <w:numPr>
          <w:ilvl w:val="0"/>
          <w:numId w:val="48"/>
        </w:numPr>
        <w:autoSpaceDE w:val="0"/>
        <w:autoSpaceDN w:val="0"/>
        <w:adjustRightInd w:val="0"/>
        <w:spacing w:after="0" w:line="240" w:lineRule="auto"/>
        <w:jc w:val="both"/>
        <w:rPr>
          <w:rFonts w:ascii="Arial" w:eastAsia="MyriadPro-Regular" w:hAnsi="Arial" w:cs="Arial"/>
        </w:rPr>
      </w:pPr>
      <w:r w:rsidRPr="008F3E96">
        <w:rPr>
          <w:rFonts w:ascii="Arial" w:eastAsia="MyriadPro-Regular" w:hAnsi="Arial" w:cs="Arial"/>
        </w:rPr>
        <w:t>Analizar y desarrollar programas informáticos para controlar sistemas autom</w:t>
      </w:r>
      <w:r>
        <w:rPr>
          <w:rFonts w:ascii="Arial" w:eastAsia="MyriadPro-Regular" w:hAnsi="Arial" w:cs="Arial"/>
        </w:rPr>
        <w:t>á</w:t>
      </w:r>
      <w:r w:rsidRPr="008F3E96">
        <w:rPr>
          <w:rFonts w:ascii="Arial" w:eastAsia="MyriadPro-Regular" w:hAnsi="Arial" w:cs="Arial"/>
        </w:rPr>
        <w:t>ticos.</w:t>
      </w:r>
    </w:p>
    <w:p w:rsidR="007C1D19" w:rsidRPr="008F3E96" w:rsidRDefault="007C1D19" w:rsidP="007C1D19">
      <w:pPr>
        <w:numPr>
          <w:ilvl w:val="0"/>
          <w:numId w:val="48"/>
        </w:numPr>
        <w:autoSpaceDE w:val="0"/>
        <w:autoSpaceDN w:val="0"/>
        <w:adjustRightInd w:val="0"/>
        <w:spacing w:after="0" w:line="240" w:lineRule="auto"/>
        <w:jc w:val="both"/>
        <w:rPr>
          <w:rFonts w:ascii="Arial" w:eastAsia="MyriadPro-Regular" w:hAnsi="Arial" w:cs="Arial"/>
        </w:rPr>
      </w:pPr>
      <w:r w:rsidRPr="008F3E96">
        <w:rPr>
          <w:rFonts w:ascii="Arial" w:eastAsia="MyriadPro-Regular" w:hAnsi="Arial" w:cs="Arial"/>
        </w:rPr>
        <w:t>Utilizar simuladores informáticos para verificar y comprobar el funcionamiento de los sistemas automáticos, los robots y los programas de control diseñados.</w:t>
      </w:r>
    </w:p>
    <w:p w:rsidR="007C1D19" w:rsidRPr="008F3E96" w:rsidRDefault="007C1D19" w:rsidP="007C1D19">
      <w:pPr>
        <w:numPr>
          <w:ilvl w:val="0"/>
          <w:numId w:val="48"/>
        </w:numPr>
        <w:autoSpaceDE w:val="0"/>
        <w:autoSpaceDN w:val="0"/>
        <w:adjustRightInd w:val="0"/>
        <w:spacing w:after="0" w:line="240" w:lineRule="auto"/>
        <w:jc w:val="both"/>
        <w:rPr>
          <w:rFonts w:ascii="Arial" w:eastAsia="MyriadPro-Regular" w:hAnsi="Arial" w:cs="Arial"/>
        </w:rPr>
      </w:pPr>
      <w:r w:rsidRPr="008F3E96">
        <w:rPr>
          <w:rFonts w:ascii="Arial" w:eastAsia="MyriadPro-Regular" w:hAnsi="Arial" w:cs="Arial"/>
        </w:rPr>
        <w:t>Utilizar el ordenador como herramienta de adquisición e interpretación de datos, y como realimentación de otros procesos con los datos obtenidos.</w:t>
      </w:r>
    </w:p>
    <w:p w:rsidR="007C1D19" w:rsidRPr="006B3CB2" w:rsidRDefault="007C1D19" w:rsidP="007C1D19">
      <w:pPr>
        <w:jc w:val="both"/>
        <w:rPr>
          <w:rFonts w:ascii="Arial" w:hAnsi="Arial" w:cs="Arial"/>
          <w:b/>
        </w:rPr>
      </w:pPr>
    </w:p>
    <w:p w:rsidR="007C1D19" w:rsidRPr="006B3CB2" w:rsidRDefault="007C1D19" w:rsidP="007C1D19">
      <w:pPr>
        <w:jc w:val="both"/>
        <w:rPr>
          <w:rFonts w:ascii="Arial" w:hAnsi="Arial" w:cs="Arial"/>
          <w:b/>
        </w:rPr>
      </w:pPr>
      <w:r w:rsidRPr="006B3CB2">
        <w:rPr>
          <w:rFonts w:ascii="Arial" w:hAnsi="Arial" w:cs="Arial"/>
          <w:b/>
        </w:rPr>
        <w:t>Unida</w:t>
      </w:r>
      <w:r>
        <w:rPr>
          <w:rFonts w:ascii="Arial" w:hAnsi="Arial" w:cs="Arial"/>
          <w:b/>
        </w:rPr>
        <w:t>d 6. Neumática e Hidráulica</w:t>
      </w:r>
    </w:p>
    <w:p w:rsidR="007C1D19" w:rsidRPr="00070681" w:rsidRDefault="007C1D19" w:rsidP="007C1D19">
      <w:pPr>
        <w:numPr>
          <w:ilvl w:val="0"/>
          <w:numId w:val="50"/>
        </w:numPr>
        <w:autoSpaceDE w:val="0"/>
        <w:autoSpaceDN w:val="0"/>
        <w:adjustRightInd w:val="0"/>
        <w:spacing w:after="0" w:line="240" w:lineRule="auto"/>
        <w:jc w:val="both"/>
        <w:rPr>
          <w:rFonts w:ascii="Arial" w:eastAsia="MyriadPro-Regular" w:hAnsi="Arial" w:cs="Arial"/>
        </w:rPr>
      </w:pPr>
      <w:r w:rsidRPr="00070681">
        <w:rPr>
          <w:rFonts w:ascii="Arial" w:eastAsia="MyriadPro-Regular" w:hAnsi="Arial" w:cs="Arial"/>
        </w:rPr>
        <w:t>Conocer las principales aplicaciones de las tecnologías neumática e hidráulica.</w:t>
      </w:r>
    </w:p>
    <w:p w:rsidR="007C1D19" w:rsidRPr="00070681" w:rsidRDefault="007C1D19" w:rsidP="007C1D19">
      <w:pPr>
        <w:numPr>
          <w:ilvl w:val="0"/>
          <w:numId w:val="50"/>
        </w:numPr>
        <w:autoSpaceDE w:val="0"/>
        <w:autoSpaceDN w:val="0"/>
        <w:adjustRightInd w:val="0"/>
        <w:spacing w:after="0" w:line="240" w:lineRule="auto"/>
        <w:jc w:val="both"/>
        <w:rPr>
          <w:rFonts w:ascii="Arial" w:eastAsia="MyriadPro-Regular" w:hAnsi="Arial" w:cs="Arial"/>
        </w:rPr>
      </w:pPr>
      <w:r w:rsidRPr="00070681">
        <w:rPr>
          <w:rFonts w:ascii="Arial" w:eastAsia="MyriadPro-Regular" w:hAnsi="Arial" w:cs="Arial"/>
        </w:rPr>
        <w:t>Resolver problemas relacionados con los principios físicos básicos del comportamiento de los fluidos neumáticos e hidráulicos.</w:t>
      </w:r>
    </w:p>
    <w:p w:rsidR="007C1D19" w:rsidRPr="00070681" w:rsidRDefault="007C1D19" w:rsidP="007C1D19">
      <w:pPr>
        <w:numPr>
          <w:ilvl w:val="0"/>
          <w:numId w:val="50"/>
        </w:numPr>
        <w:autoSpaceDE w:val="0"/>
        <w:autoSpaceDN w:val="0"/>
        <w:adjustRightInd w:val="0"/>
        <w:spacing w:after="0" w:line="240" w:lineRule="auto"/>
        <w:jc w:val="both"/>
        <w:rPr>
          <w:rFonts w:ascii="Arial" w:eastAsia="MyriadPro-Regular" w:hAnsi="Arial" w:cs="Arial"/>
        </w:rPr>
      </w:pPr>
      <w:r w:rsidRPr="00070681">
        <w:rPr>
          <w:rFonts w:ascii="Arial" w:eastAsia="MyriadPro-Regular" w:hAnsi="Arial" w:cs="Arial"/>
        </w:rPr>
        <w:t>Conocer los elementos fundamentales que constituyen estos sistemas y describir sus características y funcionamiento básico.</w:t>
      </w:r>
    </w:p>
    <w:p w:rsidR="007C1D19" w:rsidRPr="00070681" w:rsidRDefault="007C1D19" w:rsidP="007C1D19">
      <w:pPr>
        <w:numPr>
          <w:ilvl w:val="0"/>
          <w:numId w:val="50"/>
        </w:numPr>
        <w:autoSpaceDE w:val="0"/>
        <w:autoSpaceDN w:val="0"/>
        <w:adjustRightInd w:val="0"/>
        <w:spacing w:after="0" w:line="240" w:lineRule="auto"/>
        <w:jc w:val="both"/>
        <w:rPr>
          <w:rFonts w:ascii="Arial" w:eastAsia="MyriadPro-Regular" w:hAnsi="Arial" w:cs="Arial"/>
        </w:rPr>
      </w:pPr>
      <w:r w:rsidRPr="00070681">
        <w:rPr>
          <w:rFonts w:ascii="Arial" w:eastAsia="MyriadPro-Regular" w:hAnsi="Arial" w:cs="Arial"/>
        </w:rPr>
        <w:t>Identificar los diferentes elementos componentes de los sistemas neumático e hidráulico y explicar su funcionamiento y función en el conjunto, analizando aplicaciones habituales.</w:t>
      </w:r>
    </w:p>
    <w:p w:rsidR="007C1D19" w:rsidRPr="007C1D19" w:rsidRDefault="007C1D19" w:rsidP="007C1D19">
      <w:pPr>
        <w:numPr>
          <w:ilvl w:val="0"/>
          <w:numId w:val="50"/>
        </w:numPr>
        <w:autoSpaceDE w:val="0"/>
        <w:autoSpaceDN w:val="0"/>
        <w:adjustRightInd w:val="0"/>
        <w:spacing w:after="0" w:line="240" w:lineRule="auto"/>
        <w:jc w:val="both"/>
        <w:rPr>
          <w:rFonts w:ascii="Arial" w:eastAsia="MyriadPro-Regular" w:hAnsi="Arial" w:cs="Arial"/>
        </w:rPr>
      </w:pPr>
      <w:r w:rsidRPr="007C1D19">
        <w:rPr>
          <w:rFonts w:ascii="Arial" w:eastAsia="MyriadPro-Regular" w:hAnsi="Arial" w:cs="Arial"/>
        </w:rPr>
        <w:t>Utilizar la simbología y nomenclatura necesarias para representar circuitos con la finalidad de diseñar y construir sistemas neumáticos e hidráulicos sencillos, capaces de resolver problemas cotidianos</w:t>
      </w:r>
    </w:p>
    <w:p w:rsidR="007C1D19" w:rsidRPr="00C047D7" w:rsidRDefault="007C1D19" w:rsidP="007C1D19">
      <w:pPr>
        <w:jc w:val="both"/>
        <w:rPr>
          <w:rFonts w:ascii="Arial" w:hAnsi="Arial" w:cs="Arial"/>
        </w:rPr>
      </w:pPr>
    </w:p>
    <w:p w:rsidR="007C1D19" w:rsidRDefault="007C1D19" w:rsidP="007C1D19">
      <w:pPr>
        <w:jc w:val="both"/>
        <w:rPr>
          <w:rFonts w:ascii="Arial" w:hAnsi="Arial" w:cs="Arial"/>
          <w:b/>
        </w:rPr>
      </w:pPr>
      <w:r w:rsidRPr="006B3CB2">
        <w:rPr>
          <w:rFonts w:ascii="Arial" w:hAnsi="Arial" w:cs="Arial"/>
          <w:b/>
        </w:rPr>
        <w:t>Unida</w:t>
      </w:r>
      <w:r>
        <w:rPr>
          <w:rFonts w:ascii="Arial" w:hAnsi="Arial" w:cs="Arial"/>
          <w:b/>
        </w:rPr>
        <w:t>d 7. Las instalaciones de la vivienda.</w:t>
      </w:r>
    </w:p>
    <w:p w:rsidR="007C1D19" w:rsidRPr="00B61A5B" w:rsidRDefault="007C1D19" w:rsidP="007C1D19">
      <w:pPr>
        <w:numPr>
          <w:ilvl w:val="0"/>
          <w:numId w:val="52"/>
        </w:numPr>
        <w:autoSpaceDE w:val="0"/>
        <w:autoSpaceDN w:val="0"/>
        <w:adjustRightInd w:val="0"/>
        <w:spacing w:after="0" w:line="240" w:lineRule="auto"/>
        <w:jc w:val="both"/>
        <w:rPr>
          <w:rFonts w:ascii="Arial" w:eastAsia="MyriadPro-Regular" w:hAnsi="Arial" w:cs="Arial"/>
        </w:rPr>
      </w:pPr>
      <w:r w:rsidRPr="00B61A5B">
        <w:rPr>
          <w:rFonts w:ascii="Arial" w:eastAsia="MyriadPro-Regular" w:hAnsi="Arial" w:cs="Arial"/>
        </w:rPr>
        <w:t>Conocer el nombre técnico y la representación simbólica de los elementos que forman parte de las instalaciones de la vivienda.</w:t>
      </w:r>
    </w:p>
    <w:p w:rsidR="007C1D19" w:rsidRPr="00B61A5B" w:rsidRDefault="007C1D19" w:rsidP="007C1D19">
      <w:pPr>
        <w:numPr>
          <w:ilvl w:val="0"/>
          <w:numId w:val="52"/>
        </w:numPr>
        <w:autoSpaceDE w:val="0"/>
        <w:autoSpaceDN w:val="0"/>
        <w:adjustRightInd w:val="0"/>
        <w:spacing w:after="0" w:line="240" w:lineRule="auto"/>
        <w:jc w:val="both"/>
        <w:rPr>
          <w:rFonts w:ascii="Arial" w:eastAsia="MyriadPro-Regular" w:hAnsi="Arial" w:cs="Arial"/>
        </w:rPr>
      </w:pPr>
      <w:r w:rsidRPr="00B61A5B">
        <w:rPr>
          <w:rFonts w:ascii="Arial" w:eastAsia="MyriadPro-Regular" w:hAnsi="Arial" w:cs="Arial"/>
        </w:rPr>
        <w:lastRenderedPageBreak/>
        <w:t>Realizar distintos planos de las instalaciones de la vivienda señalando sus elementos principales.</w:t>
      </w:r>
    </w:p>
    <w:p w:rsidR="007C1D19" w:rsidRPr="00B61A5B" w:rsidRDefault="007C1D19" w:rsidP="007C1D19">
      <w:pPr>
        <w:numPr>
          <w:ilvl w:val="0"/>
          <w:numId w:val="52"/>
        </w:numPr>
        <w:autoSpaceDE w:val="0"/>
        <w:autoSpaceDN w:val="0"/>
        <w:adjustRightInd w:val="0"/>
        <w:spacing w:after="0" w:line="240" w:lineRule="auto"/>
        <w:jc w:val="both"/>
        <w:rPr>
          <w:rFonts w:ascii="Arial" w:eastAsia="MyriadPro-Regular" w:hAnsi="Arial" w:cs="Arial"/>
        </w:rPr>
      </w:pPr>
      <w:r w:rsidRPr="00B61A5B">
        <w:rPr>
          <w:rFonts w:ascii="Arial" w:eastAsia="MyriadPro-Regular" w:hAnsi="Arial" w:cs="Arial"/>
        </w:rPr>
        <w:t>Conocer las instalaciones eléctricas interiores de un edificio y una vivienda, así como sus componentes y funciones.</w:t>
      </w:r>
    </w:p>
    <w:p w:rsidR="007C1D19" w:rsidRPr="00B61A5B" w:rsidRDefault="007C1D19" w:rsidP="007C1D19">
      <w:pPr>
        <w:numPr>
          <w:ilvl w:val="0"/>
          <w:numId w:val="52"/>
        </w:numPr>
        <w:autoSpaceDE w:val="0"/>
        <w:autoSpaceDN w:val="0"/>
        <w:adjustRightInd w:val="0"/>
        <w:spacing w:after="0" w:line="240" w:lineRule="auto"/>
        <w:jc w:val="both"/>
        <w:rPr>
          <w:rFonts w:ascii="Arial" w:eastAsia="MyriadPro-Regular" w:hAnsi="Arial" w:cs="Arial"/>
        </w:rPr>
      </w:pPr>
      <w:r w:rsidRPr="00B61A5B">
        <w:rPr>
          <w:rFonts w:ascii="Arial" w:eastAsia="MyriadPro-Regular" w:hAnsi="Arial" w:cs="Arial"/>
        </w:rPr>
        <w:t>Conocer los componentes básicos de las instalaciones de fontanería y saneamiento de la vivienda y su organización.</w:t>
      </w:r>
    </w:p>
    <w:p w:rsidR="007C1D19" w:rsidRPr="00B61A5B" w:rsidRDefault="007C1D19" w:rsidP="007C1D19">
      <w:pPr>
        <w:numPr>
          <w:ilvl w:val="0"/>
          <w:numId w:val="52"/>
        </w:numPr>
        <w:autoSpaceDE w:val="0"/>
        <w:autoSpaceDN w:val="0"/>
        <w:adjustRightInd w:val="0"/>
        <w:spacing w:after="0" w:line="240" w:lineRule="auto"/>
        <w:jc w:val="both"/>
        <w:rPr>
          <w:rFonts w:ascii="Arial" w:eastAsia="MyriadPro-Regular" w:hAnsi="Arial" w:cs="Arial"/>
        </w:rPr>
      </w:pPr>
      <w:r w:rsidRPr="00B61A5B">
        <w:rPr>
          <w:rFonts w:ascii="Arial" w:eastAsia="MyriadPro-Regular" w:hAnsi="Arial" w:cs="Arial"/>
        </w:rPr>
        <w:t>Conocer e identificar los componentes de los distintos sistemas posibles para la climatización de una vivienda.</w:t>
      </w:r>
    </w:p>
    <w:p w:rsidR="007C1D19" w:rsidRPr="00B61A5B" w:rsidRDefault="007C1D19" w:rsidP="007C1D19">
      <w:pPr>
        <w:numPr>
          <w:ilvl w:val="0"/>
          <w:numId w:val="52"/>
        </w:numPr>
        <w:autoSpaceDE w:val="0"/>
        <w:autoSpaceDN w:val="0"/>
        <w:adjustRightInd w:val="0"/>
        <w:spacing w:after="0" w:line="240" w:lineRule="auto"/>
        <w:jc w:val="both"/>
        <w:rPr>
          <w:rFonts w:ascii="Arial" w:eastAsia="MyriadPro-Regular" w:hAnsi="Arial" w:cs="Arial"/>
        </w:rPr>
      </w:pPr>
      <w:r w:rsidRPr="00B61A5B">
        <w:rPr>
          <w:rFonts w:ascii="Arial" w:eastAsia="MyriadPro-Regular" w:hAnsi="Arial" w:cs="Arial"/>
        </w:rPr>
        <w:t>Identificar los componentes básicos de las instalaciones de gas interiores de un edificio y de una vivienda.</w:t>
      </w:r>
    </w:p>
    <w:p w:rsidR="007C1D19" w:rsidRPr="00B61A5B" w:rsidRDefault="007C1D19" w:rsidP="007C1D19">
      <w:pPr>
        <w:numPr>
          <w:ilvl w:val="0"/>
          <w:numId w:val="52"/>
        </w:numPr>
        <w:autoSpaceDE w:val="0"/>
        <w:autoSpaceDN w:val="0"/>
        <w:adjustRightInd w:val="0"/>
        <w:spacing w:after="0" w:line="240" w:lineRule="auto"/>
        <w:jc w:val="both"/>
        <w:rPr>
          <w:rFonts w:ascii="Arial" w:eastAsia="MyriadPro-Regular" w:hAnsi="Arial" w:cs="Arial"/>
        </w:rPr>
      </w:pPr>
      <w:r w:rsidRPr="00B61A5B">
        <w:rPr>
          <w:rFonts w:ascii="Arial" w:eastAsia="MyriadPro-Regular" w:hAnsi="Arial" w:cs="Arial"/>
        </w:rPr>
        <w:t>Conocer los dispositivos y modos de funcionamiento de las instalaciones de comunicación y domótica posibles en la vivienda.</w:t>
      </w:r>
    </w:p>
    <w:p w:rsidR="007C1D19" w:rsidRPr="00B61A5B" w:rsidRDefault="007C1D19" w:rsidP="007C1D19">
      <w:pPr>
        <w:numPr>
          <w:ilvl w:val="0"/>
          <w:numId w:val="52"/>
        </w:numPr>
        <w:autoSpaceDE w:val="0"/>
        <w:autoSpaceDN w:val="0"/>
        <w:adjustRightInd w:val="0"/>
        <w:spacing w:after="0" w:line="240" w:lineRule="auto"/>
        <w:jc w:val="both"/>
        <w:rPr>
          <w:rFonts w:ascii="Arial" w:eastAsia="MyriadPro-Regular" w:hAnsi="Arial" w:cs="Arial"/>
        </w:rPr>
      </w:pPr>
      <w:r w:rsidRPr="00B61A5B">
        <w:rPr>
          <w:rFonts w:ascii="Arial" w:eastAsia="MyriadPro-Regular" w:hAnsi="Arial" w:cs="Arial"/>
        </w:rPr>
        <w:t>Conocer las ventajas del empleo de los distintos elementos de la arquitectura bioclimática.</w:t>
      </w:r>
    </w:p>
    <w:p w:rsidR="007C1D19" w:rsidRPr="00B61A5B" w:rsidRDefault="007C1D19" w:rsidP="007C1D19">
      <w:pPr>
        <w:numPr>
          <w:ilvl w:val="0"/>
          <w:numId w:val="52"/>
        </w:numPr>
        <w:autoSpaceDE w:val="0"/>
        <w:autoSpaceDN w:val="0"/>
        <w:adjustRightInd w:val="0"/>
        <w:spacing w:after="0" w:line="240" w:lineRule="auto"/>
        <w:jc w:val="both"/>
        <w:rPr>
          <w:rFonts w:ascii="Arial" w:eastAsia="MyriadPro-Regular" w:hAnsi="Arial" w:cs="Arial"/>
        </w:rPr>
      </w:pPr>
      <w:r w:rsidRPr="00B61A5B">
        <w:rPr>
          <w:rFonts w:ascii="Arial" w:eastAsia="MyriadPro-Regular" w:hAnsi="Arial" w:cs="Arial"/>
        </w:rPr>
        <w:t>Conocer y respetar las normas de seguridad, mantenimiento y ahorro de las distintas instalaciones de la vivienda.</w:t>
      </w:r>
    </w:p>
    <w:p w:rsidR="007C1D19" w:rsidRPr="00B61A5B" w:rsidRDefault="007C1D19" w:rsidP="007C1D19">
      <w:pPr>
        <w:numPr>
          <w:ilvl w:val="0"/>
          <w:numId w:val="52"/>
        </w:numPr>
        <w:autoSpaceDE w:val="0"/>
        <w:autoSpaceDN w:val="0"/>
        <w:adjustRightInd w:val="0"/>
        <w:spacing w:after="0" w:line="240" w:lineRule="auto"/>
        <w:jc w:val="both"/>
        <w:rPr>
          <w:rFonts w:ascii="Arial" w:eastAsia="MyriadPro-Regular" w:hAnsi="Arial" w:cs="Arial"/>
        </w:rPr>
      </w:pPr>
      <w:r w:rsidRPr="00B61A5B">
        <w:rPr>
          <w:rFonts w:ascii="Arial" w:eastAsia="MyriadPro-Regular" w:hAnsi="Arial" w:cs="Arial"/>
        </w:rPr>
        <w:t>Cuantificar consumos e identificar datos en las facturas de las instalaciones de la vivienda.</w:t>
      </w:r>
    </w:p>
    <w:p w:rsidR="007C1D19" w:rsidRPr="006B3CB2" w:rsidRDefault="007C1D19" w:rsidP="007C1D19">
      <w:pPr>
        <w:jc w:val="both"/>
        <w:rPr>
          <w:rFonts w:ascii="Arial" w:hAnsi="Arial" w:cs="Arial"/>
          <w:b/>
        </w:rPr>
      </w:pPr>
    </w:p>
    <w:p w:rsidR="007C1D19" w:rsidRPr="006B3CB2" w:rsidRDefault="007C1D19" w:rsidP="007C1D19">
      <w:pPr>
        <w:jc w:val="both"/>
        <w:rPr>
          <w:rFonts w:ascii="Arial" w:hAnsi="Arial" w:cs="Arial"/>
          <w:b/>
        </w:rPr>
      </w:pPr>
      <w:r w:rsidRPr="006B3CB2">
        <w:rPr>
          <w:rFonts w:ascii="Arial" w:hAnsi="Arial" w:cs="Arial"/>
          <w:b/>
        </w:rPr>
        <w:t>Unida</w:t>
      </w:r>
      <w:r>
        <w:rPr>
          <w:rFonts w:ascii="Arial" w:hAnsi="Arial" w:cs="Arial"/>
          <w:b/>
        </w:rPr>
        <w:t>d 8. La tecnología y su desarrollo histórico.</w:t>
      </w:r>
    </w:p>
    <w:p w:rsidR="007C1D19" w:rsidRPr="000B63CD" w:rsidRDefault="007C1D19" w:rsidP="0009640C">
      <w:pPr>
        <w:numPr>
          <w:ilvl w:val="0"/>
          <w:numId w:val="116"/>
        </w:numPr>
        <w:autoSpaceDE w:val="0"/>
        <w:autoSpaceDN w:val="0"/>
        <w:adjustRightInd w:val="0"/>
        <w:spacing w:after="0" w:line="240" w:lineRule="auto"/>
        <w:jc w:val="both"/>
        <w:rPr>
          <w:rFonts w:ascii="Arial" w:eastAsia="MyriadPro-Regular" w:hAnsi="Arial" w:cs="Arial"/>
        </w:rPr>
      </w:pPr>
      <w:r w:rsidRPr="000B63CD">
        <w:rPr>
          <w:rFonts w:ascii="Arial" w:eastAsia="MyriadPro-Regular" w:hAnsi="Arial" w:cs="Arial"/>
        </w:rPr>
        <w:t>Identificar las distintas fases históricas de la tecnología.</w:t>
      </w:r>
    </w:p>
    <w:p w:rsidR="007C1D19" w:rsidRPr="000B63CD" w:rsidRDefault="007C1D19" w:rsidP="0009640C">
      <w:pPr>
        <w:numPr>
          <w:ilvl w:val="0"/>
          <w:numId w:val="116"/>
        </w:numPr>
        <w:autoSpaceDE w:val="0"/>
        <w:autoSpaceDN w:val="0"/>
        <w:adjustRightInd w:val="0"/>
        <w:spacing w:after="0" w:line="240" w:lineRule="auto"/>
        <w:jc w:val="both"/>
        <w:rPr>
          <w:rFonts w:ascii="Arial" w:eastAsia="MyriadPro-Regular" w:hAnsi="Arial" w:cs="Arial"/>
        </w:rPr>
      </w:pPr>
      <w:r w:rsidRPr="000B63CD">
        <w:rPr>
          <w:rFonts w:ascii="Arial" w:eastAsia="MyriadPro-Regular" w:hAnsi="Arial" w:cs="Arial"/>
        </w:rPr>
        <w:t>Conocer los hitos fundamentales del desarrollo tecnológico</w:t>
      </w:r>
    </w:p>
    <w:p w:rsidR="007C1D19" w:rsidRPr="000B63CD" w:rsidRDefault="007C1D19" w:rsidP="0009640C">
      <w:pPr>
        <w:numPr>
          <w:ilvl w:val="0"/>
          <w:numId w:val="116"/>
        </w:numPr>
        <w:autoSpaceDE w:val="0"/>
        <w:autoSpaceDN w:val="0"/>
        <w:adjustRightInd w:val="0"/>
        <w:spacing w:after="0" w:line="240" w:lineRule="auto"/>
        <w:jc w:val="both"/>
        <w:rPr>
          <w:rFonts w:ascii="Arial" w:eastAsia="MyriadPro-Regular" w:hAnsi="Arial" w:cs="Arial"/>
        </w:rPr>
      </w:pPr>
      <w:r w:rsidRPr="000B63CD">
        <w:rPr>
          <w:rFonts w:ascii="Arial" w:eastAsia="MyriadPro-Regular" w:hAnsi="Arial" w:cs="Arial"/>
        </w:rPr>
        <w:t>Valorar la implicación del desarrollo tecnológico en los cambios sociales y laborales.</w:t>
      </w:r>
    </w:p>
    <w:p w:rsidR="007C1D19" w:rsidRPr="000B63CD" w:rsidRDefault="007C1D19" w:rsidP="0009640C">
      <w:pPr>
        <w:numPr>
          <w:ilvl w:val="0"/>
          <w:numId w:val="116"/>
        </w:numPr>
        <w:autoSpaceDE w:val="0"/>
        <w:autoSpaceDN w:val="0"/>
        <w:adjustRightInd w:val="0"/>
        <w:spacing w:after="0" w:line="240" w:lineRule="auto"/>
        <w:jc w:val="both"/>
        <w:rPr>
          <w:rFonts w:ascii="Arial" w:eastAsia="MyriadPro-Regular" w:hAnsi="Arial" w:cs="Arial"/>
        </w:rPr>
      </w:pPr>
      <w:r w:rsidRPr="000B63CD">
        <w:rPr>
          <w:rFonts w:ascii="Arial" w:eastAsia="MyriadPro-Regular" w:hAnsi="Arial" w:cs="Arial"/>
        </w:rPr>
        <w:t>Realizar un análisis completo, incluyendo la evolución histórica, de algunos objetos tecnológicos.</w:t>
      </w:r>
    </w:p>
    <w:p w:rsidR="007C1D19" w:rsidRPr="007C1D19" w:rsidRDefault="007C1D19" w:rsidP="0009640C">
      <w:pPr>
        <w:numPr>
          <w:ilvl w:val="0"/>
          <w:numId w:val="116"/>
        </w:numPr>
        <w:autoSpaceDE w:val="0"/>
        <w:autoSpaceDN w:val="0"/>
        <w:adjustRightInd w:val="0"/>
        <w:spacing w:after="0" w:line="240" w:lineRule="auto"/>
        <w:jc w:val="both"/>
        <w:rPr>
          <w:rFonts w:ascii="Arial" w:eastAsia="MyriadPro-Regular" w:hAnsi="Arial" w:cs="Arial"/>
        </w:rPr>
      </w:pPr>
      <w:r w:rsidRPr="000B63CD">
        <w:rPr>
          <w:rFonts w:ascii="Arial" w:eastAsia="MyriadPro-Regular" w:hAnsi="Arial" w:cs="Arial"/>
        </w:rPr>
        <w:t>Valorar las posibilidades de un desarrollo sostenible y los criterios que deben adoptarse desde un punto de vista energético y medioambiental a la hora de llevar a cabo la actividad tecnológica</w:t>
      </w:r>
    </w:p>
    <w:p w:rsidR="00F45D8D" w:rsidRDefault="00F45D8D" w:rsidP="00FB3897">
      <w:pPr>
        <w:ind w:left="360"/>
        <w:rPr>
          <w:rFonts w:ascii="Arial" w:hAnsi="Arial" w:cs="Arial"/>
          <w:b/>
        </w:rPr>
      </w:pPr>
    </w:p>
    <w:p w:rsidR="00015902" w:rsidRDefault="00015902" w:rsidP="00015902">
      <w:pPr>
        <w:jc w:val="both"/>
        <w:rPr>
          <w:rFonts w:ascii="Arial" w:hAnsi="Arial"/>
          <w:b/>
        </w:rPr>
      </w:pPr>
    </w:p>
    <w:p w:rsidR="00015902" w:rsidRPr="0085461F" w:rsidRDefault="00015902" w:rsidP="00851D1B">
      <w:pPr>
        <w:pStyle w:val="Prrafodelista"/>
        <w:numPr>
          <w:ilvl w:val="2"/>
          <w:numId w:val="91"/>
        </w:numPr>
        <w:ind w:left="709"/>
        <w:jc w:val="both"/>
        <w:rPr>
          <w:rFonts w:ascii="Arial" w:hAnsi="Arial"/>
          <w:b/>
          <w:highlight w:val="lightGray"/>
        </w:rPr>
      </w:pPr>
      <w:r w:rsidRPr="0085461F">
        <w:rPr>
          <w:rFonts w:ascii="Arial" w:hAnsi="Arial"/>
          <w:b/>
          <w:highlight w:val="lightGray"/>
        </w:rPr>
        <w:t>DISTRIBUCIÓN DE COMPETENCIAS POR UNIDAD DIDÁCTICA.</w:t>
      </w:r>
    </w:p>
    <w:p w:rsidR="00015902" w:rsidRPr="00390AC2" w:rsidRDefault="00015902" w:rsidP="00015902">
      <w:pPr>
        <w:jc w:val="both"/>
        <w:rPr>
          <w:rFonts w:ascii="Arial" w:hAnsi="Arial" w:cs="Arial"/>
        </w:rPr>
      </w:pPr>
      <w:r w:rsidRPr="00390AC2">
        <w:rPr>
          <w:rFonts w:ascii="Arial" w:hAnsi="Arial" w:cs="Arial"/>
        </w:rPr>
        <w:t>En esta materia</w:t>
      </w:r>
      <w:r>
        <w:rPr>
          <w:rFonts w:ascii="Arial" w:hAnsi="Arial" w:cs="Arial"/>
        </w:rPr>
        <w:t xml:space="preserve"> y curso</w:t>
      </w:r>
      <w:r w:rsidRPr="00390AC2">
        <w:rPr>
          <w:rFonts w:ascii="Arial" w:hAnsi="Arial" w:cs="Arial"/>
        </w:rPr>
        <w:t>, estas subcompetencias y las unidades en que se trabajan son las siguientes</w:t>
      </w:r>
      <w:r>
        <w:rPr>
          <w:rFonts w:ascii="Arial" w:hAnsi="Arial" w:cs="Arial"/>
        </w:rPr>
        <w:t xml:space="preserve"> (hay otras competencias / subcompetencias que también se adquieren en la materia de </w:t>
      </w:r>
      <w:r w:rsidRPr="005015A4">
        <w:rPr>
          <w:rFonts w:ascii="Arial" w:hAnsi="Arial" w:cs="Arial"/>
          <w:i/>
        </w:rPr>
        <w:t>Tecnologías,</w:t>
      </w:r>
      <w:r>
        <w:rPr>
          <w:rFonts w:ascii="Arial" w:hAnsi="Arial" w:cs="Arial"/>
        </w:rPr>
        <w:t xml:space="preserve"> aunque no en este curso)</w:t>
      </w:r>
      <w:r w:rsidRPr="00390AC2">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920"/>
        <w:gridCol w:w="2724"/>
      </w:tblGrid>
      <w:tr w:rsidR="00015902" w:rsidRPr="008571B2" w:rsidTr="00015902">
        <w:tc>
          <w:tcPr>
            <w:tcW w:w="5920" w:type="dxa"/>
            <w:shd w:val="clear" w:color="auto" w:fill="auto"/>
          </w:tcPr>
          <w:p w:rsidR="00015902" w:rsidRPr="0085461F" w:rsidRDefault="00015902" w:rsidP="00F57F68">
            <w:pPr>
              <w:widowControl w:val="0"/>
              <w:jc w:val="center"/>
              <w:rPr>
                <w:rFonts w:cs="Arial"/>
                <w:b/>
                <w:iCs/>
                <w:sz w:val="20"/>
                <w:szCs w:val="20"/>
              </w:rPr>
            </w:pPr>
            <w:r w:rsidRPr="0085461F">
              <w:rPr>
                <w:rFonts w:cs="Arial"/>
                <w:b/>
                <w:iCs/>
                <w:sz w:val="20"/>
                <w:szCs w:val="20"/>
              </w:rPr>
              <w:t>COMPETENCIAS / SUBCOMPETENCIAS</w:t>
            </w:r>
          </w:p>
        </w:tc>
        <w:tc>
          <w:tcPr>
            <w:tcW w:w="2724" w:type="dxa"/>
            <w:shd w:val="clear" w:color="auto" w:fill="auto"/>
          </w:tcPr>
          <w:p w:rsidR="00015902" w:rsidRPr="0085461F" w:rsidRDefault="00015902" w:rsidP="00F57F68">
            <w:pPr>
              <w:widowControl w:val="0"/>
              <w:jc w:val="center"/>
              <w:rPr>
                <w:rFonts w:cs="Arial"/>
                <w:b/>
                <w:iCs/>
                <w:sz w:val="20"/>
                <w:szCs w:val="20"/>
              </w:rPr>
            </w:pPr>
            <w:r w:rsidRPr="0085461F">
              <w:rPr>
                <w:rFonts w:cs="Arial"/>
                <w:b/>
                <w:iCs/>
                <w:sz w:val="20"/>
                <w:szCs w:val="20"/>
              </w:rPr>
              <w:t>UNIDADES</w:t>
            </w:r>
          </w:p>
        </w:tc>
      </w:tr>
      <w:tr w:rsidR="00015902" w:rsidRPr="008571B2" w:rsidTr="00015902">
        <w:tc>
          <w:tcPr>
            <w:tcW w:w="5920" w:type="dxa"/>
            <w:shd w:val="clear" w:color="auto" w:fill="auto"/>
          </w:tcPr>
          <w:p w:rsidR="00015902" w:rsidRPr="0085461F" w:rsidRDefault="00015902" w:rsidP="00F57F68">
            <w:pPr>
              <w:widowControl w:val="0"/>
              <w:jc w:val="both"/>
              <w:rPr>
                <w:rFonts w:cs="Arial"/>
                <w:b/>
                <w:iCs/>
                <w:color w:val="000000"/>
                <w:sz w:val="20"/>
                <w:szCs w:val="20"/>
              </w:rPr>
            </w:pPr>
            <w:r w:rsidRPr="0085461F">
              <w:rPr>
                <w:rFonts w:cs="Arial"/>
                <w:b/>
                <w:iCs/>
                <w:color w:val="000000"/>
                <w:sz w:val="20"/>
                <w:szCs w:val="20"/>
              </w:rPr>
              <w:t>Conocimiento e interacción con el mundo físico y natural</w:t>
            </w:r>
          </w:p>
        </w:tc>
        <w:tc>
          <w:tcPr>
            <w:tcW w:w="2724" w:type="dxa"/>
            <w:shd w:val="clear" w:color="auto" w:fill="auto"/>
          </w:tcPr>
          <w:p w:rsidR="00015902" w:rsidRPr="0085461F" w:rsidRDefault="00015902" w:rsidP="00F57F68">
            <w:pPr>
              <w:widowControl w:val="0"/>
              <w:jc w:val="center"/>
              <w:rPr>
                <w:rFonts w:cs="Arial"/>
                <w:b/>
                <w:iCs/>
                <w:color w:val="000000"/>
                <w:sz w:val="20"/>
                <w:szCs w:val="20"/>
              </w:rPr>
            </w:pPr>
            <w:r w:rsidRPr="0085461F">
              <w:rPr>
                <w:rFonts w:cs="Arial"/>
                <w:b/>
                <w:iCs/>
                <w:color w:val="000000"/>
                <w:sz w:val="20"/>
                <w:szCs w:val="20"/>
              </w:rPr>
              <w:t>1, 2, 3, 4, 5, 6, 7 y 8</w:t>
            </w:r>
          </w:p>
        </w:tc>
      </w:tr>
      <w:tr w:rsidR="00015902" w:rsidRPr="008571B2" w:rsidTr="00015902">
        <w:tc>
          <w:tcPr>
            <w:tcW w:w="5920" w:type="dxa"/>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Conocer y comprender objetos, procesos, sistemas y entornos tecnológicos.</w:t>
            </w:r>
          </w:p>
        </w:tc>
        <w:tc>
          <w:tcPr>
            <w:tcW w:w="2724" w:type="dxa"/>
            <w:shd w:val="clear" w:color="auto" w:fill="auto"/>
          </w:tcPr>
          <w:p w:rsidR="00015902" w:rsidRPr="0085461F" w:rsidRDefault="00015902" w:rsidP="00F57F68">
            <w:pPr>
              <w:jc w:val="center"/>
              <w:rPr>
                <w:rFonts w:cs="Arial"/>
                <w:sz w:val="20"/>
                <w:szCs w:val="20"/>
              </w:rPr>
            </w:pPr>
          </w:p>
          <w:p w:rsidR="00015902" w:rsidRPr="0085461F" w:rsidRDefault="00015902" w:rsidP="00F57F68">
            <w:pPr>
              <w:jc w:val="center"/>
              <w:rPr>
                <w:rFonts w:cs="Arial"/>
                <w:sz w:val="20"/>
                <w:szCs w:val="20"/>
              </w:rPr>
            </w:pPr>
            <w:r w:rsidRPr="0085461F">
              <w:rPr>
                <w:rFonts w:cs="Arial"/>
                <w:sz w:val="20"/>
                <w:szCs w:val="20"/>
              </w:rPr>
              <w:t>1, 2, 3, 4, 5, 6, 7 y 8</w:t>
            </w:r>
          </w:p>
        </w:tc>
      </w:tr>
      <w:tr w:rsidR="00015902" w:rsidRPr="008571B2" w:rsidTr="00015902">
        <w:tc>
          <w:tcPr>
            <w:tcW w:w="5920" w:type="dxa"/>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Desarrollar destrezas y habilidades para manipular objetos con precisión y seguridad.</w:t>
            </w:r>
          </w:p>
        </w:tc>
        <w:tc>
          <w:tcPr>
            <w:tcW w:w="2724" w:type="dxa"/>
            <w:shd w:val="clear" w:color="auto" w:fill="auto"/>
          </w:tcPr>
          <w:p w:rsidR="00015902" w:rsidRPr="0085461F" w:rsidRDefault="00015902" w:rsidP="00F57F68">
            <w:pPr>
              <w:jc w:val="center"/>
              <w:rPr>
                <w:rFonts w:cs="Arial"/>
                <w:sz w:val="20"/>
                <w:szCs w:val="20"/>
              </w:rPr>
            </w:pPr>
          </w:p>
          <w:p w:rsidR="00015902" w:rsidRPr="0085461F" w:rsidRDefault="00015902" w:rsidP="00F57F68">
            <w:pPr>
              <w:jc w:val="center"/>
              <w:rPr>
                <w:rFonts w:cs="Arial"/>
                <w:sz w:val="20"/>
                <w:szCs w:val="20"/>
              </w:rPr>
            </w:pPr>
            <w:r w:rsidRPr="0085461F">
              <w:rPr>
                <w:rFonts w:cs="Arial"/>
                <w:sz w:val="20"/>
                <w:szCs w:val="20"/>
              </w:rPr>
              <w:t>1, 2, 3, 5 y 7</w:t>
            </w:r>
          </w:p>
        </w:tc>
      </w:tr>
      <w:tr w:rsidR="00015902" w:rsidRPr="008571B2" w:rsidTr="00015902">
        <w:tc>
          <w:tcPr>
            <w:tcW w:w="5920" w:type="dxa"/>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Conocer y utilizar el proceso de resolución técnica de problemas y su aplicación para identificar y dar respuesta a distintas necesidades.</w:t>
            </w:r>
          </w:p>
        </w:tc>
        <w:tc>
          <w:tcPr>
            <w:tcW w:w="2724" w:type="dxa"/>
            <w:shd w:val="clear" w:color="auto" w:fill="auto"/>
          </w:tcPr>
          <w:p w:rsidR="00015902" w:rsidRPr="0085461F" w:rsidRDefault="00015902" w:rsidP="00F57F68">
            <w:pPr>
              <w:jc w:val="center"/>
              <w:rPr>
                <w:rFonts w:cs="Arial"/>
                <w:sz w:val="20"/>
                <w:szCs w:val="20"/>
              </w:rPr>
            </w:pPr>
          </w:p>
          <w:p w:rsidR="00015902" w:rsidRPr="0085461F" w:rsidRDefault="00015902" w:rsidP="00F57F68">
            <w:pPr>
              <w:jc w:val="center"/>
              <w:rPr>
                <w:rFonts w:cs="Arial"/>
                <w:sz w:val="20"/>
                <w:szCs w:val="20"/>
              </w:rPr>
            </w:pPr>
            <w:r w:rsidRPr="0085461F">
              <w:rPr>
                <w:rFonts w:cs="Arial"/>
                <w:sz w:val="20"/>
                <w:szCs w:val="20"/>
              </w:rPr>
              <w:t>1, 2, 3, 5, 6 y 7</w:t>
            </w:r>
          </w:p>
        </w:tc>
      </w:tr>
      <w:tr w:rsidR="00015902" w:rsidRPr="008571B2" w:rsidTr="00015902">
        <w:tc>
          <w:tcPr>
            <w:tcW w:w="5920" w:type="dxa"/>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Favorecer la creación de un entorno saludable mediante el análisis crítico de la repercusión medioambiental de la actividad tecnológica y el fomento del consumo responsable.</w:t>
            </w:r>
          </w:p>
        </w:tc>
        <w:tc>
          <w:tcPr>
            <w:tcW w:w="2724" w:type="dxa"/>
            <w:shd w:val="clear" w:color="auto" w:fill="auto"/>
          </w:tcPr>
          <w:p w:rsidR="00015902" w:rsidRPr="0085461F" w:rsidRDefault="00015902" w:rsidP="00F57F68">
            <w:pPr>
              <w:jc w:val="center"/>
              <w:rPr>
                <w:rFonts w:cs="Arial"/>
                <w:sz w:val="20"/>
                <w:szCs w:val="20"/>
              </w:rPr>
            </w:pPr>
          </w:p>
          <w:p w:rsidR="00015902" w:rsidRPr="0085461F" w:rsidRDefault="00015902" w:rsidP="00F57F68">
            <w:pPr>
              <w:jc w:val="center"/>
              <w:rPr>
                <w:rFonts w:cs="Arial"/>
                <w:sz w:val="20"/>
                <w:szCs w:val="20"/>
              </w:rPr>
            </w:pPr>
          </w:p>
          <w:p w:rsidR="00015902" w:rsidRPr="0085461F" w:rsidRDefault="00015902" w:rsidP="00F57F68">
            <w:pPr>
              <w:jc w:val="center"/>
              <w:rPr>
                <w:rFonts w:cs="Arial"/>
                <w:sz w:val="20"/>
                <w:szCs w:val="20"/>
              </w:rPr>
            </w:pPr>
            <w:r w:rsidRPr="0085461F">
              <w:rPr>
                <w:rFonts w:cs="Arial"/>
                <w:sz w:val="20"/>
                <w:szCs w:val="20"/>
              </w:rPr>
              <w:t>2, 3, 4, 7 y 8</w:t>
            </w:r>
          </w:p>
        </w:tc>
      </w:tr>
      <w:tr w:rsidR="00015902" w:rsidRPr="008571B2" w:rsidTr="00015902">
        <w:tc>
          <w:tcPr>
            <w:tcW w:w="5920" w:type="dxa"/>
            <w:shd w:val="clear" w:color="auto" w:fill="auto"/>
          </w:tcPr>
          <w:p w:rsidR="00015902" w:rsidRPr="0085461F" w:rsidRDefault="00015902" w:rsidP="00F57F68">
            <w:pPr>
              <w:autoSpaceDE w:val="0"/>
              <w:autoSpaceDN w:val="0"/>
              <w:adjustRightInd w:val="0"/>
              <w:jc w:val="both"/>
              <w:rPr>
                <w:rFonts w:cs="Arial"/>
                <w:b/>
                <w:sz w:val="20"/>
                <w:szCs w:val="20"/>
              </w:rPr>
            </w:pPr>
            <w:r w:rsidRPr="0085461F">
              <w:rPr>
                <w:rFonts w:cs="Arial"/>
                <w:b/>
                <w:sz w:val="20"/>
                <w:szCs w:val="20"/>
              </w:rPr>
              <w:t>Razonamiento matemático</w:t>
            </w:r>
          </w:p>
        </w:tc>
        <w:tc>
          <w:tcPr>
            <w:tcW w:w="2724" w:type="dxa"/>
            <w:shd w:val="clear" w:color="auto" w:fill="auto"/>
          </w:tcPr>
          <w:p w:rsidR="00015902" w:rsidRPr="0085461F" w:rsidRDefault="00015902" w:rsidP="00F57F68">
            <w:pPr>
              <w:jc w:val="center"/>
              <w:rPr>
                <w:rFonts w:cs="Arial"/>
                <w:b/>
                <w:sz w:val="20"/>
                <w:szCs w:val="20"/>
              </w:rPr>
            </w:pPr>
            <w:r w:rsidRPr="0085461F">
              <w:rPr>
                <w:rFonts w:cs="Arial"/>
                <w:b/>
                <w:sz w:val="20"/>
                <w:szCs w:val="20"/>
              </w:rPr>
              <w:t>1, 2, 3, 4, 5, 6 y 7</w:t>
            </w:r>
          </w:p>
        </w:tc>
      </w:tr>
      <w:tr w:rsidR="00015902" w:rsidRPr="008571B2" w:rsidTr="00015902">
        <w:tc>
          <w:tcPr>
            <w:tcW w:w="5920" w:type="dxa"/>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 xml:space="preserve">Emplear las herramientas matemáticas adecuadas para cuantificar y analizar fenómenos, especialmente la medición, el </w:t>
            </w:r>
            <w:r w:rsidRPr="0085461F">
              <w:rPr>
                <w:rFonts w:cs="Arial"/>
                <w:sz w:val="20"/>
                <w:szCs w:val="20"/>
              </w:rPr>
              <w:lastRenderedPageBreak/>
              <w:t>uso de escalas, la interpretación de gráficos, los cálculos básicos de magnitudes físicas…</w:t>
            </w:r>
          </w:p>
        </w:tc>
        <w:tc>
          <w:tcPr>
            <w:tcW w:w="2724" w:type="dxa"/>
            <w:shd w:val="clear" w:color="auto" w:fill="auto"/>
          </w:tcPr>
          <w:p w:rsidR="00015902" w:rsidRPr="0085461F" w:rsidRDefault="00015902" w:rsidP="00F57F68">
            <w:pPr>
              <w:jc w:val="center"/>
              <w:rPr>
                <w:rFonts w:cs="Arial"/>
                <w:sz w:val="20"/>
                <w:szCs w:val="20"/>
              </w:rPr>
            </w:pPr>
          </w:p>
          <w:p w:rsidR="00015902" w:rsidRPr="0085461F" w:rsidRDefault="00015902" w:rsidP="00F57F68">
            <w:pPr>
              <w:jc w:val="center"/>
              <w:rPr>
                <w:rFonts w:cs="Arial"/>
                <w:sz w:val="20"/>
                <w:szCs w:val="20"/>
              </w:rPr>
            </w:pPr>
            <w:r w:rsidRPr="0085461F">
              <w:rPr>
                <w:rFonts w:cs="Arial"/>
                <w:sz w:val="20"/>
                <w:szCs w:val="20"/>
              </w:rPr>
              <w:lastRenderedPageBreak/>
              <w:t>1, 2, 3, 4, 5, 6 y 7</w:t>
            </w:r>
          </w:p>
        </w:tc>
      </w:tr>
      <w:tr w:rsidR="00015902" w:rsidRPr="008571B2" w:rsidTr="00015902">
        <w:tc>
          <w:tcPr>
            <w:tcW w:w="5920" w:type="dxa"/>
            <w:shd w:val="clear" w:color="auto" w:fill="auto"/>
          </w:tcPr>
          <w:p w:rsidR="00015902" w:rsidRPr="0085461F" w:rsidRDefault="00015902" w:rsidP="00F57F68">
            <w:pPr>
              <w:autoSpaceDE w:val="0"/>
              <w:autoSpaceDN w:val="0"/>
              <w:adjustRightInd w:val="0"/>
              <w:jc w:val="both"/>
              <w:rPr>
                <w:rFonts w:cs="Arial"/>
                <w:b/>
                <w:sz w:val="20"/>
                <w:szCs w:val="20"/>
              </w:rPr>
            </w:pPr>
            <w:r w:rsidRPr="0085461F">
              <w:rPr>
                <w:rFonts w:cs="Arial"/>
                <w:b/>
                <w:sz w:val="20"/>
                <w:szCs w:val="20"/>
              </w:rPr>
              <w:lastRenderedPageBreak/>
              <w:t>Digital y tratamiento de la información</w:t>
            </w:r>
          </w:p>
        </w:tc>
        <w:tc>
          <w:tcPr>
            <w:tcW w:w="2724" w:type="dxa"/>
            <w:shd w:val="clear" w:color="auto" w:fill="auto"/>
          </w:tcPr>
          <w:p w:rsidR="00015902" w:rsidRPr="0085461F" w:rsidRDefault="00015902" w:rsidP="00F57F68">
            <w:pPr>
              <w:jc w:val="center"/>
              <w:rPr>
                <w:rFonts w:cs="Arial"/>
                <w:b/>
                <w:sz w:val="20"/>
                <w:szCs w:val="20"/>
              </w:rPr>
            </w:pPr>
            <w:r w:rsidRPr="0085461F">
              <w:rPr>
                <w:rFonts w:cs="Arial"/>
                <w:b/>
                <w:sz w:val="20"/>
                <w:szCs w:val="20"/>
              </w:rPr>
              <w:t>1, 2, 3, 4, 5, 6, 7 y 8</w:t>
            </w:r>
          </w:p>
        </w:tc>
      </w:tr>
      <w:tr w:rsidR="00015902" w:rsidRPr="008571B2" w:rsidTr="00015902">
        <w:tc>
          <w:tcPr>
            <w:tcW w:w="5920" w:type="dxa"/>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Manejar la información en sus distintos formatos: verbal, numérico, simbólico o gráfico.</w:t>
            </w:r>
          </w:p>
        </w:tc>
        <w:tc>
          <w:tcPr>
            <w:tcW w:w="2724" w:type="dxa"/>
            <w:shd w:val="clear" w:color="auto" w:fill="auto"/>
          </w:tcPr>
          <w:p w:rsidR="00015902" w:rsidRPr="0085461F" w:rsidRDefault="00015902" w:rsidP="00F57F68">
            <w:pPr>
              <w:jc w:val="center"/>
              <w:rPr>
                <w:rFonts w:cs="Arial"/>
                <w:sz w:val="20"/>
                <w:szCs w:val="20"/>
              </w:rPr>
            </w:pPr>
            <w:r w:rsidRPr="0085461F">
              <w:rPr>
                <w:rFonts w:cs="Arial"/>
                <w:sz w:val="20"/>
                <w:szCs w:val="20"/>
              </w:rPr>
              <w:t>1, 2, 3, 4, 5, 6, 7 y 8</w:t>
            </w:r>
          </w:p>
        </w:tc>
      </w:tr>
      <w:tr w:rsidR="00015902" w:rsidRPr="008571B2" w:rsidTr="00015902">
        <w:tc>
          <w:tcPr>
            <w:tcW w:w="5920" w:type="dxa"/>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Utilizar las tecnologías de la información y la comunicación con seguridad y confianza para obtener y reportar datos y para simular situaciones y procesos tecnológicos.</w:t>
            </w:r>
          </w:p>
        </w:tc>
        <w:tc>
          <w:tcPr>
            <w:tcW w:w="2724" w:type="dxa"/>
            <w:shd w:val="clear" w:color="auto" w:fill="auto"/>
          </w:tcPr>
          <w:p w:rsidR="00015902" w:rsidRPr="0085461F" w:rsidRDefault="00015902" w:rsidP="00F57F68">
            <w:pPr>
              <w:jc w:val="center"/>
              <w:rPr>
                <w:rFonts w:cs="Arial"/>
                <w:sz w:val="20"/>
                <w:szCs w:val="20"/>
              </w:rPr>
            </w:pPr>
          </w:p>
          <w:p w:rsidR="00015902" w:rsidRPr="0085461F" w:rsidRDefault="00015902" w:rsidP="00F57F68">
            <w:pPr>
              <w:jc w:val="center"/>
              <w:rPr>
                <w:rFonts w:cs="Arial"/>
                <w:sz w:val="20"/>
                <w:szCs w:val="20"/>
              </w:rPr>
            </w:pPr>
            <w:r w:rsidRPr="0085461F">
              <w:rPr>
                <w:rFonts w:cs="Arial"/>
                <w:sz w:val="20"/>
                <w:szCs w:val="20"/>
              </w:rPr>
              <w:t>2, 3, 4, 5, 6, 7 y 8</w:t>
            </w:r>
          </w:p>
        </w:tc>
      </w:tr>
      <w:tr w:rsidR="00015902" w:rsidRPr="008571B2" w:rsidTr="00015902">
        <w:tc>
          <w:tcPr>
            <w:tcW w:w="5920" w:type="dxa"/>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Localizar, procesar, elaborar, almacenar y presentar información con el uso de la tecnología.</w:t>
            </w:r>
          </w:p>
        </w:tc>
        <w:tc>
          <w:tcPr>
            <w:tcW w:w="2724" w:type="dxa"/>
            <w:shd w:val="clear" w:color="auto" w:fill="auto"/>
          </w:tcPr>
          <w:p w:rsidR="00015902" w:rsidRPr="0085461F" w:rsidRDefault="00015902" w:rsidP="00F57F68">
            <w:pPr>
              <w:jc w:val="center"/>
              <w:rPr>
                <w:rFonts w:cs="Arial"/>
                <w:sz w:val="20"/>
                <w:szCs w:val="20"/>
              </w:rPr>
            </w:pPr>
            <w:r w:rsidRPr="0085461F">
              <w:rPr>
                <w:rFonts w:cs="Arial"/>
                <w:sz w:val="20"/>
                <w:szCs w:val="20"/>
              </w:rPr>
              <w:t>2, 3, 4, 5, 7 y 8</w:t>
            </w:r>
          </w:p>
        </w:tc>
      </w:tr>
      <w:tr w:rsidR="00015902" w:rsidRPr="008571B2" w:rsidTr="00015902">
        <w:tc>
          <w:tcPr>
            <w:tcW w:w="5920"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tabs>
                <w:tab w:val="num" w:pos="362"/>
              </w:tabs>
              <w:autoSpaceDE w:val="0"/>
              <w:autoSpaceDN w:val="0"/>
              <w:adjustRightInd w:val="0"/>
              <w:ind w:left="362" w:hanging="362"/>
              <w:jc w:val="both"/>
              <w:rPr>
                <w:rFonts w:cs="Arial"/>
                <w:b/>
                <w:sz w:val="20"/>
                <w:szCs w:val="20"/>
              </w:rPr>
            </w:pPr>
            <w:r w:rsidRPr="0085461F">
              <w:rPr>
                <w:rFonts w:cs="Arial"/>
                <w:b/>
                <w:sz w:val="20"/>
                <w:szCs w:val="20"/>
              </w:rPr>
              <w:t>Comunicación lingüística</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jc w:val="center"/>
              <w:rPr>
                <w:rFonts w:cs="Arial"/>
                <w:sz w:val="20"/>
                <w:szCs w:val="20"/>
              </w:rPr>
            </w:pPr>
            <w:r w:rsidRPr="0085461F">
              <w:rPr>
                <w:rFonts w:cs="Arial"/>
                <w:sz w:val="20"/>
                <w:szCs w:val="20"/>
              </w:rPr>
              <w:t>1, 2, 3, 4, 5, 6, 7 y 8</w:t>
            </w:r>
          </w:p>
        </w:tc>
      </w:tr>
      <w:tr w:rsidR="00015902" w:rsidRPr="008571B2" w:rsidTr="00015902">
        <w:tc>
          <w:tcPr>
            <w:tcW w:w="5920"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Adquirir el vocabulario específico para comprender e interpretar mensajes relativos a la tecnología y a los procesos tecnológicos.</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jc w:val="center"/>
              <w:rPr>
                <w:rFonts w:cs="Arial"/>
                <w:sz w:val="20"/>
                <w:szCs w:val="20"/>
              </w:rPr>
            </w:pPr>
            <w:r w:rsidRPr="0085461F">
              <w:rPr>
                <w:rFonts w:cs="Arial"/>
                <w:sz w:val="20"/>
                <w:szCs w:val="20"/>
              </w:rPr>
              <w:t>1, 2, 3, 4, 5, 6, 7 y 8</w:t>
            </w:r>
          </w:p>
        </w:tc>
      </w:tr>
      <w:tr w:rsidR="00015902" w:rsidRPr="008571B2" w:rsidTr="00015902">
        <w:tc>
          <w:tcPr>
            <w:tcW w:w="5920"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Utilizar la terminología adecuada para redactar informes y documentos técnicos.</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jc w:val="center"/>
              <w:rPr>
                <w:rFonts w:cs="Arial"/>
                <w:sz w:val="20"/>
                <w:szCs w:val="20"/>
              </w:rPr>
            </w:pPr>
            <w:r w:rsidRPr="0085461F">
              <w:rPr>
                <w:rFonts w:cs="Arial"/>
                <w:sz w:val="20"/>
                <w:szCs w:val="20"/>
              </w:rPr>
              <w:t>1, 2, 3, 4, 5, 7 y 8</w:t>
            </w:r>
          </w:p>
        </w:tc>
      </w:tr>
      <w:tr w:rsidR="00015902" w:rsidRPr="008571B2" w:rsidTr="00015902">
        <w:tc>
          <w:tcPr>
            <w:tcW w:w="5920"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tabs>
                <w:tab w:val="num" w:pos="362"/>
              </w:tabs>
              <w:autoSpaceDE w:val="0"/>
              <w:autoSpaceDN w:val="0"/>
              <w:adjustRightInd w:val="0"/>
              <w:ind w:left="362" w:hanging="362"/>
              <w:jc w:val="both"/>
              <w:rPr>
                <w:rFonts w:cs="Arial"/>
                <w:b/>
                <w:sz w:val="20"/>
                <w:szCs w:val="20"/>
              </w:rPr>
            </w:pPr>
            <w:r w:rsidRPr="0085461F">
              <w:rPr>
                <w:rFonts w:cs="Arial"/>
                <w:b/>
                <w:sz w:val="20"/>
                <w:szCs w:val="20"/>
              </w:rPr>
              <w:t>Social y ciudadana</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jc w:val="center"/>
              <w:rPr>
                <w:rFonts w:cs="Arial"/>
                <w:sz w:val="20"/>
                <w:szCs w:val="20"/>
              </w:rPr>
            </w:pPr>
            <w:r w:rsidRPr="0085461F">
              <w:rPr>
                <w:rFonts w:cs="Arial"/>
                <w:sz w:val="20"/>
                <w:szCs w:val="20"/>
              </w:rPr>
              <w:t>1, 2, 3, 6, 7 y 8</w:t>
            </w:r>
          </w:p>
        </w:tc>
      </w:tr>
      <w:tr w:rsidR="00015902" w:rsidRPr="008571B2" w:rsidTr="00015902">
        <w:tc>
          <w:tcPr>
            <w:tcW w:w="5920"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Preparar a futuros ciudadanos para su participación activa en la toma fundamentada de decisiones.</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jc w:val="center"/>
              <w:rPr>
                <w:rFonts w:cs="Arial"/>
                <w:sz w:val="20"/>
                <w:szCs w:val="20"/>
              </w:rPr>
            </w:pPr>
            <w:r w:rsidRPr="0085461F">
              <w:rPr>
                <w:rFonts w:cs="Arial"/>
                <w:sz w:val="20"/>
                <w:szCs w:val="20"/>
              </w:rPr>
              <w:t>1, 2, 6, 7 y 8</w:t>
            </w:r>
          </w:p>
        </w:tc>
      </w:tr>
      <w:tr w:rsidR="00015902" w:rsidRPr="008571B2" w:rsidTr="00015902">
        <w:tc>
          <w:tcPr>
            <w:tcW w:w="5920"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Explicar la evolución histórica del desarrollo tecnológico para entender los cambios económicos que propiciaron la evolución social.</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jc w:val="center"/>
              <w:rPr>
                <w:rFonts w:cs="Arial"/>
                <w:sz w:val="20"/>
                <w:szCs w:val="20"/>
              </w:rPr>
            </w:pPr>
            <w:r w:rsidRPr="0085461F">
              <w:rPr>
                <w:rFonts w:cs="Arial"/>
                <w:sz w:val="20"/>
                <w:szCs w:val="20"/>
              </w:rPr>
              <w:t>2</w:t>
            </w:r>
          </w:p>
        </w:tc>
      </w:tr>
      <w:tr w:rsidR="00015902" w:rsidRPr="008571B2" w:rsidTr="00015902">
        <w:tc>
          <w:tcPr>
            <w:tcW w:w="5920"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Utilizar la evolución histórica del desarrollo tecnológico para entender los cambios económicos que propiciaron la evolución social.</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jc w:val="center"/>
              <w:rPr>
                <w:rFonts w:cs="Arial"/>
                <w:sz w:val="20"/>
                <w:szCs w:val="20"/>
              </w:rPr>
            </w:pPr>
            <w:r w:rsidRPr="0085461F">
              <w:rPr>
                <w:rFonts w:cs="Arial"/>
                <w:sz w:val="20"/>
                <w:szCs w:val="20"/>
              </w:rPr>
              <w:t>3</w:t>
            </w:r>
          </w:p>
        </w:tc>
      </w:tr>
      <w:tr w:rsidR="00015902" w:rsidRPr="008571B2" w:rsidTr="00015902">
        <w:tc>
          <w:tcPr>
            <w:tcW w:w="5920"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Desarrollar habilidades para las relaciones humanas que favorezcan la discusión de ideas, la gestión de conflictos y la toma de decisiones bajo una actitud de respeto y tolerancia.</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jc w:val="center"/>
              <w:rPr>
                <w:rFonts w:cs="Arial"/>
                <w:sz w:val="20"/>
                <w:szCs w:val="20"/>
              </w:rPr>
            </w:pPr>
            <w:r w:rsidRPr="0085461F">
              <w:rPr>
                <w:rFonts w:cs="Arial"/>
                <w:sz w:val="20"/>
                <w:szCs w:val="20"/>
              </w:rPr>
              <w:t>6 y 8</w:t>
            </w:r>
          </w:p>
        </w:tc>
      </w:tr>
      <w:tr w:rsidR="00015902" w:rsidRPr="008571B2" w:rsidTr="00015902">
        <w:tc>
          <w:tcPr>
            <w:tcW w:w="5920"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tabs>
                <w:tab w:val="num" w:pos="362"/>
              </w:tabs>
              <w:autoSpaceDE w:val="0"/>
              <w:autoSpaceDN w:val="0"/>
              <w:adjustRightInd w:val="0"/>
              <w:ind w:left="362" w:hanging="362"/>
              <w:jc w:val="both"/>
              <w:rPr>
                <w:rFonts w:cs="Arial"/>
                <w:b/>
                <w:sz w:val="20"/>
                <w:szCs w:val="20"/>
              </w:rPr>
            </w:pPr>
            <w:r w:rsidRPr="0085461F">
              <w:rPr>
                <w:rFonts w:cs="Arial"/>
                <w:b/>
                <w:sz w:val="20"/>
                <w:szCs w:val="20"/>
              </w:rPr>
              <w:t>Aprender de forma autónoma a lo largo de la vida</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jc w:val="center"/>
              <w:rPr>
                <w:rFonts w:cs="Arial"/>
                <w:sz w:val="20"/>
                <w:szCs w:val="20"/>
              </w:rPr>
            </w:pPr>
            <w:r w:rsidRPr="0085461F">
              <w:rPr>
                <w:rFonts w:cs="Arial"/>
                <w:sz w:val="20"/>
                <w:szCs w:val="20"/>
              </w:rPr>
              <w:t>1, 2, 3, 4, 5, 6 y 7</w:t>
            </w:r>
          </w:p>
        </w:tc>
      </w:tr>
      <w:tr w:rsidR="00015902" w:rsidRPr="008571B2" w:rsidTr="00015902">
        <w:tc>
          <w:tcPr>
            <w:tcW w:w="5920"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Desarrollar estrategias de resolución de problemas tecnológicos mediante la obtención, el análisis y la selección de información útil para abordar un proyecto.</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jc w:val="center"/>
              <w:rPr>
                <w:rFonts w:cs="Arial"/>
                <w:sz w:val="20"/>
                <w:szCs w:val="20"/>
              </w:rPr>
            </w:pPr>
            <w:r w:rsidRPr="0085461F">
              <w:rPr>
                <w:rFonts w:cs="Arial"/>
                <w:sz w:val="20"/>
                <w:szCs w:val="20"/>
              </w:rPr>
              <w:t>1, 2, 3, 4, 5, 6 y 7</w:t>
            </w:r>
          </w:p>
        </w:tc>
      </w:tr>
      <w:tr w:rsidR="00015902" w:rsidRPr="008571B2" w:rsidTr="00015902">
        <w:tc>
          <w:tcPr>
            <w:tcW w:w="5920"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tabs>
                <w:tab w:val="num" w:pos="362"/>
              </w:tabs>
              <w:autoSpaceDE w:val="0"/>
              <w:autoSpaceDN w:val="0"/>
              <w:adjustRightInd w:val="0"/>
              <w:ind w:left="362" w:hanging="362"/>
              <w:jc w:val="both"/>
              <w:rPr>
                <w:rFonts w:cs="Arial"/>
                <w:b/>
                <w:sz w:val="20"/>
                <w:szCs w:val="20"/>
              </w:rPr>
            </w:pPr>
            <w:r w:rsidRPr="0085461F">
              <w:rPr>
                <w:rFonts w:cs="Arial"/>
                <w:b/>
                <w:sz w:val="20"/>
                <w:szCs w:val="20"/>
              </w:rPr>
              <w:t>Autonomía e iniciativa personal</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jc w:val="center"/>
              <w:rPr>
                <w:rFonts w:cs="Arial"/>
                <w:sz w:val="20"/>
                <w:szCs w:val="20"/>
              </w:rPr>
            </w:pPr>
            <w:r w:rsidRPr="0085461F">
              <w:rPr>
                <w:rFonts w:cs="Arial"/>
                <w:sz w:val="20"/>
                <w:szCs w:val="20"/>
              </w:rPr>
              <w:t>1, 2, 3, 4, 5, 6, 7 y 8</w:t>
            </w:r>
          </w:p>
        </w:tc>
      </w:tr>
      <w:tr w:rsidR="00015902" w:rsidRPr="008571B2" w:rsidTr="00015902">
        <w:tc>
          <w:tcPr>
            <w:tcW w:w="5920"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Fomentar el acercamiento autónomo y creativo a los problemas tecnológicos, valorando las distintas alternativas y previendo sus consecuencias.</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jc w:val="center"/>
              <w:rPr>
                <w:rFonts w:cs="Arial"/>
                <w:sz w:val="20"/>
                <w:szCs w:val="20"/>
              </w:rPr>
            </w:pPr>
            <w:r w:rsidRPr="0085461F">
              <w:rPr>
                <w:rFonts w:cs="Arial"/>
                <w:sz w:val="20"/>
                <w:szCs w:val="20"/>
              </w:rPr>
              <w:t>1, 2, 3, 4, 5, 6, 7 y 8</w:t>
            </w:r>
          </w:p>
        </w:tc>
      </w:tr>
      <w:tr w:rsidR="00015902" w:rsidRPr="008571B2" w:rsidTr="00015902">
        <w:tc>
          <w:tcPr>
            <w:tcW w:w="5920"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851D1B">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Desarrollar cualidades personales como la iniciativa, el espíritu de superación, la perseverancia ante las dificultades, la autonomía y la autocrítica.</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015902" w:rsidRPr="0085461F" w:rsidRDefault="00015902" w:rsidP="00F57F68">
            <w:pPr>
              <w:jc w:val="center"/>
              <w:rPr>
                <w:rFonts w:cs="Arial"/>
                <w:sz w:val="20"/>
                <w:szCs w:val="20"/>
              </w:rPr>
            </w:pPr>
            <w:r w:rsidRPr="0085461F">
              <w:rPr>
                <w:rFonts w:cs="Arial"/>
                <w:sz w:val="20"/>
                <w:szCs w:val="20"/>
              </w:rPr>
              <w:t>2, 3, 4 y 5</w:t>
            </w:r>
          </w:p>
        </w:tc>
      </w:tr>
    </w:tbl>
    <w:p w:rsidR="00F45D8D" w:rsidRDefault="00F45D8D" w:rsidP="00FB3897">
      <w:pPr>
        <w:ind w:left="360"/>
        <w:rPr>
          <w:rFonts w:ascii="Arial" w:hAnsi="Arial" w:cs="Arial"/>
          <w:b/>
        </w:rPr>
      </w:pPr>
    </w:p>
    <w:p w:rsidR="00015902" w:rsidRPr="0085461F" w:rsidRDefault="0085461F" w:rsidP="00851D1B">
      <w:pPr>
        <w:pStyle w:val="Prrafodelista"/>
        <w:numPr>
          <w:ilvl w:val="2"/>
          <w:numId w:val="91"/>
        </w:numPr>
        <w:ind w:left="709"/>
        <w:jc w:val="both"/>
        <w:rPr>
          <w:rFonts w:ascii="Arial" w:hAnsi="Arial"/>
          <w:b/>
          <w:highlight w:val="lightGray"/>
        </w:rPr>
      </w:pPr>
      <w:r w:rsidRPr="0085461F">
        <w:rPr>
          <w:rFonts w:ascii="Arial" w:hAnsi="Arial"/>
          <w:b/>
          <w:highlight w:val="lightGray"/>
        </w:rPr>
        <w:t>CONTENIDOS TRANSVERSALES</w:t>
      </w:r>
    </w:p>
    <w:p w:rsidR="00F57F68" w:rsidRDefault="00F57F68" w:rsidP="00F57F68">
      <w:pPr>
        <w:jc w:val="both"/>
        <w:rPr>
          <w:rFonts w:cs="Arial"/>
          <w:b/>
          <w:sz w:val="24"/>
          <w:szCs w:val="24"/>
        </w:rPr>
      </w:pPr>
      <w:r w:rsidRPr="00E92ADB">
        <w:rPr>
          <w:rFonts w:ascii="Arial" w:hAnsi="Arial" w:cs="Arial"/>
          <w:b/>
        </w:rPr>
        <w:t>Unidad 0.</w:t>
      </w:r>
      <w:r>
        <w:rPr>
          <w:rFonts w:ascii="Arial" w:hAnsi="Arial" w:cs="Arial"/>
          <w:b/>
        </w:rPr>
        <w:t xml:space="preserve"> E</w:t>
      </w:r>
      <w:r w:rsidRPr="00E92ADB">
        <w:rPr>
          <w:rFonts w:cs="Arial"/>
          <w:b/>
          <w:sz w:val="24"/>
          <w:szCs w:val="24"/>
        </w:rPr>
        <w:t>xpresión gráfica, perspectivas Isométrica, Caballera</w:t>
      </w:r>
    </w:p>
    <w:p w:rsidR="006F4106" w:rsidRPr="006F4106" w:rsidRDefault="006F4106" w:rsidP="006F4106">
      <w:pPr>
        <w:autoSpaceDE w:val="0"/>
        <w:autoSpaceDN w:val="0"/>
        <w:adjustRightInd w:val="0"/>
        <w:jc w:val="both"/>
        <w:rPr>
          <w:rFonts w:ascii="Arial" w:hAnsi="Arial" w:cs="Arial"/>
          <w:bCs/>
          <w:u w:val="single"/>
        </w:rPr>
      </w:pPr>
      <w:r w:rsidRPr="006F4106">
        <w:rPr>
          <w:rFonts w:ascii="Arial" w:hAnsi="Arial" w:cs="Arial"/>
          <w:bCs/>
          <w:u w:val="single"/>
        </w:rPr>
        <w:t>Educación del consumidor</w:t>
      </w:r>
    </w:p>
    <w:p w:rsidR="006F4106" w:rsidRPr="003774E5" w:rsidRDefault="006F4106" w:rsidP="006F4106">
      <w:pPr>
        <w:ind w:left="724"/>
        <w:jc w:val="both"/>
        <w:rPr>
          <w:rFonts w:ascii="Arial" w:hAnsi="Arial" w:cs="Arial"/>
        </w:rPr>
      </w:pPr>
      <w:r w:rsidRPr="003774E5">
        <w:rPr>
          <w:rFonts w:ascii="Arial" w:hAnsi="Arial" w:cs="Arial"/>
        </w:rPr>
        <w:t>En esta unidad se muestra a los alumnos cómo crear representaciones gráficas parecidas a las que se encuentran en la publicidad de los productos y se dan las claves para poder comprender e interpretar manuales, folletos técnicos o cualquier información basada en representaciones gráficas a cualquier escala.</w:t>
      </w:r>
    </w:p>
    <w:p w:rsidR="00F57F68" w:rsidRDefault="00F57F68" w:rsidP="00F57F68">
      <w:pPr>
        <w:jc w:val="both"/>
        <w:rPr>
          <w:rFonts w:ascii="Arial" w:hAnsi="Arial" w:cs="Arial"/>
          <w:b/>
        </w:rPr>
      </w:pPr>
      <w:r w:rsidRPr="00F54AFF">
        <w:rPr>
          <w:rFonts w:ascii="Arial" w:hAnsi="Arial" w:cs="Arial"/>
          <w:b/>
        </w:rPr>
        <w:t xml:space="preserve">Unidad 1. </w:t>
      </w:r>
      <w:r>
        <w:rPr>
          <w:rFonts w:ascii="Arial" w:hAnsi="Arial" w:cs="Arial"/>
          <w:b/>
        </w:rPr>
        <w:t>Hardware y Software</w:t>
      </w:r>
    </w:p>
    <w:p w:rsidR="00F57F68" w:rsidRPr="00F57F68" w:rsidRDefault="00F57F68" w:rsidP="00F57F68">
      <w:pPr>
        <w:autoSpaceDE w:val="0"/>
        <w:autoSpaceDN w:val="0"/>
        <w:adjustRightInd w:val="0"/>
        <w:jc w:val="both"/>
        <w:rPr>
          <w:rFonts w:ascii="Arial" w:hAnsi="Arial" w:cs="Arial"/>
          <w:bCs/>
          <w:u w:val="single"/>
        </w:rPr>
      </w:pPr>
      <w:r w:rsidRPr="00F57F68">
        <w:rPr>
          <w:rFonts w:ascii="Arial" w:hAnsi="Arial" w:cs="Arial"/>
          <w:bCs/>
          <w:u w:val="single"/>
        </w:rPr>
        <w:t>Educación del consumidor</w:t>
      </w:r>
    </w:p>
    <w:p w:rsidR="00F57F68" w:rsidRPr="004506A9" w:rsidRDefault="00F57F68" w:rsidP="00F57F68">
      <w:pPr>
        <w:autoSpaceDE w:val="0"/>
        <w:autoSpaceDN w:val="0"/>
        <w:adjustRightInd w:val="0"/>
        <w:ind w:left="426"/>
        <w:jc w:val="both"/>
        <w:rPr>
          <w:rFonts w:ascii="Arial" w:eastAsia="MyriadPro-Regular" w:hAnsi="Arial" w:cs="Arial"/>
        </w:rPr>
      </w:pPr>
      <w:r w:rsidRPr="004506A9">
        <w:rPr>
          <w:rFonts w:ascii="Arial" w:eastAsia="MyriadPro-Regular" w:hAnsi="Arial" w:cs="Arial"/>
        </w:rPr>
        <w:lastRenderedPageBreak/>
        <w:t>Los alumnos pueden comparar pr</w:t>
      </w:r>
      <w:r>
        <w:rPr>
          <w:rFonts w:ascii="Arial" w:eastAsia="MyriadPro-Regular" w:hAnsi="Arial" w:cs="Arial"/>
        </w:rPr>
        <w:t>é</w:t>
      </w:r>
      <w:r w:rsidRPr="004506A9">
        <w:rPr>
          <w:rFonts w:ascii="Arial" w:eastAsia="MyriadPro-Regular" w:hAnsi="Arial" w:cs="Arial"/>
        </w:rPr>
        <w:t>stamos, relacionar el capital amortizado con el inter</w:t>
      </w:r>
      <w:r>
        <w:rPr>
          <w:rFonts w:ascii="Arial" w:eastAsia="MyriadPro-Regular" w:hAnsi="Arial" w:cs="Arial"/>
        </w:rPr>
        <w:t>é</w:t>
      </w:r>
      <w:r w:rsidRPr="004506A9">
        <w:rPr>
          <w:rFonts w:ascii="Arial" w:eastAsia="MyriadPro-Regular" w:hAnsi="Arial" w:cs="Arial"/>
        </w:rPr>
        <w:t>s,</w:t>
      </w:r>
      <w:r>
        <w:rPr>
          <w:rFonts w:ascii="Arial" w:eastAsia="MyriadPro-Regular" w:hAnsi="Arial" w:cs="Arial"/>
        </w:rPr>
        <w:t xml:space="preserve"> </w:t>
      </w:r>
      <w:r w:rsidRPr="004506A9">
        <w:rPr>
          <w:rFonts w:ascii="Arial" w:eastAsia="MyriadPro-Regular" w:hAnsi="Arial" w:cs="Arial"/>
        </w:rPr>
        <w:t>estudiar un pr</w:t>
      </w:r>
      <w:r>
        <w:rPr>
          <w:rFonts w:ascii="Arial" w:eastAsia="MyriadPro-Regular" w:hAnsi="Arial" w:cs="Arial"/>
        </w:rPr>
        <w:t>é</w:t>
      </w:r>
      <w:r w:rsidRPr="004506A9">
        <w:rPr>
          <w:rFonts w:ascii="Arial" w:eastAsia="MyriadPro-Regular" w:hAnsi="Arial" w:cs="Arial"/>
        </w:rPr>
        <w:t>stamo hipotecario… Para ello, pueden servirse del uso de hojas de c</w:t>
      </w:r>
      <w:r>
        <w:rPr>
          <w:rFonts w:ascii="Arial" w:eastAsia="MyriadPro-Regular" w:hAnsi="Arial" w:cs="Arial"/>
        </w:rPr>
        <w:t>á</w:t>
      </w:r>
      <w:r w:rsidRPr="004506A9">
        <w:rPr>
          <w:rFonts w:ascii="Arial" w:eastAsia="MyriadPro-Regular" w:hAnsi="Arial" w:cs="Arial"/>
        </w:rPr>
        <w:t>lculo para</w:t>
      </w:r>
      <w:r>
        <w:rPr>
          <w:rFonts w:ascii="Arial" w:eastAsia="MyriadPro-Regular" w:hAnsi="Arial" w:cs="Arial"/>
        </w:rPr>
        <w:t xml:space="preserve"> </w:t>
      </w:r>
      <w:r w:rsidRPr="004506A9">
        <w:rPr>
          <w:rFonts w:ascii="Arial" w:eastAsia="MyriadPro-Regular" w:hAnsi="Arial" w:cs="Arial"/>
        </w:rPr>
        <w:t>realizar estudios, apoyarse en gr</w:t>
      </w:r>
      <w:r>
        <w:rPr>
          <w:rFonts w:ascii="Arial" w:eastAsia="MyriadPro-Regular" w:hAnsi="Arial" w:cs="Arial"/>
        </w:rPr>
        <w:t>á</w:t>
      </w:r>
      <w:r w:rsidRPr="004506A9">
        <w:rPr>
          <w:rFonts w:ascii="Arial" w:eastAsia="MyriadPro-Regular" w:hAnsi="Arial" w:cs="Arial"/>
        </w:rPr>
        <w:t>ficos, analizar facturas, gastos dom</w:t>
      </w:r>
      <w:r>
        <w:rPr>
          <w:rFonts w:ascii="Arial" w:eastAsia="MyriadPro-Regular" w:hAnsi="Arial" w:cs="Arial"/>
        </w:rPr>
        <w:t>é</w:t>
      </w:r>
      <w:r w:rsidRPr="004506A9">
        <w:rPr>
          <w:rFonts w:ascii="Arial" w:eastAsia="MyriadPro-Regular" w:hAnsi="Arial" w:cs="Arial"/>
        </w:rPr>
        <w:t>sticos, etc</w:t>
      </w:r>
      <w:r>
        <w:rPr>
          <w:rFonts w:ascii="Arial" w:eastAsia="MyriadPro-Regular" w:hAnsi="Arial" w:cs="Arial"/>
        </w:rPr>
        <w:t>é</w:t>
      </w:r>
      <w:r w:rsidRPr="004506A9">
        <w:rPr>
          <w:rFonts w:ascii="Arial" w:eastAsia="MyriadPro-Regular" w:hAnsi="Arial" w:cs="Arial"/>
        </w:rPr>
        <w:t>tera.</w:t>
      </w:r>
    </w:p>
    <w:p w:rsidR="00F57F68" w:rsidRPr="004506A9" w:rsidRDefault="00F57F68" w:rsidP="00F57F68">
      <w:pPr>
        <w:autoSpaceDE w:val="0"/>
        <w:autoSpaceDN w:val="0"/>
        <w:adjustRightInd w:val="0"/>
        <w:jc w:val="both"/>
        <w:rPr>
          <w:rFonts w:ascii="Arial" w:hAnsi="Arial" w:cs="Arial"/>
          <w:b/>
          <w:bCs/>
        </w:rPr>
      </w:pPr>
    </w:p>
    <w:p w:rsidR="00F57F68" w:rsidRPr="00F57F68" w:rsidRDefault="00F57F68" w:rsidP="00F57F68">
      <w:pPr>
        <w:autoSpaceDE w:val="0"/>
        <w:autoSpaceDN w:val="0"/>
        <w:adjustRightInd w:val="0"/>
        <w:jc w:val="both"/>
        <w:rPr>
          <w:rFonts w:ascii="Arial" w:hAnsi="Arial" w:cs="Arial"/>
          <w:bCs/>
          <w:u w:val="single"/>
        </w:rPr>
      </w:pPr>
      <w:r w:rsidRPr="00F57F68">
        <w:rPr>
          <w:rFonts w:ascii="Arial" w:hAnsi="Arial" w:cs="Arial"/>
          <w:bCs/>
          <w:u w:val="single"/>
        </w:rPr>
        <w:t>Educación para la salud</w:t>
      </w:r>
    </w:p>
    <w:p w:rsidR="00F57F68" w:rsidRDefault="00F57F68" w:rsidP="00F57F68">
      <w:pPr>
        <w:autoSpaceDE w:val="0"/>
        <w:autoSpaceDN w:val="0"/>
        <w:adjustRightInd w:val="0"/>
        <w:ind w:left="426"/>
        <w:jc w:val="both"/>
        <w:rPr>
          <w:rFonts w:ascii="Arial" w:eastAsia="MyriadPro-Regular" w:hAnsi="Arial" w:cs="Arial"/>
        </w:rPr>
      </w:pPr>
      <w:r w:rsidRPr="004506A9">
        <w:rPr>
          <w:rFonts w:ascii="Arial" w:eastAsia="MyriadPro-Regular" w:hAnsi="Arial" w:cs="Arial"/>
        </w:rPr>
        <w:t>Los alumnos deben ser conscientes de las consecuencias para la salud que tiene el uso</w:t>
      </w:r>
      <w:r>
        <w:rPr>
          <w:rFonts w:ascii="Arial" w:eastAsia="MyriadPro-Regular" w:hAnsi="Arial" w:cs="Arial"/>
        </w:rPr>
        <w:t xml:space="preserve"> </w:t>
      </w:r>
      <w:r w:rsidRPr="004506A9">
        <w:rPr>
          <w:rFonts w:ascii="Arial" w:eastAsia="MyriadPro-Regular" w:hAnsi="Arial" w:cs="Arial"/>
        </w:rPr>
        <w:t>prolongado del ordenador: la importancia de las condiciones ambientales, la postura frente al</w:t>
      </w:r>
      <w:r>
        <w:rPr>
          <w:rFonts w:ascii="Arial" w:eastAsia="MyriadPro-Regular" w:hAnsi="Arial" w:cs="Arial"/>
        </w:rPr>
        <w:t xml:space="preserve"> </w:t>
      </w:r>
      <w:r w:rsidRPr="004506A9">
        <w:rPr>
          <w:rFonts w:ascii="Arial" w:eastAsia="MyriadPro-Regular" w:hAnsi="Arial" w:cs="Arial"/>
        </w:rPr>
        <w:t>ordenador, el control del tiempo de utilizaci</w:t>
      </w:r>
      <w:r>
        <w:rPr>
          <w:rFonts w:ascii="Arial" w:eastAsia="MyriadPro-Regular" w:hAnsi="Arial" w:cs="Arial"/>
        </w:rPr>
        <w:t>ó</w:t>
      </w:r>
      <w:r w:rsidRPr="004506A9">
        <w:rPr>
          <w:rFonts w:ascii="Arial" w:eastAsia="MyriadPro-Regular" w:hAnsi="Arial" w:cs="Arial"/>
        </w:rPr>
        <w:t>n, etc</w:t>
      </w:r>
      <w:r>
        <w:rPr>
          <w:rFonts w:ascii="Arial" w:eastAsia="MyriadPro-Regular" w:hAnsi="Arial" w:cs="Arial"/>
        </w:rPr>
        <w:t>é</w:t>
      </w:r>
      <w:r w:rsidRPr="004506A9">
        <w:rPr>
          <w:rFonts w:ascii="Arial" w:eastAsia="MyriadPro-Regular" w:hAnsi="Arial" w:cs="Arial"/>
        </w:rPr>
        <w:t>tera.</w:t>
      </w:r>
    </w:p>
    <w:p w:rsidR="00F57F68" w:rsidRPr="00F54AFF" w:rsidRDefault="00F57F68" w:rsidP="00F57F68">
      <w:pPr>
        <w:jc w:val="both"/>
        <w:rPr>
          <w:rFonts w:ascii="Arial" w:hAnsi="Arial" w:cs="Arial"/>
          <w:b/>
        </w:rPr>
      </w:pPr>
    </w:p>
    <w:p w:rsidR="00F57F68" w:rsidRDefault="00F57F68" w:rsidP="00F57F68">
      <w:pPr>
        <w:jc w:val="both"/>
        <w:rPr>
          <w:rFonts w:ascii="Arial" w:hAnsi="Arial" w:cs="Arial"/>
          <w:b/>
        </w:rPr>
      </w:pPr>
      <w:r>
        <w:rPr>
          <w:rFonts w:ascii="Arial" w:hAnsi="Arial" w:cs="Arial"/>
          <w:b/>
        </w:rPr>
        <w:t>Unidad 2. Diseño asistido por ordenador.</w:t>
      </w:r>
    </w:p>
    <w:p w:rsidR="00F57F68" w:rsidRPr="00F57F68" w:rsidRDefault="00F57F68" w:rsidP="00F57F68">
      <w:pPr>
        <w:autoSpaceDE w:val="0"/>
        <w:autoSpaceDN w:val="0"/>
        <w:adjustRightInd w:val="0"/>
        <w:jc w:val="both"/>
        <w:rPr>
          <w:rFonts w:ascii="Arial" w:hAnsi="Arial" w:cs="Arial"/>
          <w:bCs/>
          <w:u w:val="single"/>
        </w:rPr>
      </w:pPr>
      <w:r w:rsidRPr="00F57F68">
        <w:rPr>
          <w:rFonts w:ascii="Arial" w:hAnsi="Arial" w:cs="Arial"/>
          <w:bCs/>
          <w:u w:val="single"/>
        </w:rPr>
        <w:t>Educación del consumidor y Educación ambiental</w:t>
      </w:r>
    </w:p>
    <w:p w:rsidR="00F57F68" w:rsidRPr="004506A9" w:rsidRDefault="00F57F68" w:rsidP="00F57F68">
      <w:pPr>
        <w:autoSpaceDE w:val="0"/>
        <w:autoSpaceDN w:val="0"/>
        <w:adjustRightInd w:val="0"/>
        <w:ind w:left="426"/>
        <w:jc w:val="both"/>
        <w:rPr>
          <w:rFonts w:ascii="Arial" w:hAnsi="Arial" w:cs="Arial"/>
          <w:u w:val="single"/>
        </w:rPr>
      </w:pPr>
      <w:r w:rsidRPr="004506A9">
        <w:rPr>
          <w:rFonts w:ascii="Arial" w:eastAsia="MyriadPro-Regular" w:hAnsi="Arial" w:cs="Arial"/>
        </w:rPr>
        <w:t>En esta unidad se enseña a los alumnos a realizar las mismas representaciones gráficas que se</w:t>
      </w:r>
      <w:r>
        <w:rPr>
          <w:rFonts w:ascii="Arial" w:eastAsia="MyriadPro-Regular" w:hAnsi="Arial" w:cs="Arial"/>
        </w:rPr>
        <w:t xml:space="preserve"> </w:t>
      </w:r>
      <w:r w:rsidRPr="004506A9">
        <w:rPr>
          <w:rFonts w:ascii="Arial" w:eastAsia="MyriadPro-Regular" w:hAnsi="Arial" w:cs="Arial"/>
        </w:rPr>
        <w:t>utilizan para dar publicidad a los productos comerciales. Al finalizarla, los estudiantes también</w:t>
      </w:r>
      <w:r>
        <w:rPr>
          <w:rFonts w:ascii="Arial" w:eastAsia="MyriadPro-Regular" w:hAnsi="Arial" w:cs="Arial"/>
        </w:rPr>
        <w:t xml:space="preserve"> </w:t>
      </w:r>
      <w:r w:rsidRPr="004506A9">
        <w:rPr>
          <w:rFonts w:ascii="Arial" w:eastAsia="MyriadPro-Regular" w:hAnsi="Arial" w:cs="Arial"/>
        </w:rPr>
        <w:t>estarán capacitados para comprender manuales, folletos técnicos y cualquier información</w:t>
      </w:r>
      <w:r>
        <w:rPr>
          <w:rFonts w:ascii="Arial" w:eastAsia="MyriadPro-Regular" w:hAnsi="Arial" w:cs="Arial"/>
        </w:rPr>
        <w:t xml:space="preserve"> </w:t>
      </w:r>
      <w:r w:rsidRPr="004506A9">
        <w:rPr>
          <w:rFonts w:ascii="Arial" w:eastAsia="MyriadPro-Regular" w:hAnsi="Arial" w:cs="Arial"/>
        </w:rPr>
        <w:t>basada en representaciones gráficas a cualquier escala.</w:t>
      </w:r>
    </w:p>
    <w:p w:rsidR="00F57F68" w:rsidRDefault="00F57F68" w:rsidP="00F57F68">
      <w:pPr>
        <w:jc w:val="both"/>
        <w:rPr>
          <w:rFonts w:ascii="Arial" w:hAnsi="Arial" w:cs="Arial"/>
          <w:b/>
        </w:rPr>
      </w:pPr>
      <w:r>
        <w:rPr>
          <w:rFonts w:ascii="Arial" w:hAnsi="Arial" w:cs="Arial"/>
          <w:b/>
        </w:rPr>
        <w:t>Unidad 3. Electricidad y electrónica.</w:t>
      </w:r>
    </w:p>
    <w:p w:rsidR="00F57F68" w:rsidRPr="00F57F68" w:rsidRDefault="00F57F68" w:rsidP="00F57F68">
      <w:pPr>
        <w:autoSpaceDE w:val="0"/>
        <w:autoSpaceDN w:val="0"/>
        <w:adjustRightInd w:val="0"/>
        <w:jc w:val="both"/>
        <w:rPr>
          <w:rFonts w:ascii="Arial" w:hAnsi="Arial" w:cs="Arial"/>
          <w:bCs/>
          <w:u w:val="single"/>
        </w:rPr>
      </w:pPr>
      <w:r w:rsidRPr="00F57F68">
        <w:rPr>
          <w:rFonts w:ascii="Arial" w:hAnsi="Arial" w:cs="Arial"/>
          <w:bCs/>
          <w:u w:val="single"/>
        </w:rPr>
        <w:t>Educación ambiental y Educación del consumidor</w:t>
      </w:r>
    </w:p>
    <w:p w:rsidR="00F57F68" w:rsidRPr="004506A9" w:rsidRDefault="00F57F68" w:rsidP="00F57F68">
      <w:pPr>
        <w:autoSpaceDE w:val="0"/>
        <w:autoSpaceDN w:val="0"/>
        <w:adjustRightInd w:val="0"/>
        <w:ind w:left="426"/>
        <w:jc w:val="both"/>
        <w:rPr>
          <w:rFonts w:ascii="Arial" w:eastAsia="MyriadPro-Regular" w:hAnsi="Arial" w:cs="Arial"/>
        </w:rPr>
      </w:pPr>
      <w:r w:rsidRPr="004506A9">
        <w:rPr>
          <w:rFonts w:ascii="Arial" w:eastAsia="MyriadPro-Regular" w:hAnsi="Arial" w:cs="Arial"/>
        </w:rPr>
        <w:t xml:space="preserve">En el </w:t>
      </w:r>
      <w:r>
        <w:rPr>
          <w:rFonts w:ascii="Arial" w:eastAsia="MyriadPro-Regular" w:hAnsi="Arial" w:cs="Arial"/>
        </w:rPr>
        <w:t>á</w:t>
      </w:r>
      <w:r w:rsidRPr="004506A9">
        <w:rPr>
          <w:rFonts w:ascii="Arial" w:eastAsia="MyriadPro-Regular" w:hAnsi="Arial" w:cs="Arial"/>
        </w:rPr>
        <w:t>mbito del consumo de dispositivos electr</w:t>
      </w:r>
      <w:r>
        <w:rPr>
          <w:rFonts w:ascii="Arial" w:eastAsia="MyriadPro-Regular" w:hAnsi="Arial" w:cs="Arial"/>
        </w:rPr>
        <w:t>ó</w:t>
      </w:r>
      <w:r w:rsidRPr="004506A9">
        <w:rPr>
          <w:rFonts w:ascii="Arial" w:eastAsia="MyriadPro-Regular" w:hAnsi="Arial" w:cs="Arial"/>
        </w:rPr>
        <w:t>nicos, los alumnos podr</w:t>
      </w:r>
      <w:r>
        <w:rPr>
          <w:rFonts w:ascii="Arial" w:eastAsia="MyriadPro-Regular" w:hAnsi="Arial" w:cs="Arial"/>
        </w:rPr>
        <w:t>á</w:t>
      </w:r>
      <w:r w:rsidRPr="004506A9">
        <w:rPr>
          <w:rFonts w:ascii="Arial" w:eastAsia="MyriadPro-Regular" w:hAnsi="Arial" w:cs="Arial"/>
        </w:rPr>
        <w:t>n aprender a</w:t>
      </w:r>
      <w:r>
        <w:rPr>
          <w:rFonts w:ascii="Arial" w:eastAsia="MyriadPro-Regular" w:hAnsi="Arial" w:cs="Arial"/>
        </w:rPr>
        <w:t xml:space="preserve"> </w:t>
      </w:r>
      <w:r w:rsidRPr="004506A9">
        <w:rPr>
          <w:rFonts w:ascii="Arial" w:eastAsia="MyriadPro-Regular" w:hAnsi="Arial" w:cs="Arial"/>
        </w:rPr>
        <w:t>diferenciar y valorar distintas caracter</w:t>
      </w:r>
      <w:r>
        <w:rPr>
          <w:rFonts w:ascii="Arial" w:eastAsia="MyriadPro-Regular" w:hAnsi="Arial" w:cs="Arial"/>
        </w:rPr>
        <w:t>í</w:t>
      </w:r>
      <w:r w:rsidRPr="004506A9">
        <w:rPr>
          <w:rFonts w:ascii="Arial" w:eastAsia="MyriadPro-Regular" w:hAnsi="Arial" w:cs="Arial"/>
        </w:rPr>
        <w:t>sticas, como digital-anal</w:t>
      </w:r>
      <w:r>
        <w:rPr>
          <w:rFonts w:ascii="Arial" w:eastAsia="MyriadPro-Regular" w:hAnsi="Arial" w:cs="Arial"/>
        </w:rPr>
        <w:t>ó</w:t>
      </w:r>
      <w:r w:rsidRPr="004506A9">
        <w:rPr>
          <w:rFonts w:ascii="Arial" w:eastAsia="MyriadPro-Regular" w:hAnsi="Arial" w:cs="Arial"/>
        </w:rPr>
        <w:t>gico, fuente de alimentaci</w:t>
      </w:r>
      <w:r>
        <w:rPr>
          <w:rFonts w:ascii="Arial" w:eastAsia="MyriadPro-Regular" w:hAnsi="Arial" w:cs="Arial"/>
        </w:rPr>
        <w:t>ó</w:t>
      </w:r>
      <w:r w:rsidRPr="004506A9">
        <w:rPr>
          <w:rFonts w:ascii="Arial" w:eastAsia="MyriadPro-Regular" w:hAnsi="Arial" w:cs="Arial"/>
        </w:rPr>
        <w:t>n, etc.</w:t>
      </w:r>
      <w:r>
        <w:rPr>
          <w:rFonts w:ascii="Arial" w:eastAsia="MyriadPro-Regular" w:hAnsi="Arial" w:cs="Arial"/>
        </w:rPr>
        <w:t xml:space="preserve"> </w:t>
      </w:r>
      <w:r w:rsidRPr="004506A9">
        <w:rPr>
          <w:rFonts w:ascii="Arial" w:eastAsia="MyriadPro-Regular" w:hAnsi="Arial" w:cs="Arial"/>
        </w:rPr>
        <w:t>Tambi</w:t>
      </w:r>
      <w:r>
        <w:rPr>
          <w:rFonts w:ascii="Arial" w:eastAsia="MyriadPro-Regular" w:hAnsi="Arial" w:cs="Arial"/>
        </w:rPr>
        <w:t>é</w:t>
      </w:r>
      <w:r w:rsidRPr="004506A9">
        <w:rPr>
          <w:rFonts w:ascii="Arial" w:eastAsia="MyriadPro-Regular" w:hAnsi="Arial" w:cs="Arial"/>
        </w:rPr>
        <w:t>n podr</w:t>
      </w:r>
      <w:r>
        <w:rPr>
          <w:rFonts w:ascii="Arial" w:eastAsia="MyriadPro-Regular" w:hAnsi="Arial" w:cs="Arial"/>
        </w:rPr>
        <w:t>á</w:t>
      </w:r>
      <w:r w:rsidRPr="004506A9">
        <w:rPr>
          <w:rFonts w:ascii="Arial" w:eastAsia="MyriadPro-Regular" w:hAnsi="Arial" w:cs="Arial"/>
        </w:rPr>
        <w:t>n ejercitarse en el dise</w:t>
      </w:r>
      <w:r>
        <w:rPr>
          <w:rFonts w:ascii="Arial" w:eastAsia="MyriadPro-Regular" w:hAnsi="Arial" w:cs="Arial"/>
        </w:rPr>
        <w:t>ñ</w:t>
      </w:r>
      <w:r w:rsidRPr="004506A9">
        <w:rPr>
          <w:rFonts w:ascii="Arial" w:eastAsia="MyriadPro-Regular" w:hAnsi="Arial" w:cs="Arial"/>
        </w:rPr>
        <w:t>o y construcci</w:t>
      </w:r>
      <w:r>
        <w:rPr>
          <w:rFonts w:ascii="Arial" w:eastAsia="MyriadPro-Regular" w:hAnsi="Arial" w:cs="Arial"/>
        </w:rPr>
        <w:t>ó</w:t>
      </w:r>
      <w:r w:rsidRPr="004506A9">
        <w:rPr>
          <w:rFonts w:ascii="Arial" w:eastAsia="MyriadPro-Regular" w:hAnsi="Arial" w:cs="Arial"/>
        </w:rPr>
        <w:t>n de sus propios circuitos simples,</w:t>
      </w:r>
      <w:r>
        <w:rPr>
          <w:rFonts w:ascii="Arial" w:eastAsia="MyriadPro-Regular" w:hAnsi="Arial" w:cs="Arial"/>
        </w:rPr>
        <w:t xml:space="preserve"> </w:t>
      </w:r>
      <w:r w:rsidRPr="004506A9">
        <w:rPr>
          <w:rFonts w:ascii="Arial" w:eastAsia="MyriadPro-Regular" w:hAnsi="Arial" w:cs="Arial"/>
        </w:rPr>
        <w:t>reutilizando componentes de aparatos antiguos o inservibles... Comentar la enorme cantidad y</w:t>
      </w:r>
      <w:r>
        <w:rPr>
          <w:rFonts w:ascii="Arial" w:eastAsia="MyriadPro-Regular" w:hAnsi="Arial" w:cs="Arial"/>
        </w:rPr>
        <w:t xml:space="preserve"> </w:t>
      </w:r>
      <w:r w:rsidRPr="004506A9">
        <w:rPr>
          <w:rFonts w:ascii="Arial" w:eastAsia="MyriadPro-Regular" w:hAnsi="Arial" w:cs="Arial"/>
        </w:rPr>
        <w:t>variedad de productos electr</w:t>
      </w:r>
      <w:r>
        <w:rPr>
          <w:rFonts w:ascii="Arial" w:eastAsia="MyriadPro-Regular" w:hAnsi="Arial" w:cs="Arial"/>
        </w:rPr>
        <w:t>ó</w:t>
      </w:r>
      <w:r w:rsidRPr="004506A9">
        <w:rPr>
          <w:rFonts w:ascii="Arial" w:eastAsia="MyriadPro-Regular" w:hAnsi="Arial" w:cs="Arial"/>
        </w:rPr>
        <w:t>nicos que se usan diariamente, su consumo de energ</w:t>
      </w:r>
      <w:r>
        <w:rPr>
          <w:rFonts w:ascii="Arial" w:eastAsia="MyriadPro-Regular" w:hAnsi="Arial" w:cs="Arial"/>
        </w:rPr>
        <w:t>í</w:t>
      </w:r>
      <w:r w:rsidRPr="004506A9">
        <w:rPr>
          <w:rFonts w:ascii="Arial" w:eastAsia="MyriadPro-Regular" w:hAnsi="Arial" w:cs="Arial"/>
        </w:rPr>
        <w:t>a y los</w:t>
      </w:r>
      <w:r>
        <w:rPr>
          <w:rFonts w:ascii="Arial" w:eastAsia="MyriadPro-Regular" w:hAnsi="Arial" w:cs="Arial"/>
        </w:rPr>
        <w:t xml:space="preserve"> </w:t>
      </w:r>
      <w:r w:rsidRPr="004506A9">
        <w:rPr>
          <w:rFonts w:ascii="Arial" w:eastAsia="MyriadPro-Regular" w:hAnsi="Arial" w:cs="Arial"/>
        </w:rPr>
        <w:t>productos de desecho contaminantes que generan. En este sentido, los alumnos pueden</w:t>
      </w:r>
      <w:r>
        <w:rPr>
          <w:rFonts w:ascii="Arial" w:eastAsia="MyriadPro-Regular" w:hAnsi="Arial" w:cs="Arial"/>
        </w:rPr>
        <w:t xml:space="preserve"> </w:t>
      </w:r>
      <w:r w:rsidRPr="004506A9">
        <w:rPr>
          <w:rFonts w:ascii="Arial" w:eastAsia="MyriadPro-Regular" w:hAnsi="Arial" w:cs="Arial"/>
        </w:rPr>
        <w:t>contribuir activamente a la defensa del medio ambiente depositando las pilas gastadas en los</w:t>
      </w:r>
      <w:r>
        <w:rPr>
          <w:rFonts w:ascii="Arial" w:eastAsia="MyriadPro-Regular" w:hAnsi="Arial" w:cs="Arial"/>
        </w:rPr>
        <w:t xml:space="preserve"> </w:t>
      </w:r>
      <w:r w:rsidRPr="004506A9">
        <w:rPr>
          <w:rFonts w:ascii="Arial" w:eastAsia="MyriadPro-Regular" w:hAnsi="Arial" w:cs="Arial"/>
        </w:rPr>
        <w:t>lugares apropiados indicados por el profesor o el centro escolar.</w:t>
      </w:r>
    </w:p>
    <w:p w:rsidR="00F57F68" w:rsidRDefault="00F57F68" w:rsidP="00F57F68">
      <w:pPr>
        <w:autoSpaceDE w:val="0"/>
        <w:autoSpaceDN w:val="0"/>
        <w:adjustRightInd w:val="0"/>
        <w:jc w:val="both"/>
        <w:rPr>
          <w:rFonts w:ascii="Arial" w:hAnsi="Arial" w:cs="Arial"/>
          <w:b/>
          <w:bCs/>
        </w:rPr>
      </w:pPr>
    </w:p>
    <w:p w:rsidR="00F57F68" w:rsidRPr="00F57F68" w:rsidRDefault="00F57F68" w:rsidP="00F57F68">
      <w:pPr>
        <w:autoSpaceDE w:val="0"/>
        <w:autoSpaceDN w:val="0"/>
        <w:adjustRightInd w:val="0"/>
        <w:jc w:val="both"/>
        <w:rPr>
          <w:rFonts w:ascii="Arial" w:hAnsi="Arial" w:cs="Arial"/>
          <w:bCs/>
          <w:u w:val="single"/>
        </w:rPr>
      </w:pPr>
      <w:r w:rsidRPr="00F57F68">
        <w:rPr>
          <w:rFonts w:ascii="Arial" w:hAnsi="Arial" w:cs="Arial"/>
          <w:bCs/>
          <w:u w:val="single"/>
        </w:rPr>
        <w:t>Educación para la igualdad de oportunidades entre ambos sexos</w:t>
      </w:r>
    </w:p>
    <w:p w:rsidR="00F57F68" w:rsidRPr="004506A9" w:rsidRDefault="00F57F68" w:rsidP="00F57F68">
      <w:pPr>
        <w:autoSpaceDE w:val="0"/>
        <w:autoSpaceDN w:val="0"/>
        <w:adjustRightInd w:val="0"/>
        <w:ind w:left="426"/>
        <w:jc w:val="both"/>
        <w:rPr>
          <w:rFonts w:ascii="Arial" w:hAnsi="Arial" w:cs="Arial"/>
        </w:rPr>
      </w:pPr>
      <w:r w:rsidRPr="004506A9">
        <w:rPr>
          <w:rFonts w:ascii="Arial" w:eastAsia="MyriadPro-Regular" w:hAnsi="Arial" w:cs="Arial"/>
        </w:rPr>
        <w:t>En Espa</w:t>
      </w:r>
      <w:r>
        <w:rPr>
          <w:rFonts w:ascii="Arial" w:eastAsia="MyriadPro-Regular" w:hAnsi="Arial" w:cs="Arial"/>
        </w:rPr>
        <w:t>ñ</w:t>
      </w:r>
      <w:r w:rsidRPr="004506A9">
        <w:rPr>
          <w:rFonts w:ascii="Arial" w:eastAsia="MyriadPro-Regular" w:hAnsi="Arial" w:cs="Arial"/>
        </w:rPr>
        <w:t>a, por motivos socioculturales, la electr</w:t>
      </w:r>
      <w:r>
        <w:rPr>
          <w:rFonts w:ascii="Arial" w:eastAsia="MyriadPro-Regular" w:hAnsi="Arial" w:cs="Arial"/>
        </w:rPr>
        <w:t>ó</w:t>
      </w:r>
      <w:r w:rsidRPr="004506A9">
        <w:rPr>
          <w:rFonts w:ascii="Arial" w:eastAsia="MyriadPro-Regular" w:hAnsi="Arial" w:cs="Arial"/>
        </w:rPr>
        <w:t>nica ha sido monopolio de los hombres. Sin</w:t>
      </w:r>
      <w:r>
        <w:rPr>
          <w:rFonts w:ascii="Arial" w:eastAsia="MyriadPro-Regular" w:hAnsi="Arial" w:cs="Arial"/>
        </w:rPr>
        <w:t xml:space="preserve"> </w:t>
      </w:r>
      <w:r w:rsidRPr="004506A9">
        <w:rPr>
          <w:rFonts w:ascii="Arial" w:eastAsia="MyriadPro-Regular" w:hAnsi="Arial" w:cs="Arial"/>
        </w:rPr>
        <w:t>embargo, actualmente la presencia de la mujer en el mundo de la electr</w:t>
      </w:r>
      <w:r>
        <w:rPr>
          <w:rFonts w:ascii="Arial" w:eastAsia="MyriadPro-Regular" w:hAnsi="Arial" w:cs="Arial"/>
        </w:rPr>
        <w:t>ó</w:t>
      </w:r>
      <w:r w:rsidRPr="004506A9">
        <w:rPr>
          <w:rFonts w:ascii="Arial" w:eastAsia="MyriadPro-Regular" w:hAnsi="Arial" w:cs="Arial"/>
        </w:rPr>
        <w:t>nica ha dejado de ser</w:t>
      </w:r>
      <w:r>
        <w:rPr>
          <w:rFonts w:ascii="Arial" w:eastAsia="MyriadPro-Regular" w:hAnsi="Arial" w:cs="Arial"/>
        </w:rPr>
        <w:t xml:space="preserve"> </w:t>
      </w:r>
      <w:r w:rsidRPr="004506A9">
        <w:rPr>
          <w:rFonts w:ascii="Arial" w:eastAsia="MyriadPro-Regular" w:hAnsi="Arial" w:cs="Arial"/>
        </w:rPr>
        <w:t>anecd</w:t>
      </w:r>
      <w:r>
        <w:rPr>
          <w:rFonts w:ascii="Arial" w:eastAsia="MyriadPro-Regular" w:hAnsi="Arial" w:cs="Arial"/>
        </w:rPr>
        <w:t>ó</w:t>
      </w:r>
      <w:r w:rsidRPr="004506A9">
        <w:rPr>
          <w:rFonts w:ascii="Arial" w:eastAsia="MyriadPro-Regular" w:hAnsi="Arial" w:cs="Arial"/>
        </w:rPr>
        <w:t>tica. Comentar este hecho en clase servir</w:t>
      </w:r>
      <w:r>
        <w:rPr>
          <w:rFonts w:ascii="Arial" w:eastAsia="MyriadPro-Regular" w:hAnsi="Arial" w:cs="Arial"/>
        </w:rPr>
        <w:t>á</w:t>
      </w:r>
      <w:r w:rsidRPr="004506A9">
        <w:rPr>
          <w:rFonts w:ascii="Arial" w:eastAsia="MyriadPro-Regular" w:hAnsi="Arial" w:cs="Arial"/>
        </w:rPr>
        <w:t xml:space="preserve"> para fomentar una actitud de igualdad e</w:t>
      </w:r>
      <w:r>
        <w:rPr>
          <w:rFonts w:ascii="Arial" w:eastAsia="MyriadPro-Regular" w:hAnsi="Arial" w:cs="Arial"/>
        </w:rPr>
        <w:t xml:space="preserve"> </w:t>
      </w:r>
      <w:r w:rsidRPr="004506A9">
        <w:rPr>
          <w:rFonts w:ascii="Arial" w:eastAsia="MyriadPro-Regular" w:hAnsi="Arial" w:cs="Arial"/>
        </w:rPr>
        <w:t>inter</w:t>
      </w:r>
      <w:r>
        <w:rPr>
          <w:rFonts w:ascii="Arial" w:eastAsia="MyriadPro-Regular" w:hAnsi="Arial" w:cs="Arial"/>
        </w:rPr>
        <w:t>é</w:t>
      </w:r>
      <w:r w:rsidRPr="004506A9">
        <w:rPr>
          <w:rFonts w:ascii="Arial" w:eastAsia="MyriadPro-Regular" w:hAnsi="Arial" w:cs="Arial"/>
        </w:rPr>
        <w:t>s compartido entre los alumnos.</w:t>
      </w:r>
    </w:p>
    <w:p w:rsidR="00F57F68" w:rsidRDefault="00F57F68" w:rsidP="00F57F68">
      <w:pPr>
        <w:pStyle w:val="Ttulo2"/>
        <w:keepLines w:val="0"/>
        <w:suppressAutoHyphens/>
        <w:spacing w:before="0" w:line="240" w:lineRule="auto"/>
        <w:ind w:left="360"/>
        <w:jc w:val="both"/>
        <w:rPr>
          <w:rFonts w:cs="Arial"/>
          <w:sz w:val="22"/>
          <w:szCs w:val="22"/>
          <w:u w:val="single"/>
        </w:rPr>
      </w:pPr>
    </w:p>
    <w:p w:rsidR="00F57F68" w:rsidRPr="006B3CB2" w:rsidRDefault="00F57F68" w:rsidP="00F57F68">
      <w:pPr>
        <w:jc w:val="both"/>
        <w:rPr>
          <w:rFonts w:ascii="Arial" w:hAnsi="Arial" w:cs="Arial"/>
          <w:b/>
        </w:rPr>
      </w:pPr>
      <w:r w:rsidRPr="006B3CB2">
        <w:rPr>
          <w:rFonts w:ascii="Arial" w:hAnsi="Arial" w:cs="Arial"/>
          <w:b/>
        </w:rPr>
        <w:t>Unida</w:t>
      </w:r>
      <w:r>
        <w:rPr>
          <w:rFonts w:ascii="Arial" w:hAnsi="Arial" w:cs="Arial"/>
          <w:b/>
        </w:rPr>
        <w:t>d 4. Tecnologías de la comunicación. Internet.</w:t>
      </w:r>
    </w:p>
    <w:p w:rsidR="00F57F68" w:rsidRPr="005A6D3D" w:rsidRDefault="00F57F68" w:rsidP="00F57F68">
      <w:pPr>
        <w:autoSpaceDE w:val="0"/>
        <w:autoSpaceDN w:val="0"/>
        <w:adjustRightInd w:val="0"/>
        <w:jc w:val="both"/>
        <w:rPr>
          <w:rFonts w:ascii="Arial" w:hAnsi="Arial" w:cs="Arial"/>
          <w:bCs/>
          <w:u w:val="single"/>
        </w:rPr>
      </w:pPr>
      <w:r w:rsidRPr="005A6D3D">
        <w:rPr>
          <w:rFonts w:ascii="Arial" w:hAnsi="Arial" w:cs="Arial"/>
          <w:bCs/>
          <w:u w:val="single"/>
        </w:rPr>
        <w:t>Educación moral y cívica</w:t>
      </w:r>
    </w:p>
    <w:p w:rsidR="00F57F68" w:rsidRPr="004506A9" w:rsidRDefault="00F57F68" w:rsidP="00F57F68">
      <w:pPr>
        <w:autoSpaceDE w:val="0"/>
        <w:autoSpaceDN w:val="0"/>
        <w:adjustRightInd w:val="0"/>
        <w:ind w:left="426"/>
        <w:jc w:val="both"/>
        <w:rPr>
          <w:rFonts w:ascii="Arial" w:eastAsia="MyriadPro-Regular" w:hAnsi="Arial" w:cs="Arial"/>
        </w:rPr>
      </w:pPr>
      <w:r w:rsidRPr="004506A9">
        <w:rPr>
          <w:rFonts w:ascii="Arial" w:eastAsia="MyriadPro-Regular" w:hAnsi="Arial" w:cs="Arial"/>
        </w:rPr>
        <w:t>Esta unidad permite llamar la atenci</w:t>
      </w:r>
      <w:r>
        <w:rPr>
          <w:rFonts w:ascii="Arial" w:eastAsia="MyriadPro-Regular" w:hAnsi="Arial" w:cs="Arial"/>
        </w:rPr>
        <w:t>ó</w:t>
      </w:r>
      <w:r w:rsidRPr="004506A9">
        <w:rPr>
          <w:rFonts w:ascii="Arial" w:eastAsia="MyriadPro-Regular" w:hAnsi="Arial" w:cs="Arial"/>
        </w:rPr>
        <w:t>n sobre la importancia de desarrollar la capacidad de</w:t>
      </w:r>
      <w:r>
        <w:rPr>
          <w:rFonts w:ascii="Arial" w:eastAsia="MyriadPro-Regular" w:hAnsi="Arial" w:cs="Arial"/>
        </w:rPr>
        <w:t xml:space="preserve"> </w:t>
      </w:r>
      <w:r w:rsidRPr="004506A9">
        <w:rPr>
          <w:rFonts w:ascii="Arial" w:eastAsia="MyriadPro-Regular" w:hAnsi="Arial" w:cs="Arial"/>
        </w:rPr>
        <w:t>ejercer, de manera cr</w:t>
      </w:r>
      <w:r>
        <w:rPr>
          <w:rFonts w:ascii="Arial" w:eastAsia="MyriadPro-Regular" w:hAnsi="Arial" w:cs="Arial"/>
        </w:rPr>
        <w:t>í</w:t>
      </w:r>
      <w:r w:rsidRPr="004506A9">
        <w:rPr>
          <w:rFonts w:ascii="Arial" w:eastAsia="MyriadPro-Regular" w:hAnsi="Arial" w:cs="Arial"/>
        </w:rPr>
        <w:t>tica y en el marco de una sociedad plural, la libertad, el respeto y la</w:t>
      </w:r>
      <w:r>
        <w:rPr>
          <w:rFonts w:ascii="Arial" w:eastAsia="MyriadPro-Regular" w:hAnsi="Arial" w:cs="Arial"/>
        </w:rPr>
        <w:t xml:space="preserve"> </w:t>
      </w:r>
      <w:r w:rsidRPr="004506A9">
        <w:rPr>
          <w:rFonts w:ascii="Arial" w:eastAsia="MyriadPro-Regular" w:hAnsi="Arial" w:cs="Arial"/>
        </w:rPr>
        <w:t>solidaridad, a trav</w:t>
      </w:r>
      <w:r>
        <w:rPr>
          <w:rFonts w:ascii="Arial" w:eastAsia="MyriadPro-Regular" w:hAnsi="Arial" w:cs="Arial"/>
        </w:rPr>
        <w:t>é</w:t>
      </w:r>
      <w:r w:rsidRPr="004506A9">
        <w:rPr>
          <w:rFonts w:ascii="Arial" w:eastAsia="MyriadPro-Regular" w:hAnsi="Arial" w:cs="Arial"/>
        </w:rPr>
        <w:t>s de la comunicaci</w:t>
      </w:r>
      <w:r>
        <w:rPr>
          <w:rFonts w:ascii="Arial" w:eastAsia="MyriadPro-Regular" w:hAnsi="Arial" w:cs="Arial"/>
        </w:rPr>
        <w:t>ó</w:t>
      </w:r>
      <w:r w:rsidRPr="004506A9">
        <w:rPr>
          <w:rFonts w:ascii="Arial" w:eastAsia="MyriadPro-Regular" w:hAnsi="Arial" w:cs="Arial"/>
        </w:rPr>
        <w:t>n en sus diferentes formas.</w:t>
      </w:r>
    </w:p>
    <w:p w:rsidR="00F57F68" w:rsidRDefault="00F57F68" w:rsidP="00F57F68">
      <w:pPr>
        <w:autoSpaceDE w:val="0"/>
        <w:autoSpaceDN w:val="0"/>
        <w:adjustRightInd w:val="0"/>
        <w:jc w:val="both"/>
        <w:rPr>
          <w:rFonts w:ascii="Arial" w:hAnsi="Arial" w:cs="Arial"/>
          <w:b/>
          <w:bCs/>
        </w:rPr>
      </w:pPr>
    </w:p>
    <w:p w:rsidR="00F57F68" w:rsidRPr="005A6D3D" w:rsidRDefault="00F57F68" w:rsidP="00F57F68">
      <w:pPr>
        <w:autoSpaceDE w:val="0"/>
        <w:autoSpaceDN w:val="0"/>
        <w:adjustRightInd w:val="0"/>
        <w:jc w:val="both"/>
        <w:rPr>
          <w:rFonts w:ascii="Arial" w:hAnsi="Arial" w:cs="Arial"/>
          <w:bCs/>
          <w:u w:val="single"/>
        </w:rPr>
      </w:pPr>
      <w:r w:rsidRPr="005A6D3D">
        <w:rPr>
          <w:rFonts w:ascii="Arial" w:hAnsi="Arial" w:cs="Arial"/>
          <w:bCs/>
          <w:u w:val="single"/>
        </w:rPr>
        <w:t>Educación del consumidor</w:t>
      </w:r>
    </w:p>
    <w:p w:rsidR="00F57F68" w:rsidRPr="004506A9" w:rsidRDefault="00F57F68" w:rsidP="00F57F68">
      <w:pPr>
        <w:autoSpaceDE w:val="0"/>
        <w:autoSpaceDN w:val="0"/>
        <w:adjustRightInd w:val="0"/>
        <w:ind w:left="426"/>
        <w:jc w:val="both"/>
        <w:rPr>
          <w:rFonts w:ascii="Arial" w:eastAsia="MyriadPro-Regular" w:hAnsi="Arial" w:cs="Arial"/>
        </w:rPr>
      </w:pPr>
      <w:r w:rsidRPr="004506A9">
        <w:rPr>
          <w:rFonts w:ascii="Arial" w:eastAsia="MyriadPro-Regular" w:hAnsi="Arial" w:cs="Arial"/>
        </w:rPr>
        <w:lastRenderedPageBreak/>
        <w:t>Con los contenidos de esta unidad se pretende que los alumnos sean conscientes de que,</w:t>
      </w:r>
      <w:r>
        <w:rPr>
          <w:rFonts w:ascii="Arial" w:eastAsia="MyriadPro-Regular" w:hAnsi="Arial" w:cs="Arial"/>
        </w:rPr>
        <w:t xml:space="preserve"> </w:t>
      </w:r>
      <w:r w:rsidRPr="004506A9">
        <w:rPr>
          <w:rFonts w:ascii="Arial" w:eastAsia="MyriadPro-Regular" w:hAnsi="Arial" w:cs="Arial"/>
        </w:rPr>
        <w:t>muchas veces, la publicidad y las ofertas son capaces de generar necesidades que no son tales,</w:t>
      </w:r>
      <w:r>
        <w:rPr>
          <w:rFonts w:ascii="Arial" w:eastAsia="MyriadPro-Regular" w:hAnsi="Arial" w:cs="Arial"/>
        </w:rPr>
        <w:t xml:space="preserve"> </w:t>
      </w:r>
      <w:r w:rsidRPr="004506A9">
        <w:rPr>
          <w:rFonts w:ascii="Arial" w:eastAsia="MyriadPro-Regular" w:hAnsi="Arial" w:cs="Arial"/>
        </w:rPr>
        <w:t>como ocurre en el caso de los tel</w:t>
      </w:r>
      <w:r>
        <w:rPr>
          <w:rFonts w:ascii="Arial" w:eastAsia="MyriadPro-Regular" w:hAnsi="Arial" w:cs="Arial"/>
        </w:rPr>
        <w:t>é</w:t>
      </w:r>
      <w:r w:rsidRPr="004506A9">
        <w:rPr>
          <w:rFonts w:ascii="Arial" w:eastAsia="MyriadPro-Regular" w:hAnsi="Arial" w:cs="Arial"/>
        </w:rPr>
        <w:t>fonos m</w:t>
      </w:r>
      <w:r>
        <w:rPr>
          <w:rFonts w:ascii="Arial" w:eastAsia="MyriadPro-Regular" w:hAnsi="Arial" w:cs="Arial"/>
        </w:rPr>
        <w:t>ó</w:t>
      </w:r>
      <w:r w:rsidRPr="004506A9">
        <w:rPr>
          <w:rFonts w:ascii="Arial" w:eastAsia="MyriadPro-Regular" w:hAnsi="Arial" w:cs="Arial"/>
        </w:rPr>
        <w:t>viles.</w:t>
      </w:r>
    </w:p>
    <w:p w:rsidR="00F57F68" w:rsidRDefault="00F57F68" w:rsidP="00F57F68">
      <w:pPr>
        <w:autoSpaceDE w:val="0"/>
        <w:autoSpaceDN w:val="0"/>
        <w:adjustRightInd w:val="0"/>
        <w:jc w:val="both"/>
        <w:rPr>
          <w:rFonts w:ascii="Arial" w:hAnsi="Arial" w:cs="Arial"/>
          <w:b/>
          <w:bCs/>
        </w:rPr>
      </w:pPr>
    </w:p>
    <w:p w:rsidR="00F57F68" w:rsidRDefault="00F57F68" w:rsidP="00F57F68">
      <w:pPr>
        <w:autoSpaceDE w:val="0"/>
        <w:autoSpaceDN w:val="0"/>
        <w:adjustRightInd w:val="0"/>
        <w:jc w:val="both"/>
        <w:rPr>
          <w:rFonts w:ascii="Arial" w:hAnsi="Arial" w:cs="Arial"/>
          <w:b/>
          <w:bCs/>
        </w:rPr>
      </w:pPr>
    </w:p>
    <w:p w:rsidR="00F57F68" w:rsidRPr="005A6D3D" w:rsidRDefault="00F57F68" w:rsidP="00F57F68">
      <w:pPr>
        <w:autoSpaceDE w:val="0"/>
        <w:autoSpaceDN w:val="0"/>
        <w:adjustRightInd w:val="0"/>
        <w:jc w:val="both"/>
        <w:rPr>
          <w:rFonts w:ascii="Arial" w:hAnsi="Arial" w:cs="Arial"/>
          <w:bCs/>
          <w:u w:val="single"/>
        </w:rPr>
      </w:pPr>
      <w:r w:rsidRPr="005A6D3D">
        <w:rPr>
          <w:rFonts w:ascii="Arial" w:hAnsi="Arial" w:cs="Arial"/>
          <w:bCs/>
          <w:u w:val="single"/>
        </w:rPr>
        <w:t>Educación para la salud</w:t>
      </w:r>
    </w:p>
    <w:p w:rsidR="00F57F68" w:rsidRPr="004506A9" w:rsidRDefault="00F57F68" w:rsidP="00F57F68">
      <w:pPr>
        <w:autoSpaceDE w:val="0"/>
        <w:autoSpaceDN w:val="0"/>
        <w:adjustRightInd w:val="0"/>
        <w:ind w:left="426"/>
        <w:jc w:val="both"/>
        <w:rPr>
          <w:rFonts w:ascii="Arial" w:eastAsia="MyriadPro-Regular" w:hAnsi="Arial" w:cs="Arial"/>
        </w:rPr>
      </w:pPr>
      <w:r w:rsidRPr="004506A9">
        <w:rPr>
          <w:rFonts w:ascii="Arial" w:eastAsia="MyriadPro-Regular" w:hAnsi="Arial" w:cs="Arial"/>
        </w:rPr>
        <w:t>Es conveniente que los alumnos comprendan que el uso abusivo del tel</w:t>
      </w:r>
      <w:r>
        <w:rPr>
          <w:rFonts w:ascii="Arial" w:eastAsia="MyriadPro-Regular" w:hAnsi="Arial" w:cs="Arial"/>
        </w:rPr>
        <w:t>é</w:t>
      </w:r>
      <w:r w:rsidRPr="004506A9">
        <w:rPr>
          <w:rFonts w:ascii="Arial" w:eastAsia="MyriadPro-Regular" w:hAnsi="Arial" w:cs="Arial"/>
        </w:rPr>
        <w:t>fono m</w:t>
      </w:r>
      <w:r>
        <w:rPr>
          <w:rFonts w:ascii="Arial" w:eastAsia="MyriadPro-Regular" w:hAnsi="Arial" w:cs="Arial"/>
        </w:rPr>
        <w:t>ó</w:t>
      </w:r>
      <w:r w:rsidRPr="004506A9">
        <w:rPr>
          <w:rFonts w:ascii="Arial" w:eastAsia="MyriadPro-Regular" w:hAnsi="Arial" w:cs="Arial"/>
        </w:rPr>
        <w:t>vil puede</w:t>
      </w:r>
      <w:r>
        <w:rPr>
          <w:rFonts w:ascii="Arial" w:eastAsia="MyriadPro-Regular" w:hAnsi="Arial" w:cs="Arial"/>
        </w:rPr>
        <w:t xml:space="preserve"> </w:t>
      </w:r>
      <w:r w:rsidRPr="004506A9">
        <w:rPr>
          <w:rFonts w:ascii="Arial" w:eastAsia="MyriadPro-Regular" w:hAnsi="Arial" w:cs="Arial"/>
        </w:rPr>
        <w:t>llegar a crear adicci</w:t>
      </w:r>
      <w:r>
        <w:rPr>
          <w:rFonts w:ascii="Arial" w:eastAsia="MyriadPro-Regular" w:hAnsi="Arial" w:cs="Arial"/>
        </w:rPr>
        <w:t>ó</w:t>
      </w:r>
      <w:r w:rsidRPr="004506A9">
        <w:rPr>
          <w:rFonts w:ascii="Arial" w:eastAsia="MyriadPro-Regular" w:hAnsi="Arial" w:cs="Arial"/>
        </w:rPr>
        <w:t>n, as</w:t>
      </w:r>
      <w:r>
        <w:rPr>
          <w:rFonts w:ascii="Arial" w:eastAsia="MyriadPro-Regular" w:hAnsi="Arial" w:cs="Arial"/>
        </w:rPr>
        <w:t>í</w:t>
      </w:r>
      <w:r w:rsidRPr="004506A9">
        <w:rPr>
          <w:rFonts w:ascii="Arial" w:eastAsia="MyriadPro-Regular" w:hAnsi="Arial" w:cs="Arial"/>
        </w:rPr>
        <w:t xml:space="preserve"> como otros problemas de salud, derivados del efecto de las</w:t>
      </w:r>
      <w:r>
        <w:rPr>
          <w:rFonts w:ascii="Arial" w:eastAsia="MyriadPro-Regular" w:hAnsi="Arial" w:cs="Arial"/>
        </w:rPr>
        <w:t xml:space="preserve"> </w:t>
      </w:r>
      <w:r w:rsidRPr="004506A9">
        <w:rPr>
          <w:rFonts w:ascii="Arial" w:eastAsia="MyriadPro-Regular" w:hAnsi="Arial" w:cs="Arial"/>
        </w:rPr>
        <w:t>radiaciones electromagn</w:t>
      </w:r>
      <w:r>
        <w:rPr>
          <w:rFonts w:ascii="Arial" w:eastAsia="MyriadPro-Regular" w:hAnsi="Arial" w:cs="Arial"/>
        </w:rPr>
        <w:t>é</w:t>
      </w:r>
      <w:r w:rsidRPr="004506A9">
        <w:rPr>
          <w:rFonts w:ascii="Arial" w:eastAsia="MyriadPro-Regular" w:hAnsi="Arial" w:cs="Arial"/>
        </w:rPr>
        <w:t>ticas sobre el sistema nervioso.</w:t>
      </w:r>
    </w:p>
    <w:p w:rsidR="00F57F68" w:rsidRDefault="00F57F68" w:rsidP="00F57F68">
      <w:pPr>
        <w:pStyle w:val="Ttulo2"/>
        <w:keepLines w:val="0"/>
        <w:suppressAutoHyphens/>
        <w:spacing w:before="0" w:line="240" w:lineRule="auto"/>
        <w:jc w:val="both"/>
        <w:rPr>
          <w:rFonts w:cs="Arial"/>
          <w:sz w:val="22"/>
          <w:szCs w:val="22"/>
          <w:u w:val="single"/>
        </w:rPr>
      </w:pPr>
    </w:p>
    <w:p w:rsidR="00F57F68" w:rsidRDefault="00F57F68" w:rsidP="00F57F68">
      <w:pPr>
        <w:jc w:val="both"/>
        <w:rPr>
          <w:rFonts w:ascii="Arial" w:hAnsi="Arial" w:cs="Arial"/>
          <w:b/>
        </w:rPr>
      </w:pPr>
      <w:r w:rsidRPr="006B3CB2">
        <w:rPr>
          <w:rFonts w:ascii="Arial" w:hAnsi="Arial" w:cs="Arial"/>
          <w:b/>
        </w:rPr>
        <w:t>Unida</w:t>
      </w:r>
      <w:r>
        <w:rPr>
          <w:rFonts w:ascii="Arial" w:hAnsi="Arial" w:cs="Arial"/>
          <w:b/>
        </w:rPr>
        <w:t>d 5. Control y Robótica.</w:t>
      </w:r>
    </w:p>
    <w:p w:rsidR="005A6D3D" w:rsidRPr="005A6D3D" w:rsidRDefault="005A6D3D" w:rsidP="005A6D3D">
      <w:pPr>
        <w:autoSpaceDE w:val="0"/>
        <w:autoSpaceDN w:val="0"/>
        <w:adjustRightInd w:val="0"/>
        <w:jc w:val="both"/>
        <w:rPr>
          <w:rFonts w:ascii="Arial" w:hAnsi="Arial" w:cs="Arial"/>
          <w:bCs/>
          <w:u w:val="single"/>
        </w:rPr>
      </w:pPr>
      <w:r w:rsidRPr="005A6D3D">
        <w:rPr>
          <w:rFonts w:ascii="Arial" w:hAnsi="Arial" w:cs="Arial"/>
          <w:bCs/>
          <w:u w:val="single"/>
        </w:rPr>
        <w:t>Educación para la igualdad de oportunidades entre ambos sexos</w:t>
      </w:r>
    </w:p>
    <w:p w:rsidR="005A6D3D" w:rsidRPr="004506A9" w:rsidRDefault="005A6D3D" w:rsidP="005A6D3D">
      <w:pPr>
        <w:autoSpaceDE w:val="0"/>
        <w:autoSpaceDN w:val="0"/>
        <w:adjustRightInd w:val="0"/>
        <w:ind w:left="426"/>
        <w:jc w:val="both"/>
        <w:rPr>
          <w:rFonts w:ascii="Arial" w:eastAsia="MyriadPro-Regular" w:hAnsi="Arial" w:cs="Arial"/>
        </w:rPr>
      </w:pPr>
      <w:r w:rsidRPr="004506A9">
        <w:rPr>
          <w:rFonts w:ascii="Arial" w:eastAsia="MyriadPro-Regular" w:hAnsi="Arial" w:cs="Arial"/>
        </w:rPr>
        <w:t>Es necesario potenciar el inter</w:t>
      </w:r>
      <w:r>
        <w:rPr>
          <w:rFonts w:ascii="Arial" w:eastAsia="MyriadPro-Regular" w:hAnsi="Arial" w:cs="Arial"/>
        </w:rPr>
        <w:t>é</w:t>
      </w:r>
      <w:r w:rsidRPr="004506A9">
        <w:rPr>
          <w:rFonts w:ascii="Arial" w:eastAsia="MyriadPro-Regular" w:hAnsi="Arial" w:cs="Arial"/>
        </w:rPr>
        <w:t>s de las alumnas por la tecnolog</w:t>
      </w:r>
      <w:r>
        <w:rPr>
          <w:rFonts w:ascii="Arial" w:eastAsia="MyriadPro-Regular" w:hAnsi="Arial" w:cs="Arial"/>
        </w:rPr>
        <w:t>í</w:t>
      </w:r>
      <w:r w:rsidRPr="004506A9">
        <w:rPr>
          <w:rFonts w:ascii="Arial" w:eastAsia="MyriadPro-Regular" w:hAnsi="Arial" w:cs="Arial"/>
        </w:rPr>
        <w:t>a, fomentando que tengan</w:t>
      </w:r>
      <w:r>
        <w:rPr>
          <w:rFonts w:ascii="Arial" w:eastAsia="MyriadPro-Regular" w:hAnsi="Arial" w:cs="Arial"/>
        </w:rPr>
        <w:t xml:space="preserve"> </w:t>
      </w:r>
      <w:r w:rsidRPr="004506A9">
        <w:rPr>
          <w:rFonts w:ascii="Arial" w:eastAsia="MyriadPro-Regular" w:hAnsi="Arial" w:cs="Arial"/>
        </w:rPr>
        <w:t>posiciones activas, que asuman la direcci</w:t>
      </w:r>
      <w:r>
        <w:rPr>
          <w:rFonts w:ascii="Arial" w:eastAsia="MyriadPro-Regular" w:hAnsi="Arial" w:cs="Arial"/>
        </w:rPr>
        <w:t>ó</w:t>
      </w:r>
      <w:r w:rsidRPr="004506A9">
        <w:rPr>
          <w:rFonts w:ascii="Arial" w:eastAsia="MyriadPro-Regular" w:hAnsi="Arial" w:cs="Arial"/>
        </w:rPr>
        <w:t>n de grupos de trabajo y evitando que se formen</w:t>
      </w:r>
      <w:r>
        <w:rPr>
          <w:rFonts w:ascii="Arial" w:eastAsia="MyriadPro-Regular" w:hAnsi="Arial" w:cs="Arial"/>
        </w:rPr>
        <w:t xml:space="preserve"> </w:t>
      </w:r>
      <w:r w:rsidRPr="004506A9">
        <w:rPr>
          <w:rFonts w:ascii="Arial" w:eastAsia="MyriadPro-Regular" w:hAnsi="Arial" w:cs="Arial"/>
        </w:rPr>
        <w:t>grupos de chicos y chicas por separado.</w:t>
      </w:r>
    </w:p>
    <w:p w:rsidR="005A6D3D" w:rsidRPr="005A6D3D" w:rsidRDefault="005A6D3D" w:rsidP="005A6D3D">
      <w:pPr>
        <w:autoSpaceDE w:val="0"/>
        <w:autoSpaceDN w:val="0"/>
        <w:adjustRightInd w:val="0"/>
        <w:jc w:val="both"/>
        <w:rPr>
          <w:rFonts w:ascii="Arial" w:hAnsi="Arial" w:cs="Arial"/>
          <w:bCs/>
          <w:u w:val="single"/>
        </w:rPr>
      </w:pPr>
      <w:r w:rsidRPr="005A6D3D">
        <w:rPr>
          <w:rFonts w:ascii="Arial" w:hAnsi="Arial" w:cs="Arial"/>
          <w:bCs/>
          <w:u w:val="single"/>
        </w:rPr>
        <w:t>Educación ambiental</w:t>
      </w:r>
    </w:p>
    <w:p w:rsidR="005A6D3D" w:rsidRPr="004506A9" w:rsidRDefault="005A6D3D" w:rsidP="005A6D3D">
      <w:pPr>
        <w:autoSpaceDE w:val="0"/>
        <w:autoSpaceDN w:val="0"/>
        <w:adjustRightInd w:val="0"/>
        <w:ind w:left="426"/>
        <w:jc w:val="both"/>
        <w:rPr>
          <w:rFonts w:ascii="Arial" w:hAnsi="Arial" w:cs="Arial"/>
        </w:rPr>
      </w:pPr>
      <w:r w:rsidRPr="004506A9">
        <w:rPr>
          <w:rFonts w:ascii="Arial" w:eastAsia="MyriadPro-Regular" w:hAnsi="Arial" w:cs="Arial"/>
        </w:rPr>
        <w:t>Mediante los contenidos de esta unidad, los alumnos pueden valorar el uso de sistemas</w:t>
      </w:r>
      <w:r>
        <w:rPr>
          <w:rFonts w:ascii="Arial" w:eastAsia="MyriadPro-Regular" w:hAnsi="Arial" w:cs="Arial"/>
        </w:rPr>
        <w:t xml:space="preserve"> </w:t>
      </w:r>
      <w:r w:rsidRPr="004506A9">
        <w:rPr>
          <w:rFonts w:ascii="Arial" w:eastAsia="MyriadPro-Regular" w:hAnsi="Arial" w:cs="Arial"/>
        </w:rPr>
        <w:t>autom</w:t>
      </w:r>
      <w:r>
        <w:rPr>
          <w:rFonts w:ascii="Arial" w:eastAsia="MyriadPro-Regular" w:hAnsi="Arial" w:cs="Arial"/>
        </w:rPr>
        <w:t>á</w:t>
      </w:r>
      <w:r w:rsidRPr="004506A9">
        <w:rPr>
          <w:rFonts w:ascii="Arial" w:eastAsia="MyriadPro-Regular" w:hAnsi="Arial" w:cs="Arial"/>
        </w:rPr>
        <w:t>ticos para la adquisici</w:t>
      </w:r>
      <w:r>
        <w:rPr>
          <w:rFonts w:ascii="Arial" w:eastAsia="MyriadPro-Regular" w:hAnsi="Arial" w:cs="Arial"/>
        </w:rPr>
        <w:t>ó</w:t>
      </w:r>
      <w:r w:rsidRPr="004506A9">
        <w:rPr>
          <w:rFonts w:ascii="Arial" w:eastAsia="MyriadPro-Regular" w:hAnsi="Arial" w:cs="Arial"/>
        </w:rPr>
        <w:t>n de datos ambientales y el an</w:t>
      </w:r>
      <w:r>
        <w:rPr>
          <w:rFonts w:ascii="Arial" w:eastAsia="MyriadPro-Regular" w:hAnsi="Arial" w:cs="Arial"/>
        </w:rPr>
        <w:t>á</w:t>
      </w:r>
      <w:r w:rsidRPr="004506A9">
        <w:rPr>
          <w:rFonts w:ascii="Arial" w:eastAsia="MyriadPro-Regular" w:hAnsi="Arial" w:cs="Arial"/>
        </w:rPr>
        <w:t>lisis de los mismos, as</w:t>
      </w:r>
      <w:r>
        <w:rPr>
          <w:rFonts w:ascii="Arial" w:eastAsia="MyriadPro-Regular" w:hAnsi="Arial" w:cs="Arial"/>
        </w:rPr>
        <w:t>í</w:t>
      </w:r>
      <w:r w:rsidRPr="004506A9">
        <w:rPr>
          <w:rFonts w:ascii="Arial" w:eastAsia="MyriadPro-Regular" w:hAnsi="Arial" w:cs="Arial"/>
        </w:rPr>
        <w:t xml:space="preserve"> como</w:t>
      </w:r>
      <w:r>
        <w:rPr>
          <w:rFonts w:ascii="Arial" w:eastAsia="MyriadPro-Regular" w:hAnsi="Arial" w:cs="Arial"/>
        </w:rPr>
        <w:t xml:space="preserve"> </w:t>
      </w:r>
      <w:r w:rsidRPr="004506A9">
        <w:rPr>
          <w:rFonts w:ascii="Arial" w:eastAsia="MyriadPro-Regular" w:hAnsi="Arial" w:cs="Arial"/>
        </w:rPr>
        <w:t>utilizar estos sistemas para dise</w:t>
      </w:r>
      <w:r>
        <w:rPr>
          <w:rFonts w:ascii="Arial" w:eastAsia="MyriadPro-Regular" w:hAnsi="Arial" w:cs="Arial"/>
        </w:rPr>
        <w:t>ñ</w:t>
      </w:r>
      <w:r w:rsidRPr="004506A9">
        <w:rPr>
          <w:rFonts w:ascii="Arial" w:eastAsia="MyriadPro-Regular" w:hAnsi="Arial" w:cs="Arial"/>
        </w:rPr>
        <w:t>ar dispositivos de ahorro energ</w:t>
      </w:r>
      <w:r>
        <w:rPr>
          <w:rFonts w:ascii="Arial" w:eastAsia="MyriadPro-Regular" w:hAnsi="Arial" w:cs="Arial"/>
        </w:rPr>
        <w:t>é</w:t>
      </w:r>
      <w:r w:rsidRPr="004506A9">
        <w:rPr>
          <w:rFonts w:ascii="Arial" w:eastAsia="MyriadPro-Regular" w:hAnsi="Arial" w:cs="Arial"/>
        </w:rPr>
        <w:t>tico o que faciliten el reciclaje</w:t>
      </w:r>
      <w:r>
        <w:rPr>
          <w:rFonts w:ascii="Arial" w:eastAsia="MyriadPro-Regular" w:hAnsi="Arial" w:cs="Arial"/>
        </w:rPr>
        <w:t xml:space="preserve"> </w:t>
      </w:r>
      <w:r w:rsidRPr="004506A9">
        <w:rPr>
          <w:rFonts w:ascii="Arial" w:eastAsia="MyriadPro-Regular" w:hAnsi="Arial" w:cs="Arial"/>
        </w:rPr>
        <w:t>de productos.</w:t>
      </w:r>
    </w:p>
    <w:p w:rsidR="00F57F68" w:rsidRPr="006B3CB2" w:rsidRDefault="00F57F68" w:rsidP="00F57F68">
      <w:pPr>
        <w:jc w:val="both"/>
        <w:rPr>
          <w:rFonts w:ascii="Arial" w:hAnsi="Arial" w:cs="Arial"/>
          <w:b/>
        </w:rPr>
      </w:pPr>
      <w:r w:rsidRPr="006B3CB2">
        <w:rPr>
          <w:rFonts w:ascii="Arial" w:hAnsi="Arial" w:cs="Arial"/>
          <w:b/>
        </w:rPr>
        <w:t>Unida</w:t>
      </w:r>
      <w:r>
        <w:rPr>
          <w:rFonts w:ascii="Arial" w:hAnsi="Arial" w:cs="Arial"/>
          <w:b/>
        </w:rPr>
        <w:t>d 6. Neumática e Hidráulica</w:t>
      </w:r>
    </w:p>
    <w:p w:rsidR="005A6D3D" w:rsidRPr="005A6D3D" w:rsidRDefault="005A6D3D" w:rsidP="005A6D3D">
      <w:pPr>
        <w:autoSpaceDE w:val="0"/>
        <w:autoSpaceDN w:val="0"/>
        <w:adjustRightInd w:val="0"/>
        <w:jc w:val="both"/>
        <w:rPr>
          <w:rFonts w:ascii="Arial" w:hAnsi="Arial" w:cs="Arial"/>
          <w:bCs/>
          <w:u w:val="single"/>
        </w:rPr>
      </w:pPr>
      <w:r w:rsidRPr="005A6D3D">
        <w:rPr>
          <w:rFonts w:ascii="Arial" w:hAnsi="Arial" w:cs="Arial"/>
          <w:bCs/>
          <w:u w:val="single"/>
        </w:rPr>
        <w:t>Educación del consumidor y Educación ambiental</w:t>
      </w:r>
    </w:p>
    <w:p w:rsidR="005A6D3D" w:rsidRPr="004506A9" w:rsidRDefault="005A6D3D" w:rsidP="005A6D3D">
      <w:pPr>
        <w:autoSpaceDE w:val="0"/>
        <w:autoSpaceDN w:val="0"/>
        <w:adjustRightInd w:val="0"/>
        <w:ind w:left="426"/>
        <w:jc w:val="both"/>
        <w:rPr>
          <w:rFonts w:ascii="Arial" w:hAnsi="Arial" w:cs="Arial"/>
          <w:u w:val="single"/>
        </w:rPr>
      </w:pPr>
      <w:r w:rsidRPr="004506A9">
        <w:rPr>
          <w:rFonts w:ascii="Arial" w:eastAsia="MyriadPro-Regular" w:hAnsi="Arial" w:cs="Arial"/>
        </w:rPr>
        <w:t>Mediante los contenidos de esta unidad, los alumnos pueden valorar la constituci</w:t>
      </w:r>
      <w:r>
        <w:rPr>
          <w:rFonts w:ascii="Arial" w:eastAsia="MyriadPro-Regular" w:hAnsi="Arial" w:cs="Arial"/>
        </w:rPr>
        <w:t>ó</w:t>
      </w:r>
      <w:r w:rsidRPr="004506A9">
        <w:rPr>
          <w:rFonts w:ascii="Arial" w:eastAsia="MyriadPro-Regular" w:hAnsi="Arial" w:cs="Arial"/>
        </w:rPr>
        <w:t>n, el</w:t>
      </w:r>
      <w:r>
        <w:rPr>
          <w:rFonts w:ascii="Arial" w:eastAsia="MyriadPro-Regular" w:hAnsi="Arial" w:cs="Arial"/>
        </w:rPr>
        <w:t xml:space="preserve"> </w:t>
      </w:r>
      <w:r w:rsidRPr="004506A9">
        <w:rPr>
          <w:rFonts w:ascii="Arial" w:eastAsia="MyriadPro-Regular" w:hAnsi="Arial" w:cs="Arial"/>
        </w:rPr>
        <w:t>funcionamiento y el uso de los sistemas neum</w:t>
      </w:r>
      <w:r>
        <w:rPr>
          <w:rFonts w:ascii="Arial" w:eastAsia="MyriadPro-Regular" w:hAnsi="Arial" w:cs="Arial"/>
        </w:rPr>
        <w:t>á</w:t>
      </w:r>
      <w:r w:rsidRPr="004506A9">
        <w:rPr>
          <w:rFonts w:ascii="Arial" w:eastAsia="MyriadPro-Regular" w:hAnsi="Arial" w:cs="Arial"/>
        </w:rPr>
        <w:t>tico e hidr</w:t>
      </w:r>
      <w:r>
        <w:rPr>
          <w:rFonts w:ascii="Arial" w:eastAsia="MyriadPro-Regular" w:hAnsi="Arial" w:cs="Arial"/>
        </w:rPr>
        <w:t>á</w:t>
      </w:r>
      <w:r w:rsidRPr="004506A9">
        <w:rPr>
          <w:rFonts w:ascii="Arial" w:eastAsia="MyriadPro-Regular" w:hAnsi="Arial" w:cs="Arial"/>
        </w:rPr>
        <w:t>ulico, aprender la mejor forma de</w:t>
      </w:r>
      <w:r>
        <w:rPr>
          <w:rFonts w:ascii="Arial" w:eastAsia="MyriadPro-Regular" w:hAnsi="Arial" w:cs="Arial"/>
        </w:rPr>
        <w:t xml:space="preserve"> </w:t>
      </w:r>
      <w:r w:rsidRPr="004506A9">
        <w:rPr>
          <w:rFonts w:ascii="Arial" w:eastAsia="MyriadPro-Regular" w:hAnsi="Arial" w:cs="Arial"/>
        </w:rPr>
        <w:t>utilizar y controlar los componentes de estos sistemas y entender las condiciones fundamentales</w:t>
      </w:r>
      <w:r>
        <w:rPr>
          <w:rFonts w:ascii="Arial" w:eastAsia="MyriadPro-Regular" w:hAnsi="Arial" w:cs="Arial"/>
        </w:rPr>
        <w:t xml:space="preserve"> </w:t>
      </w:r>
      <w:r w:rsidRPr="004506A9">
        <w:rPr>
          <w:rFonts w:ascii="Arial" w:eastAsia="MyriadPro-Regular" w:hAnsi="Arial" w:cs="Arial"/>
        </w:rPr>
        <w:t>que han intervenido en su dise</w:t>
      </w:r>
      <w:r>
        <w:rPr>
          <w:rFonts w:ascii="Arial" w:eastAsia="MyriadPro-Regular" w:hAnsi="Arial" w:cs="Arial"/>
        </w:rPr>
        <w:t>ñ</w:t>
      </w:r>
      <w:r w:rsidRPr="004506A9">
        <w:rPr>
          <w:rFonts w:ascii="Arial" w:eastAsia="MyriadPro-Regular" w:hAnsi="Arial" w:cs="Arial"/>
        </w:rPr>
        <w:t>o y construcci</w:t>
      </w:r>
      <w:r>
        <w:rPr>
          <w:rFonts w:ascii="Arial" w:eastAsia="MyriadPro-Regular" w:hAnsi="Arial" w:cs="Arial"/>
        </w:rPr>
        <w:t>ó</w:t>
      </w:r>
      <w:r w:rsidRPr="004506A9">
        <w:rPr>
          <w:rFonts w:ascii="Arial" w:eastAsia="MyriadPro-Regular" w:hAnsi="Arial" w:cs="Arial"/>
        </w:rPr>
        <w:t>n. Estos conocimientos, junto con los adquiridos</w:t>
      </w:r>
      <w:r>
        <w:rPr>
          <w:rFonts w:ascii="Arial" w:eastAsia="MyriadPro-Regular" w:hAnsi="Arial" w:cs="Arial"/>
        </w:rPr>
        <w:t xml:space="preserve"> </w:t>
      </w:r>
      <w:r w:rsidRPr="004506A9">
        <w:rPr>
          <w:rFonts w:ascii="Arial" w:eastAsia="MyriadPro-Regular" w:hAnsi="Arial" w:cs="Arial"/>
        </w:rPr>
        <w:t xml:space="preserve">en otras </w:t>
      </w:r>
      <w:r>
        <w:rPr>
          <w:rFonts w:ascii="Arial" w:eastAsia="MyriadPro-Regular" w:hAnsi="Arial" w:cs="Arial"/>
        </w:rPr>
        <w:t>á</w:t>
      </w:r>
      <w:r w:rsidRPr="004506A9">
        <w:rPr>
          <w:rFonts w:ascii="Arial" w:eastAsia="MyriadPro-Regular" w:hAnsi="Arial" w:cs="Arial"/>
        </w:rPr>
        <w:t>reas, permiten analizar y dise</w:t>
      </w:r>
      <w:r>
        <w:rPr>
          <w:rFonts w:ascii="Arial" w:eastAsia="MyriadPro-Regular" w:hAnsi="Arial" w:cs="Arial"/>
        </w:rPr>
        <w:t>ñ</w:t>
      </w:r>
      <w:r w:rsidRPr="004506A9">
        <w:rPr>
          <w:rFonts w:ascii="Arial" w:eastAsia="MyriadPro-Regular" w:hAnsi="Arial" w:cs="Arial"/>
        </w:rPr>
        <w:t>ar este tipo de sistemas, valorando su importancia en el</w:t>
      </w:r>
      <w:r>
        <w:rPr>
          <w:rFonts w:ascii="Arial" w:eastAsia="MyriadPro-Regular" w:hAnsi="Arial" w:cs="Arial"/>
        </w:rPr>
        <w:t xml:space="preserve"> </w:t>
      </w:r>
      <w:r w:rsidRPr="004506A9">
        <w:rPr>
          <w:rFonts w:ascii="Arial" w:eastAsia="MyriadPro-Regular" w:hAnsi="Arial" w:cs="Arial"/>
        </w:rPr>
        <w:t>funcionamiento de m</w:t>
      </w:r>
      <w:r>
        <w:rPr>
          <w:rFonts w:ascii="Arial" w:eastAsia="MyriadPro-Regular" w:hAnsi="Arial" w:cs="Arial"/>
        </w:rPr>
        <w:t>á</w:t>
      </w:r>
      <w:r w:rsidRPr="004506A9">
        <w:rPr>
          <w:rFonts w:ascii="Arial" w:eastAsia="MyriadPro-Regular" w:hAnsi="Arial" w:cs="Arial"/>
        </w:rPr>
        <w:t>quinas de uso cotidiano e industrial, y las repercusiones sociales y</w:t>
      </w:r>
      <w:r>
        <w:rPr>
          <w:rFonts w:ascii="Arial" w:eastAsia="MyriadPro-Regular" w:hAnsi="Arial" w:cs="Arial"/>
        </w:rPr>
        <w:t xml:space="preserve"> </w:t>
      </w:r>
      <w:r w:rsidRPr="004506A9">
        <w:rPr>
          <w:rFonts w:ascii="Arial" w:eastAsia="MyriadPro-Regular" w:hAnsi="Arial" w:cs="Arial"/>
        </w:rPr>
        <w:t>medioambientales que implican para la sociedad, a la vez que asumen, de forma activa, el</w:t>
      </w:r>
      <w:r>
        <w:rPr>
          <w:rFonts w:ascii="Arial" w:eastAsia="MyriadPro-Regular" w:hAnsi="Arial" w:cs="Arial"/>
        </w:rPr>
        <w:t xml:space="preserve"> </w:t>
      </w:r>
      <w:r w:rsidRPr="004506A9">
        <w:rPr>
          <w:rFonts w:ascii="Arial" w:eastAsia="MyriadPro-Regular" w:hAnsi="Arial" w:cs="Arial"/>
        </w:rPr>
        <w:t>progreso y aparici</w:t>
      </w:r>
      <w:r>
        <w:rPr>
          <w:rFonts w:ascii="Arial" w:eastAsia="MyriadPro-Regular" w:hAnsi="Arial" w:cs="Arial"/>
        </w:rPr>
        <w:t>ó</w:t>
      </w:r>
      <w:r w:rsidRPr="004506A9">
        <w:rPr>
          <w:rFonts w:ascii="Arial" w:eastAsia="MyriadPro-Regular" w:hAnsi="Arial" w:cs="Arial"/>
        </w:rPr>
        <w:t>n de nuevas tecnolog</w:t>
      </w:r>
      <w:r>
        <w:rPr>
          <w:rFonts w:ascii="Arial" w:eastAsia="MyriadPro-Regular" w:hAnsi="Arial" w:cs="Arial"/>
        </w:rPr>
        <w:t>í</w:t>
      </w:r>
      <w:r w:rsidRPr="004506A9">
        <w:rPr>
          <w:rFonts w:ascii="Arial" w:eastAsia="MyriadPro-Regular" w:hAnsi="Arial" w:cs="Arial"/>
        </w:rPr>
        <w:t>as.</w:t>
      </w:r>
    </w:p>
    <w:p w:rsidR="00F57F68" w:rsidRDefault="00F57F68" w:rsidP="00F57F68">
      <w:pPr>
        <w:jc w:val="both"/>
        <w:rPr>
          <w:rFonts w:ascii="Arial" w:hAnsi="Arial" w:cs="Arial"/>
          <w:b/>
        </w:rPr>
      </w:pPr>
      <w:r w:rsidRPr="006B3CB2">
        <w:rPr>
          <w:rFonts w:ascii="Arial" w:hAnsi="Arial" w:cs="Arial"/>
          <w:b/>
        </w:rPr>
        <w:t>Unida</w:t>
      </w:r>
      <w:r>
        <w:rPr>
          <w:rFonts w:ascii="Arial" w:hAnsi="Arial" w:cs="Arial"/>
          <w:b/>
        </w:rPr>
        <w:t>d 7. Las instalaciones de la vivienda.</w:t>
      </w:r>
    </w:p>
    <w:p w:rsidR="005A6D3D" w:rsidRPr="005A6D3D" w:rsidRDefault="005A6D3D" w:rsidP="005A6D3D">
      <w:pPr>
        <w:autoSpaceDE w:val="0"/>
        <w:autoSpaceDN w:val="0"/>
        <w:adjustRightInd w:val="0"/>
        <w:jc w:val="both"/>
        <w:rPr>
          <w:rFonts w:ascii="Arial" w:hAnsi="Arial" w:cs="Arial"/>
          <w:bCs/>
          <w:u w:val="single"/>
        </w:rPr>
      </w:pPr>
      <w:r w:rsidRPr="005A6D3D">
        <w:rPr>
          <w:rFonts w:ascii="Arial" w:hAnsi="Arial" w:cs="Arial"/>
          <w:bCs/>
          <w:u w:val="single"/>
        </w:rPr>
        <w:t>Educación del consumidor y Educación ambiental</w:t>
      </w:r>
    </w:p>
    <w:p w:rsidR="005A6D3D" w:rsidRPr="00113D94" w:rsidRDefault="005A6D3D" w:rsidP="005A6D3D">
      <w:pPr>
        <w:autoSpaceDE w:val="0"/>
        <w:autoSpaceDN w:val="0"/>
        <w:adjustRightInd w:val="0"/>
        <w:ind w:left="426"/>
        <w:jc w:val="both"/>
        <w:rPr>
          <w:rFonts w:ascii="Arial" w:eastAsia="MyriadPro-Regular" w:hAnsi="Arial" w:cs="Arial"/>
        </w:rPr>
      </w:pPr>
      <w:r w:rsidRPr="00113D94">
        <w:rPr>
          <w:rFonts w:ascii="Arial" w:eastAsia="MyriadPro-Regular" w:hAnsi="Arial" w:cs="Arial"/>
        </w:rPr>
        <w:t>La reflexión sobre el consumo energético y sus implicaciones medioambientales debe inducir al</w:t>
      </w:r>
      <w:r>
        <w:rPr>
          <w:rFonts w:ascii="Arial" w:eastAsia="MyriadPro-Regular" w:hAnsi="Arial" w:cs="Arial"/>
        </w:rPr>
        <w:t xml:space="preserve"> </w:t>
      </w:r>
      <w:r w:rsidRPr="00113D94">
        <w:rPr>
          <w:rFonts w:ascii="Arial" w:eastAsia="MyriadPro-Regular" w:hAnsi="Arial" w:cs="Arial"/>
        </w:rPr>
        <w:t>alumnado a comprender la necesidad de utilizar adecuadamente los recursos, fomentando su</w:t>
      </w:r>
      <w:r>
        <w:rPr>
          <w:rFonts w:ascii="Arial" w:eastAsia="MyriadPro-Regular" w:hAnsi="Arial" w:cs="Arial"/>
        </w:rPr>
        <w:t xml:space="preserve"> </w:t>
      </w:r>
      <w:r w:rsidRPr="00113D94">
        <w:rPr>
          <w:rFonts w:ascii="Arial" w:eastAsia="MyriadPro-Regular" w:hAnsi="Arial" w:cs="Arial"/>
        </w:rPr>
        <w:t>uso inteligente y unas costumbres meditadas.</w:t>
      </w:r>
    </w:p>
    <w:p w:rsidR="005A6D3D" w:rsidRPr="005A6D3D" w:rsidRDefault="005A6D3D" w:rsidP="005A6D3D">
      <w:pPr>
        <w:autoSpaceDE w:val="0"/>
        <w:autoSpaceDN w:val="0"/>
        <w:adjustRightInd w:val="0"/>
        <w:jc w:val="both"/>
        <w:rPr>
          <w:rFonts w:ascii="Arial" w:hAnsi="Arial" w:cs="Arial"/>
          <w:bCs/>
          <w:u w:val="single"/>
        </w:rPr>
      </w:pPr>
      <w:r w:rsidRPr="005A6D3D">
        <w:rPr>
          <w:rFonts w:ascii="Arial" w:hAnsi="Arial" w:cs="Arial"/>
          <w:bCs/>
          <w:u w:val="single"/>
        </w:rPr>
        <w:t>Educación para la salud</w:t>
      </w:r>
    </w:p>
    <w:p w:rsidR="005A6D3D" w:rsidRPr="00113D94" w:rsidRDefault="005A6D3D" w:rsidP="005A6D3D">
      <w:pPr>
        <w:autoSpaceDE w:val="0"/>
        <w:autoSpaceDN w:val="0"/>
        <w:adjustRightInd w:val="0"/>
        <w:ind w:left="426"/>
        <w:jc w:val="both"/>
        <w:rPr>
          <w:rFonts w:ascii="Arial" w:hAnsi="Arial" w:cs="Arial"/>
          <w:u w:val="single"/>
        </w:rPr>
      </w:pPr>
      <w:r w:rsidRPr="00113D94">
        <w:rPr>
          <w:rFonts w:ascii="Arial" w:eastAsia="MyriadPro-Regular" w:hAnsi="Arial" w:cs="Arial"/>
        </w:rPr>
        <w:t>Mediante trabajos sobre posibles accidentes provocados por el desconocimiento de las normas</w:t>
      </w:r>
      <w:r>
        <w:rPr>
          <w:rFonts w:ascii="Arial" w:eastAsia="MyriadPro-Regular" w:hAnsi="Arial" w:cs="Arial"/>
        </w:rPr>
        <w:t xml:space="preserve"> </w:t>
      </w:r>
      <w:r w:rsidRPr="00113D94">
        <w:rPr>
          <w:rFonts w:ascii="Arial" w:eastAsia="MyriadPro-Regular" w:hAnsi="Arial" w:cs="Arial"/>
        </w:rPr>
        <w:t>básicas de seguridad de estas instalaciones.</w:t>
      </w:r>
    </w:p>
    <w:p w:rsidR="00F57F68" w:rsidRPr="006B3CB2" w:rsidRDefault="00F57F68" w:rsidP="00F57F68">
      <w:pPr>
        <w:jc w:val="both"/>
        <w:rPr>
          <w:rFonts w:ascii="Arial" w:hAnsi="Arial" w:cs="Arial"/>
          <w:b/>
        </w:rPr>
      </w:pPr>
      <w:r w:rsidRPr="006B3CB2">
        <w:rPr>
          <w:rFonts w:ascii="Arial" w:hAnsi="Arial" w:cs="Arial"/>
          <w:b/>
        </w:rPr>
        <w:t>Unida</w:t>
      </w:r>
      <w:r>
        <w:rPr>
          <w:rFonts w:ascii="Arial" w:hAnsi="Arial" w:cs="Arial"/>
          <w:b/>
        </w:rPr>
        <w:t>d 8. La tecnología y su desarrollo histórico.</w:t>
      </w:r>
    </w:p>
    <w:p w:rsidR="005A6D3D" w:rsidRPr="005A6D3D" w:rsidRDefault="005A6D3D" w:rsidP="005A6D3D">
      <w:pPr>
        <w:autoSpaceDE w:val="0"/>
        <w:autoSpaceDN w:val="0"/>
        <w:adjustRightInd w:val="0"/>
        <w:jc w:val="both"/>
        <w:rPr>
          <w:rFonts w:ascii="Arial" w:hAnsi="Arial" w:cs="Arial"/>
          <w:bCs/>
          <w:u w:val="single"/>
        </w:rPr>
      </w:pPr>
      <w:r w:rsidRPr="005A6D3D">
        <w:rPr>
          <w:rFonts w:ascii="Arial" w:hAnsi="Arial" w:cs="Arial"/>
          <w:bCs/>
          <w:u w:val="single"/>
        </w:rPr>
        <w:t>Educación moral y cívica</w:t>
      </w:r>
    </w:p>
    <w:p w:rsidR="005A6D3D" w:rsidRPr="00113D94" w:rsidRDefault="005A6D3D" w:rsidP="005A6D3D">
      <w:pPr>
        <w:autoSpaceDE w:val="0"/>
        <w:autoSpaceDN w:val="0"/>
        <w:adjustRightInd w:val="0"/>
        <w:ind w:left="426"/>
        <w:jc w:val="both"/>
        <w:rPr>
          <w:rFonts w:ascii="Arial" w:eastAsia="MyriadPro-Regular" w:hAnsi="Arial" w:cs="Arial"/>
        </w:rPr>
      </w:pPr>
      <w:r w:rsidRPr="00113D94">
        <w:rPr>
          <w:rFonts w:ascii="Arial" w:eastAsia="MyriadPro-Regular" w:hAnsi="Arial" w:cs="Arial"/>
        </w:rPr>
        <w:lastRenderedPageBreak/>
        <w:t>Los contenidos de esta unidad resultan idóneos para fomentar entre los alumnos y alumnas el</w:t>
      </w:r>
      <w:r>
        <w:rPr>
          <w:rFonts w:ascii="Arial" w:eastAsia="MyriadPro-Regular" w:hAnsi="Arial" w:cs="Arial"/>
        </w:rPr>
        <w:t xml:space="preserve"> </w:t>
      </w:r>
      <w:r w:rsidRPr="00113D94">
        <w:rPr>
          <w:rFonts w:ascii="Arial" w:eastAsia="MyriadPro-Regular" w:hAnsi="Arial" w:cs="Arial"/>
        </w:rPr>
        <w:t>uso de los objetos tecnológicos desde actitudes de respeto hacia los demás (apagar los móviles</w:t>
      </w:r>
      <w:r>
        <w:rPr>
          <w:rFonts w:ascii="Arial" w:eastAsia="MyriadPro-Regular" w:hAnsi="Arial" w:cs="Arial"/>
        </w:rPr>
        <w:t xml:space="preserve"> </w:t>
      </w:r>
      <w:r w:rsidRPr="00113D94">
        <w:rPr>
          <w:rFonts w:ascii="Arial" w:eastAsia="MyriadPro-Regular" w:hAnsi="Arial" w:cs="Arial"/>
        </w:rPr>
        <w:t>en sitios no permitidos, moderar el volumen de la música, etcétera).</w:t>
      </w:r>
    </w:p>
    <w:p w:rsidR="005A6D3D" w:rsidRPr="00113D94" w:rsidRDefault="005A6D3D" w:rsidP="005A6D3D">
      <w:pPr>
        <w:autoSpaceDE w:val="0"/>
        <w:autoSpaceDN w:val="0"/>
        <w:adjustRightInd w:val="0"/>
        <w:jc w:val="both"/>
        <w:rPr>
          <w:rFonts w:ascii="Arial" w:hAnsi="Arial" w:cs="Arial"/>
          <w:b/>
          <w:bCs/>
        </w:rPr>
      </w:pPr>
    </w:p>
    <w:p w:rsidR="005A6D3D" w:rsidRPr="005A6D3D" w:rsidRDefault="005A6D3D" w:rsidP="005A6D3D">
      <w:pPr>
        <w:autoSpaceDE w:val="0"/>
        <w:autoSpaceDN w:val="0"/>
        <w:adjustRightInd w:val="0"/>
        <w:jc w:val="both"/>
        <w:rPr>
          <w:rFonts w:ascii="Arial" w:hAnsi="Arial" w:cs="Arial"/>
          <w:bCs/>
          <w:u w:val="single"/>
        </w:rPr>
      </w:pPr>
      <w:r w:rsidRPr="005A6D3D">
        <w:rPr>
          <w:rFonts w:ascii="Arial" w:hAnsi="Arial" w:cs="Arial"/>
          <w:bCs/>
          <w:u w:val="single"/>
        </w:rPr>
        <w:t>Educación del consumidor y Educación ambiental</w:t>
      </w:r>
    </w:p>
    <w:p w:rsidR="005A6D3D" w:rsidRPr="00113D94" w:rsidRDefault="005A6D3D" w:rsidP="005A6D3D">
      <w:pPr>
        <w:autoSpaceDE w:val="0"/>
        <w:autoSpaceDN w:val="0"/>
        <w:adjustRightInd w:val="0"/>
        <w:ind w:left="426"/>
        <w:jc w:val="both"/>
        <w:rPr>
          <w:rFonts w:ascii="Arial" w:hAnsi="Arial" w:cs="Arial"/>
        </w:rPr>
      </w:pPr>
      <w:r w:rsidRPr="00113D94">
        <w:rPr>
          <w:rFonts w:ascii="Arial" w:eastAsia="MyriadPro-Regular" w:hAnsi="Arial" w:cs="Arial"/>
        </w:rPr>
        <w:t>Conviene incidir en comportamientos como la no utilización de productos que produzcan</w:t>
      </w:r>
      <w:r>
        <w:rPr>
          <w:rFonts w:ascii="Arial" w:eastAsia="MyriadPro-Regular" w:hAnsi="Arial" w:cs="Arial"/>
        </w:rPr>
        <w:t xml:space="preserve"> </w:t>
      </w:r>
      <w:r w:rsidRPr="00113D94">
        <w:rPr>
          <w:rFonts w:ascii="Arial" w:eastAsia="MyriadPro-Regular" w:hAnsi="Arial" w:cs="Arial"/>
        </w:rPr>
        <w:t>un deterioro medioambiental, ya sea debido a su forma de producción o a su consumo,</w:t>
      </w:r>
      <w:r>
        <w:rPr>
          <w:rFonts w:ascii="Arial" w:eastAsia="MyriadPro-Regular" w:hAnsi="Arial" w:cs="Arial"/>
        </w:rPr>
        <w:t xml:space="preserve"> </w:t>
      </w:r>
      <w:r w:rsidRPr="00113D94">
        <w:rPr>
          <w:rFonts w:ascii="Arial" w:eastAsia="MyriadPro-Regular" w:hAnsi="Arial" w:cs="Arial"/>
        </w:rPr>
        <w:t>y la reducción del gasto energético mediante medidas de ahorro y la reeducación</w:t>
      </w:r>
      <w:r>
        <w:rPr>
          <w:rFonts w:ascii="Arial" w:eastAsia="MyriadPro-Regular" w:hAnsi="Arial" w:cs="Arial"/>
        </w:rPr>
        <w:t xml:space="preserve"> </w:t>
      </w:r>
      <w:r w:rsidRPr="00113D94">
        <w:rPr>
          <w:rFonts w:ascii="Arial" w:eastAsia="MyriadPro-Regular" w:hAnsi="Arial" w:cs="Arial"/>
        </w:rPr>
        <w:t>de las costumbres.</w:t>
      </w:r>
    </w:p>
    <w:p w:rsidR="00071AE1" w:rsidRDefault="00071AE1">
      <w:pPr>
        <w:rPr>
          <w:rFonts w:ascii="Arial" w:hAnsi="Arial" w:cs="Arial"/>
          <w:b/>
        </w:rPr>
      </w:pPr>
      <w:r>
        <w:rPr>
          <w:rFonts w:ascii="Arial" w:hAnsi="Arial" w:cs="Arial"/>
          <w:b/>
        </w:rPr>
        <w:br w:type="page"/>
      </w:r>
    </w:p>
    <w:p w:rsidR="00FB3897" w:rsidRPr="008C39D1" w:rsidRDefault="00FB3897" w:rsidP="00851D1B">
      <w:pPr>
        <w:pStyle w:val="Prrafodelista"/>
        <w:numPr>
          <w:ilvl w:val="1"/>
          <w:numId w:val="91"/>
        </w:numPr>
        <w:shd w:val="clear" w:color="auto" w:fill="DBE5F1" w:themeFill="accent1" w:themeFillTint="33"/>
        <w:ind w:left="426"/>
        <w:rPr>
          <w:rFonts w:ascii="Arial" w:hAnsi="Arial" w:cs="Arial"/>
          <w:b/>
          <w:sz w:val="24"/>
          <w:szCs w:val="24"/>
        </w:rPr>
      </w:pPr>
      <w:r w:rsidRPr="008C39D1">
        <w:rPr>
          <w:rFonts w:ascii="Arial" w:hAnsi="Arial" w:cs="Arial"/>
          <w:b/>
          <w:sz w:val="24"/>
          <w:szCs w:val="24"/>
        </w:rPr>
        <w:lastRenderedPageBreak/>
        <w:t>TECNOLOGÍA 3º DIVERSIFICACIÓN</w:t>
      </w:r>
      <w:r w:rsidR="00F91B91" w:rsidRPr="008C39D1">
        <w:rPr>
          <w:rFonts w:ascii="Arial" w:hAnsi="Arial" w:cs="Arial"/>
          <w:b/>
          <w:sz w:val="24"/>
          <w:szCs w:val="24"/>
        </w:rPr>
        <w:t xml:space="preserve"> (AMBITO PRÁCTICO)</w:t>
      </w:r>
    </w:p>
    <w:p w:rsidR="00F91B91" w:rsidRPr="00F91B91" w:rsidRDefault="00F91B91" w:rsidP="00F91B91">
      <w:pPr>
        <w:ind w:left="362"/>
        <w:rPr>
          <w:rFonts w:ascii="Arial" w:hAnsi="Arial" w:cs="Arial"/>
          <w:b/>
          <w:highlight w:val="lightGray"/>
        </w:rPr>
      </w:pPr>
    </w:p>
    <w:p w:rsidR="00F91B91" w:rsidRPr="008C39D1" w:rsidRDefault="00F91B91" w:rsidP="0009640C">
      <w:pPr>
        <w:pStyle w:val="Prrafodelista"/>
        <w:numPr>
          <w:ilvl w:val="2"/>
          <w:numId w:val="117"/>
        </w:numPr>
        <w:ind w:left="567"/>
        <w:rPr>
          <w:rFonts w:ascii="Arial" w:hAnsi="Arial" w:cs="Arial"/>
          <w:b/>
          <w:highlight w:val="lightGray"/>
        </w:rPr>
      </w:pPr>
      <w:r w:rsidRPr="008C39D1">
        <w:rPr>
          <w:rFonts w:ascii="Arial" w:hAnsi="Arial" w:cs="Arial"/>
          <w:b/>
          <w:highlight w:val="lightGray"/>
        </w:rPr>
        <w:t>OBJETIVOS Y CONTENIDOS</w:t>
      </w:r>
    </w:p>
    <w:p w:rsidR="002D6767" w:rsidRDefault="002D6767" w:rsidP="002D6767">
      <w:pPr>
        <w:keepLines/>
        <w:spacing w:before="120"/>
        <w:jc w:val="both"/>
        <w:rPr>
          <w:rFonts w:ascii="Arial" w:hAnsi="Arial" w:cs="Arial"/>
          <w:b/>
          <w:sz w:val="24"/>
          <w:szCs w:val="24"/>
        </w:rPr>
      </w:pPr>
      <w:r>
        <w:rPr>
          <w:rFonts w:ascii="Arial" w:hAnsi="Arial" w:cs="Arial"/>
          <w:b/>
          <w:sz w:val="24"/>
          <w:szCs w:val="24"/>
        </w:rPr>
        <w:t>Bloque 1:  Dibujo (Expresión Gráfica)</w:t>
      </w:r>
    </w:p>
    <w:p w:rsidR="002D6767" w:rsidRPr="002D6767" w:rsidRDefault="002D6767" w:rsidP="002D6767">
      <w:pPr>
        <w:keepLines/>
        <w:spacing w:before="120"/>
        <w:jc w:val="both"/>
        <w:rPr>
          <w:rFonts w:cs="Arial"/>
          <w:b/>
          <w:color w:val="4F81BD" w:themeColor="accent1"/>
          <w:u w:val="single"/>
        </w:rPr>
      </w:pPr>
      <w:r w:rsidRPr="002D6767">
        <w:rPr>
          <w:rFonts w:cs="Arial"/>
          <w:b/>
          <w:color w:val="4F81BD" w:themeColor="accent1"/>
          <w:u w:val="single"/>
        </w:rPr>
        <w:t>OBJETIVOS</w:t>
      </w:r>
    </w:p>
    <w:p w:rsidR="002D6767" w:rsidRDefault="002D6767" w:rsidP="0009640C">
      <w:pPr>
        <w:pStyle w:val="Prrafodelista"/>
        <w:keepLines/>
        <w:numPr>
          <w:ilvl w:val="0"/>
          <w:numId w:val="120"/>
        </w:numPr>
        <w:suppressAutoHyphens/>
        <w:spacing w:before="120" w:after="0" w:line="240" w:lineRule="auto"/>
        <w:jc w:val="both"/>
        <w:rPr>
          <w:rFonts w:ascii="Arial" w:hAnsi="Arial" w:cs="Arial"/>
        </w:rPr>
      </w:pPr>
      <w:r>
        <w:rPr>
          <w:rFonts w:ascii="Arial" w:hAnsi="Arial" w:cs="Arial"/>
        </w:rPr>
        <w:t>Expresar y comunicar ideas y soluciones técnicas y explorar su viabilidad, empleando los recursos adecuados.</w:t>
      </w:r>
    </w:p>
    <w:p w:rsidR="002D6767" w:rsidRDefault="002D6767" w:rsidP="0009640C">
      <w:pPr>
        <w:pStyle w:val="Prrafodelista"/>
        <w:keepLines/>
        <w:numPr>
          <w:ilvl w:val="0"/>
          <w:numId w:val="120"/>
        </w:numPr>
        <w:suppressAutoHyphens/>
        <w:spacing w:before="120" w:after="0" w:line="240" w:lineRule="auto"/>
        <w:jc w:val="both"/>
        <w:rPr>
          <w:rFonts w:ascii="Arial" w:hAnsi="Arial" w:cs="Arial"/>
        </w:rPr>
      </w:pPr>
      <w:r>
        <w:rPr>
          <w:rFonts w:ascii="Arial" w:hAnsi="Arial" w:cs="Arial"/>
        </w:rPr>
        <w:t>Conocer los instrumentos que se utilizan en la elaboración del dibujo técnico.</w:t>
      </w:r>
    </w:p>
    <w:p w:rsidR="002D6767" w:rsidRDefault="002D6767" w:rsidP="0009640C">
      <w:pPr>
        <w:pStyle w:val="Prrafodelista"/>
        <w:keepLines/>
        <w:numPr>
          <w:ilvl w:val="0"/>
          <w:numId w:val="120"/>
        </w:numPr>
        <w:suppressAutoHyphens/>
        <w:spacing w:before="120" w:after="0" w:line="240" w:lineRule="auto"/>
        <w:jc w:val="both"/>
        <w:rPr>
          <w:rFonts w:ascii="Arial" w:hAnsi="Arial" w:cs="Arial"/>
        </w:rPr>
      </w:pPr>
      <w:r>
        <w:rPr>
          <w:rFonts w:ascii="Arial" w:hAnsi="Arial" w:cs="Arial"/>
        </w:rPr>
        <w:t>Emplear correctamente los principales instrumentos de medidas lineales y angulares.</w:t>
      </w:r>
    </w:p>
    <w:p w:rsidR="002D6767" w:rsidRDefault="002D6767" w:rsidP="0009640C">
      <w:pPr>
        <w:pStyle w:val="Prrafodelista"/>
        <w:keepLines/>
        <w:numPr>
          <w:ilvl w:val="0"/>
          <w:numId w:val="120"/>
        </w:numPr>
        <w:suppressAutoHyphens/>
        <w:spacing w:before="120" w:after="0" w:line="240" w:lineRule="auto"/>
        <w:jc w:val="both"/>
        <w:rPr>
          <w:rFonts w:ascii="Arial" w:hAnsi="Arial" w:cs="Arial"/>
        </w:rPr>
      </w:pPr>
      <w:r>
        <w:rPr>
          <w:rFonts w:ascii="Arial" w:hAnsi="Arial" w:cs="Arial"/>
        </w:rPr>
        <w:t>Realizar con precisión y claridad la representación de objetos sencillos en el sistema diédrico.</w:t>
      </w:r>
    </w:p>
    <w:p w:rsidR="002D6767" w:rsidRDefault="002D6767" w:rsidP="002D6767">
      <w:pPr>
        <w:keepLines/>
        <w:suppressAutoHyphens/>
        <w:spacing w:before="120" w:after="0" w:line="240" w:lineRule="auto"/>
        <w:jc w:val="both"/>
        <w:rPr>
          <w:rFonts w:ascii="Arial" w:hAnsi="Arial" w:cs="Arial"/>
        </w:rPr>
      </w:pPr>
    </w:p>
    <w:p w:rsidR="002D6767" w:rsidRPr="002D6767" w:rsidRDefault="002D6767" w:rsidP="002D6767">
      <w:pPr>
        <w:keepLines/>
        <w:suppressAutoHyphens/>
        <w:spacing w:before="120" w:after="0" w:line="240" w:lineRule="auto"/>
        <w:jc w:val="both"/>
        <w:rPr>
          <w:rFonts w:cs="Arial"/>
          <w:b/>
          <w:color w:val="4F81BD" w:themeColor="accent1"/>
          <w:u w:val="single"/>
        </w:rPr>
      </w:pPr>
      <w:r w:rsidRPr="002D6767">
        <w:rPr>
          <w:rFonts w:cs="Arial"/>
          <w:b/>
          <w:color w:val="4F81BD" w:themeColor="accent1"/>
          <w:u w:val="single"/>
        </w:rPr>
        <w:t>CONTENIDOS</w:t>
      </w:r>
    </w:p>
    <w:p w:rsidR="002D6767" w:rsidRPr="00152339" w:rsidRDefault="002D6767" w:rsidP="0009640C">
      <w:pPr>
        <w:pStyle w:val="Prrafodelista"/>
        <w:keepLines/>
        <w:numPr>
          <w:ilvl w:val="0"/>
          <w:numId w:val="118"/>
        </w:numPr>
        <w:suppressAutoHyphens/>
        <w:spacing w:before="120" w:after="0" w:line="240" w:lineRule="auto"/>
        <w:jc w:val="both"/>
        <w:rPr>
          <w:rFonts w:ascii="Arial" w:hAnsi="Arial" w:cs="Arial"/>
        </w:rPr>
      </w:pPr>
      <w:r w:rsidRPr="00152339">
        <w:rPr>
          <w:rFonts w:ascii="Arial" w:hAnsi="Arial" w:cs="Arial"/>
        </w:rPr>
        <w:t>Elementos del dibujo técnico.</w:t>
      </w:r>
    </w:p>
    <w:p w:rsidR="002D6767" w:rsidRDefault="002D6767" w:rsidP="002D6767">
      <w:pPr>
        <w:numPr>
          <w:ilvl w:val="0"/>
          <w:numId w:val="58"/>
        </w:numPr>
        <w:suppressAutoHyphens/>
        <w:spacing w:after="0" w:line="240" w:lineRule="auto"/>
        <w:jc w:val="both"/>
        <w:rPr>
          <w:rFonts w:ascii="Arial" w:hAnsi="Arial"/>
          <w:lang w:val="es-ES_tradnl"/>
        </w:rPr>
      </w:pPr>
      <w:r>
        <w:rPr>
          <w:rFonts w:ascii="Arial" w:hAnsi="Arial"/>
          <w:lang w:val="es-ES_tradnl"/>
        </w:rPr>
        <w:t>Útiles para el dibujo.</w:t>
      </w:r>
    </w:p>
    <w:p w:rsidR="002D6767" w:rsidRDefault="002D6767" w:rsidP="002D6767">
      <w:pPr>
        <w:numPr>
          <w:ilvl w:val="0"/>
          <w:numId w:val="58"/>
        </w:numPr>
        <w:suppressAutoHyphens/>
        <w:spacing w:after="0" w:line="240" w:lineRule="auto"/>
        <w:jc w:val="both"/>
        <w:rPr>
          <w:rFonts w:ascii="Arial" w:hAnsi="Arial"/>
          <w:lang w:val="es-ES_tradnl"/>
        </w:rPr>
      </w:pPr>
      <w:r>
        <w:rPr>
          <w:rFonts w:ascii="Arial" w:hAnsi="Arial"/>
          <w:lang w:val="es-ES_tradnl"/>
        </w:rPr>
        <w:t>Dibujo a mano alzada y con útiles dibujo, diferentes piezas en perspectiva.</w:t>
      </w:r>
    </w:p>
    <w:p w:rsidR="002D6767" w:rsidRDefault="002D6767" w:rsidP="002D6767">
      <w:pPr>
        <w:numPr>
          <w:ilvl w:val="0"/>
          <w:numId w:val="58"/>
        </w:numPr>
        <w:suppressAutoHyphens/>
        <w:spacing w:after="0" w:line="240" w:lineRule="auto"/>
        <w:jc w:val="both"/>
        <w:rPr>
          <w:rFonts w:ascii="Arial" w:hAnsi="Arial"/>
          <w:lang w:val="es-ES_tradnl"/>
        </w:rPr>
      </w:pPr>
      <w:r>
        <w:rPr>
          <w:rFonts w:ascii="Arial" w:hAnsi="Arial"/>
          <w:lang w:val="es-ES_tradnl"/>
        </w:rPr>
        <w:t>Vistas de un objeto. Alzado, Planta y Perfil.</w:t>
      </w:r>
    </w:p>
    <w:p w:rsidR="002D6767" w:rsidRPr="00152339" w:rsidRDefault="002D6767" w:rsidP="002D6767">
      <w:pPr>
        <w:keepNext/>
        <w:keepLines/>
        <w:spacing w:before="360"/>
        <w:jc w:val="both"/>
        <w:rPr>
          <w:rFonts w:ascii="Arial" w:hAnsi="Arial" w:cs="Arial"/>
          <w:b/>
          <w:smallCaps/>
          <w:lang w:val="es-ES_tradnl"/>
        </w:rPr>
      </w:pPr>
    </w:p>
    <w:p w:rsidR="002D6767" w:rsidRDefault="002D6767" w:rsidP="002D6767">
      <w:pPr>
        <w:keepLines/>
        <w:spacing w:before="120"/>
        <w:rPr>
          <w:rFonts w:ascii="Arial" w:hAnsi="Arial" w:cs="Arial"/>
          <w:b/>
          <w:sz w:val="24"/>
          <w:szCs w:val="24"/>
        </w:rPr>
      </w:pPr>
      <w:r>
        <w:rPr>
          <w:rFonts w:ascii="Arial" w:hAnsi="Arial" w:cs="Arial"/>
          <w:b/>
          <w:sz w:val="24"/>
          <w:szCs w:val="24"/>
        </w:rPr>
        <w:t>Bloque 2:  Mecanismos y máquinas</w:t>
      </w:r>
    </w:p>
    <w:p w:rsidR="002D6767" w:rsidRPr="002D6767" w:rsidRDefault="002D6767" w:rsidP="002D6767">
      <w:pPr>
        <w:keepLines/>
        <w:spacing w:before="120"/>
        <w:rPr>
          <w:rFonts w:cs="Arial"/>
          <w:b/>
          <w:color w:val="4F81BD" w:themeColor="accent1"/>
          <w:u w:val="single"/>
        </w:rPr>
      </w:pPr>
      <w:r w:rsidRPr="002D6767">
        <w:rPr>
          <w:rFonts w:cs="Arial"/>
          <w:b/>
          <w:color w:val="4F81BD" w:themeColor="accent1"/>
          <w:u w:val="single"/>
        </w:rPr>
        <w:t>OBJETIVOS</w:t>
      </w:r>
    </w:p>
    <w:p w:rsidR="002D6767" w:rsidRPr="00731179" w:rsidRDefault="002D6767" w:rsidP="0009640C">
      <w:pPr>
        <w:pStyle w:val="Prrafodelista"/>
        <w:keepLines/>
        <w:numPr>
          <w:ilvl w:val="0"/>
          <w:numId w:val="121"/>
        </w:numPr>
        <w:suppressAutoHyphens/>
        <w:spacing w:before="120" w:after="0" w:line="240" w:lineRule="auto"/>
        <w:jc w:val="both"/>
        <w:rPr>
          <w:rFonts w:ascii="Arial" w:hAnsi="Arial" w:cs="Arial"/>
        </w:rPr>
      </w:pPr>
      <w:r w:rsidRPr="00731179">
        <w:rPr>
          <w:rFonts w:ascii="Arial" w:hAnsi="Arial" w:cs="Arial"/>
        </w:rPr>
        <w:t>Comprender el funcionamiento de operadores y sistemas mecánicos sencillos.</w:t>
      </w:r>
    </w:p>
    <w:p w:rsidR="002D6767" w:rsidRPr="00731179" w:rsidRDefault="002D6767" w:rsidP="0009640C">
      <w:pPr>
        <w:pStyle w:val="Prrafodelista"/>
        <w:keepLines/>
        <w:numPr>
          <w:ilvl w:val="0"/>
          <w:numId w:val="121"/>
        </w:numPr>
        <w:suppressAutoHyphens/>
        <w:spacing w:before="120" w:after="0" w:line="240" w:lineRule="auto"/>
        <w:jc w:val="both"/>
        <w:rPr>
          <w:rFonts w:ascii="Arial" w:hAnsi="Arial" w:cs="Arial"/>
        </w:rPr>
      </w:pPr>
      <w:r w:rsidRPr="00731179">
        <w:rPr>
          <w:rFonts w:ascii="Arial" w:hAnsi="Arial" w:cs="Arial"/>
        </w:rPr>
        <w:t>Clasificar los numerosos operadores presentes en las máquinas en función de la acción que realizan.</w:t>
      </w:r>
    </w:p>
    <w:p w:rsidR="002D6767" w:rsidRPr="00731179" w:rsidRDefault="002D6767" w:rsidP="0009640C">
      <w:pPr>
        <w:pStyle w:val="Prrafodelista"/>
        <w:keepLines/>
        <w:numPr>
          <w:ilvl w:val="0"/>
          <w:numId w:val="121"/>
        </w:numPr>
        <w:suppressAutoHyphens/>
        <w:spacing w:before="120" w:after="0" w:line="240" w:lineRule="auto"/>
        <w:jc w:val="both"/>
        <w:rPr>
          <w:rFonts w:ascii="Arial" w:hAnsi="Arial" w:cs="Arial"/>
        </w:rPr>
      </w:pPr>
      <w:r w:rsidRPr="00731179">
        <w:rPr>
          <w:rFonts w:ascii="Arial" w:hAnsi="Arial" w:cs="Arial"/>
        </w:rPr>
        <w:t>Familiarizarse con le montaje de sistemas mecánicos sencillos.</w:t>
      </w:r>
    </w:p>
    <w:p w:rsidR="002D6767" w:rsidRPr="00731179" w:rsidRDefault="002D6767" w:rsidP="0009640C">
      <w:pPr>
        <w:pStyle w:val="Prrafodelista"/>
        <w:keepLines/>
        <w:numPr>
          <w:ilvl w:val="0"/>
          <w:numId w:val="121"/>
        </w:numPr>
        <w:suppressAutoHyphens/>
        <w:spacing w:before="120" w:after="0" w:line="240" w:lineRule="auto"/>
        <w:jc w:val="both"/>
        <w:rPr>
          <w:rFonts w:ascii="Arial" w:hAnsi="Arial" w:cs="Arial"/>
        </w:rPr>
      </w:pPr>
      <w:r w:rsidRPr="00731179">
        <w:rPr>
          <w:rFonts w:ascii="Arial" w:hAnsi="Arial" w:cs="Arial"/>
        </w:rPr>
        <w:t>Identificar operadores en maquinas de uso diario (motocicletas, coches, etc…)</w:t>
      </w:r>
    </w:p>
    <w:p w:rsidR="002D6767" w:rsidRDefault="002D6767" w:rsidP="002D6767">
      <w:pPr>
        <w:keepLines/>
        <w:suppressAutoHyphens/>
        <w:spacing w:before="120" w:after="0" w:line="240" w:lineRule="auto"/>
        <w:jc w:val="both"/>
        <w:rPr>
          <w:rFonts w:ascii="Arial" w:hAnsi="Arial" w:cs="Arial"/>
        </w:rPr>
      </w:pPr>
    </w:p>
    <w:p w:rsidR="002D6767" w:rsidRPr="002D6767" w:rsidRDefault="002D6767" w:rsidP="002D6767">
      <w:pPr>
        <w:keepLines/>
        <w:suppressAutoHyphens/>
        <w:spacing w:before="120" w:after="0" w:line="240" w:lineRule="auto"/>
        <w:jc w:val="both"/>
        <w:rPr>
          <w:rFonts w:cs="Arial"/>
          <w:b/>
          <w:color w:val="4F81BD" w:themeColor="accent1"/>
          <w:u w:val="single"/>
        </w:rPr>
      </w:pPr>
      <w:r w:rsidRPr="002D6767">
        <w:rPr>
          <w:rFonts w:cs="Arial"/>
          <w:b/>
          <w:color w:val="4F81BD" w:themeColor="accent1"/>
          <w:u w:val="single"/>
        </w:rPr>
        <w:t>CONTENIDOS</w:t>
      </w:r>
    </w:p>
    <w:p w:rsidR="002D6767" w:rsidRDefault="002D6767" w:rsidP="002D6767">
      <w:pPr>
        <w:keepLines/>
        <w:numPr>
          <w:ilvl w:val="0"/>
          <w:numId w:val="55"/>
        </w:numPr>
        <w:suppressAutoHyphens/>
        <w:spacing w:before="120" w:after="0" w:line="240" w:lineRule="auto"/>
        <w:jc w:val="both"/>
        <w:rPr>
          <w:rFonts w:ascii="Arial" w:hAnsi="Arial" w:cs="Arial"/>
        </w:rPr>
      </w:pPr>
      <w:r>
        <w:rPr>
          <w:rFonts w:ascii="Arial" w:hAnsi="Arial" w:cs="Arial"/>
        </w:rPr>
        <w:t>Mecanismos de transmisión y transformación de movimiento. Relación de transmisión. Análisis de su función en máquinas.</w:t>
      </w:r>
    </w:p>
    <w:p w:rsidR="002D6767" w:rsidRDefault="002D6767" w:rsidP="002D6767">
      <w:pPr>
        <w:keepLines/>
        <w:numPr>
          <w:ilvl w:val="0"/>
          <w:numId w:val="55"/>
        </w:numPr>
        <w:suppressAutoHyphens/>
        <w:spacing w:before="120" w:after="0" w:line="240" w:lineRule="auto"/>
        <w:jc w:val="both"/>
        <w:rPr>
          <w:rFonts w:ascii="Arial" w:hAnsi="Arial" w:cs="Arial"/>
        </w:rPr>
      </w:pPr>
      <w:r>
        <w:rPr>
          <w:rFonts w:ascii="Arial" w:hAnsi="Arial" w:cs="Arial"/>
        </w:rPr>
        <w:t>Uso de simuladores para recrear la función de estos operadores en el diseño de prototipos.</w:t>
      </w:r>
    </w:p>
    <w:p w:rsidR="002D6767" w:rsidRPr="00731179" w:rsidRDefault="002D6767" w:rsidP="002D6767">
      <w:pPr>
        <w:keepLines/>
        <w:numPr>
          <w:ilvl w:val="0"/>
          <w:numId w:val="55"/>
        </w:numPr>
        <w:suppressAutoHyphens/>
        <w:spacing w:before="120" w:after="0" w:line="240" w:lineRule="auto"/>
        <w:jc w:val="both"/>
        <w:rPr>
          <w:rFonts w:ascii="Arial" w:hAnsi="Arial" w:cs="Arial"/>
        </w:rPr>
      </w:pPr>
      <w:r>
        <w:rPr>
          <w:rFonts w:ascii="Arial" w:hAnsi="Arial" w:cs="Arial"/>
        </w:rPr>
        <w:t>Diseño y construcción de maquetas que incluyan mecanismos de transmisión y transformación del movimiento</w:t>
      </w:r>
    </w:p>
    <w:p w:rsidR="002D6767" w:rsidRPr="00731179" w:rsidRDefault="002D6767" w:rsidP="002D6767">
      <w:pPr>
        <w:keepLines/>
        <w:suppressAutoHyphens/>
        <w:spacing w:before="120" w:after="0" w:line="240" w:lineRule="auto"/>
        <w:jc w:val="both"/>
        <w:rPr>
          <w:rFonts w:ascii="Arial" w:hAnsi="Arial" w:cs="Arial"/>
          <w:lang w:val="es-ES_tradnl"/>
        </w:rPr>
      </w:pPr>
    </w:p>
    <w:p w:rsidR="002D6767" w:rsidRDefault="002D6767" w:rsidP="002D6767">
      <w:pPr>
        <w:keepLines/>
        <w:spacing w:before="120"/>
        <w:jc w:val="both"/>
        <w:rPr>
          <w:rFonts w:ascii="Arial" w:hAnsi="Arial" w:cs="Arial"/>
          <w:b/>
          <w:sz w:val="24"/>
          <w:szCs w:val="24"/>
        </w:rPr>
      </w:pPr>
      <w:r>
        <w:rPr>
          <w:rFonts w:ascii="Arial" w:hAnsi="Arial" w:cs="Arial"/>
          <w:b/>
          <w:sz w:val="24"/>
          <w:szCs w:val="24"/>
        </w:rPr>
        <w:t xml:space="preserve">Bloque 3:  Ofimática. </w:t>
      </w:r>
    </w:p>
    <w:p w:rsidR="002D6767" w:rsidRPr="002D6767" w:rsidRDefault="002D6767" w:rsidP="002D6767">
      <w:pPr>
        <w:keepLines/>
        <w:spacing w:before="120"/>
        <w:jc w:val="both"/>
        <w:rPr>
          <w:rFonts w:cs="Arial"/>
          <w:b/>
          <w:color w:val="4F81BD" w:themeColor="accent1"/>
          <w:u w:val="single"/>
        </w:rPr>
      </w:pPr>
      <w:r w:rsidRPr="002D6767">
        <w:rPr>
          <w:rFonts w:cs="Arial"/>
          <w:b/>
          <w:color w:val="4F81BD" w:themeColor="accent1"/>
          <w:u w:val="single"/>
        </w:rPr>
        <w:t>OBJETIVOS</w:t>
      </w:r>
    </w:p>
    <w:p w:rsidR="002D6767" w:rsidRPr="00731179" w:rsidRDefault="002D6767" w:rsidP="0009640C">
      <w:pPr>
        <w:pStyle w:val="Prrafodelista"/>
        <w:keepLines/>
        <w:numPr>
          <w:ilvl w:val="0"/>
          <w:numId w:val="122"/>
        </w:numPr>
        <w:suppressAutoHyphens/>
        <w:spacing w:before="120" w:after="0" w:line="240" w:lineRule="auto"/>
        <w:jc w:val="both"/>
        <w:rPr>
          <w:rFonts w:ascii="Arial" w:hAnsi="Arial" w:cs="Arial"/>
        </w:rPr>
      </w:pPr>
      <w:r w:rsidRPr="00731179">
        <w:rPr>
          <w:rFonts w:ascii="Arial" w:hAnsi="Arial" w:cs="Arial"/>
        </w:rPr>
        <w:t>Conocer cuáles son las capacidades de los procesadores de de texto y hoja de calculo de Open office.</w:t>
      </w:r>
    </w:p>
    <w:p w:rsidR="002D6767" w:rsidRPr="00731179" w:rsidRDefault="002D6767" w:rsidP="0009640C">
      <w:pPr>
        <w:pStyle w:val="Prrafodelista"/>
        <w:keepLines/>
        <w:numPr>
          <w:ilvl w:val="0"/>
          <w:numId w:val="122"/>
        </w:numPr>
        <w:suppressAutoHyphens/>
        <w:spacing w:before="120" w:after="0" w:line="240" w:lineRule="auto"/>
        <w:jc w:val="both"/>
        <w:rPr>
          <w:rFonts w:ascii="Arial" w:hAnsi="Arial" w:cs="Arial"/>
        </w:rPr>
      </w:pPr>
      <w:r w:rsidRPr="00731179">
        <w:rPr>
          <w:rFonts w:ascii="Arial" w:hAnsi="Arial" w:cs="Arial"/>
        </w:rPr>
        <w:t>Identificar los diferentes menús, iconos, etc., que aparecen en la pantalla de un ordenador cuando se trabaja con Open office.</w:t>
      </w:r>
    </w:p>
    <w:p w:rsidR="002D6767" w:rsidRPr="00731179" w:rsidRDefault="002D6767" w:rsidP="0009640C">
      <w:pPr>
        <w:pStyle w:val="Prrafodelista"/>
        <w:keepLines/>
        <w:numPr>
          <w:ilvl w:val="0"/>
          <w:numId w:val="122"/>
        </w:numPr>
        <w:suppressAutoHyphens/>
        <w:spacing w:before="120" w:after="0" w:line="240" w:lineRule="auto"/>
        <w:jc w:val="both"/>
        <w:rPr>
          <w:rFonts w:ascii="Arial" w:hAnsi="Arial" w:cs="Arial"/>
        </w:rPr>
      </w:pPr>
      <w:r w:rsidRPr="00731179">
        <w:rPr>
          <w:rFonts w:ascii="Arial" w:hAnsi="Arial" w:cs="Arial"/>
        </w:rPr>
        <w:t>Aprender a manejar el procesador de texto y la hoja de cálculo a nivel básico.</w:t>
      </w:r>
    </w:p>
    <w:p w:rsidR="002D6767" w:rsidRPr="00731179" w:rsidRDefault="002D6767" w:rsidP="0009640C">
      <w:pPr>
        <w:pStyle w:val="Prrafodelista"/>
        <w:keepLines/>
        <w:numPr>
          <w:ilvl w:val="0"/>
          <w:numId w:val="122"/>
        </w:numPr>
        <w:suppressAutoHyphens/>
        <w:spacing w:before="120" w:after="0" w:line="240" w:lineRule="auto"/>
        <w:jc w:val="both"/>
        <w:rPr>
          <w:rFonts w:ascii="Arial" w:hAnsi="Arial" w:cs="Arial"/>
        </w:rPr>
      </w:pPr>
      <w:r w:rsidRPr="00731179">
        <w:rPr>
          <w:rFonts w:ascii="Arial" w:hAnsi="Arial" w:cs="Arial"/>
        </w:rPr>
        <w:t>Conocer las aplicaciones del paquete Open office (Writer y Calc).</w:t>
      </w:r>
    </w:p>
    <w:p w:rsidR="002D6767" w:rsidRDefault="002D6767" w:rsidP="002D6767">
      <w:pPr>
        <w:keepLines/>
        <w:suppressAutoHyphens/>
        <w:spacing w:before="120" w:after="0" w:line="240" w:lineRule="auto"/>
        <w:jc w:val="both"/>
        <w:rPr>
          <w:rFonts w:ascii="Arial" w:hAnsi="Arial" w:cs="Arial"/>
        </w:rPr>
      </w:pPr>
    </w:p>
    <w:p w:rsidR="002D6767" w:rsidRPr="002D6767" w:rsidRDefault="002D6767" w:rsidP="002D6767">
      <w:pPr>
        <w:keepLines/>
        <w:suppressAutoHyphens/>
        <w:spacing w:before="120" w:after="0" w:line="240" w:lineRule="auto"/>
        <w:jc w:val="both"/>
        <w:rPr>
          <w:rFonts w:cs="Arial"/>
          <w:b/>
          <w:color w:val="4F81BD" w:themeColor="accent1"/>
          <w:u w:val="single"/>
        </w:rPr>
      </w:pPr>
      <w:r w:rsidRPr="002D6767">
        <w:rPr>
          <w:rFonts w:cs="Arial"/>
          <w:b/>
          <w:color w:val="4F81BD" w:themeColor="accent1"/>
          <w:u w:val="single"/>
        </w:rPr>
        <w:t>CONTENIDOS</w:t>
      </w:r>
    </w:p>
    <w:p w:rsidR="002D6767" w:rsidRDefault="002D6767" w:rsidP="002D6767">
      <w:pPr>
        <w:keepLines/>
        <w:numPr>
          <w:ilvl w:val="0"/>
          <w:numId w:val="56"/>
        </w:numPr>
        <w:suppressAutoHyphens/>
        <w:spacing w:before="120" w:after="0" w:line="240" w:lineRule="auto"/>
        <w:jc w:val="both"/>
        <w:rPr>
          <w:rFonts w:ascii="Arial" w:hAnsi="Arial" w:cs="Arial"/>
        </w:rPr>
      </w:pPr>
      <w:r>
        <w:rPr>
          <w:rFonts w:ascii="Arial" w:hAnsi="Arial" w:cs="Arial"/>
        </w:rPr>
        <w:lastRenderedPageBreak/>
        <w:t xml:space="preserve"> Conocer y trabajar con los procesadores de de texto y hoja de calculo de Open office, para la realización de nuestros proyectos</w:t>
      </w:r>
    </w:p>
    <w:p w:rsidR="002D6767" w:rsidRDefault="002D6767" w:rsidP="002D6767">
      <w:pPr>
        <w:keepLines/>
        <w:numPr>
          <w:ilvl w:val="0"/>
          <w:numId w:val="56"/>
        </w:numPr>
        <w:suppressAutoHyphens/>
        <w:spacing w:before="120" w:after="0" w:line="240" w:lineRule="auto"/>
        <w:jc w:val="both"/>
        <w:rPr>
          <w:rFonts w:ascii="Arial" w:hAnsi="Arial" w:cs="Arial"/>
        </w:rPr>
      </w:pPr>
      <w:r>
        <w:rPr>
          <w:rFonts w:ascii="Arial" w:hAnsi="Arial" w:cs="Arial"/>
        </w:rPr>
        <w:t>Identificar los diferentes menús, iconos, etc., que aparecen en la pantalla de un ordenador cuando se trabaja con Open office.</w:t>
      </w:r>
    </w:p>
    <w:p w:rsidR="002D6767" w:rsidRDefault="002D6767" w:rsidP="002D6767">
      <w:pPr>
        <w:keepLines/>
        <w:numPr>
          <w:ilvl w:val="0"/>
          <w:numId w:val="56"/>
        </w:numPr>
        <w:suppressAutoHyphens/>
        <w:spacing w:before="120" w:after="0" w:line="240" w:lineRule="auto"/>
        <w:jc w:val="both"/>
        <w:rPr>
          <w:rFonts w:ascii="Arial" w:hAnsi="Arial" w:cs="Arial"/>
        </w:rPr>
      </w:pPr>
      <w:r>
        <w:rPr>
          <w:rFonts w:ascii="Arial" w:hAnsi="Arial" w:cs="Arial"/>
        </w:rPr>
        <w:t>Aprender a manejar el procesador de texto y la hoja de cálculo a nivel básico.</w:t>
      </w:r>
    </w:p>
    <w:p w:rsidR="002D6767" w:rsidRDefault="002D6767" w:rsidP="002D6767">
      <w:pPr>
        <w:keepLines/>
        <w:numPr>
          <w:ilvl w:val="0"/>
          <w:numId w:val="56"/>
        </w:numPr>
        <w:suppressAutoHyphens/>
        <w:spacing w:before="120" w:after="0" w:line="240" w:lineRule="auto"/>
        <w:jc w:val="both"/>
        <w:rPr>
          <w:rFonts w:ascii="Arial" w:hAnsi="Arial" w:cs="Arial"/>
        </w:rPr>
      </w:pPr>
      <w:r>
        <w:rPr>
          <w:rFonts w:ascii="Arial" w:hAnsi="Arial" w:cs="Arial"/>
        </w:rPr>
        <w:t>Conocer las aplicaciones del paquete Open office (Writer y Calc).</w:t>
      </w:r>
    </w:p>
    <w:p w:rsidR="002D6767" w:rsidRDefault="002D6767" w:rsidP="002D6767">
      <w:pPr>
        <w:keepLines/>
        <w:spacing w:before="120"/>
        <w:jc w:val="both"/>
        <w:rPr>
          <w:rFonts w:ascii="Arial" w:hAnsi="Arial" w:cs="Arial"/>
        </w:rPr>
      </w:pPr>
    </w:p>
    <w:p w:rsidR="002D6767" w:rsidRDefault="002D6767" w:rsidP="002D6767">
      <w:pPr>
        <w:keepLines/>
        <w:spacing w:before="120"/>
        <w:jc w:val="both"/>
        <w:rPr>
          <w:rFonts w:ascii="Arial" w:hAnsi="Arial" w:cs="Arial"/>
          <w:b/>
          <w:sz w:val="24"/>
          <w:szCs w:val="24"/>
        </w:rPr>
      </w:pPr>
      <w:r>
        <w:rPr>
          <w:rFonts w:ascii="Arial" w:hAnsi="Arial" w:cs="Arial"/>
          <w:b/>
          <w:sz w:val="24"/>
          <w:szCs w:val="24"/>
        </w:rPr>
        <w:t>Bloque 4:  Informática.</w:t>
      </w:r>
    </w:p>
    <w:p w:rsidR="002D6767" w:rsidRPr="002D6767" w:rsidRDefault="002D6767" w:rsidP="002D6767">
      <w:pPr>
        <w:keepLines/>
        <w:spacing w:before="120"/>
        <w:jc w:val="both"/>
        <w:rPr>
          <w:rFonts w:cs="Arial"/>
          <w:b/>
          <w:color w:val="4F81BD" w:themeColor="accent1"/>
          <w:u w:val="single"/>
        </w:rPr>
      </w:pPr>
      <w:r w:rsidRPr="002D6767">
        <w:rPr>
          <w:rFonts w:cs="Arial"/>
          <w:b/>
          <w:color w:val="4F81BD" w:themeColor="accent1"/>
          <w:u w:val="single"/>
        </w:rPr>
        <w:t>OBJETIVOS</w:t>
      </w:r>
    </w:p>
    <w:p w:rsidR="002D6767" w:rsidRPr="00731179" w:rsidRDefault="002D6767" w:rsidP="0009640C">
      <w:pPr>
        <w:pStyle w:val="Prrafodelista"/>
        <w:keepLines/>
        <w:numPr>
          <w:ilvl w:val="0"/>
          <w:numId w:val="123"/>
        </w:numPr>
        <w:suppressAutoHyphens/>
        <w:spacing w:before="120" w:after="0" w:line="240" w:lineRule="auto"/>
        <w:jc w:val="both"/>
        <w:rPr>
          <w:rFonts w:ascii="Arial" w:hAnsi="Arial" w:cs="Arial"/>
        </w:rPr>
      </w:pPr>
      <w:r w:rsidRPr="00731179">
        <w:rPr>
          <w:rFonts w:ascii="Arial" w:hAnsi="Arial" w:cs="Arial"/>
        </w:rPr>
        <w:t>Conocer la historia de los ordenadores.</w:t>
      </w:r>
    </w:p>
    <w:p w:rsidR="002D6767" w:rsidRPr="00731179" w:rsidRDefault="002D6767" w:rsidP="0009640C">
      <w:pPr>
        <w:pStyle w:val="Prrafodelista"/>
        <w:keepLines/>
        <w:numPr>
          <w:ilvl w:val="0"/>
          <w:numId w:val="123"/>
        </w:numPr>
        <w:suppressAutoHyphens/>
        <w:spacing w:before="120" w:after="0" w:line="240" w:lineRule="auto"/>
        <w:jc w:val="both"/>
        <w:rPr>
          <w:rFonts w:ascii="Arial" w:hAnsi="Arial" w:cs="Arial"/>
        </w:rPr>
      </w:pPr>
      <w:r w:rsidRPr="00731179">
        <w:rPr>
          <w:rFonts w:ascii="Arial" w:hAnsi="Arial" w:cs="Arial"/>
        </w:rPr>
        <w:t>Conocer las distintas partes que forman el hardware de un ordenador personal.</w:t>
      </w:r>
    </w:p>
    <w:p w:rsidR="002D6767" w:rsidRPr="00731179" w:rsidRDefault="002D6767" w:rsidP="0009640C">
      <w:pPr>
        <w:pStyle w:val="Prrafodelista"/>
        <w:keepLines/>
        <w:numPr>
          <w:ilvl w:val="0"/>
          <w:numId w:val="123"/>
        </w:numPr>
        <w:suppressAutoHyphens/>
        <w:spacing w:before="120" w:after="0" w:line="240" w:lineRule="auto"/>
        <w:jc w:val="both"/>
        <w:rPr>
          <w:rFonts w:ascii="Arial" w:hAnsi="Arial" w:cs="Arial"/>
        </w:rPr>
      </w:pPr>
      <w:r w:rsidRPr="00731179">
        <w:rPr>
          <w:rFonts w:ascii="Arial" w:hAnsi="Arial" w:cs="Arial"/>
        </w:rPr>
        <w:t>Conocer los principales periféricos que se emplean en los equipos informáticos actuales.</w:t>
      </w:r>
    </w:p>
    <w:p w:rsidR="002D6767" w:rsidRPr="00731179" w:rsidRDefault="002D6767" w:rsidP="0009640C">
      <w:pPr>
        <w:pStyle w:val="Prrafodelista"/>
        <w:keepLines/>
        <w:numPr>
          <w:ilvl w:val="0"/>
          <w:numId w:val="123"/>
        </w:numPr>
        <w:suppressAutoHyphens/>
        <w:spacing w:before="120" w:after="0" w:line="240" w:lineRule="auto"/>
        <w:jc w:val="both"/>
        <w:rPr>
          <w:rFonts w:ascii="Arial" w:hAnsi="Arial" w:cs="Arial"/>
        </w:rPr>
      </w:pPr>
      <w:r w:rsidRPr="00731179">
        <w:rPr>
          <w:rFonts w:ascii="Arial" w:hAnsi="Arial" w:cs="Arial"/>
        </w:rPr>
        <w:t>Diferenciar los periféricos que sirven para introducir datos de aquellos que se emplean para mostrar resultados.</w:t>
      </w:r>
    </w:p>
    <w:p w:rsidR="002D6767" w:rsidRPr="00731179" w:rsidRDefault="002D6767" w:rsidP="0009640C">
      <w:pPr>
        <w:pStyle w:val="Prrafodelista"/>
        <w:keepLines/>
        <w:numPr>
          <w:ilvl w:val="0"/>
          <w:numId w:val="123"/>
        </w:numPr>
        <w:suppressAutoHyphens/>
        <w:spacing w:before="120" w:after="0" w:line="240" w:lineRule="auto"/>
        <w:jc w:val="both"/>
        <w:rPr>
          <w:rFonts w:ascii="Arial" w:hAnsi="Arial" w:cs="Arial"/>
        </w:rPr>
      </w:pPr>
      <w:r w:rsidRPr="00731179">
        <w:rPr>
          <w:rFonts w:ascii="Arial" w:hAnsi="Arial" w:cs="Arial"/>
        </w:rPr>
        <w:t>Saber cuál es el tipo de periférico adecuado para cada función.</w:t>
      </w:r>
    </w:p>
    <w:p w:rsidR="002D6767" w:rsidRPr="00731179" w:rsidRDefault="002D6767" w:rsidP="0009640C">
      <w:pPr>
        <w:pStyle w:val="Prrafodelista"/>
        <w:keepLines/>
        <w:numPr>
          <w:ilvl w:val="0"/>
          <w:numId w:val="123"/>
        </w:numPr>
        <w:suppressAutoHyphens/>
        <w:spacing w:before="120" w:after="0" w:line="240" w:lineRule="auto"/>
        <w:jc w:val="both"/>
        <w:rPr>
          <w:rFonts w:ascii="Arial" w:hAnsi="Arial" w:cs="Arial"/>
        </w:rPr>
      </w:pPr>
      <w:r w:rsidRPr="00731179">
        <w:rPr>
          <w:rFonts w:ascii="Arial" w:hAnsi="Arial" w:cs="Arial"/>
        </w:rPr>
        <w:t>Conocer las posibilidades de algunos de los periféricos utilizados en el aula: monitores, impresoras, escáner, etc.</w:t>
      </w:r>
    </w:p>
    <w:p w:rsidR="002D6767" w:rsidRPr="00731179" w:rsidRDefault="002D6767" w:rsidP="0009640C">
      <w:pPr>
        <w:pStyle w:val="Prrafodelista"/>
        <w:keepLines/>
        <w:numPr>
          <w:ilvl w:val="0"/>
          <w:numId w:val="123"/>
        </w:numPr>
        <w:suppressAutoHyphens/>
        <w:spacing w:before="120" w:after="0" w:line="240" w:lineRule="auto"/>
        <w:jc w:val="both"/>
        <w:rPr>
          <w:rFonts w:ascii="Arial" w:hAnsi="Arial" w:cs="Arial"/>
        </w:rPr>
      </w:pPr>
      <w:r w:rsidRPr="00731179">
        <w:rPr>
          <w:rFonts w:ascii="Arial" w:hAnsi="Arial" w:cs="Arial"/>
        </w:rPr>
        <w:t>Aprender a conectar y desconectar los periféricos a la carcasa del ordenador.</w:t>
      </w:r>
    </w:p>
    <w:p w:rsidR="002D6767" w:rsidRPr="002D6767" w:rsidRDefault="002D6767" w:rsidP="002D6767">
      <w:pPr>
        <w:keepLines/>
        <w:suppressAutoHyphens/>
        <w:spacing w:before="120" w:after="0" w:line="240" w:lineRule="auto"/>
        <w:jc w:val="both"/>
        <w:rPr>
          <w:rFonts w:cs="Arial"/>
          <w:b/>
          <w:color w:val="4F81BD" w:themeColor="accent1"/>
          <w:u w:val="single"/>
        </w:rPr>
      </w:pPr>
      <w:r w:rsidRPr="002D6767">
        <w:rPr>
          <w:rFonts w:cs="Arial"/>
          <w:b/>
          <w:color w:val="4F81BD" w:themeColor="accent1"/>
          <w:u w:val="single"/>
        </w:rPr>
        <w:t>CONTENIDOS</w:t>
      </w:r>
    </w:p>
    <w:p w:rsidR="002D6767" w:rsidRDefault="002D6767" w:rsidP="002D6767">
      <w:pPr>
        <w:keepLines/>
        <w:numPr>
          <w:ilvl w:val="0"/>
          <w:numId w:val="56"/>
        </w:numPr>
        <w:suppressAutoHyphens/>
        <w:spacing w:before="120" w:after="0" w:line="240" w:lineRule="auto"/>
        <w:jc w:val="both"/>
        <w:rPr>
          <w:rFonts w:ascii="Arial" w:hAnsi="Arial" w:cs="Arial"/>
        </w:rPr>
      </w:pPr>
      <w:r>
        <w:rPr>
          <w:rFonts w:ascii="Arial" w:hAnsi="Arial" w:cs="Arial"/>
        </w:rPr>
        <w:t>Partes de un ordenador personal. Disco duro, memoria, placa base etc…</w:t>
      </w:r>
    </w:p>
    <w:p w:rsidR="002D6767" w:rsidRPr="00731179" w:rsidRDefault="002D6767" w:rsidP="002D6767">
      <w:pPr>
        <w:keepLines/>
        <w:numPr>
          <w:ilvl w:val="0"/>
          <w:numId w:val="56"/>
        </w:numPr>
        <w:suppressAutoHyphens/>
        <w:spacing w:before="120" w:after="0" w:line="240" w:lineRule="auto"/>
        <w:jc w:val="both"/>
        <w:rPr>
          <w:rFonts w:ascii="Arial" w:hAnsi="Arial" w:cs="Arial"/>
        </w:rPr>
      </w:pPr>
      <w:r w:rsidRPr="00731179">
        <w:rPr>
          <w:rFonts w:ascii="Arial" w:hAnsi="Arial" w:cs="Arial"/>
        </w:rPr>
        <w:t>Como se conectan los periféricos a la unidad central.</w:t>
      </w:r>
    </w:p>
    <w:p w:rsidR="002D6767" w:rsidRPr="00731179" w:rsidRDefault="002D6767" w:rsidP="002D6767">
      <w:pPr>
        <w:keepLines/>
        <w:numPr>
          <w:ilvl w:val="0"/>
          <w:numId w:val="56"/>
        </w:numPr>
        <w:suppressAutoHyphens/>
        <w:spacing w:before="120" w:after="0" w:line="240" w:lineRule="auto"/>
        <w:jc w:val="both"/>
        <w:rPr>
          <w:rFonts w:ascii="Arial" w:hAnsi="Arial" w:cs="Arial"/>
        </w:rPr>
      </w:pPr>
      <w:r w:rsidRPr="00731179">
        <w:rPr>
          <w:rFonts w:ascii="Arial" w:hAnsi="Arial" w:cs="Arial"/>
        </w:rPr>
        <w:t>Tipos de ordenadores.</w:t>
      </w:r>
    </w:p>
    <w:p w:rsidR="002D6767" w:rsidRPr="00731179" w:rsidRDefault="002D6767" w:rsidP="002D6767">
      <w:pPr>
        <w:keepLines/>
        <w:numPr>
          <w:ilvl w:val="0"/>
          <w:numId w:val="56"/>
        </w:numPr>
        <w:suppressAutoHyphens/>
        <w:spacing w:before="120" w:after="0" w:line="240" w:lineRule="auto"/>
        <w:jc w:val="both"/>
        <w:rPr>
          <w:rFonts w:ascii="Arial" w:hAnsi="Arial" w:cs="Arial"/>
        </w:rPr>
      </w:pPr>
      <w:r w:rsidRPr="00731179">
        <w:rPr>
          <w:rFonts w:ascii="Arial" w:hAnsi="Arial" w:cs="Arial"/>
        </w:rPr>
        <w:t>Montaje y desmontaje de un ordenador.</w:t>
      </w:r>
    </w:p>
    <w:p w:rsidR="002D6767" w:rsidRDefault="002D6767" w:rsidP="002D6767">
      <w:pPr>
        <w:keepLines/>
        <w:spacing w:before="120"/>
        <w:jc w:val="both"/>
        <w:rPr>
          <w:rFonts w:ascii="Arial" w:hAnsi="Arial" w:cs="Arial"/>
          <w:b/>
          <w:sz w:val="24"/>
          <w:szCs w:val="24"/>
        </w:rPr>
      </w:pPr>
    </w:p>
    <w:p w:rsidR="002D6767" w:rsidRDefault="002D6767" w:rsidP="002D6767">
      <w:pPr>
        <w:keepLines/>
        <w:spacing w:before="120"/>
        <w:jc w:val="both"/>
        <w:rPr>
          <w:rFonts w:ascii="Arial" w:hAnsi="Arial" w:cs="Arial"/>
          <w:b/>
          <w:sz w:val="24"/>
          <w:szCs w:val="24"/>
        </w:rPr>
      </w:pPr>
      <w:r>
        <w:rPr>
          <w:rFonts w:ascii="Arial" w:hAnsi="Arial" w:cs="Arial"/>
          <w:b/>
          <w:sz w:val="24"/>
          <w:szCs w:val="24"/>
        </w:rPr>
        <w:t>Bloque 5.  Electricidad</w:t>
      </w:r>
    </w:p>
    <w:p w:rsidR="002D6767" w:rsidRPr="002D6767" w:rsidRDefault="002D6767" w:rsidP="002D6767">
      <w:pPr>
        <w:keepLines/>
        <w:spacing w:before="120"/>
        <w:jc w:val="both"/>
        <w:rPr>
          <w:rFonts w:cs="Arial"/>
          <w:b/>
          <w:color w:val="4F81BD" w:themeColor="accent1"/>
          <w:u w:val="single"/>
        </w:rPr>
      </w:pPr>
      <w:r w:rsidRPr="002D6767">
        <w:rPr>
          <w:rFonts w:cs="Arial"/>
          <w:b/>
          <w:color w:val="4F81BD" w:themeColor="accent1"/>
          <w:u w:val="single"/>
        </w:rPr>
        <w:t>OBJETIVOS</w:t>
      </w:r>
    </w:p>
    <w:p w:rsidR="002D6767" w:rsidRDefault="002D6767" w:rsidP="0009640C">
      <w:pPr>
        <w:pStyle w:val="Prrafodelista"/>
        <w:keepLines/>
        <w:numPr>
          <w:ilvl w:val="0"/>
          <w:numId w:val="119"/>
        </w:numPr>
        <w:suppressAutoHyphens/>
        <w:spacing w:before="120" w:after="0" w:line="240" w:lineRule="auto"/>
        <w:jc w:val="both"/>
        <w:rPr>
          <w:rFonts w:ascii="Arial" w:hAnsi="Arial" w:cs="Arial"/>
        </w:rPr>
      </w:pPr>
      <w:r>
        <w:rPr>
          <w:rFonts w:ascii="Arial" w:hAnsi="Arial" w:cs="Arial"/>
        </w:rPr>
        <w:t>Distinguir entre corriente continua y corriente alterna.</w:t>
      </w:r>
    </w:p>
    <w:p w:rsidR="002D6767" w:rsidRDefault="002D6767" w:rsidP="0009640C">
      <w:pPr>
        <w:pStyle w:val="Prrafodelista"/>
        <w:keepLines/>
        <w:numPr>
          <w:ilvl w:val="0"/>
          <w:numId w:val="119"/>
        </w:numPr>
        <w:suppressAutoHyphens/>
        <w:spacing w:before="120" w:after="0" w:line="240" w:lineRule="auto"/>
        <w:jc w:val="both"/>
        <w:rPr>
          <w:rFonts w:ascii="Arial" w:hAnsi="Arial" w:cs="Arial"/>
        </w:rPr>
      </w:pPr>
      <w:r>
        <w:rPr>
          <w:rFonts w:ascii="Arial" w:hAnsi="Arial" w:cs="Arial"/>
        </w:rPr>
        <w:t>Conocer las principales magnitudes eléctricas.</w:t>
      </w:r>
    </w:p>
    <w:p w:rsidR="002D6767" w:rsidRDefault="002D6767" w:rsidP="0009640C">
      <w:pPr>
        <w:pStyle w:val="Prrafodelista"/>
        <w:keepLines/>
        <w:numPr>
          <w:ilvl w:val="0"/>
          <w:numId w:val="119"/>
        </w:numPr>
        <w:suppressAutoHyphens/>
        <w:spacing w:before="120" w:after="0" w:line="240" w:lineRule="auto"/>
        <w:jc w:val="both"/>
        <w:rPr>
          <w:rFonts w:ascii="Arial" w:hAnsi="Arial" w:cs="Arial"/>
        </w:rPr>
      </w:pPr>
      <w:r>
        <w:rPr>
          <w:rFonts w:ascii="Arial" w:hAnsi="Arial" w:cs="Arial"/>
        </w:rPr>
        <w:t>Emplear la Ley de Ohm.</w:t>
      </w:r>
    </w:p>
    <w:p w:rsidR="002D6767" w:rsidRDefault="002D6767" w:rsidP="0009640C">
      <w:pPr>
        <w:pStyle w:val="Prrafodelista"/>
        <w:keepLines/>
        <w:numPr>
          <w:ilvl w:val="0"/>
          <w:numId w:val="119"/>
        </w:numPr>
        <w:suppressAutoHyphens/>
        <w:spacing w:before="120" w:after="0" w:line="240" w:lineRule="auto"/>
        <w:jc w:val="both"/>
        <w:rPr>
          <w:rFonts w:ascii="Arial" w:hAnsi="Arial" w:cs="Arial"/>
        </w:rPr>
      </w:pPr>
      <w:r>
        <w:rPr>
          <w:rFonts w:ascii="Arial" w:hAnsi="Arial" w:cs="Arial"/>
        </w:rPr>
        <w:t xml:space="preserve">Conocer el concepto de Potencia.  </w:t>
      </w:r>
    </w:p>
    <w:p w:rsidR="002D6767" w:rsidRDefault="002D6767" w:rsidP="0009640C">
      <w:pPr>
        <w:pStyle w:val="Prrafodelista"/>
        <w:keepLines/>
        <w:numPr>
          <w:ilvl w:val="0"/>
          <w:numId w:val="119"/>
        </w:numPr>
        <w:suppressAutoHyphens/>
        <w:spacing w:before="120" w:after="0" w:line="240" w:lineRule="auto"/>
        <w:jc w:val="both"/>
        <w:rPr>
          <w:rFonts w:ascii="Arial" w:hAnsi="Arial" w:cs="Arial"/>
        </w:rPr>
      </w:pPr>
      <w:r>
        <w:rPr>
          <w:rFonts w:ascii="Arial" w:hAnsi="Arial" w:cs="Arial"/>
        </w:rPr>
        <w:t>Familiarizar al alumno con el montaje de circuitos sencillos, así como con el uso de componentes eléctricos sencillos.</w:t>
      </w:r>
    </w:p>
    <w:p w:rsidR="002D6767" w:rsidRDefault="002D6767" w:rsidP="0009640C">
      <w:pPr>
        <w:pStyle w:val="Prrafodelista"/>
        <w:keepLines/>
        <w:numPr>
          <w:ilvl w:val="0"/>
          <w:numId w:val="119"/>
        </w:numPr>
        <w:suppressAutoHyphens/>
        <w:spacing w:before="120" w:after="0" w:line="240" w:lineRule="auto"/>
        <w:jc w:val="both"/>
        <w:rPr>
          <w:rFonts w:ascii="Arial" w:hAnsi="Arial" w:cs="Arial"/>
        </w:rPr>
      </w:pPr>
      <w:r>
        <w:rPr>
          <w:rFonts w:ascii="Arial" w:hAnsi="Arial" w:cs="Arial"/>
        </w:rPr>
        <w:t>Prevención de la electricidad. Riesgos.</w:t>
      </w:r>
    </w:p>
    <w:p w:rsidR="002D6767" w:rsidRDefault="002D6767" w:rsidP="0009640C">
      <w:pPr>
        <w:pStyle w:val="Prrafodelista"/>
        <w:keepLines/>
        <w:numPr>
          <w:ilvl w:val="0"/>
          <w:numId w:val="119"/>
        </w:numPr>
        <w:suppressAutoHyphens/>
        <w:spacing w:before="120" w:after="0" w:line="240" w:lineRule="auto"/>
        <w:jc w:val="both"/>
        <w:rPr>
          <w:rFonts w:ascii="Arial" w:hAnsi="Arial" w:cs="Arial"/>
        </w:rPr>
      </w:pPr>
      <w:r>
        <w:rPr>
          <w:rFonts w:ascii="Arial" w:hAnsi="Arial" w:cs="Arial"/>
        </w:rPr>
        <w:t>Empleo de los aparatos de medida en el campo eléctrico. Polímetro.</w:t>
      </w:r>
    </w:p>
    <w:p w:rsidR="002D6767" w:rsidRDefault="002D6767" w:rsidP="0009640C">
      <w:pPr>
        <w:pStyle w:val="Prrafodelista"/>
        <w:keepLines/>
        <w:numPr>
          <w:ilvl w:val="0"/>
          <w:numId w:val="119"/>
        </w:numPr>
        <w:suppressAutoHyphens/>
        <w:spacing w:before="120" w:after="0" w:line="240" w:lineRule="auto"/>
        <w:jc w:val="both"/>
        <w:rPr>
          <w:rFonts w:ascii="Arial" w:hAnsi="Arial" w:cs="Arial"/>
        </w:rPr>
      </w:pPr>
      <w:r>
        <w:rPr>
          <w:rFonts w:ascii="Arial" w:hAnsi="Arial" w:cs="Arial"/>
        </w:rPr>
        <w:t>Conocer como es una instalación eléctrica domestica.</w:t>
      </w:r>
    </w:p>
    <w:p w:rsidR="002D6767" w:rsidRDefault="002D6767" w:rsidP="002D6767">
      <w:pPr>
        <w:keepLines/>
        <w:suppressAutoHyphens/>
        <w:spacing w:before="120" w:after="0" w:line="240" w:lineRule="auto"/>
        <w:jc w:val="both"/>
        <w:rPr>
          <w:rFonts w:ascii="Arial" w:hAnsi="Arial" w:cs="Arial"/>
          <w:u w:val="single"/>
        </w:rPr>
      </w:pPr>
    </w:p>
    <w:p w:rsidR="002D6767" w:rsidRPr="002D6767" w:rsidRDefault="002D6767" w:rsidP="002D6767">
      <w:pPr>
        <w:keepLines/>
        <w:spacing w:before="120"/>
        <w:jc w:val="both"/>
        <w:rPr>
          <w:rFonts w:cs="Arial"/>
          <w:b/>
          <w:color w:val="4F81BD" w:themeColor="accent1"/>
          <w:u w:val="single"/>
        </w:rPr>
      </w:pPr>
      <w:r w:rsidRPr="002D6767">
        <w:rPr>
          <w:rFonts w:cs="Arial"/>
          <w:b/>
          <w:color w:val="4F81BD" w:themeColor="accent1"/>
          <w:u w:val="single"/>
        </w:rPr>
        <w:t>CONTENIDOS</w:t>
      </w:r>
    </w:p>
    <w:p w:rsidR="002D6767" w:rsidRDefault="002D6767" w:rsidP="002D6767">
      <w:pPr>
        <w:numPr>
          <w:ilvl w:val="0"/>
          <w:numId w:val="57"/>
        </w:numPr>
        <w:suppressAutoHyphens/>
        <w:spacing w:after="0" w:line="240" w:lineRule="auto"/>
        <w:jc w:val="both"/>
        <w:rPr>
          <w:rFonts w:ascii="Arial" w:hAnsi="Arial" w:cs="Arial"/>
        </w:rPr>
      </w:pPr>
      <w:r>
        <w:rPr>
          <w:rFonts w:ascii="Arial" w:hAnsi="Arial" w:cs="Arial"/>
        </w:rPr>
        <w:t>La corriente eléctrica.</w:t>
      </w:r>
    </w:p>
    <w:p w:rsidR="002D6767" w:rsidRDefault="002D6767" w:rsidP="002D6767">
      <w:pPr>
        <w:numPr>
          <w:ilvl w:val="0"/>
          <w:numId w:val="57"/>
        </w:numPr>
        <w:suppressAutoHyphens/>
        <w:spacing w:after="0" w:line="240" w:lineRule="auto"/>
        <w:jc w:val="both"/>
        <w:rPr>
          <w:rFonts w:ascii="Arial" w:hAnsi="Arial" w:cs="Arial"/>
        </w:rPr>
      </w:pPr>
      <w:r>
        <w:rPr>
          <w:rFonts w:ascii="Arial" w:hAnsi="Arial" w:cs="Arial"/>
        </w:rPr>
        <w:t>La intensidad. Medida de la intensidad. Unidad.</w:t>
      </w:r>
    </w:p>
    <w:p w:rsidR="002D6767" w:rsidRDefault="002D6767" w:rsidP="002D6767">
      <w:pPr>
        <w:numPr>
          <w:ilvl w:val="0"/>
          <w:numId w:val="57"/>
        </w:numPr>
        <w:suppressAutoHyphens/>
        <w:spacing w:after="0" w:line="240" w:lineRule="auto"/>
        <w:jc w:val="both"/>
        <w:rPr>
          <w:rFonts w:ascii="Arial" w:hAnsi="Arial"/>
          <w:lang w:val="es-ES_tradnl"/>
        </w:rPr>
      </w:pPr>
      <w:r>
        <w:rPr>
          <w:rFonts w:ascii="Arial" w:hAnsi="Arial"/>
          <w:lang w:val="es-ES_tradnl"/>
        </w:rPr>
        <w:t>El voltaje. Medida del voltaje. Unidad.</w:t>
      </w:r>
    </w:p>
    <w:p w:rsidR="002D6767" w:rsidRDefault="002D6767" w:rsidP="002D6767">
      <w:pPr>
        <w:numPr>
          <w:ilvl w:val="0"/>
          <w:numId w:val="57"/>
        </w:numPr>
        <w:suppressAutoHyphens/>
        <w:spacing w:after="0" w:line="240" w:lineRule="auto"/>
        <w:jc w:val="both"/>
        <w:rPr>
          <w:rFonts w:ascii="Arial" w:hAnsi="Arial"/>
          <w:lang w:val="es-ES_tradnl"/>
        </w:rPr>
      </w:pPr>
      <w:r>
        <w:rPr>
          <w:rFonts w:ascii="Arial" w:hAnsi="Arial"/>
          <w:lang w:val="es-ES_tradnl"/>
        </w:rPr>
        <w:t xml:space="preserve">Tipos de corriente. </w:t>
      </w:r>
    </w:p>
    <w:p w:rsidR="002D6767" w:rsidRDefault="002D6767" w:rsidP="002D6767">
      <w:pPr>
        <w:numPr>
          <w:ilvl w:val="0"/>
          <w:numId w:val="57"/>
        </w:numPr>
        <w:suppressAutoHyphens/>
        <w:spacing w:after="0" w:line="240" w:lineRule="auto"/>
        <w:jc w:val="both"/>
        <w:rPr>
          <w:rFonts w:ascii="Arial" w:hAnsi="Arial"/>
          <w:lang w:val="es-ES_tradnl"/>
        </w:rPr>
      </w:pPr>
      <w:r>
        <w:rPr>
          <w:rFonts w:ascii="Arial" w:hAnsi="Arial"/>
          <w:lang w:val="es-ES_tradnl"/>
        </w:rPr>
        <w:t>La resistencia. Medida de la resistencia. Unidad.</w:t>
      </w:r>
    </w:p>
    <w:p w:rsidR="002D6767" w:rsidRDefault="002D6767" w:rsidP="002D6767">
      <w:pPr>
        <w:numPr>
          <w:ilvl w:val="0"/>
          <w:numId w:val="57"/>
        </w:numPr>
        <w:suppressAutoHyphens/>
        <w:spacing w:after="0" w:line="240" w:lineRule="auto"/>
        <w:jc w:val="both"/>
        <w:rPr>
          <w:rFonts w:ascii="Arial" w:hAnsi="Arial"/>
          <w:lang w:val="es-ES_tradnl"/>
        </w:rPr>
      </w:pPr>
      <w:r>
        <w:rPr>
          <w:rFonts w:ascii="Arial" w:hAnsi="Arial"/>
          <w:lang w:val="es-ES_tradnl"/>
        </w:rPr>
        <w:t>Ley Ohm.</w:t>
      </w:r>
    </w:p>
    <w:p w:rsidR="002D6767" w:rsidRDefault="002D6767" w:rsidP="002D6767">
      <w:pPr>
        <w:numPr>
          <w:ilvl w:val="0"/>
          <w:numId w:val="57"/>
        </w:numPr>
        <w:suppressAutoHyphens/>
        <w:spacing w:after="0" w:line="240" w:lineRule="auto"/>
        <w:jc w:val="both"/>
        <w:rPr>
          <w:rFonts w:ascii="Arial" w:hAnsi="Arial"/>
          <w:lang w:val="es-ES_tradnl"/>
        </w:rPr>
      </w:pPr>
      <w:r>
        <w:rPr>
          <w:rFonts w:ascii="Arial" w:hAnsi="Arial"/>
          <w:lang w:val="es-ES_tradnl"/>
        </w:rPr>
        <w:t>Aplicaciones de la electricidad.</w:t>
      </w:r>
    </w:p>
    <w:p w:rsidR="002D6767" w:rsidRDefault="002D6767" w:rsidP="002D6767">
      <w:pPr>
        <w:numPr>
          <w:ilvl w:val="0"/>
          <w:numId w:val="57"/>
        </w:numPr>
        <w:suppressAutoHyphens/>
        <w:spacing w:after="0" w:line="240" w:lineRule="auto"/>
        <w:jc w:val="both"/>
        <w:rPr>
          <w:rFonts w:ascii="Arial" w:hAnsi="Arial"/>
          <w:lang w:val="es-ES_tradnl"/>
        </w:rPr>
      </w:pPr>
      <w:r>
        <w:rPr>
          <w:rFonts w:ascii="Arial" w:hAnsi="Arial"/>
          <w:lang w:val="es-ES_tradnl"/>
        </w:rPr>
        <w:t>Instalación eléctrica en viviendas.</w:t>
      </w:r>
    </w:p>
    <w:p w:rsidR="002D6767" w:rsidRDefault="002D6767" w:rsidP="002D6767">
      <w:pPr>
        <w:numPr>
          <w:ilvl w:val="0"/>
          <w:numId w:val="57"/>
        </w:numPr>
        <w:suppressAutoHyphens/>
        <w:spacing w:after="0" w:line="240" w:lineRule="auto"/>
        <w:jc w:val="both"/>
        <w:rPr>
          <w:rFonts w:ascii="Arial" w:hAnsi="Arial"/>
          <w:lang w:val="es-ES_tradnl"/>
        </w:rPr>
      </w:pPr>
      <w:r>
        <w:rPr>
          <w:rFonts w:ascii="Arial" w:hAnsi="Arial"/>
          <w:lang w:val="es-ES_tradnl"/>
        </w:rPr>
        <w:t>Empleo de simuladores eléctricos.</w:t>
      </w:r>
    </w:p>
    <w:p w:rsidR="002D6767" w:rsidRDefault="002D6767" w:rsidP="002D6767">
      <w:pPr>
        <w:keepLines/>
        <w:spacing w:before="120"/>
        <w:ind w:left="284" w:hanging="284"/>
        <w:jc w:val="both"/>
        <w:rPr>
          <w:rFonts w:ascii="Arial" w:hAnsi="Arial"/>
          <w:lang w:val="es-ES_tradnl"/>
        </w:rPr>
      </w:pPr>
    </w:p>
    <w:p w:rsidR="002D6767" w:rsidRDefault="002D6767" w:rsidP="002D6767">
      <w:pPr>
        <w:keepLines/>
        <w:spacing w:before="120"/>
        <w:ind w:left="284" w:hanging="284"/>
        <w:jc w:val="both"/>
        <w:rPr>
          <w:rFonts w:ascii="Arial" w:hAnsi="Arial"/>
          <w:b/>
          <w:sz w:val="24"/>
          <w:szCs w:val="24"/>
          <w:lang w:val="es-ES_tradnl"/>
        </w:rPr>
      </w:pPr>
      <w:r>
        <w:rPr>
          <w:rFonts w:ascii="Arial" w:hAnsi="Arial"/>
          <w:b/>
          <w:sz w:val="24"/>
          <w:szCs w:val="24"/>
          <w:lang w:val="es-ES_tradnl"/>
        </w:rPr>
        <w:t xml:space="preserve">Bloque 6: </w:t>
      </w:r>
      <w:r w:rsidRPr="00500674">
        <w:rPr>
          <w:rFonts w:ascii="Arial" w:hAnsi="Arial"/>
          <w:b/>
          <w:sz w:val="24"/>
          <w:szCs w:val="24"/>
          <w:lang w:val="es-ES_tradnl"/>
        </w:rPr>
        <w:t>Proyectos.</w:t>
      </w:r>
    </w:p>
    <w:p w:rsidR="002D6767" w:rsidRPr="002D6767" w:rsidRDefault="002D6767" w:rsidP="002D6767">
      <w:pPr>
        <w:keepLines/>
        <w:spacing w:before="120"/>
        <w:ind w:left="284" w:hanging="284"/>
        <w:jc w:val="both"/>
        <w:rPr>
          <w:b/>
          <w:color w:val="4F81BD" w:themeColor="accent1"/>
          <w:u w:val="single"/>
          <w:lang w:val="es-ES_tradnl"/>
        </w:rPr>
      </w:pPr>
      <w:r w:rsidRPr="002D6767">
        <w:rPr>
          <w:b/>
          <w:color w:val="4F81BD" w:themeColor="accent1"/>
          <w:u w:val="single"/>
          <w:lang w:val="es-ES_tradnl"/>
        </w:rPr>
        <w:t>OBJETIVOS</w:t>
      </w:r>
    </w:p>
    <w:p w:rsidR="002D6767" w:rsidRPr="00731179" w:rsidRDefault="002D6767" w:rsidP="0009640C">
      <w:pPr>
        <w:pStyle w:val="Prrafodelista"/>
        <w:keepLines/>
        <w:numPr>
          <w:ilvl w:val="0"/>
          <w:numId w:val="124"/>
        </w:numPr>
        <w:suppressAutoHyphens/>
        <w:spacing w:before="120" w:after="0" w:line="240" w:lineRule="auto"/>
        <w:jc w:val="both"/>
        <w:rPr>
          <w:rFonts w:ascii="Arial" w:hAnsi="Arial"/>
          <w:lang w:val="es-ES_tradnl"/>
        </w:rPr>
      </w:pPr>
      <w:r w:rsidRPr="00731179">
        <w:rPr>
          <w:rFonts w:ascii="Arial" w:hAnsi="Arial"/>
          <w:lang w:val="es-ES_tradnl"/>
        </w:rPr>
        <w:t>Desarrollar proyectos en el aula taller de tecnología trabajando en grupo.</w:t>
      </w:r>
    </w:p>
    <w:p w:rsidR="002D6767" w:rsidRPr="00731179" w:rsidRDefault="002D6767" w:rsidP="0009640C">
      <w:pPr>
        <w:pStyle w:val="Prrafodelista"/>
        <w:keepLines/>
        <w:numPr>
          <w:ilvl w:val="0"/>
          <w:numId w:val="124"/>
        </w:numPr>
        <w:suppressAutoHyphens/>
        <w:spacing w:before="120" w:after="0" w:line="240" w:lineRule="auto"/>
        <w:jc w:val="both"/>
        <w:rPr>
          <w:rFonts w:ascii="Arial" w:hAnsi="Arial"/>
          <w:lang w:val="es-ES_tradnl"/>
        </w:rPr>
      </w:pPr>
      <w:r w:rsidRPr="00731179">
        <w:rPr>
          <w:rFonts w:ascii="Arial" w:hAnsi="Arial"/>
          <w:lang w:val="es-ES_tradnl"/>
        </w:rPr>
        <w:t>Respetar las normas en el desarrollo de proyectos</w:t>
      </w:r>
    </w:p>
    <w:p w:rsidR="002D6767" w:rsidRPr="00731179" w:rsidRDefault="002D6767" w:rsidP="0009640C">
      <w:pPr>
        <w:pStyle w:val="Prrafodelista"/>
        <w:keepLines/>
        <w:numPr>
          <w:ilvl w:val="0"/>
          <w:numId w:val="124"/>
        </w:numPr>
        <w:suppressAutoHyphens/>
        <w:spacing w:before="120" w:after="0" w:line="240" w:lineRule="auto"/>
        <w:jc w:val="both"/>
        <w:rPr>
          <w:rFonts w:ascii="Arial" w:hAnsi="Arial"/>
          <w:lang w:val="es-ES_tradnl"/>
        </w:rPr>
      </w:pPr>
      <w:r w:rsidRPr="00731179">
        <w:rPr>
          <w:rFonts w:ascii="Arial" w:hAnsi="Arial"/>
          <w:lang w:val="es-ES_tradnl"/>
        </w:rPr>
        <w:t>Documentar los proyectos realizados en el taller, elaborando todos los documentos necesarios.</w:t>
      </w:r>
    </w:p>
    <w:p w:rsidR="002D6767" w:rsidRPr="00731179" w:rsidRDefault="002D6767" w:rsidP="0009640C">
      <w:pPr>
        <w:pStyle w:val="Prrafodelista"/>
        <w:keepLines/>
        <w:numPr>
          <w:ilvl w:val="0"/>
          <w:numId w:val="124"/>
        </w:numPr>
        <w:suppressAutoHyphens/>
        <w:spacing w:before="120" w:after="0" w:line="240" w:lineRule="auto"/>
        <w:jc w:val="both"/>
        <w:rPr>
          <w:rFonts w:ascii="Arial" w:hAnsi="Arial"/>
          <w:lang w:val="es-ES_tradnl"/>
        </w:rPr>
      </w:pPr>
      <w:r w:rsidRPr="00731179">
        <w:rPr>
          <w:rFonts w:ascii="Arial" w:hAnsi="Arial"/>
          <w:lang w:val="es-ES_tradnl"/>
        </w:rPr>
        <w:t>Utilizar el Procesados de textos para la elaboración de los proyectos.</w:t>
      </w:r>
    </w:p>
    <w:p w:rsidR="002D6767" w:rsidRPr="00731179" w:rsidRDefault="002D6767" w:rsidP="0009640C">
      <w:pPr>
        <w:pStyle w:val="Prrafodelista"/>
        <w:keepLines/>
        <w:numPr>
          <w:ilvl w:val="0"/>
          <w:numId w:val="124"/>
        </w:numPr>
        <w:suppressAutoHyphens/>
        <w:spacing w:before="120" w:after="0" w:line="240" w:lineRule="auto"/>
        <w:jc w:val="both"/>
        <w:rPr>
          <w:rFonts w:ascii="Arial" w:hAnsi="Arial"/>
          <w:lang w:val="es-ES_tradnl"/>
        </w:rPr>
      </w:pPr>
      <w:r w:rsidRPr="00731179">
        <w:rPr>
          <w:rFonts w:ascii="Arial" w:hAnsi="Arial"/>
          <w:lang w:val="es-ES_tradnl"/>
        </w:rPr>
        <w:t>Utilizar la hoja de cálculo para elaborar el presupuesto de los proyectos.</w:t>
      </w:r>
    </w:p>
    <w:p w:rsidR="002D6767" w:rsidRDefault="002D6767" w:rsidP="002D6767">
      <w:pPr>
        <w:keepLines/>
        <w:suppressAutoHyphens/>
        <w:spacing w:before="120" w:after="0" w:line="240" w:lineRule="auto"/>
        <w:ind w:left="360"/>
        <w:jc w:val="both"/>
        <w:rPr>
          <w:rFonts w:ascii="Arial" w:hAnsi="Arial"/>
          <w:lang w:val="es-ES_tradnl"/>
        </w:rPr>
      </w:pPr>
    </w:p>
    <w:p w:rsidR="002D6767" w:rsidRPr="002D6767" w:rsidRDefault="002D6767" w:rsidP="002D6767">
      <w:pPr>
        <w:keepLines/>
        <w:suppressAutoHyphens/>
        <w:spacing w:before="120" w:after="0" w:line="240" w:lineRule="auto"/>
        <w:jc w:val="both"/>
        <w:rPr>
          <w:b/>
          <w:color w:val="4F81BD" w:themeColor="accent1"/>
          <w:u w:val="single"/>
          <w:lang w:val="es-ES_tradnl"/>
        </w:rPr>
      </w:pPr>
      <w:r w:rsidRPr="002D6767">
        <w:rPr>
          <w:b/>
          <w:color w:val="4F81BD" w:themeColor="accent1"/>
          <w:u w:val="single"/>
          <w:lang w:val="es-ES_tradnl"/>
        </w:rPr>
        <w:t>CONTENIDOS</w:t>
      </w:r>
    </w:p>
    <w:p w:rsidR="002D6767" w:rsidRPr="00731179" w:rsidRDefault="002D6767" w:rsidP="002D6767">
      <w:pPr>
        <w:keepLines/>
        <w:numPr>
          <w:ilvl w:val="0"/>
          <w:numId w:val="56"/>
        </w:numPr>
        <w:suppressAutoHyphens/>
        <w:spacing w:before="120" w:after="0" w:line="240" w:lineRule="auto"/>
        <w:jc w:val="both"/>
        <w:rPr>
          <w:rFonts w:ascii="Arial" w:hAnsi="Arial" w:cs="Arial"/>
        </w:rPr>
      </w:pPr>
      <w:r w:rsidRPr="00731179">
        <w:rPr>
          <w:rFonts w:ascii="Arial" w:hAnsi="Arial" w:cs="Arial"/>
        </w:rPr>
        <w:t>Normas de aplicación en el aula-taller de tecnología</w:t>
      </w:r>
    </w:p>
    <w:p w:rsidR="002D6767" w:rsidRPr="00731179" w:rsidRDefault="002D6767" w:rsidP="002D6767">
      <w:pPr>
        <w:keepLines/>
        <w:numPr>
          <w:ilvl w:val="0"/>
          <w:numId w:val="56"/>
        </w:numPr>
        <w:suppressAutoHyphens/>
        <w:spacing w:before="120" w:after="0" w:line="240" w:lineRule="auto"/>
        <w:jc w:val="both"/>
        <w:rPr>
          <w:rFonts w:ascii="Arial" w:hAnsi="Arial" w:cs="Arial"/>
        </w:rPr>
      </w:pPr>
      <w:r w:rsidRPr="00731179">
        <w:rPr>
          <w:rFonts w:ascii="Arial" w:hAnsi="Arial" w:cs="Arial"/>
        </w:rPr>
        <w:t>Técnicas de trabajo en el aula taller.</w:t>
      </w:r>
    </w:p>
    <w:p w:rsidR="002D6767" w:rsidRPr="00731179" w:rsidRDefault="002D6767" w:rsidP="002D6767">
      <w:pPr>
        <w:keepLines/>
        <w:numPr>
          <w:ilvl w:val="0"/>
          <w:numId w:val="56"/>
        </w:numPr>
        <w:suppressAutoHyphens/>
        <w:spacing w:before="120" w:after="0" w:line="240" w:lineRule="auto"/>
        <w:jc w:val="both"/>
        <w:rPr>
          <w:rFonts w:ascii="Arial" w:hAnsi="Arial" w:cs="Arial"/>
        </w:rPr>
      </w:pPr>
      <w:r w:rsidRPr="00731179">
        <w:rPr>
          <w:rFonts w:ascii="Arial" w:hAnsi="Arial" w:cs="Arial"/>
        </w:rPr>
        <w:t>Informe técnico del proyecto. Documentos. Memoria. Planos y  Presupuesto.</w:t>
      </w:r>
    </w:p>
    <w:p w:rsidR="002D6767" w:rsidRPr="00731179" w:rsidRDefault="002D6767" w:rsidP="002D6767">
      <w:pPr>
        <w:keepLines/>
        <w:numPr>
          <w:ilvl w:val="0"/>
          <w:numId w:val="56"/>
        </w:numPr>
        <w:suppressAutoHyphens/>
        <w:spacing w:before="120" w:after="0" w:line="240" w:lineRule="auto"/>
        <w:jc w:val="both"/>
        <w:rPr>
          <w:rFonts w:ascii="Arial" w:hAnsi="Arial" w:cs="Arial"/>
        </w:rPr>
      </w:pPr>
      <w:r w:rsidRPr="00731179">
        <w:rPr>
          <w:rFonts w:ascii="Arial" w:hAnsi="Arial" w:cs="Arial"/>
        </w:rPr>
        <w:t xml:space="preserve">Fase de construcción del Proyecto. </w:t>
      </w:r>
    </w:p>
    <w:p w:rsidR="002D6767" w:rsidRPr="00731179" w:rsidRDefault="002D6767" w:rsidP="002D6767">
      <w:pPr>
        <w:keepLines/>
        <w:numPr>
          <w:ilvl w:val="0"/>
          <w:numId w:val="56"/>
        </w:numPr>
        <w:suppressAutoHyphens/>
        <w:spacing w:before="120" w:after="0" w:line="240" w:lineRule="auto"/>
        <w:jc w:val="both"/>
        <w:rPr>
          <w:rFonts w:ascii="Arial" w:hAnsi="Arial" w:cs="Arial"/>
        </w:rPr>
      </w:pPr>
      <w:r w:rsidRPr="00731179">
        <w:rPr>
          <w:rFonts w:ascii="Arial" w:hAnsi="Arial" w:cs="Arial"/>
        </w:rPr>
        <w:t>Evaluación del Proyecto.</w:t>
      </w:r>
    </w:p>
    <w:p w:rsidR="002D6767" w:rsidRPr="008C39D1" w:rsidRDefault="002D6767" w:rsidP="002D6767">
      <w:pPr>
        <w:ind w:left="360"/>
        <w:rPr>
          <w:rFonts w:ascii="Arial" w:hAnsi="Arial" w:cs="Arial"/>
          <w:b/>
          <w:lang w:val="es-ES_tradnl"/>
        </w:rPr>
      </w:pPr>
    </w:p>
    <w:p w:rsidR="00F91B91" w:rsidRPr="008C39D1" w:rsidRDefault="00F91B91" w:rsidP="00FB3897">
      <w:pPr>
        <w:ind w:left="360"/>
        <w:rPr>
          <w:rFonts w:ascii="Arial" w:hAnsi="Arial" w:cs="Arial"/>
          <w:b/>
          <w:lang w:val="es-ES_tradnl"/>
        </w:rPr>
      </w:pPr>
    </w:p>
    <w:p w:rsidR="00CD1497" w:rsidRDefault="00CD1497">
      <w:pPr>
        <w:rPr>
          <w:rFonts w:ascii="Arial" w:hAnsi="Arial" w:cs="Arial"/>
          <w:b/>
        </w:rPr>
      </w:pPr>
      <w:r>
        <w:rPr>
          <w:rFonts w:ascii="Arial" w:hAnsi="Arial" w:cs="Arial"/>
          <w:b/>
        </w:rPr>
        <w:br w:type="page"/>
      </w:r>
    </w:p>
    <w:p w:rsidR="00FB3897" w:rsidRPr="00205A67" w:rsidRDefault="00FB3897" w:rsidP="0009640C">
      <w:pPr>
        <w:pStyle w:val="Prrafodelista"/>
        <w:numPr>
          <w:ilvl w:val="2"/>
          <w:numId w:val="117"/>
        </w:numPr>
        <w:ind w:left="567"/>
        <w:rPr>
          <w:rFonts w:ascii="Arial" w:hAnsi="Arial" w:cs="Arial"/>
          <w:b/>
          <w:highlight w:val="lightGray"/>
        </w:rPr>
      </w:pPr>
      <w:r w:rsidRPr="00205A67">
        <w:rPr>
          <w:rFonts w:ascii="Arial" w:hAnsi="Arial" w:cs="Arial"/>
          <w:b/>
          <w:highlight w:val="lightGray"/>
        </w:rPr>
        <w:lastRenderedPageBreak/>
        <w:t>DISTRIBUCIÓN TEMPORAL DE LOS CONTENIDOS</w:t>
      </w:r>
    </w:p>
    <w:p w:rsidR="00205A67" w:rsidRDefault="00205A67" w:rsidP="00F530A9">
      <w:pPr>
        <w:pStyle w:val="Piedepgina"/>
        <w:tabs>
          <w:tab w:val="clear" w:pos="4252"/>
          <w:tab w:val="clear" w:pos="8504"/>
        </w:tabs>
        <w:jc w:val="both"/>
        <w:rPr>
          <w:rFonts w:ascii="Arial" w:hAnsi="Arial" w:cs="Arial"/>
          <w:color w:val="D9D9D9" w:themeColor="background1" w:themeShade="D9"/>
          <w:sz w:val="22"/>
          <w:szCs w:val="22"/>
        </w:rPr>
      </w:pPr>
    </w:p>
    <w:p w:rsidR="00CD1497" w:rsidRPr="003C6445" w:rsidRDefault="00CD1497" w:rsidP="00CD1497">
      <w:pPr>
        <w:pStyle w:val="Piedepgina"/>
        <w:tabs>
          <w:tab w:val="clear" w:pos="4252"/>
          <w:tab w:val="clear" w:pos="8504"/>
        </w:tabs>
        <w:jc w:val="both"/>
        <w:rPr>
          <w:rFonts w:ascii="Arial" w:hAnsi="Arial" w:cs="Arial"/>
          <w:sz w:val="22"/>
          <w:szCs w:val="22"/>
        </w:rPr>
      </w:pPr>
      <w:r w:rsidRPr="003C6445">
        <w:rPr>
          <w:rFonts w:ascii="Arial" w:hAnsi="Arial" w:cs="Arial"/>
          <w:sz w:val="22"/>
          <w:szCs w:val="22"/>
        </w:rPr>
        <w:t>La distribución temporal inicialmente prevista para el desarrollo de los 6 Bloques en que se ha organizado el curso, de acuerdo a los materiales didácticos utilizados y a la carga lectiva asignada (3 horas semanales), es la siguiente:</w:t>
      </w:r>
    </w:p>
    <w:p w:rsidR="00CD1497" w:rsidRPr="003C6445" w:rsidRDefault="00CD1497" w:rsidP="00CD1497">
      <w:pPr>
        <w:pStyle w:val="Piedepgina"/>
        <w:tabs>
          <w:tab w:val="clear" w:pos="4252"/>
          <w:tab w:val="clear" w:pos="8504"/>
        </w:tabs>
        <w:jc w:val="both"/>
        <w:rPr>
          <w:rFonts w:ascii="Arial" w:hAnsi="Arial" w:cs="Arial"/>
          <w:sz w:val="22"/>
          <w:szCs w:val="22"/>
        </w:rPr>
      </w:pPr>
    </w:p>
    <w:p w:rsidR="00CD1497" w:rsidRPr="003C6445" w:rsidRDefault="00CD1497" w:rsidP="00CD1497">
      <w:pPr>
        <w:pStyle w:val="Piedepgina"/>
        <w:tabs>
          <w:tab w:val="clear" w:pos="4252"/>
          <w:tab w:val="clear" w:pos="8504"/>
        </w:tabs>
        <w:jc w:val="both"/>
        <w:rPr>
          <w:rFonts w:ascii="Arial" w:hAnsi="Arial"/>
          <w:sz w:val="22"/>
        </w:rPr>
      </w:pPr>
      <w:r>
        <w:rPr>
          <w:rFonts w:ascii="Arial" w:hAnsi="Arial"/>
          <w:sz w:val="22"/>
        </w:rPr>
        <w:t>Primera evaluación: Bloques 1,2</w:t>
      </w:r>
      <w:r w:rsidRPr="003C6445">
        <w:rPr>
          <w:rFonts w:ascii="Arial" w:hAnsi="Arial"/>
          <w:sz w:val="22"/>
        </w:rPr>
        <w:t xml:space="preserve"> y 6</w:t>
      </w:r>
    </w:p>
    <w:p w:rsidR="00CD1497" w:rsidRPr="003C6445" w:rsidRDefault="00CD1497" w:rsidP="00CD1497">
      <w:pPr>
        <w:pStyle w:val="Piedepgina"/>
        <w:tabs>
          <w:tab w:val="clear" w:pos="4252"/>
          <w:tab w:val="clear" w:pos="8504"/>
        </w:tabs>
        <w:jc w:val="both"/>
        <w:rPr>
          <w:rFonts w:ascii="Arial" w:hAnsi="Arial"/>
          <w:sz w:val="22"/>
        </w:rPr>
      </w:pPr>
      <w:r>
        <w:rPr>
          <w:rFonts w:ascii="Arial" w:hAnsi="Arial"/>
          <w:sz w:val="22"/>
        </w:rPr>
        <w:t>Segunda evaluación: Bloques 3,4</w:t>
      </w:r>
      <w:r w:rsidRPr="003C6445">
        <w:rPr>
          <w:rFonts w:ascii="Arial" w:hAnsi="Arial"/>
          <w:sz w:val="22"/>
        </w:rPr>
        <w:t xml:space="preserve"> y 6</w:t>
      </w:r>
    </w:p>
    <w:p w:rsidR="00CD1497" w:rsidRPr="003C6445" w:rsidRDefault="00CD1497" w:rsidP="00CD1497">
      <w:pPr>
        <w:pStyle w:val="Piedepgina"/>
        <w:tabs>
          <w:tab w:val="clear" w:pos="4252"/>
          <w:tab w:val="clear" w:pos="8504"/>
        </w:tabs>
        <w:jc w:val="both"/>
        <w:rPr>
          <w:rFonts w:ascii="Arial" w:hAnsi="Arial"/>
          <w:sz w:val="22"/>
        </w:rPr>
      </w:pPr>
      <w:r w:rsidRPr="003C6445">
        <w:rPr>
          <w:rFonts w:ascii="Arial" w:hAnsi="Arial"/>
          <w:sz w:val="22"/>
        </w:rPr>
        <w:t>Ter</w:t>
      </w:r>
      <w:r>
        <w:rPr>
          <w:rFonts w:ascii="Arial" w:hAnsi="Arial"/>
          <w:sz w:val="22"/>
        </w:rPr>
        <w:t>cera evaluación: Bloques 5</w:t>
      </w:r>
      <w:r w:rsidRPr="003C6445">
        <w:rPr>
          <w:rFonts w:ascii="Arial" w:hAnsi="Arial"/>
          <w:sz w:val="22"/>
        </w:rPr>
        <w:t xml:space="preserve"> y 6</w:t>
      </w:r>
    </w:p>
    <w:p w:rsidR="00CD1497" w:rsidRPr="009936B0" w:rsidRDefault="00CD1497" w:rsidP="00CD1497">
      <w:pPr>
        <w:pStyle w:val="Piedepgina"/>
        <w:tabs>
          <w:tab w:val="clear" w:pos="4252"/>
          <w:tab w:val="clear" w:pos="8504"/>
        </w:tabs>
        <w:jc w:val="both"/>
        <w:rPr>
          <w:rFonts w:ascii="Arial" w:hAnsi="Arial" w:cs="Arial"/>
          <w:sz w:val="22"/>
          <w:szCs w:val="22"/>
        </w:rPr>
      </w:pPr>
    </w:p>
    <w:p w:rsidR="00CD1497" w:rsidRPr="009936B0" w:rsidRDefault="00CD1497" w:rsidP="00CD1497">
      <w:pPr>
        <w:pStyle w:val="Piedepgina"/>
        <w:tabs>
          <w:tab w:val="clear" w:pos="4252"/>
          <w:tab w:val="clear" w:pos="8504"/>
        </w:tabs>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8"/>
        <w:gridCol w:w="3302"/>
        <w:gridCol w:w="5302"/>
      </w:tblGrid>
      <w:tr w:rsidR="00CD1497" w:rsidRPr="009936B0" w:rsidTr="003F1716">
        <w:trPr>
          <w:trHeight w:hRule="exact" w:val="340"/>
        </w:trPr>
        <w:tc>
          <w:tcPr>
            <w:tcW w:w="0" w:type="auto"/>
          </w:tcPr>
          <w:p w:rsidR="00CD1497" w:rsidRPr="009936B0" w:rsidRDefault="00CD1497" w:rsidP="003F1716">
            <w:pPr>
              <w:jc w:val="center"/>
              <w:rPr>
                <w:rFonts w:ascii="Arial" w:hAnsi="Arial" w:cs="Arial"/>
              </w:rPr>
            </w:pPr>
          </w:p>
        </w:tc>
        <w:tc>
          <w:tcPr>
            <w:tcW w:w="3303" w:type="dxa"/>
            <w:tcBorders>
              <w:bottom w:val="single" w:sz="4" w:space="0" w:color="000000"/>
            </w:tcBorders>
          </w:tcPr>
          <w:p w:rsidR="00CD1497" w:rsidRPr="009936B0" w:rsidRDefault="00CD1497" w:rsidP="003F1716">
            <w:pPr>
              <w:jc w:val="center"/>
              <w:rPr>
                <w:rFonts w:ascii="Arial" w:hAnsi="Arial" w:cs="Arial"/>
              </w:rPr>
            </w:pPr>
            <w:r>
              <w:rPr>
                <w:rFonts w:ascii="Arial" w:hAnsi="Arial" w:cs="Arial"/>
              </w:rPr>
              <w:t>BLOQUE</w:t>
            </w:r>
          </w:p>
        </w:tc>
        <w:tc>
          <w:tcPr>
            <w:tcW w:w="5387" w:type="dxa"/>
          </w:tcPr>
          <w:p w:rsidR="00CD1497" w:rsidRPr="006B318E" w:rsidRDefault="00CD1497" w:rsidP="003F1716">
            <w:pPr>
              <w:jc w:val="center"/>
              <w:rPr>
                <w:rFonts w:cs="Arial"/>
              </w:rPr>
            </w:pPr>
            <w:r>
              <w:rPr>
                <w:rFonts w:cs="Arial"/>
              </w:rPr>
              <w:t>TIEMPO (sesiones)</w:t>
            </w:r>
          </w:p>
        </w:tc>
      </w:tr>
      <w:tr w:rsidR="00CD1497" w:rsidRPr="00677937" w:rsidTr="003F1716">
        <w:trPr>
          <w:trHeight w:hRule="exact" w:val="783"/>
        </w:trPr>
        <w:tc>
          <w:tcPr>
            <w:tcW w:w="0" w:type="auto"/>
            <w:vMerge w:val="restart"/>
            <w:vAlign w:val="center"/>
          </w:tcPr>
          <w:p w:rsidR="00CD1497" w:rsidRPr="00457BFC" w:rsidRDefault="00CD1497" w:rsidP="003F1716">
            <w:pPr>
              <w:jc w:val="center"/>
              <w:rPr>
                <w:rFonts w:cs="Arial"/>
                <w:b/>
              </w:rPr>
            </w:pPr>
            <w:r w:rsidRPr="00457BFC">
              <w:rPr>
                <w:rFonts w:cs="Arial"/>
                <w:b/>
              </w:rPr>
              <w:t>1º TRIMESTRE</w:t>
            </w:r>
          </w:p>
          <w:p w:rsidR="00CD1497" w:rsidRPr="006B318E" w:rsidRDefault="00CD1497" w:rsidP="003F1716">
            <w:pPr>
              <w:jc w:val="center"/>
              <w:rPr>
                <w:rFonts w:cs="Arial"/>
              </w:rPr>
            </w:pPr>
            <w:r w:rsidRPr="00457BFC">
              <w:rPr>
                <w:rFonts w:cs="Arial"/>
                <w:b/>
              </w:rPr>
              <w:t>(11 Semanas)</w:t>
            </w:r>
          </w:p>
        </w:tc>
        <w:tc>
          <w:tcPr>
            <w:tcW w:w="3303" w:type="dxa"/>
            <w:shd w:val="clear" w:color="auto" w:fill="00B0F0"/>
          </w:tcPr>
          <w:p w:rsidR="00CD1497" w:rsidRPr="00AB6CCF" w:rsidRDefault="00CD1497" w:rsidP="0009640C">
            <w:pPr>
              <w:pStyle w:val="Prrafodelista"/>
              <w:numPr>
                <w:ilvl w:val="0"/>
                <w:numId w:val="190"/>
              </w:numPr>
              <w:rPr>
                <w:rFonts w:cs="Arial"/>
              </w:rPr>
            </w:pPr>
            <w:r w:rsidRPr="00AB6CCF">
              <w:rPr>
                <w:rFonts w:cs="Times New Roman"/>
                <w:b/>
                <w:sz w:val="24"/>
                <w:szCs w:val="24"/>
              </w:rPr>
              <w:t xml:space="preserve">DIBUJO(EXPRESIÓN GRÁFICA) </w:t>
            </w:r>
          </w:p>
        </w:tc>
        <w:tc>
          <w:tcPr>
            <w:tcW w:w="5387" w:type="dxa"/>
          </w:tcPr>
          <w:p w:rsidR="00CD1497" w:rsidRPr="00677937" w:rsidRDefault="00CD1497" w:rsidP="003F1716">
            <w:pPr>
              <w:keepLines/>
              <w:spacing w:before="120"/>
              <w:jc w:val="both"/>
              <w:rPr>
                <w:rFonts w:cs="Times New Roman"/>
                <w:sz w:val="20"/>
                <w:szCs w:val="20"/>
              </w:rPr>
            </w:pPr>
            <w:r w:rsidRPr="00677937">
              <w:rPr>
                <w:rFonts w:cs="Times New Roman"/>
                <w:sz w:val="20"/>
                <w:szCs w:val="20"/>
              </w:rPr>
              <w:t xml:space="preserve">OCTUBRE/2013  1ª QUINCENA    3 Sesiones (3 horas) </w:t>
            </w:r>
            <w:r>
              <w:rPr>
                <w:rFonts w:cs="Times New Roman"/>
                <w:sz w:val="20"/>
                <w:szCs w:val="20"/>
              </w:rPr>
              <w:t xml:space="preserve">OCTUBRE/2013   2ª QUINCENA  </w:t>
            </w:r>
            <w:r w:rsidRPr="00677937">
              <w:rPr>
                <w:rFonts w:cs="Times New Roman"/>
                <w:sz w:val="20"/>
                <w:szCs w:val="20"/>
              </w:rPr>
              <w:t xml:space="preserve"> </w:t>
            </w:r>
            <w:r>
              <w:rPr>
                <w:rFonts w:cs="Times New Roman"/>
                <w:sz w:val="20"/>
                <w:szCs w:val="20"/>
              </w:rPr>
              <w:t xml:space="preserve">              6</w:t>
            </w:r>
            <w:r w:rsidRPr="00677937">
              <w:rPr>
                <w:rFonts w:cs="Times New Roman"/>
                <w:sz w:val="20"/>
                <w:szCs w:val="20"/>
              </w:rPr>
              <w:t xml:space="preserve">    “         </w:t>
            </w:r>
            <w:r>
              <w:rPr>
                <w:rFonts w:cs="Times New Roman"/>
                <w:sz w:val="20"/>
                <w:szCs w:val="20"/>
              </w:rPr>
              <w:t xml:space="preserve">     (6</w:t>
            </w:r>
            <w:r w:rsidRPr="00677937">
              <w:rPr>
                <w:rFonts w:cs="Times New Roman"/>
                <w:sz w:val="20"/>
                <w:szCs w:val="20"/>
              </w:rPr>
              <w:t xml:space="preserve"> horas)</w:t>
            </w:r>
          </w:p>
          <w:p w:rsidR="00CD1497" w:rsidRPr="00677937" w:rsidRDefault="00CD1497" w:rsidP="003F1716">
            <w:pPr>
              <w:jc w:val="center"/>
              <w:rPr>
                <w:rFonts w:cs="Arial"/>
                <w:sz w:val="20"/>
                <w:szCs w:val="20"/>
              </w:rPr>
            </w:pPr>
          </w:p>
        </w:tc>
      </w:tr>
      <w:tr w:rsidR="00CD1497" w:rsidRPr="009936B0" w:rsidTr="003F1716">
        <w:trPr>
          <w:trHeight w:hRule="exact" w:val="1135"/>
        </w:trPr>
        <w:tc>
          <w:tcPr>
            <w:tcW w:w="0" w:type="auto"/>
            <w:vMerge/>
            <w:vAlign w:val="center"/>
          </w:tcPr>
          <w:p w:rsidR="00CD1497" w:rsidRPr="006B318E" w:rsidRDefault="00CD1497" w:rsidP="003F1716">
            <w:pPr>
              <w:jc w:val="center"/>
              <w:rPr>
                <w:rFonts w:cs="Arial"/>
              </w:rPr>
            </w:pPr>
          </w:p>
        </w:tc>
        <w:tc>
          <w:tcPr>
            <w:tcW w:w="3303" w:type="dxa"/>
            <w:shd w:val="clear" w:color="auto" w:fill="00B0F0"/>
          </w:tcPr>
          <w:p w:rsidR="00CD1497" w:rsidRPr="00AB6CCF" w:rsidRDefault="00CD1497" w:rsidP="0009640C">
            <w:pPr>
              <w:pStyle w:val="Prrafodelista"/>
              <w:numPr>
                <w:ilvl w:val="0"/>
                <w:numId w:val="124"/>
              </w:numPr>
              <w:rPr>
                <w:rFonts w:cs="Arial"/>
                <w:b/>
              </w:rPr>
            </w:pPr>
            <w:r w:rsidRPr="00AB6CCF">
              <w:rPr>
                <w:rFonts w:cs="Arial"/>
                <w:b/>
              </w:rPr>
              <w:t>PROYECTOS</w:t>
            </w:r>
          </w:p>
        </w:tc>
        <w:tc>
          <w:tcPr>
            <w:tcW w:w="5387" w:type="dxa"/>
          </w:tcPr>
          <w:p w:rsidR="00CD1497" w:rsidRPr="00E456EF" w:rsidRDefault="00CD1497" w:rsidP="003F1716">
            <w:pPr>
              <w:keepLines/>
              <w:spacing w:before="120"/>
              <w:jc w:val="both"/>
              <w:rPr>
                <w:rFonts w:cs="Times New Roman"/>
                <w:sz w:val="20"/>
                <w:szCs w:val="20"/>
              </w:rPr>
            </w:pPr>
            <w:r w:rsidRPr="00E456EF">
              <w:rPr>
                <w:rFonts w:cs="Times New Roman"/>
                <w:sz w:val="20"/>
                <w:szCs w:val="20"/>
              </w:rPr>
              <w:t>SEPTIEMBR</w:t>
            </w:r>
            <w:r>
              <w:rPr>
                <w:rFonts w:cs="Times New Roman"/>
                <w:sz w:val="20"/>
                <w:szCs w:val="20"/>
              </w:rPr>
              <w:t xml:space="preserve">E/2013                              5 Sesiones             (5 </w:t>
            </w:r>
            <w:r w:rsidRPr="00E456EF">
              <w:rPr>
                <w:rFonts w:cs="Times New Roman"/>
                <w:sz w:val="20"/>
                <w:szCs w:val="20"/>
              </w:rPr>
              <w:t>horas</w:t>
            </w:r>
            <w:r>
              <w:rPr>
                <w:rFonts w:cs="Times New Roman"/>
                <w:sz w:val="20"/>
                <w:szCs w:val="20"/>
              </w:rPr>
              <w:t>)           OCTUB</w:t>
            </w:r>
            <w:r w:rsidRPr="00E456EF">
              <w:rPr>
                <w:rFonts w:cs="Times New Roman"/>
                <w:sz w:val="20"/>
                <w:szCs w:val="20"/>
              </w:rPr>
              <w:t xml:space="preserve">RE/2013    </w:t>
            </w:r>
            <w:r>
              <w:rPr>
                <w:rFonts w:cs="Times New Roman"/>
                <w:sz w:val="20"/>
                <w:szCs w:val="20"/>
              </w:rPr>
              <w:t xml:space="preserve">                              3</w:t>
            </w:r>
            <w:r w:rsidRPr="00E456EF">
              <w:rPr>
                <w:rFonts w:cs="Times New Roman"/>
                <w:sz w:val="20"/>
                <w:szCs w:val="20"/>
              </w:rPr>
              <w:t xml:space="preserve">    </w:t>
            </w:r>
            <w:r>
              <w:rPr>
                <w:rFonts w:cs="Times New Roman"/>
                <w:sz w:val="20"/>
                <w:szCs w:val="20"/>
              </w:rPr>
              <w:t xml:space="preserve">      </w:t>
            </w:r>
            <w:r w:rsidRPr="00E456EF">
              <w:rPr>
                <w:rFonts w:cs="Times New Roman"/>
                <w:sz w:val="20"/>
                <w:szCs w:val="20"/>
              </w:rPr>
              <w:t xml:space="preserve">“        </w:t>
            </w:r>
            <w:r>
              <w:rPr>
                <w:rFonts w:cs="Times New Roman"/>
                <w:sz w:val="20"/>
                <w:szCs w:val="20"/>
              </w:rPr>
              <w:t xml:space="preserve">   (3</w:t>
            </w:r>
            <w:r w:rsidRPr="00E456EF">
              <w:rPr>
                <w:rFonts w:cs="Times New Roman"/>
                <w:sz w:val="20"/>
                <w:szCs w:val="20"/>
              </w:rPr>
              <w:t xml:space="preserve"> </w:t>
            </w:r>
            <w:r>
              <w:rPr>
                <w:rFonts w:cs="Times New Roman"/>
                <w:sz w:val="20"/>
                <w:szCs w:val="20"/>
              </w:rPr>
              <w:t xml:space="preserve">   </w:t>
            </w:r>
            <w:r w:rsidRPr="00E456EF">
              <w:rPr>
                <w:rFonts w:cs="Times New Roman"/>
                <w:sz w:val="20"/>
                <w:szCs w:val="20"/>
              </w:rPr>
              <w:t>horas)</w:t>
            </w:r>
            <w:r>
              <w:rPr>
                <w:rFonts w:cs="Times New Roman"/>
                <w:sz w:val="20"/>
                <w:szCs w:val="20"/>
              </w:rPr>
              <w:t xml:space="preserve"> NOVIEMBRE/2013                                 4 Sesiones            (4 horas )</w:t>
            </w:r>
          </w:p>
          <w:p w:rsidR="00CD1497" w:rsidRPr="006B318E" w:rsidRDefault="00CD1497" w:rsidP="003F1716">
            <w:pPr>
              <w:rPr>
                <w:rFonts w:cs="Arial"/>
              </w:rPr>
            </w:pPr>
          </w:p>
        </w:tc>
      </w:tr>
      <w:tr w:rsidR="00CD1497" w:rsidRPr="009936B0" w:rsidTr="003F1716">
        <w:trPr>
          <w:trHeight w:hRule="exact" w:val="1279"/>
        </w:trPr>
        <w:tc>
          <w:tcPr>
            <w:tcW w:w="0" w:type="auto"/>
            <w:vMerge/>
            <w:vAlign w:val="center"/>
          </w:tcPr>
          <w:p w:rsidR="00CD1497" w:rsidRPr="006B318E" w:rsidRDefault="00CD1497" w:rsidP="003F1716">
            <w:pPr>
              <w:jc w:val="center"/>
              <w:rPr>
                <w:rFonts w:cs="Arial"/>
              </w:rPr>
            </w:pPr>
          </w:p>
        </w:tc>
        <w:tc>
          <w:tcPr>
            <w:tcW w:w="3303" w:type="dxa"/>
            <w:tcBorders>
              <w:bottom w:val="single" w:sz="4" w:space="0" w:color="000000"/>
            </w:tcBorders>
            <w:shd w:val="clear" w:color="auto" w:fill="00B0F0"/>
          </w:tcPr>
          <w:p w:rsidR="00CD1497" w:rsidRPr="00AB6CCF" w:rsidRDefault="00CD1497" w:rsidP="0009640C">
            <w:pPr>
              <w:pStyle w:val="Prrafodelista"/>
              <w:numPr>
                <w:ilvl w:val="0"/>
                <w:numId w:val="190"/>
              </w:numPr>
              <w:rPr>
                <w:rFonts w:cs="Arial"/>
                <w:b/>
              </w:rPr>
            </w:pPr>
            <w:r w:rsidRPr="00AB6CCF">
              <w:rPr>
                <w:rFonts w:cs="Arial"/>
                <w:b/>
              </w:rPr>
              <w:t>MECANÍSMOS</w:t>
            </w:r>
            <w:r>
              <w:rPr>
                <w:rFonts w:cs="Arial"/>
                <w:b/>
              </w:rPr>
              <w:t xml:space="preserve"> Y MÁQUINAS</w:t>
            </w:r>
          </w:p>
        </w:tc>
        <w:tc>
          <w:tcPr>
            <w:tcW w:w="5387" w:type="dxa"/>
          </w:tcPr>
          <w:p w:rsidR="00CD1497" w:rsidRPr="00CA0EF9" w:rsidRDefault="00CD1497" w:rsidP="003F1716">
            <w:pPr>
              <w:keepLines/>
              <w:spacing w:before="120"/>
              <w:jc w:val="both"/>
              <w:rPr>
                <w:rFonts w:cs="Times New Roman"/>
                <w:sz w:val="20"/>
                <w:szCs w:val="20"/>
              </w:rPr>
            </w:pPr>
            <w:r>
              <w:rPr>
                <w:rFonts w:cs="Times New Roman"/>
                <w:sz w:val="20"/>
                <w:szCs w:val="20"/>
              </w:rPr>
              <w:t>NOVIEMBRE                       5 Sesiones       (5 horas) DICIEMBRE/2013 1ª QUINCENA 4 Sesiones (4</w:t>
            </w:r>
            <w:r w:rsidRPr="00CA0EF9">
              <w:rPr>
                <w:rFonts w:cs="Times New Roman"/>
                <w:sz w:val="20"/>
                <w:szCs w:val="20"/>
              </w:rPr>
              <w:t xml:space="preserve"> horas)</w:t>
            </w:r>
            <w:r>
              <w:rPr>
                <w:rFonts w:cs="Times New Roman"/>
                <w:sz w:val="20"/>
                <w:szCs w:val="20"/>
              </w:rPr>
              <w:t xml:space="preserve"> </w:t>
            </w:r>
            <w:r w:rsidRPr="00CA0EF9">
              <w:rPr>
                <w:rFonts w:cs="Times New Roman"/>
                <w:sz w:val="20"/>
                <w:szCs w:val="20"/>
              </w:rPr>
              <w:t xml:space="preserve">DICIEMBRE/2013  2ª QUINCENA    </w:t>
            </w:r>
            <w:r>
              <w:rPr>
                <w:rFonts w:cs="Times New Roman"/>
                <w:sz w:val="20"/>
                <w:szCs w:val="20"/>
              </w:rPr>
              <w:t xml:space="preserve">     3     “         (3</w:t>
            </w:r>
            <w:r w:rsidRPr="00CA0EF9">
              <w:rPr>
                <w:rFonts w:cs="Times New Roman"/>
                <w:sz w:val="20"/>
                <w:szCs w:val="20"/>
              </w:rPr>
              <w:t xml:space="preserve"> horas)</w:t>
            </w:r>
            <w:r>
              <w:rPr>
                <w:rFonts w:cs="Times New Roman"/>
                <w:sz w:val="20"/>
                <w:szCs w:val="20"/>
              </w:rPr>
              <w:t xml:space="preserve">                           </w:t>
            </w:r>
            <w:r w:rsidRPr="00D60CC9">
              <w:rPr>
                <w:rFonts w:cs="Times New Roman"/>
                <w:b/>
                <w:sz w:val="20"/>
                <w:szCs w:val="20"/>
              </w:rPr>
              <w:t>Total: 33 horas</w:t>
            </w:r>
          </w:p>
          <w:p w:rsidR="00CD1497" w:rsidRPr="006B318E" w:rsidRDefault="00CD1497" w:rsidP="003F1716">
            <w:pPr>
              <w:jc w:val="center"/>
              <w:rPr>
                <w:rFonts w:cs="Arial"/>
              </w:rPr>
            </w:pPr>
          </w:p>
        </w:tc>
      </w:tr>
      <w:tr w:rsidR="00CD1497" w:rsidRPr="009936B0" w:rsidTr="003F1716">
        <w:trPr>
          <w:trHeight w:hRule="exact" w:val="1039"/>
        </w:trPr>
        <w:tc>
          <w:tcPr>
            <w:tcW w:w="0" w:type="auto"/>
            <w:vMerge w:val="restart"/>
            <w:vAlign w:val="center"/>
          </w:tcPr>
          <w:p w:rsidR="00CD1497" w:rsidRPr="00457BFC" w:rsidRDefault="00CD1497" w:rsidP="003F1716">
            <w:pPr>
              <w:jc w:val="center"/>
              <w:rPr>
                <w:rFonts w:cs="Arial"/>
                <w:b/>
              </w:rPr>
            </w:pPr>
            <w:r w:rsidRPr="00457BFC">
              <w:rPr>
                <w:rFonts w:cs="Arial"/>
                <w:b/>
              </w:rPr>
              <w:t>2º TRIMESTRE</w:t>
            </w:r>
          </w:p>
          <w:p w:rsidR="00CD1497" w:rsidRPr="00AB6CCF" w:rsidRDefault="00CD1497" w:rsidP="0009640C">
            <w:pPr>
              <w:pStyle w:val="Prrafodelista"/>
              <w:numPr>
                <w:ilvl w:val="0"/>
                <w:numId w:val="191"/>
              </w:numPr>
              <w:jc w:val="center"/>
              <w:rPr>
                <w:rFonts w:cs="Arial"/>
              </w:rPr>
            </w:pPr>
            <w:r w:rsidRPr="00AB6CCF">
              <w:rPr>
                <w:rFonts w:cs="Arial"/>
                <w:b/>
              </w:rPr>
              <w:t>emanas)</w:t>
            </w:r>
          </w:p>
        </w:tc>
        <w:tc>
          <w:tcPr>
            <w:tcW w:w="3303" w:type="dxa"/>
            <w:shd w:val="clear" w:color="auto" w:fill="FFC000"/>
          </w:tcPr>
          <w:p w:rsidR="00CD1497" w:rsidRPr="00AB6CCF" w:rsidRDefault="00CD1497" w:rsidP="0009640C">
            <w:pPr>
              <w:pStyle w:val="Prrafodelista"/>
              <w:numPr>
                <w:ilvl w:val="0"/>
                <w:numId w:val="117"/>
              </w:numPr>
              <w:rPr>
                <w:rFonts w:cs="Arial"/>
                <w:b/>
              </w:rPr>
            </w:pPr>
            <w:r w:rsidRPr="00AB6CCF">
              <w:rPr>
                <w:rFonts w:cs="Arial"/>
                <w:b/>
              </w:rPr>
              <w:t>INFORMÁTICA</w:t>
            </w:r>
          </w:p>
        </w:tc>
        <w:tc>
          <w:tcPr>
            <w:tcW w:w="5387" w:type="dxa"/>
          </w:tcPr>
          <w:p w:rsidR="00CD1497" w:rsidRPr="00CA0EF9" w:rsidRDefault="00CD1497" w:rsidP="003F1716">
            <w:pPr>
              <w:keepLines/>
              <w:spacing w:before="240"/>
              <w:jc w:val="both"/>
              <w:rPr>
                <w:rFonts w:cs="Times New Roman"/>
                <w:b/>
                <w:sz w:val="20"/>
                <w:szCs w:val="20"/>
              </w:rPr>
            </w:pPr>
            <w:r w:rsidRPr="00CA0EF9">
              <w:rPr>
                <w:rFonts w:cs="Times New Roman"/>
                <w:sz w:val="20"/>
                <w:szCs w:val="20"/>
              </w:rPr>
              <w:t>ENERO/2014 1ª Quincena</w:t>
            </w:r>
            <w:r>
              <w:rPr>
                <w:rFonts w:cs="Times New Roman"/>
                <w:sz w:val="20"/>
                <w:szCs w:val="20"/>
              </w:rPr>
              <w:t xml:space="preserve">    4</w:t>
            </w:r>
            <w:r w:rsidRPr="00CA0EF9">
              <w:rPr>
                <w:rFonts w:cs="Times New Roman"/>
                <w:sz w:val="20"/>
                <w:szCs w:val="20"/>
              </w:rPr>
              <w:t xml:space="preserve"> Sesiones </w:t>
            </w:r>
            <w:r>
              <w:rPr>
                <w:rFonts w:cs="Times New Roman"/>
                <w:sz w:val="20"/>
                <w:szCs w:val="20"/>
              </w:rPr>
              <w:t>(4</w:t>
            </w:r>
            <w:r w:rsidRPr="00CA0EF9">
              <w:rPr>
                <w:rFonts w:cs="Times New Roman"/>
                <w:sz w:val="20"/>
                <w:szCs w:val="20"/>
              </w:rPr>
              <w:t xml:space="preserve"> horas) </w:t>
            </w:r>
            <w:r>
              <w:rPr>
                <w:rFonts w:cs="Times New Roman"/>
                <w:sz w:val="20"/>
                <w:szCs w:val="20"/>
              </w:rPr>
              <w:t xml:space="preserve">                </w:t>
            </w:r>
            <w:r w:rsidRPr="00CA0EF9">
              <w:rPr>
                <w:rFonts w:cs="Times New Roman"/>
                <w:sz w:val="20"/>
                <w:szCs w:val="20"/>
              </w:rPr>
              <w:t xml:space="preserve">ENERO/2014   2ª Quincena   </w:t>
            </w:r>
            <w:r>
              <w:rPr>
                <w:rFonts w:cs="Times New Roman"/>
                <w:sz w:val="20"/>
                <w:szCs w:val="20"/>
              </w:rPr>
              <w:t xml:space="preserve">               </w:t>
            </w:r>
            <w:r w:rsidRPr="00CA0EF9">
              <w:rPr>
                <w:rFonts w:cs="Times New Roman"/>
                <w:sz w:val="20"/>
                <w:szCs w:val="20"/>
              </w:rPr>
              <w:t xml:space="preserve"> </w:t>
            </w:r>
            <w:r>
              <w:rPr>
                <w:rFonts w:cs="Times New Roman"/>
                <w:sz w:val="20"/>
                <w:szCs w:val="20"/>
              </w:rPr>
              <w:t xml:space="preserve">  3</w:t>
            </w:r>
            <w:r w:rsidRPr="00CA0EF9">
              <w:rPr>
                <w:rFonts w:cs="Times New Roman"/>
                <w:sz w:val="20"/>
                <w:szCs w:val="20"/>
              </w:rPr>
              <w:t xml:space="preserve">      “       </w:t>
            </w:r>
            <w:r>
              <w:rPr>
                <w:rFonts w:cs="Times New Roman"/>
                <w:sz w:val="20"/>
                <w:szCs w:val="20"/>
              </w:rPr>
              <w:t xml:space="preserve">         (3</w:t>
            </w:r>
            <w:r w:rsidRPr="00CA0EF9">
              <w:rPr>
                <w:rFonts w:cs="Times New Roman"/>
                <w:sz w:val="20"/>
                <w:szCs w:val="20"/>
              </w:rPr>
              <w:t xml:space="preserve"> horas)</w:t>
            </w:r>
          </w:p>
          <w:p w:rsidR="00CD1497" w:rsidRDefault="00CD1497" w:rsidP="003F1716">
            <w:pPr>
              <w:keepLines/>
              <w:spacing w:before="240"/>
              <w:jc w:val="both"/>
              <w:rPr>
                <w:rFonts w:cs="Times New Roman"/>
                <w:b/>
                <w:sz w:val="24"/>
                <w:szCs w:val="24"/>
              </w:rPr>
            </w:pPr>
          </w:p>
          <w:p w:rsidR="00CD1497" w:rsidRDefault="00CD1497" w:rsidP="003F1716">
            <w:pPr>
              <w:keepLines/>
              <w:spacing w:before="120"/>
              <w:jc w:val="both"/>
              <w:rPr>
                <w:rFonts w:cs="Times New Roman"/>
                <w:sz w:val="20"/>
                <w:szCs w:val="20"/>
              </w:rPr>
            </w:pPr>
          </w:p>
          <w:p w:rsidR="00CD1497" w:rsidRPr="00677937" w:rsidRDefault="00CD1497" w:rsidP="003F1716">
            <w:pPr>
              <w:keepLines/>
              <w:spacing w:before="120"/>
              <w:jc w:val="both"/>
              <w:rPr>
                <w:rFonts w:cs="Times New Roman"/>
                <w:sz w:val="20"/>
                <w:szCs w:val="20"/>
              </w:rPr>
            </w:pPr>
          </w:p>
          <w:p w:rsidR="00CD1497" w:rsidRPr="00677937" w:rsidRDefault="00CD1497" w:rsidP="003F1716">
            <w:pPr>
              <w:pStyle w:val="Prrafodelista"/>
              <w:keepLines/>
              <w:spacing w:before="240"/>
              <w:ind w:left="357"/>
              <w:jc w:val="both"/>
              <w:rPr>
                <w:rFonts w:cs="Times New Roman"/>
                <w:b/>
                <w:sz w:val="20"/>
                <w:szCs w:val="20"/>
              </w:rPr>
            </w:pPr>
            <w:r w:rsidRPr="00677937">
              <w:rPr>
                <w:rFonts w:cs="Times New Roman"/>
                <w:sz w:val="20"/>
                <w:szCs w:val="20"/>
              </w:rPr>
              <w:t xml:space="preserve">                                ENERO/2014   2ª Quincena    6      “       (6 horas</w:t>
            </w:r>
          </w:p>
          <w:p w:rsidR="00CD1497" w:rsidRPr="00677937" w:rsidRDefault="00CD1497" w:rsidP="003F1716">
            <w:pPr>
              <w:jc w:val="center"/>
              <w:rPr>
                <w:rFonts w:cs="Arial"/>
                <w:sz w:val="20"/>
                <w:szCs w:val="20"/>
              </w:rPr>
            </w:pPr>
          </w:p>
        </w:tc>
      </w:tr>
      <w:tr w:rsidR="00CD1497" w:rsidRPr="009936B0" w:rsidTr="003F1716">
        <w:trPr>
          <w:trHeight w:hRule="exact" w:val="1662"/>
        </w:trPr>
        <w:tc>
          <w:tcPr>
            <w:tcW w:w="0" w:type="auto"/>
            <w:vMerge/>
            <w:vAlign w:val="center"/>
          </w:tcPr>
          <w:p w:rsidR="00CD1497" w:rsidRPr="006B318E" w:rsidRDefault="00CD1497" w:rsidP="003F1716">
            <w:pPr>
              <w:jc w:val="center"/>
              <w:rPr>
                <w:rFonts w:cs="Arial"/>
              </w:rPr>
            </w:pPr>
          </w:p>
        </w:tc>
        <w:tc>
          <w:tcPr>
            <w:tcW w:w="3303" w:type="dxa"/>
            <w:shd w:val="clear" w:color="auto" w:fill="FFC000"/>
          </w:tcPr>
          <w:p w:rsidR="00CD1497" w:rsidRPr="00AB6CCF" w:rsidRDefault="00CD1497" w:rsidP="0009640C">
            <w:pPr>
              <w:pStyle w:val="Prrafodelista"/>
              <w:numPr>
                <w:ilvl w:val="0"/>
                <w:numId w:val="192"/>
              </w:numPr>
              <w:rPr>
                <w:rFonts w:cs="Arial"/>
                <w:b/>
              </w:rPr>
            </w:pPr>
            <w:r w:rsidRPr="00AB6CCF">
              <w:rPr>
                <w:rFonts w:cs="Arial"/>
                <w:b/>
              </w:rPr>
              <w:t>PROYECTOS</w:t>
            </w:r>
          </w:p>
        </w:tc>
        <w:tc>
          <w:tcPr>
            <w:tcW w:w="5387" w:type="dxa"/>
          </w:tcPr>
          <w:p w:rsidR="00CD1497" w:rsidRDefault="00CD1497" w:rsidP="003F1716">
            <w:pPr>
              <w:keepLines/>
              <w:spacing w:before="120"/>
              <w:jc w:val="both"/>
              <w:rPr>
                <w:rFonts w:cs="Times New Roman"/>
                <w:sz w:val="20"/>
                <w:szCs w:val="20"/>
              </w:rPr>
            </w:pPr>
            <w:r>
              <w:rPr>
                <w:rFonts w:cs="Times New Roman"/>
                <w:sz w:val="20"/>
                <w:szCs w:val="20"/>
              </w:rPr>
              <w:t>ENERO/2014   1</w:t>
            </w:r>
            <w:r w:rsidRPr="00CA0EF9">
              <w:rPr>
                <w:rFonts w:cs="Times New Roman"/>
                <w:sz w:val="20"/>
                <w:szCs w:val="20"/>
              </w:rPr>
              <w:t xml:space="preserve">ª Quincena   </w:t>
            </w:r>
            <w:r>
              <w:rPr>
                <w:rFonts w:cs="Times New Roman"/>
                <w:sz w:val="20"/>
                <w:szCs w:val="20"/>
              </w:rPr>
              <w:t xml:space="preserve">               </w:t>
            </w:r>
            <w:r w:rsidRPr="00CA0EF9">
              <w:rPr>
                <w:rFonts w:cs="Times New Roman"/>
                <w:sz w:val="20"/>
                <w:szCs w:val="20"/>
              </w:rPr>
              <w:t xml:space="preserve"> </w:t>
            </w:r>
            <w:r>
              <w:rPr>
                <w:rFonts w:cs="Times New Roman"/>
                <w:sz w:val="20"/>
                <w:szCs w:val="20"/>
              </w:rPr>
              <w:t xml:space="preserve">  3      “                 (3</w:t>
            </w:r>
            <w:r w:rsidRPr="00CA0EF9">
              <w:rPr>
                <w:rFonts w:cs="Times New Roman"/>
                <w:sz w:val="20"/>
                <w:szCs w:val="20"/>
              </w:rPr>
              <w:t xml:space="preserve"> horas)</w:t>
            </w:r>
          </w:p>
          <w:p w:rsidR="00CD1497" w:rsidRDefault="00CD1497" w:rsidP="003F1716">
            <w:pPr>
              <w:keepLines/>
              <w:spacing w:before="120"/>
              <w:jc w:val="both"/>
              <w:rPr>
                <w:rFonts w:cs="Times New Roman"/>
                <w:sz w:val="20"/>
                <w:szCs w:val="20"/>
              </w:rPr>
            </w:pPr>
            <w:r>
              <w:rPr>
                <w:rFonts w:cs="Times New Roman"/>
                <w:sz w:val="20"/>
                <w:szCs w:val="20"/>
              </w:rPr>
              <w:t>FEBRERO/2014         1ª Quincena   5 Sesiones (5</w:t>
            </w:r>
            <w:r w:rsidRPr="00F60D22">
              <w:rPr>
                <w:rFonts w:cs="Times New Roman"/>
                <w:sz w:val="20"/>
                <w:szCs w:val="20"/>
              </w:rPr>
              <w:t xml:space="preserve"> horas)</w:t>
            </w:r>
            <w:r>
              <w:rPr>
                <w:rFonts w:cs="Times New Roman"/>
                <w:sz w:val="20"/>
                <w:szCs w:val="20"/>
              </w:rPr>
              <w:t xml:space="preserve"> </w:t>
            </w:r>
            <w:r w:rsidRPr="00F60D22">
              <w:rPr>
                <w:rFonts w:cs="Times New Roman"/>
                <w:sz w:val="20"/>
                <w:szCs w:val="20"/>
              </w:rPr>
              <w:t xml:space="preserve">FEBRERO/2014      </w:t>
            </w:r>
            <w:r>
              <w:rPr>
                <w:rFonts w:cs="Times New Roman"/>
                <w:sz w:val="20"/>
                <w:szCs w:val="20"/>
              </w:rPr>
              <w:t xml:space="preserve">     </w:t>
            </w:r>
            <w:r w:rsidRPr="00F60D22">
              <w:rPr>
                <w:rFonts w:cs="Times New Roman"/>
                <w:sz w:val="20"/>
                <w:szCs w:val="20"/>
              </w:rPr>
              <w:t>2ª Quincena    5      “       (5 horas)</w:t>
            </w:r>
            <w:r>
              <w:rPr>
                <w:rFonts w:cs="Times New Roman"/>
                <w:sz w:val="20"/>
                <w:szCs w:val="20"/>
              </w:rPr>
              <w:t xml:space="preserve"> MARZO/2014                     1ª Quincena    5</w:t>
            </w:r>
            <w:r w:rsidRPr="00F60D22">
              <w:rPr>
                <w:rFonts w:cs="Times New Roman"/>
                <w:sz w:val="20"/>
                <w:szCs w:val="20"/>
              </w:rPr>
              <w:t xml:space="preserve"> Sesiones </w:t>
            </w:r>
            <w:r>
              <w:rPr>
                <w:rFonts w:cs="Times New Roman"/>
                <w:sz w:val="20"/>
                <w:szCs w:val="20"/>
              </w:rPr>
              <w:t xml:space="preserve">      (5</w:t>
            </w:r>
            <w:r w:rsidRPr="00F60D22">
              <w:rPr>
                <w:rFonts w:cs="Times New Roman"/>
                <w:sz w:val="20"/>
                <w:szCs w:val="20"/>
              </w:rPr>
              <w:t xml:space="preserve"> horas)</w:t>
            </w:r>
          </w:p>
          <w:p w:rsidR="00CD1497" w:rsidRDefault="00CD1497" w:rsidP="003F1716">
            <w:pPr>
              <w:keepLines/>
              <w:spacing w:before="120"/>
              <w:jc w:val="both"/>
              <w:rPr>
                <w:rFonts w:cs="Times New Roman"/>
                <w:sz w:val="20"/>
                <w:szCs w:val="20"/>
              </w:rPr>
            </w:pPr>
          </w:p>
          <w:p w:rsidR="00CD1497" w:rsidRPr="00F60D22" w:rsidRDefault="00CD1497" w:rsidP="003F1716">
            <w:pPr>
              <w:keepLines/>
              <w:spacing w:before="120"/>
              <w:jc w:val="both"/>
              <w:rPr>
                <w:rFonts w:cs="Times New Roman"/>
                <w:sz w:val="20"/>
                <w:szCs w:val="20"/>
              </w:rPr>
            </w:pPr>
            <w:r>
              <w:rPr>
                <w:rFonts w:cs="Times New Roman"/>
                <w:sz w:val="20"/>
                <w:szCs w:val="20"/>
              </w:rPr>
              <w:t xml:space="preserve">              </w:t>
            </w:r>
          </w:p>
          <w:p w:rsidR="00CD1497" w:rsidRDefault="00CD1497" w:rsidP="003F1716">
            <w:pPr>
              <w:keepLines/>
              <w:spacing w:before="120"/>
              <w:ind w:firstLine="357"/>
              <w:jc w:val="both"/>
              <w:rPr>
                <w:rFonts w:cs="Times New Roman"/>
                <w:sz w:val="24"/>
                <w:szCs w:val="24"/>
              </w:rPr>
            </w:pPr>
          </w:p>
          <w:p w:rsidR="00CD1497" w:rsidRDefault="00CD1497" w:rsidP="003F1716">
            <w:pPr>
              <w:keepLines/>
              <w:spacing w:before="120"/>
              <w:ind w:firstLine="357"/>
              <w:jc w:val="both"/>
              <w:rPr>
                <w:rFonts w:cs="Times New Roman"/>
                <w:sz w:val="24"/>
                <w:szCs w:val="24"/>
              </w:rPr>
            </w:pPr>
          </w:p>
          <w:p w:rsidR="00CD1497" w:rsidRDefault="00CD1497" w:rsidP="003F1716">
            <w:pPr>
              <w:keepLines/>
              <w:spacing w:before="120"/>
              <w:ind w:firstLine="357"/>
              <w:jc w:val="both"/>
              <w:rPr>
                <w:rFonts w:cs="Times New Roman"/>
                <w:sz w:val="24"/>
                <w:szCs w:val="24"/>
              </w:rPr>
            </w:pPr>
            <w:r>
              <w:rPr>
                <w:rFonts w:cs="Times New Roman"/>
                <w:sz w:val="24"/>
                <w:szCs w:val="24"/>
              </w:rPr>
              <w:t xml:space="preserve">      Tercer Trimestre              MAYO/2014                       1ª Quincena    6 Sesiones (6 horas)</w:t>
            </w:r>
          </w:p>
          <w:p w:rsidR="00CD1497" w:rsidRDefault="00CD1497" w:rsidP="003F1716">
            <w:pPr>
              <w:keepLines/>
              <w:spacing w:before="120"/>
              <w:ind w:left="357"/>
              <w:jc w:val="both"/>
              <w:rPr>
                <w:rFonts w:cs="Times New Roman"/>
                <w:sz w:val="24"/>
                <w:szCs w:val="24"/>
              </w:rPr>
            </w:pPr>
            <w:r>
              <w:rPr>
                <w:rFonts w:cs="Times New Roman"/>
                <w:sz w:val="24"/>
                <w:szCs w:val="24"/>
              </w:rPr>
              <w:t xml:space="preserve">                                               MAYO/2014                       2ª Quincena     6      “       (6 horas)</w:t>
            </w:r>
          </w:p>
          <w:p w:rsidR="00CD1497" w:rsidRPr="006B318E" w:rsidRDefault="00CD1497" w:rsidP="003F1716">
            <w:pPr>
              <w:jc w:val="center"/>
              <w:rPr>
                <w:rFonts w:cs="Arial"/>
              </w:rPr>
            </w:pPr>
          </w:p>
        </w:tc>
      </w:tr>
      <w:tr w:rsidR="00CD1497" w:rsidRPr="009936B0" w:rsidTr="003F1716">
        <w:trPr>
          <w:trHeight w:hRule="exact" w:val="1260"/>
        </w:trPr>
        <w:tc>
          <w:tcPr>
            <w:tcW w:w="0" w:type="auto"/>
            <w:vMerge/>
            <w:vAlign w:val="center"/>
          </w:tcPr>
          <w:p w:rsidR="00CD1497" w:rsidRPr="006B318E" w:rsidRDefault="00CD1497" w:rsidP="003F1716">
            <w:pPr>
              <w:jc w:val="center"/>
              <w:rPr>
                <w:rFonts w:cs="Arial"/>
              </w:rPr>
            </w:pPr>
          </w:p>
        </w:tc>
        <w:tc>
          <w:tcPr>
            <w:tcW w:w="3303" w:type="dxa"/>
            <w:tcBorders>
              <w:bottom w:val="single" w:sz="4" w:space="0" w:color="4F6228" w:themeColor="accent3" w:themeShade="80"/>
            </w:tcBorders>
            <w:shd w:val="clear" w:color="auto" w:fill="FFC000"/>
          </w:tcPr>
          <w:p w:rsidR="00CD1497" w:rsidRPr="00AB6CCF" w:rsidRDefault="00CD1497" w:rsidP="0009640C">
            <w:pPr>
              <w:pStyle w:val="Prrafodelista"/>
              <w:numPr>
                <w:ilvl w:val="0"/>
                <w:numId w:val="190"/>
              </w:numPr>
              <w:rPr>
                <w:rFonts w:cs="Arial"/>
                <w:b/>
              </w:rPr>
            </w:pPr>
            <w:r w:rsidRPr="00AB6CCF">
              <w:rPr>
                <w:rFonts w:cs="Arial"/>
                <w:b/>
              </w:rPr>
              <w:t>OFIMÁTICA</w:t>
            </w:r>
          </w:p>
        </w:tc>
        <w:tc>
          <w:tcPr>
            <w:tcW w:w="5387" w:type="dxa"/>
          </w:tcPr>
          <w:p w:rsidR="00CD1497" w:rsidRPr="00FB7EF1" w:rsidRDefault="00CD1497" w:rsidP="003F1716">
            <w:pPr>
              <w:keepLines/>
              <w:spacing w:before="120"/>
              <w:jc w:val="both"/>
              <w:rPr>
                <w:rFonts w:cs="Times New Roman"/>
                <w:b/>
                <w:sz w:val="20"/>
                <w:szCs w:val="20"/>
              </w:rPr>
            </w:pPr>
            <w:r w:rsidRPr="00F60D22">
              <w:rPr>
                <w:rFonts w:cs="Times New Roman"/>
                <w:sz w:val="20"/>
                <w:szCs w:val="20"/>
              </w:rPr>
              <w:t xml:space="preserve">FEBRERO/2014      </w:t>
            </w:r>
            <w:r>
              <w:rPr>
                <w:rFonts w:cs="Times New Roman"/>
                <w:sz w:val="20"/>
                <w:szCs w:val="20"/>
              </w:rPr>
              <w:t xml:space="preserve">  2ª Quincena    3      “       (3</w:t>
            </w:r>
            <w:r w:rsidRPr="00F60D22">
              <w:rPr>
                <w:rFonts w:cs="Times New Roman"/>
                <w:sz w:val="20"/>
                <w:szCs w:val="20"/>
              </w:rPr>
              <w:t xml:space="preserve"> horas)</w:t>
            </w:r>
            <w:r>
              <w:rPr>
                <w:rFonts w:cs="Times New Roman"/>
                <w:sz w:val="20"/>
                <w:szCs w:val="20"/>
              </w:rPr>
              <w:t xml:space="preserve"> MARZO/2014        2ª Quincena  4 Sesiones (4</w:t>
            </w:r>
            <w:r w:rsidRPr="00F60D22">
              <w:rPr>
                <w:rFonts w:cs="Times New Roman"/>
                <w:sz w:val="20"/>
                <w:szCs w:val="20"/>
              </w:rPr>
              <w:t xml:space="preserve"> horas)</w:t>
            </w:r>
            <w:r>
              <w:rPr>
                <w:rFonts w:cs="Times New Roman"/>
                <w:sz w:val="20"/>
                <w:szCs w:val="20"/>
              </w:rPr>
              <w:t xml:space="preserve"> ABRIL/2014                1ª Quincena    4 Sesiones (4</w:t>
            </w:r>
            <w:r w:rsidRPr="00F60D22">
              <w:rPr>
                <w:rFonts w:cs="Times New Roman"/>
                <w:sz w:val="20"/>
                <w:szCs w:val="20"/>
              </w:rPr>
              <w:t xml:space="preserve"> horas)</w:t>
            </w:r>
            <w:r>
              <w:rPr>
                <w:rFonts w:cs="Times New Roman"/>
                <w:sz w:val="20"/>
                <w:szCs w:val="20"/>
              </w:rPr>
              <w:t xml:space="preserve"> </w:t>
            </w:r>
            <w:r>
              <w:rPr>
                <w:rFonts w:cs="Times New Roman"/>
                <w:b/>
                <w:sz w:val="20"/>
                <w:szCs w:val="20"/>
              </w:rPr>
              <w:t xml:space="preserve">  TOTAL: 36 horas</w:t>
            </w:r>
          </w:p>
          <w:p w:rsidR="00CD1497" w:rsidRPr="00F60D22" w:rsidRDefault="00CD1497" w:rsidP="003F1716">
            <w:pPr>
              <w:keepLines/>
              <w:spacing w:before="120"/>
              <w:jc w:val="both"/>
              <w:rPr>
                <w:rFonts w:cs="Times New Roman"/>
                <w:sz w:val="20"/>
                <w:szCs w:val="20"/>
              </w:rPr>
            </w:pPr>
          </w:p>
          <w:p w:rsidR="00CD1497" w:rsidRPr="006B318E" w:rsidRDefault="00CD1497" w:rsidP="003F1716">
            <w:pPr>
              <w:jc w:val="center"/>
              <w:rPr>
                <w:rFonts w:cs="Arial"/>
              </w:rPr>
            </w:pPr>
          </w:p>
        </w:tc>
      </w:tr>
      <w:tr w:rsidR="00CD1497" w:rsidRPr="009936B0" w:rsidTr="003F1716">
        <w:trPr>
          <w:trHeight w:hRule="exact" w:val="1350"/>
        </w:trPr>
        <w:tc>
          <w:tcPr>
            <w:tcW w:w="0" w:type="auto"/>
            <w:vMerge w:val="restart"/>
            <w:tcBorders>
              <w:right w:val="single" w:sz="4" w:space="0" w:color="4F6228" w:themeColor="accent3" w:themeShade="80"/>
            </w:tcBorders>
            <w:vAlign w:val="center"/>
          </w:tcPr>
          <w:p w:rsidR="00CD1497" w:rsidRPr="00457BFC" w:rsidRDefault="00CD1497" w:rsidP="003F1716">
            <w:pPr>
              <w:jc w:val="center"/>
              <w:rPr>
                <w:rFonts w:cs="Arial"/>
                <w:b/>
              </w:rPr>
            </w:pPr>
            <w:r w:rsidRPr="00457BFC">
              <w:rPr>
                <w:rFonts w:cs="Arial"/>
                <w:b/>
              </w:rPr>
              <w:t>3º TRIMESTRE</w:t>
            </w:r>
          </w:p>
          <w:p w:rsidR="00CD1497" w:rsidRPr="00457BFC" w:rsidRDefault="00CD1497" w:rsidP="003F1716">
            <w:pPr>
              <w:jc w:val="center"/>
              <w:rPr>
                <w:rFonts w:cs="Arial"/>
                <w:b/>
              </w:rPr>
            </w:pPr>
            <w:r w:rsidRPr="00457BFC">
              <w:rPr>
                <w:rFonts w:cs="Arial"/>
                <w:b/>
              </w:rPr>
              <w:t>( 9 Semanas)</w:t>
            </w:r>
          </w:p>
        </w:tc>
        <w:tc>
          <w:tcPr>
            <w:tcW w:w="3303" w:type="dxa"/>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92D050"/>
          </w:tcPr>
          <w:p w:rsidR="00CD1497" w:rsidRPr="00AB6CCF" w:rsidRDefault="00CD1497" w:rsidP="0009640C">
            <w:pPr>
              <w:pStyle w:val="Prrafodelista"/>
              <w:numPr>
                <w:ilvl w:val="0"/>
                <w:numId w:val="117"/>
              </w:numPr>
              <w:rPr>
                <w:rFonts w:cs="Arial"/>
                <w:b/>
              </w:rPr>
            </w:pPr>
            <w:r w:rsidRPr="00AB6CCF">
              <w:rPr>
                <w:rFonts w:cs="Arial"/>
                <w:b/>
              </w:rPr>
              <w:t>ELECTRICIDAD</w:t>
            </w:r>
          </w:p>
        </w:tc>
        <w:tc>
          <w:tcPr>
            <w:tcW w:w="5387" w:type="dxa"/>
            <w:tcBorders>
              <w:left w:val="single" w:sz="4" w:space="0" w:color="4F6228" w:themeColor="accent3" w:themeShade="80"/>
            </w:tcBorders>
          </w:tcPr>
          <w:p w:rsidR="00CD1497" w:rsidRPr="00D60CC9" w:rsidRDefault="00CD1497" w:rsidP="003F1716">
            <w:pPr>
              <w:keepLines/>
              <w:spacing w:before="120"/>
              <w:jc w:val="both"/>
              <w:rPr>
                <w:rFonts w:cs="Times New Roman"/>
                <w:sz w:val="20"/>
                <w:szCs w:val="20"/>
              </w:rPr>
            </w:pPr>
            <w:r w:rsidRPr="00D60CC9">
              <w:rPr>
                <w:rFonts w:cs="Times New Roman"/>
                <w:sz w:val="20"/>
                <w:szCs w:val="20"/>
              </w:rPr>
              <w:t>MAYO/2014                   1ª Quincena    6 Sesiones (6 horas) MAYO/2014                       2ª Quincena      6      “       (6 horas)</w:t>
            </w:r>
            <w:r w:rsidRPr="00D60CC9">
              <w:rPr>
                <w:rFonts w:cs="Times New Roman"/>
                <w:sz w:val="20"/>
                <w:szCs w:val="20"/>
                <w:vertAlign w:val="superscript"/>
              </w:rPr>
              <w:t xml:space="preserve"> </w:t>
            </w:r>
            <w:r w:rsidRPr="00D60CC9">
              <w:rPr>
                <w:rFonts w:cs="Times New Roman"/>
                <w:sz w:val="28"/>
                <w:szCs w:val="28"/>
                <w:vertAlign w:val="superscript"/>
              </w:rPr>
              <w:t xml:space="preserve">JUNIO/2014                               </w:t>
            </w:r>
            <w:r>
              <w:rPr>
                <w:rFonts w:cs="Times New Roman"/>
                <w:sz w:val="28"/>
                <w:szCs w:val="28"/>
                <w:vertAlign w:val="superscript"/>
              </w:rPr>
              <w:t xml:space="preserve">   </w:t>
            </w:r>
            <w:r w:rsidRPr="00D60CC9">
              <w:rPr>
                <w:rFonts w:cs="Times New Roman"/>
                <w:sz w:val="28"/>
                <w:szCs w:val="28"/>
                <w:vertAlign w:val="superscript"/>
              </w:rPr>
              <w:t xml:space="preserve"> 1ª Quincena   </w:t>
            </w:r>
            <w:r>
              <w:rPr>
                <w:rFonts w:cs="Times New Roman"/>
                <w:sz w:val="28"/>
                <w:szCs w:val="28"/>
                <w:vertAlign w:val="superscript"/>
              </w:rPr>
              <w:t xml:space="preserve">       3</w:t>
            </w:r>
            <w:r w:rsidRPr="00D60CC9">
              <w:rPr>
                <w:rFonts w:cs="Times New Roman"/>
                <w:sz w:val="28"/>
                <w:szCs w:val="28"/>
                <w:vertAlign w:val="superscript"/>
              </w:rPr>
              <w:t xml:space="preserve"> Sesiones</w:t>
            </w:r>
            <w:r>
              <w:rPr>
                <w:rFonts w:cs="Times New Roman"/>
                <w:sz w:val="28"/>
                <w:szCs w:val="28"/>
                <w:vertAlign w:val="superscript"/>
              </w:rPr>
              <w:t xml:space="preserve"> </w:t>
            </w:r>
            <w:r w:rsidRPr="00D60CC9">
              <w:rPr>
                <w:rFonts w:cs="Times New Roman"/>
                <w:sz w:val="28"/>
                <w:szCs w:val="28"/>
                <w:vertAlign w:val="superscript"/>
              </w:rPr>
              <w:t xml:space="preserve"> (6 horas)</w:t>
            </w:r>
          </w:p>
          <w:p w:rsidR="00CD1497" w:rsidRPr="006B318E" w:rsidRDefault="00CD1497" w:rsidP="003F1716">
            <w:pPr>
              <w:rPr>
                <w:rFonts w:cs="Arial"/>
              </w:rPr>
            </w:pPr>
          </w:p>
        </w:tc>
      </w:tr>
      <w:tr w:rsidR="00CD1497" w:rsidRPr="009936B0" w:rsidTr="003F1716">
        <w:trPr>
          <w:trHeight w:hRule="exact" w:val="1618"/>
        </w:trPr>
        <w:tc>
          <w:tcPr>
            <w:tcW w:w="0" w:type="auto"/>
            <w:vMerge/>
            <w:tcBorders>
              <w:right w:val="single" w:sz="4" w:space="0" w:color="4F6228" w:themeColor="accent3" w:themeShade="80"/>
            </w:tcBorders>
          </w:tcPr>
          <w:p w:rsidR="00CD1497" w:rsidRPr="009936B0" w:rsidRDefault="00CD1497" w:rsidP="003F1716">
            <w:pPr>
              <w:jc w:val="both"/>
              <w:rPr>
                <w:rFonts w:ascii="Arial" w:hAnsi="Arial" w:cs="Arial"/>
              </w:rPr>
            </w:pPr>
          </w:p>
        </w:tc>
        <w:tc>
          <w:tcPr>
            <w:tcW w:w="3303" w:type="dxa"/>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92D050"/>
          </w:tcPr>
          <w:p w:rsidR="00CD1497" w:rsidRPr="00AB6CCF" w:rsidRDefault="00CD1497" w:rsidP="0009640C">
            <w:pPr>
              <w:pStyle w:val="Prrafodelista"/>
              <w:numPr>
                <w:ilvl w:val="0"/>
                <w:numId w:val="117"/>
              </w:numPr>
              <w:rPr>
                <w:rFonts w:cs="Arial"/>
              </w:rPr>
            </w:pPr>
            <w:r w:rsidRPr="00AB6CCF">
              <w:rPr>
                <w:rFonts w:cs="Arial"/>
                <w:b/>
              </w:rPr>
              <w:t>PROYECTOS</w:t>
            </w:r>
          </w:p>
        </w:tc>
        <w:tc>
          <w:tcPr>
            <w:tcW w:w="5387" w:type="dxa"/>
            <w:tcBorders>
              <w:left w:val="single" w:sz="4" w:space="0" w:color="4F6228" w:themeColor="accent3" w:themeShade="80"/>
            </w:tcBorders>
          </w:tcPr>
          <w:p w:rsidR="00CD1497" w:rsidRDefault="00CD1497" w:rsidP="003F1716">
            <w:pPr>
              <w:keepLines/>
              <w:spacing w:before="120"/>
              <w:jc w:val="both"/>
              <w:rPr>
                <w:rFonts w:cs="Times New Roman"/>
                <w:sz w:val="20"/>
                <w:szCs w:val="20"/>
              </w:rPr>
            </w:pPr>
            <w:r w:rsidRPr="00A40368">
              <w:rPr>
                <w:rFonts w:cs="Times New Roman"/>
                <w:sz w:val="20"/>
                <w:szCs w:val="20"/>
              </w:rPr>
              <w:t xml:space="preserve">MAYO/2014   </w:t>
            </w:r>
            <w:r>
              <w:rPr>
                <w:rFonts w:cs="Times New Roman"/>
                <w:sz w:val="20"/>
                <w:szCs w:val="20"/>
              </w:rPr>
              <w:t xml:space="preserve">                </w:t>
            </w:r>
            <w:r w:rsidRPr="00A40368">
              <w:rPr>
                <w:rFonts w:cs="Times New Roman"/>
                <w:sz w:val="20"/>
                <w:szCs w:val="20"/>
              </w:rPr>
              <w:t>1ª Quincena    6 Sesiones (6 horas)</w:t>
            </w:r>
            <w:r>
              <w:rPr>
                <w:rFonts w:cs="Times New Roman"/>
                <w:sz w:val="20"/>
                <w:szCs w:val="20"/>
              </w:rPr>
              <w:t xml:space="preserve"> </w:t>
            </w:r>
          </w:p>
          <w:p w:rsidR="00CD1497" w:rsidRPr="006C2211" w:rsidRDefault="00CD1497" w:rsidP="003F1716">
            <w:pPr>
              <w:keepLines/>
              <w:spacing w:before="120"/>
              <w:jc w:val="both"/>
              <w:rPr>
                <w:rFonts w:cs="Times New Roman"/>
                <w:sz w:val="28"/>
                <w:szCs w:val="28"/>
                <w:vertAlign w:val="superscript"/>
              </w:rPr>
            </w:pPr>
            <w:r w:rsidRPr="00D60CC9">
              <w:rPr>
                <w:rFonts w:cs="Times New Roman"/>
                <w:sz w:val="28"/>
                <w:szCs w:val="28"/>
                <w:vertAlign w:val="superscript"/>
              </w:rPr>
              <w:t xml:space="preserve">JUNIO/2014                               </w:t>
            </w:r>
            <w:r>
              <w:rPr>
                <w:rFonts w:cs="Times New Roman"/>
                <w:sz w:val="28"/>
                <w:szCs w:val="28"/>
                <w:vertAlign w:val="superscript"/>
              </w:rPr>
              <w:t xml:space="preserve">   </w:t>
            </w:r>
            <w:r w:rsidRPr="00D60CC9">
              <w:rPr>
                <w:rFonts w:cs="Times New Roman"/>
                <w:sz w:val="28"/>
                <w:szCs w:val="28"/>
                <w:vertAlign w:val="superscript"/>
              </w:rPr>
              <w:t xml:space="preserve"> </w:t>
            </w:r>
            <w:r>
              <w:rPr>
                <w:rFonts w:cs="Times New Roman"/>
                <w:sz w:val="28"/>
                <w:szCs w:val="28"/>
                <w:vertAlign w:val="superscript"/>
              </w:rPr>
              <w:t>2</w:t>
            </w:r>
            <w:r w:rsidRPr="00D60CC9">
              <w:rPr>
                <w:rFonts w:cs="Times New Roman"/>
                <w:sz w:val="28"/>
                <w:szCs w:val="28"/>
                <w:vertAlign w:val="superscript"/>
              </w:rPr>
              <w:t xml:space="preserve">ª Quincena   </w:t>
            </w:r>
            <w:r>
              <w:rPr>
                <w:rFonts w:cs="Times New Roman"/>
                <w:sz w:val="28"/>
                <w:szCs w:val="28"/>
                <w:vertAlign w:val="superscript"/>
              </w:rPr>
              <w:t xml:space="preserve">       3</w:t>
            </w:r>
            <w:r w:rsidRPr="00D60CC9">
              <w:rPr>
                <w:rFonts w:cs="Times New Roman"/>
                <w:sz w:val="28"/>
                <w:szCs w:val="28"/>
                <w:vertAlign w:val="superscript"/>
              </w:rPr>
              <w:t xml:space="preserve"> Sesiones</w:t>
            </w:r>
            <w:r>
              <w:rPr>
                <w:rFonts w:cs="Times New Roman"/>
                <w:sz w:val="28"/>
                <w:szCs w:val="28"/>
                <w:vertAlign w:val="superscript"/>
              </w:rPr>
              <w:t xml:space="preserve">  (3</w:t>
            </w:r>
            <w:r w:rsidRPr="00D60CC9">
              <w:rPr>
                <w:rFonts w:cs="Times New Roman"/>
                <w:sz w:val="28"/>
                <w:szCs w:val="28"/>
                <w:vertAlign w:val="superscript"/>
              </w:rPr>
              <w:t xml:space="preserve"> horas)</w:t>
            </w:r>
            <w:r>
              <w:rPr>
                <w:rFonts w:cs="Times New Roman"/>
                <w:sz w:val="28"/>
                <w:szCs w:val="28"/>
                <w:vertAlign w:val="superscript"/>
              </w:rPr>
              <w:t xml:space="preserve"> </w:t>
            </w:r>
            <w:r>
              <w:rPr>
                <w:rFonts w:cs="Times New Roman"/>
                <w:b/>
                <w:sz w:val="20"/>
                <w:szCs w:val="20"/>
              </w:rPr>
              <w:t>Total: 27</w:t>
            </w:r>
            <w:r w:rsidRPr="00D60CC9">
              <w:rPr>
                <w:rFonts w:cs="Times New Roman"/>
                <w:b/>
                <w:sz w:val="20"/>
                <w:szCs w:val="20"/>
              </w:rPr>
              <w:t xml:space="preserve"> horas</w:t>
            </w:r>
          </w:p>
          <w:p w:rsidR="00CD1497" w:rsidRPr="00A40368" w:rsidRDefault="00CD1497" w:rsidP="003F1716">
            <w:pPr>
              <w:keepLines/>
              <w:spacing w:before="120"/>
              <w:jc w:val="both"/>
              <w:rPr>
                <w:rFonts w:cs="Times New Roman"/>
                <w:sz w:val="20"/>
                <w:szCs w:val="20"/>
              </w:rPr>
            </w:pPr>
          </w:p>
          <w:p w:rsidR="00CD1497" w:rsidRPr="006B318E" w:rsidRDefault="00CD1497" w:rsidP="003F1716">
            <w:pPr>
              <w:jc w:val="center"/>
              <w:rPr>
                <w:rFonts w:cs="Arial"/>
              </w:rPr>
            </w:pPr>
          </w:p>
        </w:tc>
      </w:tr>
    </w:tbl>
    <w:p w:rsidR="00CD1497" w:rsidRPr="009936B0" w:rsidRDefault="00CD1497" w:rsidP="00CD1497">
      <w:pPr>
        <w:pStyle w:val="Piedepgina"/>
        <w:tabs>
          <w:tab w:val="clear" w:pos="4252"/>
          <w:tab w:val="clear" w:pos="8504"/>
        </w:tabs>
        <w:jc w:val="both"/>
        <w:rPr>
          <w:rFonts w:ascii="Arial" w:hAnsi="Arial" w:cs="Arial"/>
          <w:sz w:val="22"/>
          <w:szCs w:val="22"/>
        </w:rPr>
      </w:pPr>
    </w:p>
    <w:p w:rsidR="00CD1497" w:rsidRDefault="00CD1497">
      <w:pPr>
        <w:rPr>
          <w:rFonts w:ascii="Arial" w:hAnsi="Arial" w:cs="Arial"/>
        </w:rPr>
      </w:pPr>
      <w:r>
        <w:rPr>
          <w:rFonts w:ascii="Arial" w:hAnsi="Arial" w:cs="Arial"/>
        </w:rPr>
        <w:br w:type="page"/>
      </w:r>
    </w:p>
    <w:p w:rsidR="00CD1497" w:rsidRPr="005C691D" w:rsidRDefault="00CD1497" w:rsidP="00CD1497">
      <w:pPr>
        <w:jc w:val="both"/>
        <w:rPr>
          <w:rFonts w:ascii="Arial" w:hAnsi="Arial" w:cs="Arial"/>
        </w:rPr>
      </w:pPr>
      <w:r w:rsidRPr="005C691D">
        <w:rPr>
          <w:rFonts w:ascii="Arial" w:hAnsi="Arial" w:cs="Arial"/>
        </w:rPr>
        <w:lastRenderedPageBreak/>
        <w:t>La distribución de las unidades y  proyectos a lo largo del curso será la siguiente:</w:t>
      </w:r>
    </w:p>
    <w:tbl>
      <w:tblPr>
        <w:tblStyle w:val="Tablaconcuadrcula"/>
        <w:tblW w:w="0" w:type="auto"/>
        <w:tblInd w:w="360" w:type="dxa"/>
        <w:tblLayout w:type="fixed"/>
        <w:tblLook w:val="04A0"/>
      </w:tblPr>
      <w:tblGrid>
        <w:gridCol w:w="4143"/>
        <w:gridCol w:w="397"/>
        <w:gridCol w:w="397"/>
        <w:gridCol w:w="397"/>
        <w:gridCol w:w="397"/>
        <w:gridCol w:w="397"/>
        <w:gridCol w:w="397"/>
        <w:gridCol w:w="397"/>
        <w:gridCol w:w="397"/>
        <w:gridCol w:w="397"/>
        <w:gridCol w:w="397"/>
      </w:tblGrid>
      <w:tr w:rsidR="00CD1497" w:rsidTr="003F1716">
        <w:tc>
          <w:tcPr>
            <w:tcW w:w="4143" w:type="dxa"/>
          </w:tcPr>
          <w:p w:rsidR="00CD1497" w:rsidRDefault="00CD1497" w:rsidP="003F1716">
            <w:pPr>
              <w:rPr>
                <w:rFonts w:ascii="Arial" w:hAnsi="Arial" w:cs="Arial"/>
                <w:b/>
              </w:rPr>
            </w:pPr>
            <w:r>
              <w:rPr>
                <w:rFonts w:ascii="Arial" w:hAnsi="Arial" w:cs="Arial"/>
                <w:b/>
              </w:rPr>
              <w:t>UNIDADES/MESES</w:t>
            </w:r>
          </w:p>
        </w:tc>
        <w:tc>
          <w:tcPr>
            <w:tcW w:w="397" w:type="dxa"/>
          </w:tcPr>
          <w:p w:rsidR="00CD1497" w:rsidRDefault="00CB72BC" w:rsidP="003F1716">
            <w:pPr>
              <w:rPr>
                <w:rFonts w:ascii="Arial" w:hAnsi="Arial" w:cs="Arial"/>
                <w:b/>
              </w:rPr>
            </w:pPr>
            <w:r>
              <w:rPr>
                <w:rFonts w:ascii="Arial" w:hAnsi="Arial" w:cs="Arial"/>
                <w:b/>
                <w:noProof/>
                <w:lang w:eastAsia="es-ES"/>
              </w:rPr>
              <w:pict>
                <v:rect id="_x0000_s1126" style="position:absolute;margin-left:2.55pt;margin-top:12.1pt;width:31.55pt;height:12.95pt;z-index:251748352;mso-position-horizontal-relative:text;mso-position-vertical-relative:text" fillcolor="#4f81bd [3204]" strokecolor="#f2f2f2 [3041]" strokeweight=".25pt">
                  <v:shadow type="perspective" color="#243f60 [1604]" opacity=".5" offset="1pt" offset2="-1pt"/>
                </v:rect>
              </w:pict>
            </w:r>
            <w:r w:rsidR="00CD1497">
              <w:rPr>
                <w:rFonts w:ascii="Arial" w:hAnsi="Arial" w:cs="Arial"/>
                <w:b/>
              </w:rPr>
              <w:t>S</w:t>
            </w:r>
          </w:p>
        </w:tc>
        <w:tc>
          <w:tcPr>
            <w:tcW w:w="397" w:type="dxa"/>
          </w:tcPr>
          <w:p w:rsidR="00CD1497" w:rsidRDefault="00CD1497" w:rsidP="003F1716">
            <w:pPr>
              <w:rPr>
                <w:rFonts w:ascii="Arial" w:hAnsi="Arial" w:cs="Arial"/>
                <w:b/>
              </w:rPr>
            </w:pPr>
            <w:r>
              <w:rPr>
                <w:rFonts w:ascii="Arial" w:hAnsi="Arial" w:cs="Arial"/>
                <w:b/>
              </w:rPr>
              <w:t>0</w:t>
            </w:r>
          </w:p>
        </w:tc>
        <w:tc>
          <w:tcPr>
            <w:tcW w:w="397" w:type="dxa"/>
          </w:tcPr>
          <w:p w:rsidR="00CD1497" w:rsidRDefault="00CD1497" w:rsidP="003F1716">
            <w:pPr>
              <w:rPr>
                <w:rFonts w:ascii="Arial" w:hAnsi="Arial" w:cs="Arial"/>
                <w:b/>
              </w:rPr>
            </w:pPr>
            <w:r>
              <w:rPr>
                <w:rFonts w:ascii="Arial" w:hAnsi="Arial" w:cs="Arial"/>
                <w:b/>
              </w:rPr>
              <w:t>N</w:t>
            </w:r>
          </w:p>
        </w:tc>
        <w:tc>
          <w:tcPr>
            <w:tcW w:w="397" w:type="dxa"/>
          </w:tcPr>
          <w:p w:rsidR="00CD1497" w:rsidRDefault="00CD1497" w:rsidP="003F1716">
            <w:pPr>
              <w:rPr>
                <w:rFonts w:ascii="Arial" w:hAnsi="Arial" w:cs="Arial"/>
                <w:b/>
              </w:rPr>
            </w:pPr>
            <w:r>
              <w:rPr>
                <w:rFonts w:ascii="Arial" w:hAnsi="Arial" w:cs="Arial"/>
                <w:b/>
              </w:rPr>
              <w:t>D</w:t>
            </w:r>
          </w:p>
        </w:tc>
        <w:tc>
          <w:tcPr>
            <w:tcW w:w="397" w:type="dxa"/>
          </w:tcPr>
          <w:p w:rsidR="00CD1497" w:rsidRDefault="00CD1497" w:rsidP="003F1716">
            <w:pPr>
              <w:rPr>
                <w:rFonts w:ascii="Arial" w:hAnsi="Arial" w:cs="Arial"/>
                <w:b/>
              </w:rPr>
            </w:pPr>
            <w:r>
              <w:rPr>
                <w:rFonts w:ascii="Arial" w:hAnsi="Arial" w:cs="Arial"/>
                <w:b/>
              </w:rPr>
              <w:t>E</w:t>
            </w:r>
          </w:p>
        </w:tc>
        <w:tc>
          <w:tcPr>
            <w:tcW w:w="397" w:type="dxa"/>
          </w:tcPr>
          <w:p w:rsidR="00CD1497" w:rsidRDefault="00CD1497" w:rsidP="003F1716">
            <w:pPr>
              <w:rPr>
                <w:rFonts w:ascii="Arial" w:hAnsi="Arial" w:cs="Arial"/>
                <w:b/>
              </w:rPr>
            </w:pPr>
            <w:r>
              <w:rPr>
                <w:rFonts w:ascii="Arial" w:hAnsi="Arial" w:cs="Arial"/>
                <w:b/>
              </w:rPr>
              <w:t>F</w:t>
            </w:r>
          </w:p>
        </w:tc>
        <w:tc>
          <w:tcPr>
            <w:tcW w:w="397" w:type="dxa"/>
          </w:tcPr>
          <w:p w:rsidR="00CD1497" w:rsidRDefault="00CD1497" w:rsidP="003F1716">
            <w:pPr>
              <w:rPr>
                <w:rFonts w:ascii="Arial" w:hAnsi="Arial" w:cs="Arial"/>
                <w:b/>
              </w:rPr>
            </w:pPr>
            <w:r>
              <w:rPr>
                <w:rFonts w:ascii="Arial" w:hAnsi="Arial" w:cs="Arial"/>
                <w:b/>
              </w:rPr>
              <w:t>M</w:t>
            </w:r>
          </w:p>
        </w:tc>
        <w:tc>
          <w:tcPr>
            <w:tcW w:w="397" w:type="dxa"/>
          </w:tcPr>
          <w:p w:rsidR="00CD1497" w:rsidRDefault="00CD1497" w:rsidP="003F1716">
            <w:pPr>
              <w:rPr>
                <w:rFonts w:ascii="Arial" w:hAnsi="Arial" w:cs="Arial"/>
                <w:b/>
              </w:rPr>
            </w:pPr>
            <w:r>
              <w:rPr>
                <w:rFonts w:ascii="Arial" w:hAnsi="Arial" w:cs="Arial"/>
                <w:b/>
              </w:rPr>
              <w:t>A</w:t>
            </w:r>
          </w:p>
        </w:tc>
        <w:tc>
          <w:tcPr>
            <w:tcW w:w="397" w:type="dxa"/>
          </w:tcPr>
          <w:p w:rsidR="00CD1497" w:rsidRDefault="00CD1497" w:rsidP="003F1716">
            <w:pPr>
              <w:rPr>
                <w:rFonts w:ascii="Arial" w:hAnsi="Arial" w:cs="Arial"/>
                <w:b/>
              </w:rPr>
            </w:pPr>
            <w:r>
              <w:rPr>
                <w:rFonts w:ascii="Arial" w:hAnsi="Arial" w:cs="Arial"/>
                <w:b/>
              </w:rPr>
              <w:t>M</w:t>
            </w:r>
          </w:p>
        </w:tc>
        <w:tc>
          <w:tcPr>
            <w:tcW w:w="397" w:type="dxa"/>
          </w:tcPr>
          <w:p w:rsidR="00CD1497" w:rsidRDefault="00CD1497" w:rsidP="003F1716">
            <w:pPr>
              <w:rPr>
                <w:rFonts w:ascii="Arial" w:hAnsi="Arial" w:cs="Arial"/>
                <w:b/>
              </w:rPr>
            </w:pPr>
            <w:r>
              <w:rPr>
                <w:rFonts w:ascii="Arial" w:hAnsi="Arial" w:cs="Arial"/>
                <w:b/>
              </w:rPr>
              <w:t>J</w:t>
            </w:r>
          </w:p>
        </w:tc>
      </w:tr>
      <w:tr w:rsidR="00CD1497" w:rsidTr="003F1716">
        <w:tc>
          <w:tcPr>
            <w:tcW w:w="4143" w:type="dxa"/>
          </w:tcPr>
          <w:p w:rsidR="00CD1497" w:rsidRPr="005A05E2" w:rsidRDefault="00CD1497" w:rsidP="003F1716">
            <w:pPr>
              <w:rPr>
                <w:rFonts w:cs="Arial"/>
                <w:sz w:val="18"/>
                <w:szCs w:val="18"/>
              </w:rPr>
            </w:pPr>
            <w:r w:rsidRPr="005A05E2">
              <w:rPr>
                <w:rFonts w:cs="Arial"/>
                <w:sz w:val="18"/>
                <w:szCs w:val="18"/>
              </w:rPr>
              <w:t>Expresión Gráfica</w:t>
            </w:r>
          </w:p>
        </w:tc>
        <w:tc>
          <w:tcPr>
            <w:tcW w:w="397" w:type="dxa"/>
          </w:tcPr>
          <w:p w:rsidR="00CD1497" w:rsidRDefault="00CB72BC" w:rsidP="003F1716">
            <w:pPr>
              <w:rPr>
                <w:rFonts w:ascii="Arial" w:hAnsi="Arial" w:cs="Arial"/>
                <w:b/>
              </w:rPr>
            </w:pPr>
            <w:r>
              <w:rPr>
                <w:rFonts w:ascii="Arial" w:hAnsi="Arial" w:cs="Arial"/>
                <w:b/>
                <w:noProof/>
                <w:lang w:eastAsia="es-ES"/>
              </w:rPr>
              <w:pict>
                <v:rect id="_x0000_s1128" style="position:absolute;margin-left:2.55pt;margin-top:11.9pt;width:40.4pt;height:12.95pt;z-index:251750400;mso-position-horizontal-relative:text;mso-position-vertical-relative:text" fillcolor="#4f81bd [3204]" strokecolor="#f2f2f2 [3041]" strokeweight=".25pt">
                  <v:shadow type="perspective" color="#243f60 [1604]" opacity=".5" offset="1pt" offset2="-1pt"/>
                </v:rect>
              </w:pict>
            </w: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r>
      <w:tr w:rsidR="00CD1497" w:rsidTr="003F1716">
        <w:tc>
          <w:tcPr>
            <w:tcW w:w="4143" w:type="dxa"/>
          </w:tcPr>
          <w:p w:rsidR="00CD1497" w:rsidRPr="005A05E2" w:rsidRDefault="00CD1497" w:rsidP="003F1716">
            <w:pPr>
              <w:rPr>
                <w:rFonts w:cs="Arial"/>
                <w:sz w:val="18"/>
                <w:szCs w:val="18"/>
              </w:rPr>
            </w:pPr>
            <w:r>
              <w:rPr>
                <w:rFonts w:cs="Arial"/>
                <w:sz w:val="18"/>
                <w:szCs w:val="18"/>
              </w:rPr>
              <w:t xml:space="preserve"> El Proyecto( El Cubo Soma)</w:t>
            </w: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B72BC" w:rsidP="003F1716">
            <w:pPr>
              <w:rPr>
                <w:rFonts w:ascii="Arial" w:hAnsi="Arial" w:cs="Arial"/>
                <w:b/>
              </w:rPr>
            </w:pPr>
            <w:r>
              <w:rPr>
                <w:rFonts w:ascii="Arial" w:hAnsi="Arial" w:cs="Arial"/>
                <w:b/>
                <w:noProof/>
                <w:lang w:eastAsia="es-ES"/>
              </w:rPr>
              <w:pict>
                <v:rect id="_x0000_s1129" style="position:absolute;margin-left:-2.1pt;margin-top:11.7pt;width:28.65pt;height:12.95pt;z-index:251751424;mso-position-horizontal-relative:text;mso-position-vertical-relative:text" fillcolor="#4f81bd [3204]" strokecolor="#f2f2f2 [3041]" strokeweight=".25pt">
                  <v:shadow type="perspective" color="#243f60 [1604]" opacity=".5" offset="1pt" offset2="-1pt"/>
                </v:rect>
              </w:pict>
            </w: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r>
      <w:tr w:rsidR="00CD1497" w:rsidTr="003F1716">
        <w:tc>
          <w:tcPr>
            <w:tcW w:w="4143" w:type="dxa"/>
          </w:tcPr>
          <w:p w:rsidR="00CD1497" w:rsidRPr="005A05E2" w:rsidRDefault="00CD1497" w:rsidP="003F1716">
            <w:pPr>
              <w:rPr>
                <w:rFonts w:cs="Arial"/>
                <w:sz w:val="18"/>
                <w:szCs w:val="18"/>
              </w:rPr>
            </w:pPr>
            <w:r>
              <w:rPr>
                <w:rFonts w:cs="Arial"/>
                <w:sz w:val="18"/>
                <w:szCs w:val="18"/>
              </w:rPr>
              <w:t>Mecani</w:t>
            </w:r>
            <w:r w:rsidRPr="005A05E2">
              <w:rPr>
                <w:rFonts w:cs="Arial"/>
                <w:sz w:val="18"/>
                <w:szCs w:val="18"/>
              </w:rPr>
              <w:t>smos</w:t>
            </w: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B72BC" w:rsidP="003F1716">
            <w:pPr>
              <w:rPr>
                <w:rFonts w:ascii="Arial" w:hAnsi="Arial" w:cs="Arial"/>
                <w:b/>
              </w:rPr>
            </w:pPr>
            <w:r>
              <w:rPr>
                <w:rFonts w:ascii="Arial" w:hAnsi="Arial" w:cs="Arial"/>
                <w:b/>
                <w:noProof/>
                <w:lang w:eastAsia="es-ES"/>
              </w:rPr>
              <w:pict>
                <v:rect id="_x0000_s1130" style="position:absolute;margin-left:-2.1pt;margin-top:12.05pt;width:26.8pt;height:12.95pt;z-index:251752448;mso-position-horizontal-relative:text;mso-position-vertical-relative:text" fillcolor="#4f81bd [3204]" strokecolor="#f2f2f2 [3041]" strokeweight=".25pt">
                  <v:shadow type="perspective" color="#243f60 [1604]" opacity=".5" offset="1pt" offset2="-1pt"/>
                </v:rect>
              </w:pict>
            </w: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r>
      <w:tr w:rsidR="00CD1497" w:rsidTr="003F1716">
        <w:tc>
          <w:tcPr>
            <w:tcW w:w="4143" w:type="dxa"/>
          </w:tcPr>
          <w:p w:rsidR="00CD1497" w:rsidRPr="005A05E2" w:rsidRDefault="00CD1497" w:rsidP="003F1716">
            <w:pPr>
              <w:rPr>
                <w:rFonts w:cs="Arial"/>
                <w:sz w:val="18"/>
                <w:szCs w:val="18"/>
              </w:rPr>
            </w:pPr>
            <w:r w:rsidRPr="005A05E2">
              <w:rPr>
                <w:rFonts w:cs="Arial"/>
                <w:sz w:val="18"/>
                <w:szCs w:val="18"/>
              </w:rPr>
              <w:t>Informática</w:t>
            </w: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B72BC" w:rsidP="003F1716">
            <w:pPr>
              <w:rPr>
                <w:rFonts w:ascii="Arial" w:hAnsi="Arial" w:cs="Arial"/>
                <w:b/>
              </w:rPr>
            </w:pPr>
            <w:r>
              <w:rPr>
                <w:rFonts w:ascii="Arial" w:hAnsi="Arial" w:cs="Arial"/>
                <w:b/>
                <w:noProof/>
                <w:lang w:eastAsia="es-ES"/>
              </w:rPr>
              <w:pict>
                <v:rect id="_x0000_s1123" style="position:absolute;margin-left:4.85pt;margin-top:11.85pt;width:40.4pt;height:12.95pt;z-index:251745280;mso-position-horizontal-relative:text;mso-position-vertical-relative:text" fillcolor="#4f81bd [3204]" strokecolor="#f2f2f2 [3041]" strokeweight=".25pt">
                  <v:shadow type="perspective" color="#243f60 [1604]" opacity=".5" offset="1pt" offset2="-1pt"/>
                </v:rect>
              </w:pict>
            </w: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r>
      <w:tr w:rsidR="00CD1497" w:rsidTr="003F1716">
        <w:tc>
          <w:tcPr>
            <w:tcW w:w="4143" w:type="dxa"/>
          </w:tcPr>
          <w:p w:rsidR="00CD1497" w:rsidRPr="005A05E2" w:rsidRDefault="00CD1497" w:rsidP="003F1716">
            <w:pPr>
              <w:rPr>
                <w:rFonts w:cs="Arial"/>
                <w:sz w:val="18"/>
                <w:szCs w:val="18"/>
              </w:rPr>
            </w:pPr>
            <w:r>
              <w:rPr>
                <w:rFonts w:cs="Arial"/>
                <w:sz w:val="18"/>
                <w:szCs w:val="18"/>
              </w:rPr>
              <w:t>Ofimá</w:t>
            </w:r>
            <w:r w:rsidRPr="005A05E2">
              <w:rPr>
                <w:rFonts w:cs="Arial"/>
                <w:sz w:val="18"/>
                <w:szCs w:val="18"/>
              </w:rPr>
              <w:t>tica</w:t>
            </w: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r>
      <w:tr w:rsidR="00CD1497" w:rsidTr="003F1716">
        <w:tc>
          <w:tcPr>
            <w:tcW w:w="4143" w:type="dxa"/>
          </w:tcPr>
          <w:p w:rsidR="00CD1497" w:rsidRDefault="00CD1497" w:rsidP="003F1716">
            <w:pPr>
              <w:rPr>
                <w:rFonts w:cs="Arial"/>
                <w:sz w:val="18"/>
                <w:szCs w:val="18"/>
              </w:rPr>
            </w:pPr>
            <w:r>
              <w:rPr>
                <w:rFonts w:cs="Arial"/>
                <w:sz w:val="18"/>
                <w:szCs w:val="18"/>
              </w:rPr>
              <w:t>El Proyecto</w:t>
            </w: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noProof/>
                <w:lang w:eastAsia="es-ES"/>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B72BC" w:rsidP="003F1716">
            <w:pPr>
              <w:rPr>
                <w:rFonts w:ascii="Arial" w:hAnsi="Arial" w:cs="Arial"/>
                <w:b/>
              </w:rPr>
            </w:pPr>
            <w:r>
              <w:rPr>
                <w:rFonts w:ascii="Arial" w:hAnsi="Arial" w:cs="Arial"/>
                <w:b/>
                <w:noProof/>
                <w:lang w:eastAsia="es-ES"/>
              </w:rPr>
              <w:pict>
                <v:rect id="_x0000_s1131" style="position:absolute;margin-left:13.2pt;margin-top:.15pt;width:40.4pt;height:12.95pt;z-index:251753472;mso-position-horizontal-relative:text;mso-position-vertical-relative:text" fillcolor="#4f81bd [3204]" strokecolor="#f2f2f2 [3041]" strokeweight=".25pt">
                  <v:shadow type="perspective" color="#243f60 [1604]" opacity=".5" offset="1pt" offset2="-1pt"/>
                </v:rect>
              </w:pict>
            </w: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r>
      <w:tr w:rsidR="00CD1497" w:rsidTr="003F1716">
        <w:tc>
          <w:tcPr>
            <w:tcW w:w="4143" w:type="dxa"/>
          </w:tcPr>
          <w:p w:rsidR="00CD1497" w:rsidRPr="005A05E2" w:rsidRDefault="00CD1497" w:rsidP="003F1716">
            <w:pPr>
              <w:rPr>
                <w:rFonts w:cs="Arial"/>
                <w:sz w:val="18"/>
                <w:szCs w:val="18"/>
              </w:rPr>
            </w:pPr>
            <w:r w:rsidRPr="005A05E2">
              <w:rPr>
                <w:rFonts w:cs="Arial"/>
                <w:sz w:val="18"/>
                <w:szCs w:val="18"/>
              </w:rPr>
              <w:t>Electricidad</w:t>
            </w: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B72BC" w:rsidP="003F1716">
            <w:pPr>
              <w:rPr>
                <w:rFonts w:ascii="Arial" w:hAnsi="Arial" w:cs="Arial"/>
                <w:b/>
              </w:rPr>
            </w:pPr>
            <w:r>
              <w:rPr>
                <w:rFonts w:ascii="Arial" w:hAnsi="Arial" w:cs="Arial"/>
                <w:b/>
                <w:noProof/>
                <w:lang w:eastAsia="es-ES"/>
              </w:rPr>
              <w:pict>
                <v:rect id="_x0000_s1127" style="position:absolute;margin-left:11.3pt;margin-top:-.05pt;width:30.4pt;height:12.95pt;z-index:251749376;mso-position-horizontal-relative:text;mso-position-vertical-relative:text" fillcolor="#4f81bd [3204]" strokecolor="#f2f2f2 [3041]" strokeweight=".25pt">
                  <v:shadow type="perspective" color="#243f60 [1604]" opacity=".5" offset="1pt" offset2="-1pt"/>
                </v:rect>
              </w:pict>
            </w: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r>
      <w:tr w:rsidR="00CD1497" w:rsidTr="003F1716">
        <w:tc>
          <w:tcPr>
            <w:tcW w:w="4143" w:type="dxa"/>
          </w:tcPr>
          <w:p w:rsidR="00CD1497" w:rsidRPr="005A05E2" w:rsidRDefault="00CD1497" w:rsidP="003F1716">
            <w:pPr>
              <w:rPr>
                <w:rFonts w:cs="Arial"/>
                <w:sz w:val="18"/>
                <w:szCs w:val="18"/>
              </w:rPr>
            </w:pPr>
            <w:r w:rsidRPr="005A05E2">
              <w:rPr>
                <w:rFonts w:cs="Arial"/>
                <w:sz w:val="18"/>
                <w:szCs w:val="18"/>
              </w:rPr>
              <w:t>El proyecto técnico</w:t>
            </w:r>
            <w:r>
              <w:rPr>
                <w:rFonts w:cs="Arial"/>
                <w:sz w:val="18"/>
                <w:szCs w:val="18"/>
              </w:rPr>
              <w:t xml:space="preserve"> (Proyectos) El coche eléctrico</w:t>
            </w:r>
          </w:p>
        </w:tc>
        <w:tc>
          <w:tcPr>
            <w:tcW w:w="397" w:type="dxa"/>
          </w:tcPr>
          <w:p w:rsidR="00CD1497" w:rsidRDefault="00CB72BC" w:rsidP="003F1716">
            <w:pPr>
              <w:rPr>
                <w:rFonts w:ascii="Arial" w:hAnsi="Arial" w:cs="Arial"/>
                <w:b/>
              </w:rPr>
            </w:pPr>
            <w:r>
              <w:rPr>
                <w:rFonts w:ascii="Arial" w:hAnsi="Arial" w:cs="Arial"/>
                <w:b/>
                <w:noProof/>
                <w:lang w:eastAsia="es-ES"/>
              </w:rPr>
              <w:pict>
                <v:rect id="_x0000_s1125" style="position:absolute;margin-left:12.35pt;margin-top:-.25pt;width:168.3pt;height:13.45pt;z-index:251747328;mso-position-horizontal-relative:text;mso-position-vertical-relative:text" fillcolor="#4f81bd [3204]" strokecolor="#1f497d [3215]" strokeweight=".25pt">
                  <v:shadow type="perspective" color="#243f60 [1604]" opacity=".5" offset="1pt" offset2="-1pt"/>
                </v:rect>
              </w:pict>
            </w:r>
          </w:p>
        </w:tc>
        <w:tc>
          <w:tcPr>
            <w:tcW w:w="397" w:type="dxa"/>
          </w:tcPr>
          <w:p w:rsidR="00CD1497" w:rsidRDefault="00CB72BC" w:rsidP="003F1716">
            <w:pPr>
              <w:rPr>
                <w:rFonts w:ascii="Arial" w:hAnsi="Arial" w:cs="Arial"/>
                <w:b/>
              </w:rPr>
            </w:pPr>
            <w:r>
              <w:rPr>
                <w:rFonts w:ascii="Arial" w:hAnsi="Arial" w:cs="Arial"/>
                <w:b/>
                <w:noProof/>
                <w:lang w:eastAsia="es-ES"/>
              </w:rPr>
              <w:pict>
                <v:rect id="_x0000_s1124" style="position:absolute;margin-left:14.25pt;margin-top:-.25pt;width:35.75pt;height:12.4pt;z-index:251746304;mso-position-horizontal-relative:text;mso-position-vertical-relative:text" fillcolor="#c2d69b [1942]" strokecolor="white [3212]"/>
              </w:pict>
            </w: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r>
      <w:tr w:rsidR="00CD1497" w:rsidTr="003F1716">
        <w:tc>
          <w:tcPr>
            <w:tcW w:w="4143"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r>
      <w:tr w:rsidR="00CD1497" w:rsidTr="003F1716">
        <w:tc>
          <w:tcPr>
            <w:tcW w:w="4143"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r>
      <w:tr w:rsidR="00CD1497" w:rsidTr="003F1716">
        <w:tc>
          <w:tcPr>
            <w:tcW w:w="4143"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c>
          <w:tcPr>
            <w:tcW w:w="397" w:type="dxa"/>
          </w:tcPr>
          <w:p w:rsidR="00CD1497" w:rsidRDefault="00CD1497" w:rsidP="003F1716">
            <w:pPr>
              <w:rPr>
                <w:rFonts w:ascii="Arial" w:hAnsi="Arial" w:cs="Arial"/>
                <w:b/>
              </w:rPr>
            </w:pPr>
          </w:p>
        </w:tc>
      </w:tr>
    </w:tbl>
    <w:p w:rsidR="00CD1497" w:rsidRPr="005C691D" w:rsidRDefault="00CD1497" w:rsidP="00CD1497">
      <w:pPr>
        <w:rPr>
          <w:rFonts w:ascii="Arial" w:hAnsi="Arial" w:cs="Arial"/>
          <w:b/>
        </w:rPr>
      </w:pPr>
    </w:p>
    <w:p w:rsidR="00CD1497" w:rsidRDefault="00CD1497" w:rsidP="00F530A9">
      <w:pPr>
        <w:pStyle w:val="Piedepgina"/>
        <w:tabs>
          <w:tab w:val="clear" w:pos="4252"/>
          <w:tab w:val="clear" w:pos="8504"/>
        </w:tabs>
        <w:jc w:val="both"/>
        <w:rPr>
          <w:rFonts w:ascii="Arial" w:hAnsi="Arial" w:cs="Arial"/>
          <w:color w:val="D9D9D9" w:themeColor="background1" w:themeShade="D9"/>
          <w:sz w:val="22"/>
          <w:szCs w:val="22"/>
        </w:rPr>
      </w:pPr>
    </w:p>
    <w:p w:rsidR="00CD1497" w:rsidRDefault="00CD1497" w:rsidP="00F530A9">
      <w:pPr>
        <w:pStyle w:val="Piedepgina"/>
        <w:tabs>
          <w:tab w:val="clear" w:pos="4252"/>
          <w:tab w:val="clear" w:pos="8504"/>
        </w:tabs>
        <w:jc w:val="both"/>
        <w:rPr>
          <w:rFonts w:ascii="Arial" w:hAnsi="Arial" w:cs="Arial"/>
          <w:color w:val="D9D9D9" w:themeColor="background1" w:themeShade="D9"/>
          <w:sz w:val="22"/>
          <w:szCs w:val="22"/>
        </w:rPr>
      </w:pPr>
    </w:p>
    <w:p w:rsidR="00CD1497" w:rsidRDefault="00CD1497" w:rsidP="00F530A9">
      <w:pPr>
        <w:pStyle w:val="Piedepgina"/>
        <w:tabs>
          <w:tab w:val="clear" w:pos="4252"/>
          <w:tab w:val="clear" w:pos="8504"/>
        </w:tabs>
        <w:jc w:val="both"/>
        <w:rPr>
          <w:rFonts w:ascii="Arial" w:hAnsi="Arial" w:cs="Arial"/>
          <w:color w:val="D9D9D9" w:themeColor="background1" w:themeShade="D9"/>
          <w:sz w:val="22"/>
          <w:szCs w:val="22"/>
        </w:rPr>
      </w:pPr>
    </w:p>
    <w:p w:rsidR="00205A67" w:rsidRPr="00B94806" w:rsidRDefault="005C691D" w:rsidP="0009640C">
      <w:pPr>
        <w:pStyle w:val="Prrafodelista"/>
        <w:numPr>
          <w:ilvl w:val="2"/>
          <w:numId w:val="190"/>
        </w:numPr>
        <w:ind w:left="709"/>
        <w:rPr>
          <w:rFonts w:ascii="Arial" w:hAnsi="Arial" w:cs="Arial"/>
          <w:b/>
          <w:highlight w:val="lightGray"/>
        </w:rPr>
      </w:pPr>
      <w:r w:rsidRPr="00B94806">
        <w:rPr>
          <w:rFonts w:ascii="Arial" w:hAnsi="Arial" w:cs="Arial"/>
          <w:b/>
          <w:highlight w:val="lightGray"/>
        </w:rPr>
        <w:t>CRITERIOS DE EVALUACIÓN</w:t>
      </w:r>
    </w:p>
    <w:p w:rsidR="00205A67" w:rsidRDefault="00205A67" w:rsidP="00F530A9">
      <w:pPr>
        <w:pStyle w:val="Piedepgina"/>
        <w:tabs>
          <w:tab w:val="clear" w:pos="4252"/>
          <w:tab w:val="clear" w:pos="8504"/>
        </w:tabs>
        <w:jc w:val="both"/>
        <w:rPr>
          <w:rFonts w:ascii="Arial" w:hAnsi="Arial" w:cs="Arial"/>
          <w:color w:val="D9D9D9" w:themeColor="background1" w:themeShade="D9"/>
          <w:sz w:val="22"/>
          <w:szCs w:val="22"/>
        </w:rPr>
      </w:pPr>
    </w:p>
    <w:p w:rsidR="00B94806" w:rsidRPr="00B849EB" w:rsidRDefault="00B94806" w:rsidP="00B94806">
      <w:pPr>
        <w:keepNext/>
        <w:keepLines/>
        <w:spacing w:before="120"/>
        <w:jc w:val="both"/>
        <w:rPr>
          <w:rFonts w:cs="Times New Roman"/>
          <w:sz w:val="24"/>
          <w:szCs w:val="24"/>
        </w:rPr>
      </w:pPr>
      <w:r w:rsidRPr="00B849EB">
        <w:rPr>
          <w:rFonts w:cs="Times New Roman"/>
          <w:b/>
          <w:sz w:val="24"/>
          <w:szCs w:val="24"/>
        </w:rPr>
        <w:t xml:space="preserve">Bloque </w:t>
      </w:r>
      <w:r>
        <w:rPr>
          <w:rFonts w:cs="Times New Roman"/>
          <w:b/>
          <w:sz w:val="24"/>
          <w:szCs w:val="24"/>
        </w:rPr>
        <w:t xml:space="preserve"> 1 Dibujo. (Expresión Gráfica)</w:t>
      </w:r>
      <w:r w:rsidRPr="00B849EB">
        <w:rPr>
          <w:rFonts w:cs="Times New Roman"/>
          <w:sz w:val="24"/>
          <w:szCs w:val="24"/>
        </w:rPr>
        <w:t xml:space="preserve"> Adquirir, mediante la práctica, habilidad y destreza en el manejo de los distintos instrumentos de dibujo.</w:t>
      </w:r>
    </w:p>
    <w:p w:rsidR="00B94806" w:rsidRPr="003C6445" w:rsidRDefault="00B94806" w:rsidP="0009640C">
      <w:pPr>
        <w:pStyle w:val="Prrafodelista"/>
        <w:keepLines/>
        <w:numPr>
          <w:ilvl w:val="0"/>
          <w:numId w:val="126"/>
        </w:numPr>
        <w:spacing w:before="120" w:after="0" w:line="240" w:lineRule="auto"/>
        <w:jc w:val="both"/>
        <w:rPr>
          <w:rFonts w:cs="Times New Roman"/>
          <w:sz w:val="24"/>
          <w:szCs w:val="24"/>
        </w:rPr>
      </w:pPr>
      <w:r w:rsidRPr="003C6445">
        <w:rPr>
          <w:rFonts w:cs="Times New Roman"/>
          <w:sz w:val="24"/>
          <w:szCs w:val="24"/>
        </w:rPr>
        <w:t>Representar la forma y dimensiones de un objeto en proyección diédrica proporcionado e inteligible.</w:t>
      </w:r>
    </w:p>
    <w:p w:rsidR="00B94806" w:rsidRPr="003C6445" w:rsidRDefault="00B94806" w:rsidP="0009640C">
      <w:pPr>
        <w:pStyle w:val="Prrafodelista"/>
        <w:keepLines/>
        <w:numPr>
          <w:ilvl w:val="0"/>
          <w:numId w:val="126"/>
        </w:numPr>
        <w:spacing w:before="120" w:after="0" w:line="240" w:lineRule="auto"/>
        <w:jc w:val="both"/>
        <w:rPr>
          <w:rFonts w:cs="Times New Roman"/>
          <w:sz w:val="24"/>
          <w:szCs w:val="24"/>
        </w:rPr>
      </w:pPr>
      <w:r w:rsidRPr="003C6445">
        <w:rPr>
          <w:rFonts w:cs="Times New Roman"/>
          <w:sz w:val="24"/>
          <w:szCs w:val="24"/>
        </w:rPr>
        <w:t>Dibujar, a lápiz y a mano alzada, las piezas o partes de un objeto sencillo, aplicando normas y convenciones elementales de representación.</w:t>
      </w:r>
    </w:p>
    <w:p w:rsidR="00B94806" w:rsidRPr="003C6445" w:rsidRDefault="00B94806" w:rsidP="0009640C">
      <w:pPr>
        <w:pStyle w:val="Prrafodelista"/>
        <w:keepLines/>
        <w:numPr>
          <w:ilvl w:val="0"/>
          <w:numId w:val="126"/>
        </w:numPr>
        <w:spacing w:before="120" w:after="0" w:line="240" w:lineRule="auto"/>
        <w:jc w:val="both"/>
        <w:rPr>
          <w:rFonts w:cs="Times New Roman"/>
          <w:sz w:val="24"/>
          <w:szCs w:val="24"/>
        </w:rPr>
      </w:pPr>
      <w:r w:rsidRPr="003C6445">
        <w:rPr>
          <w:rFonts w:cs="Times New Roman"/>
          <w:sz w:val="24"/>
          <w:szCs w:val="24"/>
        </w:rPr>
        <w:t>Expresar y comunicar ideas utilizando la simbología y el vocabulario adecuados.</w:t>
      </w:r>
    </w:p>
    <w:p w:rsidR="00B94806" w:rsidRPr="003C6445" w:rsidRDefault="00B94806" w:rsidP="0009640C">
      <w:pPr>
        <w:pStyle w:val="Prrafodelista"/>
        <w:keepLines/>
        <w:numPr>
          <w:ilvl w:val="0"/>
          <w:numId w:val="126"/>
        </w:numPr>
        <w:spacing w:before="120" w:after="0" w:line="240" w:lineRule="auto"/>
        <w:jc w:val="both"/>
        <w:rPr>
          <w:rFonts w:cs="Times New Roman"/>
          <w:sz w:val="24"/>
          <w:szCs w:val="24"/>
        </w:rPr>
      </w:pPr>
      <w:r w:rsidRPr="003C6445">
        <w:rPr>
          <w:rFonts w:cs="Times New Roman"/>
          <w:sz w:val="24"/>
          <w:szCs w:val="24"/>
        </w:rPr>
        <w:t>Desarrollar la concepción espacial de los objetos, así como la necesidad de representarlos tridimensionalmente, con el fin de plantear cualquier solución técnica.</w:t>
      </w:r>
    </w:p>
    <w:p w:rsidR="00B94806" w:rsidRPr="003C6445" w:rsidRDefault="00B94806" w:rsidP="0009640C">
      <w:pPr>
        <w:pStyle w:val="Prrafodelista"/>
        <w:keepLines/>
        <w:numPr>
          <w:ilvl w:val="0"/>
          <w:numId w:val="126"/>
        </w:numPr>
        <w:spacing w:before="120" w:after="0" w:line="240" w:lineRule="auto"/>
        <w:jc w:val="both"/>
        <w:rPr>
          <w:rFonts w:cs="Times New Roman"/>
          <w:sz w:val="24"/>
          <w:szCs w:val="24"/>
        </w:rPr>
      </w:pPr>
      <w:r w:rsidRPr="003C6445">
        <w:rPr>
          <w:rFonts w:cs="Times New Roman"/>
          <w:sz w:val="24"/>
          <w:szCs w:val="24"/>
        </w:rPr>
        <w:t xml:space="preserve">Realizar las perspectivas caballera de objetos tecnológicos. </w:t>
      </w:r>
    </w:p>
    <w:p w:rsidR="00B94806" w:rsidRPr="003C6445" w:rsidRDefault="00B94806" w:rsidP="0009640C">
      <w:pPr>
        <w:pStyle w:val="Prrafodelista"/>
        <w:keepLines/>
        <w:numPr>
          <w:ilvl w:val="0"/>
          <w:numId w:val="126"/>
        </w:numPr>
        <w:spacing w:before="120" w:after="0" w:line="240" w:lineRule="auto"/>
        <w:jc w:val="both"/>
        <w:rPr>
          <w:rFonts w:cs="Times New Roman"/>
          <w:sz w:val="24"/>
          <w:szCs w:val="24"/>
        </w:rPr>
      </w:pPr>
      <w:r w:rsidRPr="003C6445">
        <w:rPr>
          <w:rFonts w:cs="Times New Roman"/>
          <w:sz w:val="24"/>
          <w:szCs w:val="24"/>
        </w:rPr>
        <w:t>Aprender a dibujar a escala (reducción y ampliación), así como a acotar perfectamente un dibujo.</w:t>
      </w:r>
    </w:p>
    <w:p w:rsidR="00B94806" w:rsidRPr="00B849EB" w:rsidRDefault="00B94806" w:rsidP="00B94806">
      <w:pPr>
        <w:keepLines/>
        <w:spacing w:before="120"/>
        <w:jc w:val="both"/>
        <w:rPr>
          <w:rFonts w:cs="Times New Roman"/>
          <w:sz w:val="24"/>
          <w:szCs w:val="24"/>
        </w:rPr>
      </w:pPr>
      <w:r w:rsidRPr="00B849EB">
        <w:rPr>
          <w:rFonts w:cs="Times New Roman"/>
          <w:b/>
          <w:sz w:val="24"/>
          <w:szCs w:val="24"/>
        </w:rPr>
        <w:t xml:space="preserve">Bloque </w:t>
      </w:r>
      <w:r>
        <w:rPr>
          <w:rFonts w:cs="Times New Roman"/>
          <w:b/>
          <w:sz w:val="24"/>
          <w:szCs w:val="24"/>
        </w:rPr>
        <w:t xml:space="preserve"> 2 Mecanismos y máquinas</w:t>
      </w:r>
    </w:p>
    <w:p w:rsidR="00B94806" w:rsidRPr="003C6445" w:rsidRDefault="00B94806" w:rsidP="0009640C">
      <w:pPr>
        <w:pStyle w:val="Prrafodelista"/>
        <w:keepLines/>
        <w:numPr>
          <w:ilvl w:val="0"/>
          <w:numId w:val="127"/>
        </w:numPr>
        <w:spacing w:before="120" w:after="0" w:line="240" w:lineRule="auto"/>
        <w:jc w:val="both"/>
        <w:rPr>
          <w:rFonts w:cs="Times New Roman"/>
          <w:sz w:val="24"/>
          <w:szCs w:val="24"/>
        </w:rPr>
      </w:pPr>
      <w:r w:rsidRPr="003C6445">
        <w:rPr>
          <w:rFonts w:cs="Times New Roman"/>
          <w:sz w:val="24"/>
          <w:szCs w:val="24"/>
        </w:rPr>
        <w:t>Analizar distintas mecanismos, justificando el porqué de su uso y aplicación.</w:t>
      </w:r>
    </w:p>
    <w:p w:rsidR="00B94806" w:rsidRPr="003C6445" w:rsidRDefault="00B94806" w:rsidP="0009640C">
      <w:pPr>
        <w:pStyle w:val="Prrafodelista"/>
        <w:keepLines/>
        <w:numPr>
          <w:ilvl w:val="0"/>
          <w:numId w:val="127"/>
        </w:numPr>
        <w:spacing w:before="120" w:after="0" w:line="240" w:lineRule="auto"/>
        <w:jc w:val="both"/>
        <w:rPr>
          <w:rFonts w:cs="Times New Roman"/>
          <w:sz w:val="24"/>
          <w:szCs w:val="24"/>
        </w:rPr>
      </w:pPr>
      <w:r w:rsidRPr="003C6445">
        <w:rPr>
          <w:rFonts w:cs="Times New Roman"/>
          <w:sz w:val="24"/>
          <w:szCs w:val="24"/>
        </w:rPr>
        <w:t>Identificar, en sistemas sencillos, sus elementos resistentes y los esfuerzos a que están sometidos.</w:t>
      </w:r>
    </w:p>
    <w:p w:rsidR="00B94806" w:rsidRPr="003C6445" w:rsidRDefault="00B94806" w:rsidP="0009640C">
      <w:pPr>
        <w:pStyle w:val="Prrafodelista"/>
        <w:keepLines/>
        <w:numPr>
          <w:ilvl w:val="0"/>
          <w:numId w:val="127"/>
        </w:numPr>
        <w:spacing w:before="120" w:after="0" w:line="240" w:lineRule="auto"/>
        <w:jc w:val="both"/>
        <w:rPr>
          <w:rFonts w:cs="Times New Roman"/>
          <w:sz w:val="24"/>
          <w:szCs w:val="24"/>
        </w:rPr>
      </w:pPr>
      <w:r w:rsidRPr="003C6445">
        <w:rPr>
          <w:rFonts w:cs="Times New Roman"/>
          <w:sz w:val="24"/>
          <w:szCs w:val="24"/>
        </w:rPr>
        <w:t>Conocer los distintos materiales de las mecanismos y la importancia que tienen en su constitución y en la adecuación a sus aplicaciones.</w:t>
      </w:r>
    </w:p>
    <w:p w:rsidR="00B94806" w:rsidRPr="003C6445" w:rsidRDefault="00B94806" w:rsidP="0009640C">
      <w:pPr>
        <w:pStyle w:val="Prrafodelista"/>
        <w:keepLines/>
        <w:numPr>
          <w:ilvl w:val="0"/>
          <w:numId w:val="127"/>
        </w:numPr>
        <w:spacing w:before="120" w:after="0" w:line="240" w:lineRule="auto"/>
        <w:jc w:val="both"/>
        <w:rPr>
          <w:rFonts w:cs="Times New Roman"/>
          <w:sz w:val="24"/>
          <w:szCs w:val="24"/>
        </w:rPr>
      </w:pPr>
      <w:r w:rsidRPr="003C6445">
        <w:rPr>
          <w:rFonts w:cs="Times New Roman"/>
          <w:sz w:val="24"/>
          <w:szCs w:val="24"/>
        </w:rPr>
        <w:t>Resolver problemas sencillos que contribuyan al funcionamiento de los mecanismos</w:t>
      </w:r>
    </w:p>
    <w:p w:rsidR="00B94806" w:rsidRPr="003C6445" w:rsidRDefault="00B94806" w:rsidP="0009640C">
      <w:pPr>
        <w:pStyle w:val="Prrafodelista"/>
        <w:keepLines/>
        <w:numPr>
          <w:ilvl w:val="0"/>
          <w:numId w:val="127"/>
        </w:numPr>
        <w:spacing w:before="120" w:after="0" w:line="240" w:lineRule="auto"/>
        <w:jc w:val="both"/>
        <w:rPr>
          <w:rFonts w:cs="Times New Roman"/>
          <w:sz w:val="24"/>
          <w:szCs w:val="24"/>
        </w:rPr>
      </w:pPr>
      <w:r w:rsidRPr="003C6445">
        <w:rPr>
          <w:rFonts w:cs="Times New Roman"/>
          <w:sz w:val="24"/>
          <w:szCs w:val="24"/>
        </w:rPr>
        <w:t>Reconocer la utilidad práctica y el valor estético de grandes mecanismos presentes en tu entorno más cercano.</w:t>
      </w:r>
    </w:p>
    <w:p w:rsidR="00B94806" w:rsidRPr="00B849EB" w:rsidRDefault="00B94806" w:rsidP="00B94806">
      <w:pPr>
        <w:keepNext/>
        <w:keepLines/>
        <w:spacing w:before="360"/>
        <w:jc w:val="both"/>
        <w:rPr>
          <w:rFonts w:cs="Times New Roman"/>
          <w:b/>
          <w:sz w:val="24"/>
          <w:szCs w:val="24"/>
        </w:rPr>
      </w:pPr>
      <w:r>
        <w:rPr>
          <w:rFonts w:cs="Times New Roman"/>
          <w:b/>
          <w:sz w:val="24"/>
          <w:szCs w:val="24"/>
        </w:rPr>
        <w:t>Bloque  3  Ofimática</w:t>
      </w:r>
    </w:p>
    <w:p w:rsidR="00B94806" w:rsidRPr="003C6445" w:rsidRDefault="00B94806" w:rsidP="0009640C">
      <w:pPr>
        <w:pStyle w:val="Prrafodelista"/>
        <w:keepLines/>
        <w:numPr>
          <w:ilvl w:val="0"/>
          <w:numId w:val="130"/>
        </w:numPr>
        <w:spacing w:before="120" w:after="0" w:line="240" w:lineRule="auto"/>
        <w:jc w:val="both"/>
        <w:rPr>
          <w:rFonts w:cs="Times New Roman"/>
          <w:sz w:val="24"/>
          <w:szCs w:val="24"/>
        </w:rPr>
      </w:pPr>
      <w:r w:rsidRPr="003C6445">
        <w:rPr>
          <w:rFonts w:cs="Times New Roman"/>
          <w:sz w:val="24"/>
          <w:szCs w:val="24"/>
        </w:rPr>
        <w:t xml:space="preserve">Iniciar y apagar un sistema operativo cualquiera (Linux, Windows). </w:t>
      </w:r>
    </w:p>
    <w:p w:rsidR="00B94806" w:rsidRPr="003C6445" w:rsidRDefault="00B94806" w:rsidP="0009640C">
      <w:pPr>
        <w:pStyle w:val="Prrafodelista"/>
        <w:keepLines/>
        <w:numPr>
          <w:ilvl w:val="0"/>
          <w:numId w:val="130"/>
        </w:numPr>
        <w:spacing w:before="120" w:after="0" w:line="240" w:lineRule="auto"/>
        <w:jc w:val="both"/>
        <w:rPr>
          <w:rFonts w:cs="Times New Roman"/>
          <w:sz w:val="24"/>
          <w:szCs w:val="24"/>
        </w:rPr>
      </w:pPr>
      <w:r w:rsidRPr="003C6445">
        <w:rPr>
          <w:rFonts w:cs="Times New Roman"/>
          <w:sz w:val="24"/>
          <w:szCs w:val="24"/>
        </w:rPr>
        <w:t>Escoger algún programa de referencia y abrirlo, cerrarlo y desplazar la ventana de la aplicación.</w:t>
      </w:r>
    </w:p>
    <w:p w:rsidR="00B94806" w:rsidRPr="003C6445" w:rsidRDefault="00B94806" w:rsidP="0009640C">
      <w:pPr>
        <w:pStyle w:val="Prrafodelista"/>
        <w:keepLines/>
        <w:numPr>
          <w:ilvl w:val="0"/>
          <w:numId w:val="130"/>
        </w:numPr>
        <w:spacing w:before="120" w:after="0" w:line="240" w:lineRule="auto"/>
        <w:jc w:val="both"/>
        <w:rPr>
          <w:rFonts w:cs="Times New Roman"/>
          <w:sz w:val="24"/>
          <w:szCs w:val="24"/>
        </w:rPr>
      </w:pPr>
      <w:r w:rsidRPr="003C6445">
        <w:rPr>
          <w:rFonts w:cs="Times New Roman"/>
          <w:sz w:val="24"/>
          <w:szCs w:val="24"/>
        </w:rPr>
        <w:t xml:space="preserve">Crear una carpeta personal con subcarpetas temáticas: fotos, textos, música. </w:t>
      </w:r>
    </w:p>
    <w:p w:rsidR="00B94806" w:rsidRPr="003C6445" w:rsidRDefault="00B94806" w:rsidP="0009640C">
      <w:pPr>
        <w:pStyle w:val="Prrafodelista"/>
        <w:keepLines/>
        <w:numPr>
          <w:ilvl w:val="0"/>
          <w:numId w:val="130"/>
        </w:numPr>
        <w:spacing w:before="120" w:after="0" w:line="240" w:lineRule="auto"/>
        <w:jc w:val="both"/>
        <w:rPr>
          <w:rFonts w:cs="Times New Roman"/>
          <w:sz w:val="24"/>
          <w:szCs w:val="24"/>
        </w:rPr>
      </w:pPr>
      <w:r w:rsidRPr="003C6445">
        <w:rPr>
          <w:rFonts w:cs="Times New Roman"/>
          <w:sz w:val="24"/>
          <w:szCs w:val="24"/>
        </w:rPr>
        <w:t>Copiar y mover archivos de unas carpetas a otras dentro de esta carpeta personal.</w:t>
      </w:r>
    </w:p>
    <w:p w:rsidR="00B94806" w:rsidRPr="003C6445" w:rsidRDefault="00B94806" w:rsidP="0009640C">
      <w:pPr>
        <w:pStyle w:val="Prrafodelista"/>
        <w:keepLines/>
        <w:numPr>
          <w:ilvl w:val="0"/>
          <w:numId w:val="130"/>
        </w:numPr>
        <w:spacing w:before="120" w:after="0" w:line="240" w:lineRule="auto"/>
        <w:jc w:val="both"/>
        <w:rPr>
          <w:rFonts w:cs="Times New Roman"/>
          <w:sz w:val="24"/>
          <w:szCs w:val="24"/>
        </w:rPr>
      </w:pPr>
      <w:r w:rsidRPr="003C6445">
        <w:rPr>
          <w:rFonts w:cs="Times New Roman"/>
          <w:sz w:val="24"/>
          <w:szCs w:val="24"/>
        </w:rPr>
        <w:t>Crear accesos directos a aplicaciones, carpetas o documentos en el escritorio.</w:t>
      </w:r>
    </w:p>
    <w:p w:rsidR="00B94806" w:rsidRPr="003C6445" w:rsidRDefault="00B94806" w:rsidP="0009640C">
      <w:pPr>
        <w:pStyle w:val="Prrafodelista"/>
        <w:keepLines/>
        <w:numPr>
          <w:ilvl w:val="0"/>
          <w:numId w:val="130"/>
        </w:numPr>
        <w:spacing w:before="120" w:after="0" w:line="240" w:lineRule="auto"/>
        <w:jc w:val="both"/>
        <w:rPr>
          <w:rFonts w:cs="Times New Roman"/>
          <w:sz w:val="24"/>
          <w:szCs w:val="24"/>
        </w:rPr>
      </w:pPr>
      <w:r w:rsidRPr="003C6445">
        <w:rPr>
          <w:rFonts w:cs="Times New Roman"/>
          <w:sz w:val="24"/>
          <w:szCs w:val="24"/>
        </w:rPr>
        <w:t xml:space="preserve">Mantener posturas saludables a la hora de utilizar un ordenador personal. </w:t>
      </w:r>
    </w:p>
    <w:p w:rsidR="00B94806" w:rsidRPr="003C6445" w:rsidRDefault="00B94806" w:rsidP="0009640C">
      <w:pPr>
        <w:pStyle w:val="Prrafodelista"/>
        <w:keepLines/>
        <w:numPr>
          <w:ilvl w:val="0"/>
          <w:numId w:val="130"/>
        </w:numPr>
        <w:spacing w:before="120" w:after="0" w:line="240" w:lineRule="auto"/>
        <w:jc w:val="both"/>
        <w:rPr>
          <w:rFonts w:cs="Times New Roman"/>
          <w:sz w:val="24"/>
          <w:szCs w:val="24"/>
        </w:rPr>
      </w:pPr>
      <w:r w:rsidRPr="003C6445">
        <w:rPr>
          <w:rFonts w:cs="Times New Roman"/>
          <w:sz w:val="24"/>
          <w:szCs w:val="24"/>
        </w:rPr>
        <w:t>Manejar con fluidez el Panel de control de Windows.</w:t>
      </w:r>
    </w:p>
    <w:p w:rsidR="00B94806" w:rsidRPr="003C6445" w:rsidRDefault="00B94806" w:rsidP="0009640C">
      <w:pPr>
        <w:pStyle w:val="Prrafodelista"/>
        <w:keepLines/>
        <w:numPr>
          <w:ilvl w:val="0"/>
          <w:numId w:val="130"/>
        </w:numPr>
        <w:spacing w:before="120" w:after="0" w:line="240" w:lineRule="auto"/>
        <w:jc w:val="both"/>
        <w:rPr>
          <w:rFonts w:cs="Times New Roman"/>
          <w:sz w:val="24"/>
          <w:szCs w:val="24"/>
        </w:rPr>
      </w:pPr>
      <w:r w:rsidRPr="003C6445">
        <w:rPr>
          <w:rFonts w:cs="Times New Roman"/>
          <w:sz w:val="24"/>
          <w:szCs w:val="24"/>
        </w:rPr>
        <w:lastRenderedPageBreak/>
        <w:t>Manejar con fluidez la configuración de Linux y alguno de sus gestores de archivo.</w:t>
      </w:r>
    </w:p>
    <w:p w:rsidR="00B94806" w:rsidRPr="003C6445" w:rsidRDefault="00B94806" w:rsidP="0009640C">
      <w:pPr>
        <w:pStyle w:val="Prrafodelista"/>
        <w:keepLines/>
        <w:numPr>
          <w:ilvl w:val="0"/>
          <w:numId w:val="131"/>
        </w:numPr>
        <w:spacing w:before="120" w:after="0" w:line="240" w:lineRule="auto"/>
        <w:jc w:val="both"/>
        <w:rPr>
          <w:rFonts w:cs="Times New Roman"/>
          <w:sz w:val="24"/>
          <w:szCs w:val="24"/>
        </w:rPr>
      </w:pPr>
      <w:r w:rsidRPr="003C6445">
        <w:rPr>
          <w:rFonts w:cs="Times New Roman"/>
          <w:sz w:val="24"/>
          <w:szCs w:val="24"/>
        </w:rPr>
        <w:t>Definir ofimática.</w:t>
      </w:r>
    </w:p>
    <w:p w:rsidR="00B94806" w:rsidRPr="003C6445" w:rsidRDefault="00B94806" w:rsidP="0009640C">
      <w:pPr>
        <w:pStyle w:val="Prrafodelista"/>
        <w:keepLines/>
        <w:numPr>
          <w:ilvl w:val="0"/>
          <w:numId w:val="131"/>
        </w:numPr>
        <w:spacing w:before="120" w:after="0" w:line="240" w:lineRule="auto"/>
        <w:jc w:val="both"/>
        <w:rPr>
          <w:rFonts w:cs="Times New Roman"/>
          <w:sz w:val="24"/>
          <w:szCs w:val="24"/>
        </w:rPr>
      </w:pPr>
      <w:r w:rsidRPr="003C6445">
        <w:rPr>
          <w:rFonts w:cs="Times New Roman"/>
          <w:sz w:val="24"/>
          <w:szCs w:val="24"/>
        </w:rPr>
        <w:t>Enumerar los principales componentes de un paquete ofimático.</w:t>
      </w:r>
    </w:p>
    <w:p w:rsidR="00B94806" w:rsidRPr="003C6445" w:rsidRDefault="00B94806" w:rsidP="0009640C">
      <w:pPr>
        <w:pStyle w:val="Prrafodelista"/>
        <w:keepLines/>
        <w:numPr>
          <w:ilvl w:val="0"/>
          <w:numId w:val="131"/>
        </w:numPr>
        <w:spacing w:before="120" w:after="0" w:line="240" w:lineRule="auto"/>
        <w:jc w:val="both"/>
        <w:rPr>
          <w:rFonts w:cs="Times New Roman"/>
          <w:sz w:val="24"/>
          <w:szCs w:val="24"/>
        </w:rPr>
      </w:pPr>
      <w:r w:rsidRPr="003C6445">
        <w:rPr>
          <w:rFonts w:cs="Times New Roman"/>
          <w:sz w:val="24"/>
          <w:szCs w:val="24"/>
        </w:rPr>
        <w:t>Señalar las acciones que podemos llevar a cabo al utilizar un procesador de textos.</w:t>
      </w:r>
    </w:p>
    <w:p w:rsidR="00B94806" w:rsidRPr="003C6445" w:rsidRDefault="00B94806" w:rsidP="0009640C">
      <w:pPr>
        <w:pStyle w:val="Prrafodelista"/>
        <w:keepLines/>
        <w:numPr>
          <w:ilvl w:val="0"/>
          <w:numId w:val="131"/>
        </w:numPr>
        <w:spacing w:before="120" w:after="0" w:line="240" w:lineRule="auto"/>
        <w:jc w:val="both"/>
        <w:rPr>
          <w:rFonts w:cs="Times New Roman"/>
          <w:sz w:val="24"/>
          <w:szCs w:val="24"/>
        </w:rPr>
      </w:pPr>
      <w:r w:rsidRPr="003C6445">
        <w:rPr>
          <w:rFonts w:cs="Times New Roman"/>
          <w:sz w:val="24"/>
          <w:szCs w:val="24"/>
        </w:rPr>
        <w:t>Extensamente, crear distintos documentos con el procesador de textos Writer y explorar las distintas posibilidades que ofrece: tablas, gráficos, formato de párrafos y páginas, impresión, etc.</w:t>
      </w:r>
    </w:p>
    <w:p w:rsidR="00B94806" w:rsidRPr="003C6445" w:rsidRDefault="00B94806" w:rsidP="0009640C">
      <w:pPr>
        <w:pStyle w:val="Prrafodelista"/>
        <w:keepLines/>
        <w:numPr>
          <w:ilvl w:val="0"/>
          <w:numId w:val="131"/>
        </w:numPr>
        <w:spacing w:before="120" w:after="0" w:line="240" w:lineRule="auto"/>
        <w:jc w:val="both"/>
        <w:rPr>
          <w:rFonts w:cs="Times New Roman"/>
          <w:sz w:val="24"/>
          <w:szCs w:val="24"/>
        </w:rPr>
      </w:pPr>
      <w:r w:rsidRPr="003C6445">
        <w:rPr>
          <w:rFonts w:cs="Times New Roman"/>
          <w:sz w:val="24"/>
          <w:szCs w:val="24"/>
        </w:rPr>
        <w:t>Utilizar diferentes tipos de letra, tamaños y colores para editar el texto en un procesador de textos.</w:t>
      </w:r>
    </w:p>
    <w:p w:rsidR="00B94806" w:rsidRPr="00B849EB" w:rsidRDefault="00B94806" w:rsidP="00B94806">
      <w:pPr>
        <w:keepNext/>
        <w:keepLines/>
        <w:spacing w:before="360"/>
        <w:jc w:val="both"/>
        <w:rPr>
          <w:rFonts w:cs="Times New Roman"/>
          <w:b/>
          <w:sz w:val="24"/>
          <w:szCs w:val="24"/>
        </w:rPr>
      </w:pPr>
      <w:r>
        <w:rPr>
          <w:rFonts w:cs="Times New Roman"/>
          <w:b/>
          <w:sz w:val="24"/>
          <w:szCs w:val="24"/>
        </w:rPr>
        <w:t>Bloque  4 Informática</w:t>
      </w:r>
      <w:r w:rsidRPr="00B849EB">
        <w:rPr>
          <w:rFonts w:cs="Times New Roman"/>
          <w:b/>
          <w:sz w:val="24"/>
          <w:szCs w:val="24"/>
        </w:rPr>
        <w:t xml:space="preserve"> </w:t>
      </w:r>
    </w:p>
    <w:p w:rsidR="00B94806" w:rsidRPr="003C6445" w:rsidRDefault="00B94806" w:rsidP="0009640C">
      <w:pPr>
        <w:pStyle w:val="Prrafodelista"/>
        <w:keepNext/>
        <w:keepLines/>
        <w:numPr>
          <w:ilvl w:val="0"/>
          <w:numId w:val="129"/>
        </w:numPr>
        <w:spacing w:before="120" w:after="0" w:line="240" w:lineRule="auto"/>
        <w:jc w:val="both"/>
        <w:rPr>
          <w:rFonts w:cs="Times New Roman"/>
          <w:sz w:val="24"/>
          <w:szCs w:val="24"/>
        </w:rPr>
      </w:pPr>
      <w:r w:rsidRPr="003C6445">
        <w:rPr>
          <w:rFonts w:cs="Times New Roman"/>
          <w:sz w:val="24"/>
          <w:szCs w:val="24"/>
        </w:rPr>
        <w:t>Realizar un breve resumen de los principales hitos de la historia de la informática.</w:t>
      </w:r>
    </w:p>
    <w:p w:rsidR="00B94806" w:rsidRPr="003C6445" w:rsidRDefault="00B94806" w:rsidP="0009640C">
      <w:pPr>
        <w:pStyle w:val="Prrafodelista"/>
        <w:keepNext/>
        <w:keepLines/>
        <w:numPr>
          <w:ilvl w:val="0"/>
          <w:numId w:val="129"/>
        </w:numPr>
        <w:spacing w:before="120" w:after="0" w:line="240" w:lineRule="auto"/>
        <w:jc w:val="both"/>
        <w:rPr>
          <w:rFonts w:cs="Times New Roman"/>
          <w:sz w:val="24"/>
          <w:szCs w:val="24"/>
        </w:rPr>
      </w:pPr>
      <w:r w:rsidRPr="003C6445">
        <w:rPr>
          <w:rFonts w:cs="Times New Roman"/>
          <w:sz w:val="24"/>
          <w:szCs w:val="24"/>
        </w:rPr>
        <w:t>Diferenciar hardware y software.</w:t>
      </w:r>
    </w:p>
    <w:p w:rsidR="00B94806" w:rsidRPr="003C6445" w:rsidRDefault="00B94806" w:rsidP="0009640C">
      <w:pPr>
        <w:pStyle w:val="Prrafodelista"/>
        <w:keepLines/>
        <w:numPr>
          <w:ilvl w:val="0"/>
          <w:numId w:val="129"/>
        </w:numPr>
        <w:spacing w:before="120" w:after="0" w:line="240" w:lineRule="auto"/>
        <w:jc w:val="both"/>
        <w:rPr>
          <w:rFonts w:cs="Times New Roman"/>
          <w:sz w:val="24"/>
          <w:szCs w:val="24"/>
        </w:rPr>
      </w:pPr>
      <w:r w:rsidRPr="003C6445">
        <w:rPr>
          <w:rFonts w:cs="Times New Roman"/>
          <w:sz w:val="24"/>
          <w:szCs w:val="24"/>
        </w:rPr>
        <w:t>Clasificar distintos periféricos según sean de entrada, de salida o de entrada/salida.</w:t>
      </w:r>
    </w:p>
    <w:p w:rsidR="00B94806" w:rsidRPr="003C6445" w:rsidRDefault="00B94806" w:rsidP="0009640C">
      <w:pPr>
        <w:pStyle w:val="Prrafodelista"/>
        <w:keepLines/>
        <w:numPr>
          <w:ilvl w:val="0"/>
          <w:numId w:val="129"/>
        </w:numPr>
        <w:spacing w:before="120" w:after="0" w:line="240" w:lineRule="auto"/>
        <w:jc w:val="both"/>
        <w:rPr>
          <w:rFonts w:cs="Times New Roman"/>
          <w:sz w:val="24"/>
          <w:szCs w:val="24"/>
        </w:rPr>
      </w:pPr>
      <w:r w:rsidRPr="003C6445">
        <w:rPr>
          <w:rFonts w:cs="Times New Roman"/>
          <w:sz w:val="24"/>
          <w:szCs w:val="24"/>
        </w:rPr>
        <w:t>Señalar las características principales de la memoria RAM, los microprocesadores  y los dispositivos de almacenamiento.</w:t>
      </w:r>
    </w:p>
    <w:p w:rsidR="00B94806" w:rsidRPr="003C6445" w:rsidRDefault="00B94806" w:rsidP="0009640C">
      <w:pPr>
        <w:pStyle w:val="Prrafodelista"/>
        <w:keepLines/>
        <w:numPr>
          <w:ilvl w:val="0"/>
          <w:numId w:val="129"/>
        </w:numPr>
        <w:spacing w:before="120" w:after="0" w:line="240" w:lineRule="auto"/>
        <w:jc w:val="both"/>
        <w:rPr>
          <w:rFonts w:cs="Times New Roman"/>
          <w:sz w:val="24"/>
          <w:szCs w:val="24"/>
        </w:rPr>
      </w:pPr>
      <w:r w:rsidRPr="003C6445">
        <w:rPr>
          <w:rFonts w:cs="Times New Roman"/>
          <w:sz w:val="24"/>
          <w:szCs w:val="24"/>
        </w:rPr>
        <w:t>Describir el uso de otros periféricos, sin entrar en detalles de sus características: módem, teclado, ratón, impresoras, etc.</w:t>
      </w:r>
    </w:p>
    <w:p w:rsidR="00B94806" w:rsidRPr="003C6445" w:rsidRDefault="00B94806" w:rsidP="0009640C">
      <w:pPr>
        <w:pStyle w:val="Prrafodelista"/>
        <w:keepLines/>
        <w:numPr>
          <w:ilvl w:val="0"/>
          <w:numId w:val="129"/>
        </w:numPr>
        <w:spacing w:before="120" w:after="0" w:line="240" w:lineRule="auto"/>
        <w:jc w:val="both"/>
        <w:rPr>
          <w:rFonts w:cs="Times New Roman"/>
          <w:sz w:val="24"/>
          <w:szCs w:val="24"/>
        </w:rPr>
      </w:pPr>
      <w:r w:rsidRPr="003C6445">
        <w:rPr>
          <w:rFonts w:cs="Times New Roman"/>
          <w:sz w:val="24"/>
          <w:szCs w:val="24"/>
        </w:rPr>
        <w:t xml:space="preserve">Identificar los componentes fundamentales del ordenador y sus periféricos. </w:t>
      </w:r>
    </w:p>
    <w:p w:rsidR="00B94806" w:rsidRPr="003C6445" w:rsidRDefault="00B94806" w:rsidP="0009640C">
      <w:pPr>
        <w:pStyle w:val="Prrafodelista"/>
        <w:keepLines/>
        <w:numPr>
          <w:ilvl w:val="0"/>
          <w:numId w:val="129"/>
        </w:numPr>
        <w:spacing w:before="120" w:after="0" w:line="240" w:lineRule="auto"/>
        <w:jc w:val="both"/>
        <w:rPr>
          <w:rFonts w:cs="Times New Roman"/>
          <w:sz w:val="24"/>
          <w:szCs w:val="24"/>
        </w:rPr>
      </w:pPr>
      <w:r w:rsidRPr="003C6445">
        <w:rPr>
          <w:rFonts w:cs="Times New Roman"/>
          <w:sz w:val="24"/>
          <w:szCs w:val="24"/>
        </w:rPr>
        <w:t xml:space="preserve">Emplear el ordenador como herramienta de trabajo, con el objeto de procesar textos y manejar información de diversos soportes. </w:t>
      </w:r>
    </w:p>
    <w:p w:rsidR="00B94806" w:rsidRPr="003C6445" w:rsidRDefault="00B94806" w:rsidP="0009640C">
      <w:pPr>
        <w:pStyle w:val="Prrafodelista"/>
        <w:keepLines/>
        <w:numPr>
          <w:ilvl w:val="0"/>
          <w:numId w:val="129"/>
        </w:numPr>
        <w:spacing w:before="120" w:after="0" w:line="240" w:lineRule="auto"/>
        <w:jc w:val="both"/>
        <w:rPr>
          <w:rFonts w:cs="Times New Roman"/>
          <w:sz w:val="24"/>
          <w:szCs w:val="24"/>
        </w:rPr>
      </w:pPr>
      <w:r w:rsidRPr="003C6445">
        <w:rPr>
          <w:rFonts w:cs="Times New Roman"/>
          <w:sz w:val="24"/>
          <w:szCs w:val="24"/>
        </w:rPr>
        <w:t>Explicar el significado del tamaño en píxeles de una imagen sobre el monitor, relacionándolo con la resolución de la pantalla.</w:t>
      </w:r>
    </w:p>
    <w:p w:rsidR="00B94806" w:rsidRPr="003C6445" w:rsidRDefault="00B94806" w:rsidP="0009640C">
      <w:pPr>
        <w:pStyle w:val="Prrafodelista"/>
        <w:keepLines/>
        <w:numPr>
          <w:ilvl w:val="0"/>
          <w:numId w:val="129"/>
        </w:numPr>
        <w:spacing w:before="120" w:after="0" w:line="240" w:lineRule="auto"/>
        <w:jc w:val="both"/>
        <w:rPr>
          <w:rFonts w:cs="Times New Roman"/>
          <w:sz w:val="24"/>
          <w:szCs w:val="24"/>
        </w:rPr>
      </w:pPr>
      <w:r w:rsidRPr="003C6445">
        <w:rPr>
          <w:rFonts w:cs="Times New Roman"/>
          <w:sz w:val="24"/>
          <w:szCs w:val="24"/>
        </w:rPr>
        <w:t>Diferenciar los distintos puertos de conexión en un ordenador, relacionando cada periférico con el puerto al que se conecta.</w:t>
      </w:r>
    </w:p>
    <w:p w:rsidR="00B94806" w:rsidRPr="003C6445" w:rsidRDefault="00B94806" w:rsidP="0009640C">
      <w:pPr>
        <w:pStyle w:val="Prrafodelista"/>
        <w:keepLines/>
        <w:numPr>
          <w:ilvl w:val="0"/>
          <w:numId w:val="129"/>
        </w:numPr>
        <w:spacing w:before="120" w:after="0" w:line="240" w:lineRule="auto"/>
        <w:jc w:val="both"/>
        <w:rPr>
          <w:rFonts w:cs="Times New Roman"/>
          <w:sz w:val="24"/>
          <w:szCs w:val="24"/>
        </w:rPr>
      </w:pPr>
      <w:r w:rsidRPr="003C6445">
        <w:rPr>
          <w:rFonts w:cs="Times New Roman"/>
          <w:sz w:val="24"/>
          <w:szCs w:val="24"/>
        </w:rPr>
        <w:t>Identificar los controladores de un periférico en un equipo.</w:t>
      </w:r>
    </w:p>
    <w:p w:rsidR="00B94806" w:rsidRDefault="00B94806" w:rsidP="00B94806">
      <w:pPr>
        <w:keepNext/>
        <w:keepLines/>
        <w:spacing w:before="360"/>
        <w:jc w:val="both"/>
        <w:rPr>
          <w:rFonts w:cs="Times New Roman"/>
          <w:b/>
          <w:sz w:val="24"/>
          <w:szCs w:val="24"/>
        </w:rPr>
      </w:pPr>
    </w:p>
    <w:p w:rsidR="00B94806" w:rsidRPr="00B849EB" w:rsidRDefault="00B94806" w:rsidP="00B94806">
      <w:pPr>
        <w:keepNext/>
        <w:keepLines/>
        <w:spacing w:before="360"/>
        <w:jc w:val="both"/>
        <w:rPr>
          <w:rFonts w:cs="Times New Roman"/>
          <w:b/>
          <w:sz w:val="24"/>
          <w:szCs w:val="24"/>
        </w:rPr>
      </w:pPr>
      <w:r>
        <w:rPr>
          <w:rFonts w:cs="Times New Roman"/>
          <w:b/>
          <w:sz w:val="24"/>
          <w:szCs w:val="24"/>
        </w:rPr>
        <w:t>Bloque 5  Electricidad</w:t>
      </w:r>
    </w:p>
    <w:p w:rsidR="00B94806" w:rsidRPr="003C6445" w:rsidRDefault="00B94806" w:rsidP="0009640C">
      <w:pPr>
        <w:pStyle w:val="Prrafodelista"/>
        <w:keepNext/>
        <w:keepLines/>
        <w:numPr>
          <w:ilvl w:val="0"/>
          <w:numId w:val="128"/>
        </w:numPr>
        <w:spacing w:before="120" w:after="0" w:line="240" w:lineRule="auto"/>
        <w:jc w:val="both"/>
        <w:rPr>
          <w:rFonts w:cs="Times New Roman"/>
          <w:sz w:val="24"/>
          <w:szCs w:val="24"/>
        </w:rPr>
      </w:pPr>
      <w:r w:rsidRPr="003C6445">
        <w:rPr>
          <w:rFonts w:cs="Times New Roman"/>
          <w:sz w:val="24"/>
          <w:szCs w:val="24"/>
        </w:rPr>
        <w:t>Comprender la naturaleza eléctrica de la materia.</w:t>
      </w:r>
    </w:p>
    <w:p w:rsidR="00B94806" w:rsidRPr="003C6445" w:rsidRDefault="00B94806" w:rsidP="0009640C">
      <w:pPr>
        <w:pStyle w:val="Prrafodelista"/>
        <w:keepNext/>
        <w:keepLines/>
        <w:numPr>
          <w:ilvl w:val="0"/>
          <w:numId w:val="128"/>
        </w:numPr>
        <w:spacing w:before="120" w:after="0" w:line="240" w:lineRule="auto"/>
        <w:jc w:val="both"/>
        <w:rPr>
          <w:rFonts w:cs="Times New Roman"/>
          <w:sz w:val="24"/>
          <w:szCs w:val="24"/>
        </w:rPr>
      </w:pPr>
      <w:r w:rsidRPr="003C6445">
        <w:rPr>
          <w:rFonts w:cs="Times New Roman"/>
          <w:sz w:val="24"/>
          <w:szCs w:val="24"/>
        </w:rPr>
        <w:t>Definir los conceptos de voltaje, intensidad y resistencia.</w:t>
      </w:r>
    </w:p>
    <w:p w:rsidR="00B94806" w:rsidRPr="003C6445" w:rsidRDefault="00B94806" w:rsidP="0009640C">
      <w:pPr>
        <w:pStyle w:val="Prrafodelista"/>
        <w:keepLines/>
        <w:numPr>
          <w:ilvl w:val="0"/>
          <w:numId w:val="128"/>
        </w:numPr>
        <w:spacing w:before="120" w:after="0" w:line="240" w:lineRule="auto"/>
        <w:jc w:val="both"/>
        <w:rPr>
          <w:rFonts w:cs="Times New Roman"/>
          <w:sz w:val="24"/>
          <w:szCs w:val="24"/>
        </w:rPr>
      </w:pPr>
      <w:r w:rsidRPr="003C6445">
        <w:rPr>
          <w:rFonts w:cs="Times New Roman"/>
          <w:sz w:val="24"/>
          <w:szCs w:val="24"/>
        </w:rPr>
        <w:t>Conocer las unidades de las principales magnitudes eléctricas en el Sistema Internacional.</w:t>
      </w:r>
    </w:p>
    <w:p w:rsidR="00B94806" w:rsidRPr="003C6445" w:rsidRDefault="00B94806" w:rsidP="0009640C">
      <w:pPr>
        <w:pStyle w:val="Prrafodelista"/>
        <w:keepLines/>
        <w:numPr>
          <w:ilvl w:val="0"/>
          <w:numId w:val="128"/>
        </w:numPr>
        <w:spacing w:before="120" w:after="0" w:line="240" w:lineRule="auto"/>
        <w:jc w:val="both"/>
        <w:rPr>
          <w:rFonts w:cs="Times New Roman"/>
          <w:sz w:val="24"/>
          <w:szCs w:val="24"/>
        </w:rPr>
      </w:pPr>
      <w:r w:rsidRPr="003C6445">
        <w:rPr>
          <w:rFonts w:cs="Times New Roman"/>
          <w:sz w:val="24"/>
          <w:szCs w:val="24"/>
        </w:rPr>
        <w:t>Describir la ley de Ohm y resolver algún problema sencillo.</w:t>
      </w:r>
    </w:p>
    <w:p w:rsidR="00B94806" w:rsidRPr="003C6445" w:rsidRDefault="00B94806" w:rsidP="0009640C">
      <w:pPr>
        <w:pStyle w:val="Prrafodelista"/>
        <w:keepLines/>
        <w:numPr>
          <w:ilvl w:val="0"/>
          <w:numId w:val="128"/>
        </w:numPr>
        <w:spacing w:before="120" w:after="0" w:line="240" w:lineRule="auto"/>
        <w:jc w:val="both"/>
        <w:rPr>
          <w:rFonts w:cs="Times New Roman"/>
          <w:sz w:val="24"/>
          <w:szCs w:val="24"/>
        </w:rPr>
      </w:pPr>
      <w:r w:rsidRPr="003C6445">
        <w:rPr>
          <w:rFonts w:cs="Times New Roman"/>
          <w:sz w:val="24"/>
          <w:szCs w:val="24"/>
        </w:rPr>
        <w:t>Clasificar distintos tipos de materiales por sus capacidades de conducción o aislamiento.</w:t>
      </w:r>
    </w:p>
    <w:p w:rsidR="00B94806" w:rsidRPr="003C6445" w:rsidRDefault="00B94806" w:rsidP="0009640C">
      <w:pPr>
        <w:pStyle w:val="Prrafodelista"/>
        <w:keepLines/>
        <w:numPr>
          <w:ilvl w:val="0"/>
          <w:numId w:val="128"/>
        </w:numPr>
        <w:spacing w:before="120" w:after="0" w:line="240" w:lineRule="auto"/>
        <w:jc w:val="both"/>
        <w:rPr>
          <w:rFonts w:cs="Times New Roman"/>
          <w:sz w:val="24"/>
          <w:szCs w:val="24"/>
        </w:rPr>
      </w:pPr>
      <w:r w:rsidRPr="003C6445">
        <w:rPr>
          <w:rFonts w:cs="Times New Roman"/>
          <w:sz w:val="24"/>
          <w:szCs w:val="24"/>
        </w:rPr>
        <w:t>Describir los distintos elementos de un circuito.</w:t>
      </w:r>
    </w:p>
    <w:p w:rsidR="00B94806" w:rsidRPr="003C6445" w:rsidRDefault="00B94806" w:rsidP="0009640C">
      <w:pPr>
        <w:pStyle w:val="Prrafodelista"/>
        <w:keepLines/>
        <w:numPr>
          <w:ilvl w:val="0"/>
          <w:numId w:val="128"/>
        </w:numPr>
        <w:spacing w:before="120" w:after="0" w:line="240" w:lineRule="auto"/>
        <w:jc w:val="both"/>
        <w:rPr>
          <w:rFonts w:cs="Times New Roman"/>
          <w:sz w:val="24"/>
          <w:szCs w:val="24"/>
        </w:rPr>
      </w:pPr>
      <w:r w:rsidRPr="003C6445">
        <w:rPr>
          <w:rFonts w:cs="Times New Roman"/>
          <w:sz w:val="24"/>
          <w:szCs w:val="24"/>
        </w:rPr>
        <w:t>Diferenciar los conceptos de generadores, receptores y elementos de control.</w:t>
      </w:r>
    </w:p>
    <w:p w:rsidR="00B94806" w:rsidRPr="003C6445" w:rsidRDefault="00B94806" w:rsidP="0009640C">
      <w:pPr>
        <w:pStyle w:val="Prrafodelista"/>
        <w:keepLines/>
        <w:numPr>
          <w:ilvl w:val="0"/>
          <w:numId w:val="128"/>
        </w:numPr>
        <w:spacing w:before="120" w:after="0" w:line="240" w:lineRule="auto"/>
        <w:jc w:val="both"/>
        <w:rPr>
          <w:rFonts w:cs="Times New Roman"/>
          <w:sz w:val="24"/>
          <w:szCs w:val="24"/>
        </w:rPr>
      </w:pPr>
      <w:r w:rsidRPr="003C6445">
        <w:rPr>
          <w:rFonts w:cs="Times New Roman"/>
          <w:sz w:val="24"/>
          <w:szCs w:val="24"/>
        </w:rPr>
        <w:t>Construir interruptores y pulsadores con elementos caseros.</w:t>
      </w:r>
    </w:p>
    <w:p w:rsidR="00B94806" w:rsidRPr="003C6445" w:rsidRDefault="00B94806" w:rsidP="0009640C">
      <w:pPr>
        <w:pStyle w:val="Prrafodelista"/>
        <w:keepLines/>
        <w:numPr>
          <w:ilvl w:val="0"/>
          <w:numId w:val="128"/>
        </w:numPr>
        <w:spacing w:before="120" w:after="0" w:line="240" w:lineRule="auto"/>
        <w:jc w:val="both"/>
        <w:rPr>
          <w:rFonts w:cs="Times New Roman"/>
          <w:sz w:val="24"/>
          <w:szCs w:val="24"/>
        </w:rPr>
      </w:pPr>
      <w:r w:rsidRPr="003C6445">
        <w:rPr>
          <w:rFonts w:cs="Times New Roman"/>
          <w:sz w:val="24"/>
          <w:szCs w:val="24"/>
        </w:rPr>
        <w:t>Montar circuitos con bombillas en serie y en paralelo, y ser capaces de predecir su funcionamiento.</w:t>
      </w:r>
    </w:p>
    <w:p w:rsidR="00B94806" w:rsidRDefault="00B94806" w:rsidP="00B94806">
      <w:pPr>
        <w:keepNext/>
        <w:keepLines/>
        <w:spacing w:before="360"/>
        <w:jc w:val="both"/>
        <w:rPr>
          <w:rFonts w:cs="Times New Roman"/>
          <w:b/>
          <w:sz w:val="24"/>
          <w:szCs w:val="24"/>
        </w:rPr>
      </w:pPr>
    </w:p>
    <w:p w:rsidR="00B94806" w:rsidRPr="00B849EB" w:rsidRDefault="00B94806" w:rsidP="00B94806">
      <w:pPr>
        <w:keepNext/>
        <w:keepLines/>
        <w:spacing w:before="360"/>
        <w:jc w:val="both"/>
        <w:rPr>
          <w:rFonts w:cs="Times New Roman"/>
          <w:b/>
          <w:sz w:val="24"/>
          <w:szCs w:val="24"/>
        </w:rPr>
      </w:pPr>
      <w:r>
        <w:rPr>
          <w:rFonts w:cs="Times New Roman"/>
          <w:b/>
          <w:sz w:val="24"/>
          <w:szCs w:val="24"/>
        </w:rPr>
        <w:t>Bloque 6 Proyectos</w:t>
      </w:r>
    </w:p>
    <w:p w:rsidR="00B94806" w:rsidRPr="003C6445" w:rsidRDefault="00B94806" w:rsidP="0009640C">
      <w:pPr>
        <w:pStyle w:val="Prrafodelista"/>
        <w:keepLines/>
        <w:numPr>
          <w:ilvl w:val="0"/>
          <w:numId w:val="125"/>
        </w:numPr>
        <w:spacing w:before="120" w:after="0" w:line="240" w:lineRule="auto"/>
        <w:jc w:val="both"/>
        <w:rPr>
          <w:rFonts w:cs="Times New Roman"/>
          <w:sz w:val="24"/>
          <w:szCs w:val="24"/>
        </w:rPr>
      </w:pPr>
      <w:r w:rsidRPr="003C6445">
        <w:rPr>
          <w:rFonts w:cs="Times New Roman"/>
          <w:sz w:val="24"/>
          <w:szCs w:val="24"/>
        </w:rPr>
        <w:t>Conocer y comprender el concepto de tecnología, así como las principales características que debe reunir un objeto tecnológico.</w:t>
      </w:r>
    </w:p>
    <w:p w:rsidR="00B94806" w:rsidRPr="003C6445" w:rsidRDefault="00B94806" w:rsidP="0009640C">
      <w:pPr>
        <w:pStyle w:val="Prrafodelista"/>
        <w:keepLines/>
        <w:numPr>
          <w:ilvl w:val="0"/>
          <w:numId w:val="125"/>
        </w:numPr>
        <w:spacing w:before="120" w:after="0" w:line="240" w:lineRule="auto"/>
        <w:jc w:val="both"/>
        <w:rPr>
          <w:rFonts w:cs="Times New Roman"/>
          <w:sz w:val="24"/>
          <w:szCs w:val="24"/>
        </w:rPr>
      </w:pPr>
      <w:r w:rsidRPr="003C6445">
        <w:rPr>
          <w:rFonts w:cs="Times New Roman"/>
          <w:sz w:val="24"/>
          <w:szCs w:val="24"/>
        </w:rPr>
        <w:t>Conocer y ser capaces de llevar a la práctica las cuatro fases del proceso de creación de un objeto tecnológico.</w:t>
      </w:r>
    </w:p>
    <w:p w:rsidR="00B94806" w:rsidRPr="003C6445" w:rsidRDefault="00B94806" w:rsidP="0009640C">
      <w:pPr>
        <w:pStyle w:val="Prrafodelista"/>
        <w:keepLines/>
        <w:numPr>
          <w:ilvl w:val="0"/>
          <w:numId w:val="125"/>
        </w:numPr>
        <w:spacing w:before="120" w:after="0" w:line="240" w:lineRule="auto"/>
        <w:jc w:val="both"/>
        <w:rPr>
          <w:rFonts w:cs="Times New Roman"/>
          <w:sz w:val="24"/>
          <w:szCs w:val="24"/>
        </w:rPr>
      </w:pPr>
      <w:r w:rsidRPr="003C6445">
        <w:rPr>
          <w:rFonts w:cs="Times New Roman"/>
          <w:sz w:val="24"/>
          <w:szCs w:val="24"/>
        </w:rPr>
        <w:t>Conocer la teoría de Proyectos, realizar un Proyecto con sus fases tanto técnica con sus documentos, Memoria, Planos, y Presupuesto, así  como de construcción.</w:t>
      </w:r>
    </w:p>
    <w:p w:rsidR="00B94806" w:rsidRPr="003C6445" w:rsidRDefault="00B94806" w:rsidP="0009640C">
      <w:pPr>
        <w:pStyle w:val="Prrafodelista"/>
        <w:keepLines/>
        <w:numPr>
          <w:ilvl w:val="0"/>
          <w:numId w:val="125"/>
        </w:numPr>
        <w:spacing w:before="120" w:after="0" w:line="240" w:lineRule="auto"/>
        <w:jc w:val="both"/>
        <w:rPr>
          <w:rFonts w:cs="Times New Roman"/>
          <w:sz w:val="24"/>
          <w:szCs w:val="24"/>
        </w:rPr>
      </w:pPr>
      <w:r w:rsidRPr="003C6445">
        <w:rPr>
          <w:rFonts w:cs="Times New Roman"/>
          <w:sz w:val="24"/>
          <w:szCs w:val="24"/>
        </w:rPr>
        <w:lastRenderedPageBreak/>
        <w:t>Comprender el modo en que avanza la tecnología, utilizando para ello un ejemplo de solución técnica como el puente. Estudiar la sucesión de mejoras y de respuestas nuevas que puede ofrecer la tecnología como solución a un mismo problema concreto, ejemplificando este concepto en la evolución técnica de los puentes que ofrecemos en la unidad.</w:t>
      </w:r>
    </w:p>
    <w:p w:rsidR="00B94806" w:rsidRDefault="00B94806" w:rsidP="0009640C">
      <w:pPr>
        <w:pStyle w:val="Prrafodelista"/>
        <w:keepLines/>
        <w:numPr>
          <w:ilvl w:val="0"/>
          <w:numId w:val="125"/>
        </w:numPr>
        <w:spacing w:before="120" w:after="0" w:line="240" w:lineRule="auto"/>
        <w:jc w:val="both"/>
        <w:rPr>
          <w:rFonts w:cs="Times New Roman"/>
          <w:sz w:val="24"/>
          <w:szCs w:val="24"/>
        </w:rPr>
      </w:pPr>
      <w:r w:rsidRPr="003C6445">
        <w:rPr>
          <w:rFonts w:cs="Times New Roman"/>
          <w:sz w:val="24"/>
          <w:szCs w:val="24"/>
        </w:rPr>
        <w:t>Identificar los avances tecnológicos que más han cambiado nuestra vida a lo largo de la historia.</w:t>
      </w:r>
    </w:p>
    <w:p w:rsidR="00B94806" w:rsidRDefault="00B94806" w:rsidP="00F530A9">
      <w:pPr>
        <w:pStyle w:val="Piedepgina"/>
        <w:tabs>
          <w:tab w:val="clear" w:pos="4252"/>
          <w:tab w:val="clear" w:pos="8504"/>
        </w:tabs>
        <w:jc w:val="both"/>
        <w:rPr>
          <w:rFonts w:ascii="Arial" w:hAnsi="Arial" w:cs="Arial"/>
          <w:color w:val="D9D9D9" w:themeColor="background1" w:themeShade="D9"/>
          <w:sz w:val="22"/>
          <w:szCs w:val="22"/>
        </w:rPr>
      </w:pPr>
    </w:p>
    <w:p w:rsidR="00B94806" w:rsidRDefault="00B94806" w:rsidP="00F530A9">
      <w:pPr>
        <w:pStyle w:val="Piedepgina"/>
        <w:tabs>
          <w:tab w:val="clear" w:pos="4252"/>
          <w:tab w:val="clear" w:pos="8504"/>
        </w:tabs>
        <w:jc w:val="both"/>
        <w:rPr>
          <w:rFonts w:ascii="Arial" w:hAnsi="Arial" w:cs="Arial"/>
          <w:color w:val="D9D9D9" w:themeColor="background1" w:themeShade="D9"/>
          <w:sz w:val="22"/>
          <w:szCs w:val="22"/>
        </w:rPr>
      </w:pPr>
    </w:p>
    <w:p w:rsidR="00B94806" w:rsidRDefault="00B94806" w:rsidP="00F530A9">
      <w:pPr>
        <w:pStyle w:val="Piedepgina"/>
        <w:tabs>
          <w:tab w:val="clear" w:pos="4252"/>
          <w:tab w:val="clear" w:pos="8504"/>
        </w:tabs>
        <w:jc w:val="both"/>
        <w:rPr>
          <w:rFonts w:ascii="Arial" w:hAnsi="Arial" w:cs="Arial"/>
          <w:color w:val="D9D9D9" w:themeColor="background1" w:themeShade="D9"/>
          <w:sz w:val="22"/>
          <w:szCs w:val="22"/>
        </w:rPr>
      </w:pPr>
    </w:p>
    <w:p w:rsidR="00B94806" w:rsidRDefault="00B94806" w:rsidP="00F530A9">
      <w:pPr>
        <w:pStyle w:val="Piedepgina"/>
        <w:tabs>
          <w:tab w:val="clear" w:pos="4252"/>
          <w:tab w:val="clear" w:pos="8504"/>
        </w:tabs>
        <w:jc w:val="both"/>
        <w:rPr>
          <w:rFonts w:ascii="Arial" w:hAnsi="Arial" w:cs="Arial"/>
          <w:color w:val="D9D9D9" w:themeColor="background1" w:themeShade="D9"/>
          <w:sz w:val="22"/>
          <w:szCs w:val="22"/>
        </w:rPr>
      </w:pPr>
    </w:p>
    <w:p w:rsidR="000711DB" w:rsidRPr="00B94806" w:rsidRDefault="000711DB" w:rsidP="0009640C">
      <w:pPr>
        <w:pStyle w:val="Prrafodelista"/>
        <w:numPr>
          <w:ilvl w:val="2"/>
          <w:numId w:val="190"/>
        </w:numPr>
        <w:ind w:left="709"/>
        <w:rPr>
          <w:rFonts w:ascii="Arial" w:hAnsi="Arial" w:cs="Arial"/>
          <w:b/>
          <w:highlight w:val="lightGray"/>
        </w:rPr>
      </w:pPr>
      <w:r w:rsidRPr="00B94806">
        <w:rPr>
          <w:rFonts w:ascii="Arial" w:hAnsi="Arial" w:cs="Arial"/>
          <w:b/>
          <w:highlight w:val="lightGray"/>
        </w:rPr>
        <w:t>COMPETENCIAS BÁSICAS</w:t>
      </w:r>
    </w:p>
    <w:p w:rsidR="00B94806" w:rsidRPr="00390AC2" w:rsidRDefault="00B94806" w:rsidP="00B94806">
      <w:pPr>
        <w:jc w:val="both"/>
        <w:rPr>
          <w:rFonts w:ascii="Arial" w:hAnsi="Arial" w:cs="Arial"/>
        </w:rPr>
      </w:pPr>
      <w:r w:rsidRPr="00390AC2">
        <w:rPr>
          <w:rFonts w:ascii="Arial" w:hAnsi="Arial" w:cs="Arial"/>
        </w:rPr>
        <w:t>En esta materia</w:t>
      </w:r>
      <w:r>
        <w:rPr>
          <w:rFonts w:ascii="Arial" w:hAnsi="Arial" w:cs="Arial"/>
        </w:rPr>
        <w:t xml:space="preserve"> y curso</w:t>
      </w:r>
      <w:r w:rsidRPr="00390AC2">
        <w:rPr>
          <w:rFonts w:ascii="Arial" w:hAnsi="Arial" w:cs="Arial"/>
        </w:rPr>
        <w:t>, estas subcompetencias y las unidades en que se trabajan son las siguientes</w:t>
      </w:r>
      <w:r>
        <w:rPr>
          <w:rFonts w:ascii="Arial" w:hAnsi="Arial" w:cs="Arial"/>
        </w:rPr>
        <w:t xml:space="preserve"> (hay otras competencias / subcompetencias que también se adquieren en la materia de </w:t>
      </w:r>
      <w:r w:rsidRPr="005015A4">
        <w:rPr>
          <w:rFonts w:ascii="Arial" w:hAnsi="Arial" w:cs="Arial"/>
          <w:i/>
        </w:rPr>
        <w:t>Tecnologías,</w:t>
      </w:r>
      <w:r>
        <w:rPr>
          <w:rFonts w:ascii="Arial" w:hAnsi="Arial" w:cs="Arial"/>
        </w:rPr>
        <w:t xml:space="preserve"> aunque no en este curso)</w:t>
      </w:r>
      <w:r w:rsidRPr="00390AC2">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920"/>
        <w:gridCol w:w="2724"/>
      </w:tblGrid>
      <w:tr w:rsidR="00B94806" w:rsidRPr="008571B2" w:rsidTr="003F1716">
        <w:tc>
          <w:tcPr>
            <w:tcW w:w="5920" w:type="dxa"/>
            <w:shd w:val="clear" w:color="auto" w:fill="auto"/>
          </w:tcPr>
          <w:p w:rsidR="00B94806" w:rsidRPr="0085461F" w:rsidRDefault="00B94806" w:rsidP="003F1716">
            <w:pPr>
              <w:widowControl w:val="0"/>
              <w:jc w:val="center"/>
              <w:rPr>
                <w:rFonts w:cs="Arial"/>
                <w:b/>
                <w:iCs/>
                <w:sz w:val="20"/>
                <w:szCs w:val="20"/>
              </w:rPr>
            </w:pPr>
            <w:r w:rsidRPr="0085461F">
              <w:rPr>
                <w:rFonts w:cs="Arial"/>
                <w:b/>
                <w:iCs/>
                <w:sz w:val="20"/>
                <w:szCs w:val="20"/>
              </w:rPr>
              <w:t>COMPETENCIAS / SUBCOMPETENCIAS</w:t>
            </w:r>
          </w:p>
        </w:tc>
        <w:tc>
          <w:tcPr>
            <w:tcW w:w="2724" w:type="dxa"/>
            <w:shd w:val="clear" w:color="auto" w:fill="auto"/>
          </w:tcPr>
          <w:p w:rsidR="00B94806" w:rsidRPr="0085461F" w:rsidRDefault="00B94806" w:rsidP="003F1716">
            <w:pPr>
              <w:widowControl w:val="0"/>
              <w:jc w:val="center"/>
              <w:rPr>
                <w:rFonts w:cs="Arial"/>
                <w:b/>
                <w:iCs/>
                <w:sz w:val="20"/>
                <w:szCs w:val="20"/>
              </w:rPr>
            </w:pPr>
            <w:r>
              <w:rPr>
                <w:rFonts w:cs="Arial"/>
                <w:b/>
                <w:iCs/>
                <w:sz w:val="20"/>
                <w:szCs w:val="20"/>
              </w:rPr>
              <w:t>BLOQUES</w:t>
            </w:r>
          </w:p>
        </w:tc>
      </w:tr>
      <w:tr w:rsidR="00B94806" w:rsidRPr="008571B2" w:rsidTr="003F1716">
        <w:tc>
          <w:tcPr>
            <w:tcW w:w="5920" w:type="dxa"/>
            <w:shd w:val="clear" w:color="auto" w:fill="auto"/>
          </w:tcPr>
          <w:p w:rsidR="00B94806" w:rsidRPr="0085461F" w:rsidRDefault="00B94806" w:rsidP="003F1716">
            <w:pPr>
              <w:widowControl w:val="0"/>
              <w:jc w:val="both"/>
              <w:rPr>
                <w:rFonts w:cs="Arial"/>
                <w:b/>
                <w:iCs/>
                <w:color w:val="000000"/>
                <w:sz w:val="20"/>
                <w:szCs w:val="20"/>
              </w:rPr>
            </w:pPr>
            <w:r w:rsidRPr="0085461F">
              <w:rPr>
                <w:rFonts w:cs="Arial"/>
                <w:b/>
                <w:iCs/>
                <w:color w:val="000000"/>
                <w:sz w:val="20"/>
                <w:szCs w:val="20"/>
              </w:rPr>
              <w:t>Conocimiento e interacción con el mundo físico y natural</w:t>
            </w:r>
          </w:p>
        </w:tc>
        <w:tc>
          <w:tcPr>
            <w:tcW w:w="2724" w:type="dxa"/>
            <w:shd w:val="clear" w:color="auto" w:fill="auto"/>
          </w:tcPr>
          <w:p w:rsidR="00B94806" w:rsidRPr="0085461F" w:rsidRDefault="00B94806" w:rsidP="003F1716">
            <w:pPr>
              <w:widowControl w:val="0"/>
              <w:jc w:val="center"/>
              <w:rPr>
                <w:rFonts w:cs="Arial"/>
                <w:b/>
                <w:iCs/>
                <w:color w:val="000000"/>
                <w:sz w:val="20"/>
                <w:szCs w:val="20"/>
              </w:rPr>
            </w:pPr>
            <w:r>
              <w:rPr>
                <w:rFonts w:cs="Arial"/>
                <w:b/>
                <w:iCs/>
                <w:color w:val="000000"/>
                <w:sz w:val="20"/>
                <w:szCs w:val="20"/>
              </w:rPr>
              <w:t>1, 2, 3, 4, 5, 6</w:t>
            </w:r>
          </w:p>
        </w:tc>
      </w:tr>
      <w:tr w:rsidR="00B94806" w:rsidRPr="008571B2" w:rsidTr="003F1716">
        <w:tc>
          <w:tcPr>
            <w:tcW w:w="5920" w:type="dxa"/>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Conocer y comprender objetos, procesos, sistemas y entornos tecnológicos.</w:t>
            </w:r>
          </w:p>
        </w:tc>
        <w:tc>
          <w:tcPr>
            <w:tcW w:w="2724" w:type="dxa"/>
            <w:shd w:val="clear" w:color="auto" w:fill="auto"/>
          </w:tcPr>
          <w:p w:rsidR="00B94806" w:rsidRPr="0085461F" w:rsidRDefault="00B94806" w:rsidP="003F1716">
            <w:pPr>
              <w:jc w:val="center"/>
              <w:rPr>
                <w:rFonts w:cs="Arial"/>
                <w:sz w:val="20"/>
                <w:szCs w:val="20"/>
              </w:rPr>
            </w:pPr>
          </w:p>
          <w:p w:rsidR="00B94806" w:rsidRPr="0085461F" w:rsidRDefault="00B94806" w:rsidP="003F1716">
            <w:pPr>
              <w:jc w:val="center"/>
              <w:rPr>
                <w:rFonts w:cs="Arial"/>
                <w:sz w:val="20"/>
                <w:szCs w:val="20"/>
              </w:rPr>
            </w:pPr>
            <w:r>
              <w:rPr>
                <w:rFonts w:cs="Arial"/>
                <w:sz w:val="20"/>
                <w:szCs w:val="20"/>
              </w:rPr>
              <w:t>1, 2, 3, 4, 5, 6</w:t>
            </w:r>
          </w:p>
        </w:tc>
      </w:tr>
      <w:tr w:rsidR="00B94806" w:rsidRPr="008571B2" w:rsidTr="003F1716">
        <w:tc>
          <w:tcPr>
            <w:tcW w:w="5920" w:type="dxa"/>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Desarrollar destrezas y habilidades para manipular objetos con precisión y seguridad.</w:t>
            </w:r>
          </w:p>
        </w:tc>
        <w:tc>
          <w:tcPr>
            <w:tcW w:w="2724" w:type="dxa"/>
            <w:shd w:val="clear" w:color="auto" w:fill="auto"/>
          </w:tcPr>
          <w:p w:rsidR="00B94806" w:rsidRPr="0085461F" w:rsidRDefault="00B94806" w:rsidP="003F1716">
            <w:pPr>
              <w:jc w:val="center"/>
              <w:rPr>
                <w:rFonts w:cs="Arial"/>
                <w:sz w:val="20"/>
                <w:szCs w:val="20"/>
              </w:rPr>
            </w:pPr>
          </w:p>
          <w:p w:rsidR="00B94806" w:rsidRPr="0085461F" w:rsidRDefault="00B94806" w:rsidP="003F1716">
            <w:pPr>
              <w:jc w:val="center"/>
              <w:rPr>
                <w:rFonts w:cs="Arial"/>
                <w:sz w:val="20"/>
                <w:szCs w:val="20"/>
              </w:rPr>
            </w:pPr>
            <w:r>
              <w:rPr>
                <w:rFonts w:cs="Arial"/>
                <w:sz w:val="20"/>
                <w:szCs w:val="20"/>
              </w:rPr>
              <w:t xml:space="preserve">1, 2, 3 y 5 </w:t>
            </w:r>
          </w:p>
        </w:tc>
      </w:tr>
      <w:tr w:rsidR="00B94806" w:rsidRPr="008571B2" w:rsidTr="003F1716">
        <w:tc>
          <w:tcPr>
            <w:tcW w:w="5920" w:type="dxa"/>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Conocer y utilizar el proceso de resolución técnica de problemas y su aplicación para identificar y dar respuesta a distintas necesidades.</w:t>
            </w:r>
          </w:p>
        </w:tc>
        <w:tc>
          <w:tcPr>
            <w:tcW w:w="2724" w:type="dxa"/>
            <w:shd w:val="clear" w:color="auto" w:fill="auto"/>
          </w:tcPr>
          <w:p w:rsidR="00B94806" w:rsidRPr="0085461F" w:rsidRDefault="00B94806" w:rsidP="003F1716">
            <w:pPr>
              <w:jc w:val="center"/>
              <w:rPr>
                <w:rFonts w:cs="Arial"/>
                <w:sz w:val="20"/>
                <w:szCs w:val="20"/>
              </w:rPr>
            </w:pPr>
          </w:p>
          <w:p w:rsidR="00B94806" w:rsidRPr="0085461F" w:rsidRDefault="00B94806" w:rsidP="003F1716">
            <w:pPr>
              <w:jc w:val="center"/>
              <w:rPr>
                <w:rFonts w:cs="Arial"/>
                <w:sz w:val="20"/>
                <w:szCs w:val="20"/>
              </w:rPr>
            </w:pPr>
            <w:r>
              <w:rPr>
                <w:rFonts w:cs="Arial"/>
                <w:sz w:val="20"/>
                <w:szCs w:val="20"/>
              </w:rPr>
              <w:t xml:space="preserve">1, 2, 3, 5, y  6 </w:t>
            </w:r>
          </w:p>
        </w:tc>
      </w:tr>
      <w:tr w:rsidR="00B94806" w:rsidRPr="008571B2" w:rsidTr="003F1716">
        <w:tc>
          <w:tcPr>
            <w:tcW w:w="5920" w:type="dxa"/>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Favorecer la creación de un entorno saludable mediante el análisis crítico de la repercusión medioambiental de la actividad tecnológica y el fomento del consumo responsable.</w:t>
            </w:r>
          </w:p>
        </w:tc>
        <w:tc>
          <w:tcPr>
            <w:tcW w:w="2724" w:type="dxa"/>
            <w:shd w:val="clear" w:color="auto" w:fill="auto"/>
          </w:tcPr>
          <w:p w:rsidR="00B94806" w:rsidRPr="0085461F" w:rsidRDefault="00B94806" w:rsidP="003F1716">
            <w:pPr>
              <w:jc w:val="center"/>
              <w:rPr>
                <w:rFonts w:cs="Arial"/>
                <w:sz w:val="20"/>
                <w:szCs w:val="20"/>
              </w:rPr>
            </w:pPr>
          </w:p>
          <w:p w:rsidR="00B94806" w:rsidRPr="0085461F" w:rsidRDefault="00B94806" w:rsidP="003F1716">
            <w:pPr>
              <w:jc w:val="center"/>
              <w:rPr>
                <w:rFonts w:cs="Arial"/>
                <w:sz w:val="20"/>
                <w:szCs w:val="20"/>
              </w:rPr>
            </w:pPr>
          </w:p>
          <w:p w:rsidR="00B94806" w:rsidRPr="0085461F" w:rsidRDefault="00B94806" w:rsidP="003F1716">
            <w:pPr>
              <w:jc w:val="center"/>
              <w:rPr>
                <w:rFonts w:cs="Arial"/>
                <w:sz w:val="20"/>
                <w:szCs w:val="20"/>
              </w:rPr>
            </w:pPr>
            <w:r>
              <w:rPr>
                <w:rFonts w:cs="Arial"/>
                <w:sz w:val="20"/>
                <w:szCs w:val="20"/>
              </w:rPr>
              <w:t>2, 3, 4, 5 y 6</w:t>
            </w:r>
          </w:p>
        </w:tc>
      </w:tr>
      <w:tr w:rsidR="00B94806" w:rsidRPr="008571B2" w:rsidTr="003F1716">
        <w:tc>
          <w:tcPr>
            <w:tcW w:w="5920" w:type="dxa"/>
            <w:shd w:val="clear" w:color="auto" w:fill="auto"/>
          </w:tcPr>
          <w:p w:rsidR="00B94806" w:rsidRPr="0085461F" w:rsidRDefault="00B94806" w:rsidP="003F1716">
            <w:pPr>
              <w:autoSpaceDE w:val="0"/>
              <w:autoSpaceDN w:val="0"/>
              <w:adjustRightInd w:val="0"/>
              <w:jc w:val="both"/>
              <w:rPr>
                <w:rFonts w:cs="Arial"/>
                <w:b/>
                <w:sz w:val="20"/>
                <w:szCs w:val="20"/>
              </w:rPr>
            </w:pPr>
            <w:r w:rsidRPr="0085461F">
              <w:rPr>
                <w:rFonts w:cs="Arial"/>
                <w:b/>
                <w:sz w:val="20"/>
                <w:szCs w:val="20"/>
              </w:rPr>
              <w:t>Razonamiento matemático</w:t>
            </w:r>
          </w:p>
        </w:tc>
        <w:tc>
          <w:tcPr>
            <w:tcW w:w="2724" w:type="dxa"/>
            <w:shd w:val="clear" w:color="auto" w:fill="auto"/>
          </w:tcPr>
          <w:p w:rsidR="00B94806" w:rsidRPr="0085461F" w:rsidRDefault="00B94806" w:rsidP="003F1716">
            <w:pPr>
              <w:jc w:val="center"/>
              <w:rPr>
                <w:rFonts w:cs="Arial"/>
                <w:b/>
                <w:sz w:val="20"/>
                <w:szCs w:val="20"/>
              </w:rPr>
            </w:pPr>
            <w:r>
              <w:rPr>
                <w:rFonts w:cs="Arial"/>
                <w:b/>
                <w:sz w:val="20"/>
                <w:szCs w:val="20"/>
              </w:rPr>
              <w:t xml:space="preserve">1, 2, 3, 4, 5 y 6 </w:t>
            </w:r>
          </w:p>
        </w:tc>
      </w:tr>
      <w:tr w:rsidR="00B94806" w:rsidRPr="008571B2" w:rsidTr="003F1716">
        <w:tc>
          <w:tcPr>
            <w:tcW w:w="5920" w:type="dxa"/>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Emplear las herramientas matemáticas adecuadas para cuantificar y analizar fenómenos, especialmente la medición, el uso de escalas, la interpretación de gráficos, los cálculos básicos de magnitudes físicas…</w:t>
            </w:r>
          </w:p>
        </w:tc>
        <w:tc>
          <w:tcPr>
            <w:tcW w:w="2724" w:type="dxa"/>
            <w:shd w:val="clear" w:color="auto" w:fill="auto"/>
          </w:tcPr>
          <w:p w:rsidR="00B94806" w:rsidRPr="0085461F" w:rsidRDefault="00B94806" w:rsidP="003F1716">
            <w:pPr>
              <w:jc w:val="center"/>
              <w:rPr>
                <w:rFonts w:cs="Arial"/>
                <w:sz w:val="20"/>
                <w:szCs w:val="20"/>
              </w:rPr>
            </w:pPr>
          </w:p>
          <w:p w:rsidR="00B94806" w:rsidRPr="0085461F" w:rsidRDefault="00B94806" w:rsidP="003F1716">
            <w:pPr>
              <w:jc w:val="center"/>
              <w:rPr>
                <w:rFonts w:cs="Arial"/>
                <w:sz w:val="20"/>
                <w:szCs w:val="20"/>
              </w:rPr>
            </w:pPr>
            <w:r w:rsidRPr="0085461F">
              <w:rPr>
                <w:rFonts w:cs="Arial"/>
                <w:sz w:val="20"/>
                <w:szCs w:val="20"/>
              </w:rPr>
              <w:t>1</w:t>
            </w:r>
            <w:r>
              <w:rPr>
                <w:rFonts w:cs="Arial"/>
                <w:sz w:val="20"/>
                <w:szCs w:val="20"/>
              </w:rPr>
              <w:t>, 2, 3, 4, 5 y 6</w:t>
            </w:r>
          </w:p>
        </w:tc>
      </w:tr>
      <w:tr w:rsidR="00B94806" w:rsidRPr="008571B2" w:rsidTr="003F1716">
        <w:tc>
          <w:tcPr>
            <w:tcW w:w="5920" w:type="dxa"/>
            <w:shd w:val="clear" w:color="auto" w:fill="auto"/>
          </w:tcPr>
          <w:p w:rsidR="00B94806" w:rsidRPr="0085461F" w:rsidRDefault="00B94806" w:rsidP="003F1716">
            <w:pPr>
              <w:autoSpaceDE w:val="0"/>
              <w:autoSpaceDN w:val="0"/>
              <w:adjustRightInd w:val="0"/>
              <w:jc w:val="both"/>
              <w:rPr>
                <w:rFonts w:cs="Arial"/>
                <w:b/>
                <w:sz w:val="20"/>
                <w:szCs w:val="20"/>
              </w:rPr>
            </w:pPr>
            <w:r w:rsidRPr="0085461F">
              <w:rPr>
                <w:rFonts w:cs="Arial"/>
                <w:b/>
                <w:sz w:val="20"/>
                <w:szCs w:val="20"/>
              </w:rPr>
              <w:t>Digital y tratamiento de la información</w:t>
            </w:r>
          </w:p>
        </w:tc>
        <w:tc>
          <w:tcPr>
            <w:tcW w:w="2724" w:type="dxa"/>
            <w:shd w:val="clear" w:color="auto" w:fill="auto"/>
          </w:tcPr>
          <w:p w:rsidR="00B94806" w:rsidRPr="0085461F" w:rsidRDefault="00B94806" w:rsidP="003F1716">
            <w:pPr>
              <w:jc w:val="center"/>
              <w:rPr>
                <w:rFonts w:cs="Arial"/>
                <w:b/>
                <w:sz w:val="20"/>
                <w:szCs w:val="20"/>
              </w:rPr>
            </w:pPr>
            <w:r>
              <w:rPr>
                <w:rFonts w:cs="Arial"/>
                <w:b/>
                <w:sz w:val="20"/>
                <w:szCs w:val="20"/>
              </w:rPr>
              <w:t>1, 2, 3, 4, 5 y 6</w:t>
            </w:r>
          </w:p>
        </w:tc>
      </w:tr>
      <w:tr w:rsidR="00B94806" w:rsidRPr="008571B2" w:rsidTr="003F1716">
        <w:tc>
          <w:tcPr>
            <w:tcW w:w="5920" w:type="dxa"/>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Manejar la información en sus distintos formatos: verbal, numérico, simbólico o gráfico.</w:t>
            </w:r>
          </w:p>
        </w:tc>
        <w:tc>
          <w:tcPr>
            <w:tcW w:w="2724" w:type="dxa"/>
            <w:shd w:val="clear" w:color="auto" w:fill="auto"/>
          </w:tcPr>
          <w:p w:rsidR="00B94806" w:rsidRPr="0085461F" w:rsidRDefault="00B94806" w:rsidP="003F1716">
            <w:pPr>
              <w:jc w:val="center"/>
              <w:rPr>
                <w:rFonts w:cs="Arial"/>
                <w:sz w:val="20"/>
                <w:szCs w:val="20"/>
              </w:rPr>
            </w:pPr>
            <w:r>
              <w:rPr>
                <w:rFonts w:cs="Arial"/>
                <w:sz w:val="20"/>
                <w:szCs w:val="20"/>
              </w:rPr>
              <w:t>1, 2, 3, 4, 5  y 6</w:t>
            </w:r>
          </w:p>
        </w:tc>
      </w:tr>
      <w:tr w:rsidR="00B94806" w:rsidRPr="008571B2" w:rsidTr="003F1716">
        <w:tc>
          <w:tcPr>
            <w:tcW w:w="5920" w:type="dxa"/>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Utilizar las tecnologías de la información y la comunicación con seguridad y confianza para obtener y reportar datos y para simular situaciones y procesos tecnológicos.</w:t>
            </w:r>
          </w:p>
        </w:tc>
        <w:tc>
          <w:tcPr>
            <w:tcW w:w="2724" w:type="dxa"/>
            <w:shd w:val="clear" w:color="auto" w:fill="auto"/>
          </w:tcPr>
          <w:p w:rsidR="00B94806" w:rsidRPr="0085461F" w:rsidRDefault="00B94806" w:rsidP="003F1716">
            <w:pPr>
              <w:jc w:val="center"/>
              <w:rPr>
                <w:rFonts w:cs="Arial"/>
                <w:sz w:val="20"/>
                <w:szCs w:val="20"/>
              </w:rPr>
            </w:pPr>
          </w:p>
          <w:p w:rsidR="00B94806" w:rsidRPr="0085461F" w:rsidRDefault="00B94806" w:rsidP="003F1716">
            <w:pPr>
              <w:jc w:val="center"/>
              <w:rPr>
                <w:rFonts w:cs="Arial"/>
                <w:sz w:val="20"/>
                <w:szCs w:val="20"/>
              </w:rPr>
            </w:pPr>
            <w:r>
              <w:rPr>
                <w:rFonts w:cs="Arial"/>
                <w:sz w:val="20"/>
                <w:szCs w:val="20"/>
              </w:rPr>
              <w:t>2, 3, 4, 5 y 6</w:t>
            </w:r>
          </w:p>
        </w:tc>
      </w:tr>
      <w:tr w:rsidR="00B94806" w:rsidRPr="008571B2" w:rsidTr="003F1716">
        <w:tc>
          <w:tcPr>
            <w:tcW w:w="5920" w:type="dxa"/>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Localizar, procesar, elaborar, almacenar y presentar información con el uso de la tecnología.</w:t>
            </w:r>
          </w:p>
        </w:tc>
        <w:tc>
          <w:tcPr>
            <w:tcW w:w="2724" w:type="dxa"/>
            <w:shd w:val="clear" w:color="auto" w:fill="auto"/>
          </w:tcPr>
          <w:p w:rsidR="00B94806" w:rsidRPr="0085461F" w:rsidRDefault="00B94806" w:rsidP="003F1716">
            <w:pPr>
              <w:jc w:val="center"/>
              <w:rPr>
                <w:rFonts w:cs="Arial"/>
                <w:sz w:val="20"/>
                <w:szCs w:val="20"/>
              </w:rPr>
            </w:pPr>
            <w:r>
              <w:rPr>
                <w:rFonts w:cs="Arial"/>
                <w:sz w:val="20"/>
                <w:szCs w:val="20"/>
              </w:rPr>
              <w:t>2, 3, 4, 5, y 6</w:t>
            </w:r>
          </w:p>
        </w:tc>
      </w:tr>
      <w:tr w:rsidR="00B94806" w:rsidRPr="008571B2" w:rsidTr="003F1716">
        <w:tc>
          <w:tcPr>
            <w:tcW w:w="5920"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tabs>
                <w:tab w:val="num" w:pos="362"/>
              </w:tabs>
              <w:autoSpaceDE w:val="0"/>
              <w:autoSpaceDN w:val="0"/>
              <w:adjustRightInd w:val="0"/>
              <w:ind w:left="362" w:hanging="362"/>
              <w:jc w:val="both"/>
              <w:rPr>
                <w:rFonts w:cs="Arial"/>
                <w:b/>
                <w:sz w:val="20"/>
                <w:szCs w:val="20"/>
              </w:rPr>
            </w:pPr>
            <w:r w:rsidRPr="0085461F">
              <w:rPr>
                <w:rFonts w:cs="Arial"/>
                <w:b/>
                <w:sz w:val="20"/>
                <w:szCs w:val="20"/>
              </w:rPr>
              <w:t>Comunicación lingüística</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jc w:val="center"/>
              <w:rPr>
                <w:rFonts w:cs="Arial"/>
                <w:sz w:val="20"/>
                <w:szCs w:val="20"/>
              </w:rPr>
            </w:pPr>
            <w:r>
              <w:rPr>
                <w:rFonts w:cs="Arial"/>
                <w:sz w:val="20"/>
                <w:szCs w:val="20"/>
              </w:rPr>
              <w:t>1, 2, 3, 4, 5, 6</w:t>
            </w:r>
          </w:p>
        </w:tc>
      </w:tr>
      <w:tr w:rsidR="00B94806" w:rsidRPr="008571B2" w:rsidTr="003F1716">
        <w:tc>
          <w:tcPr>
            <w:tcW w:w="5920"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Adquirir el vocabulario específico para comprender e interpretar mensajes relativos a la tecnología y a los procesos tecnológicos.</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jc w:val="center"/>
              <w:rPr>
                <w:rFonts w:cs="Arial"/>
                <w:sz w:val="20"/>
                <w:szCs w:val="20"/>
              </w:rPr>
            </w:pPr>
            <w:r>
              <w:rPr>
                <w:rFonts w:cs="Arial"/>
                <w:sz w:val="20"/>
                <w:szCs w:val="20"/>
              </w:rPr>
              <w:t>1, 2, 3, 4, 5, 6</w:t>
            </w:r>
          </w:p>
        </w:tc>
      </w:tr>
      <w:tr w:rsidR="00B94806" w:rsidRPr="008571B2" w:rsidTr="003F1716">
        <w:tc>
          <w:tcPr>
            <w:tcW w:w="5920"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Utilizar la terminología adecuada para redactar informes y documentos técnicos.</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jc w:val="center"/>
              <w:rPr>
                <w:rFonts w:cs="Arial"/>
                <w:sz w:val="20"/>
                <w:szCs w:val="20"/>
              </w:rPr>
            </w:pPr>
            <w:r>
              <w:rPr>
                <w:rFonts w:cs="Arial"/>
                <w:sz w:val="20"/>
                <w:szCs w:val="20"/>
              </w:rPr>
              <w:t>1, 2, 3, 4, 5</w:t>
            </w:r>
          </w:p>
        </w:tc>
      </w:tr>
      <w:tr w:rsidR="00B94806" w:rsidRPr="008571B2" w:rsidTr="003F1716">
        <w:tc>
          <w:tcPr>
            <w:tcW w:w="5920"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tabs>
                <w:tab w:val="num" w:pos="362"/>
              </w:tabs>
              <w:autoSpaceDE w:val="0"/>
              <w:autoSpaceDN w:val="0"/>
              <w:adjustRightInd w:val="0"/>
              <w:ind w:left="362" w:hanging="362"/>
              <w:jc w:val="both"/>
              <w:rPr>
                <w:rFonts w:cs="Arial"/>
                <w:b/>
                <w:sz w:val="20"/>
                <w:szCs w:val="20"/>
              </w:rPr>
            </w:pPr>
            <w:r w:rsidRPr="0085461F">
              <w:rPr>
                <w:rFonts w:cs="Arial"/>
                <w:b/>
                <w:sz w:val="20"/>
                <w:szCs w:val="20"/>
              </w:rPr>
              <w:t>Social y ciudadana</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jc w:val="center"/>
              <w:rPr>
                <w:rFonts w:cs="Arial"/>
                <w:sz w:val="20"/>
                <w:szCs w:val="20"/>
              </w:rPr>
            </w:pPr>
            <w:r>
              <w:rPr>
                <w:rFonts w:cs="Arial"/>
                <w:sz w:val="20"/>
                <w:szCs w:val="20"/>
              </w:rPr>
              <w:t>1, 2, 3, 6</w:t>
            </w:r>
          </w:p>
        </w:tc>
      </w:tr>
      <w:tr w:rsidR="00B94806" w:rsidRPr="008571B2" w:rsidTr="003F1716">
        <w:tc>
          <w:tcPr>
            <w:tcW w:w="5920"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lastRenderedPageBreak/>
              <w:t>Preparar a futuros ciudadanos para su participación activa en la toma fundamentada de decisiones.</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jc w:val="center"/>
              <w:rPr>
                <w:rFonts w:cs="Arial"/>
                <w:sz w:val="20"/>
                <w:szCs w:val="20"/>
              </w:rPr>
            </w:pPr>
            <w:r w:rsidRPr="0085461F">
              <w:rPr>
                <w:rFonts w:cs="Arial"/>
                <w:sz w:val="20"/>
                <w:szCs w:val="20"/>
              </w:rPr>
              <w:t>1, 2, 6, 7 y 8</w:t>
            </w:r>
          </w:p>
        </w:tc>
      </w:tr>
      <w:tr w:rsidR="00B94806" w:rsidRPr="008571B2" w:rsidTr="003F1716">
        <w:tc>
          <w:tcPr>
            <w:tcW w:w="5920"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Explicar la evolución histórica del desarrollo tecnológico para entender los cambios económicos que propiciaron la evolución social.</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jc w:val="center"/>
              <w:rPr>
                <w:rFonts w:cs="Arial"/>
                <w:sz w:val="20"/>
                <w:szCs w:val="20"/>
              </w:rPr>
            </w:pPr>
            <w:r>
              <w:rPr>
                <w:rFonts w:cs="Arial"/>
                <w:sz w:val="20"/>
                <w:szCs w:val="20"/>
              </w:rPr>
              <w:t>6</w:t>
            </w:r>
          </w:p>
        </w:tc>
      </w:tr>
      <w:tr w:rsidR="00B94806" w:rsidRPr="008571B2" w:rsidTr="003F1716">
        <w:tc>
          <w:tcPr>
            <w:tcW w:w="5920"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Utilizar la evolución histórica del desarrollo tecnológico para entender los cambios económicos que propiciaron la evolución social.</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jc w:val="center"/>
              <w:rPr>
                <w:rFonts w:cs="Arial"/>
                <w:sz w:val="20"/>
                <w:szCs w:val="20"/>
              </w:rPr>
            </w:pPr>
            <w:r>
              <w:rPr>
                <w:rFonts w:cs="Arial"/>
                <w:sz w:val="20"/>
                <w:szCs w:val="20"/>
              </w:rPr>
              <w:t>6</w:t>
            </w:r>
          </w:p>
        </w:tc>
      </w:tr>
      <w:tr w:rsidR="00B94806" w:rsidRPr="008571B2" w:rsidTr="003F1716">
        <w:tc>
          <w:tcPr>
            <w:tcW w:w="5920"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Desarrollar habilidades para las relaciones humanas que favorezcan la discusión de ideas, la gestión de conflictos y la toma de decisiones bajo una actitud de respeto y tolerancia.</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jc w:val="center"/>
              <w:rPr>
                <w:rFonts w:cs="Arial"/>
                <w:sz w:val="20"/>
                <w:szCs w:val="20"/>
              </w:rPr>
            </w:pPr>
            <w:r>
              <w:rPr>
                <w:rFonts w:cs="Arial"/>
                <w:sz w:val="20"/>
                <w:szCs w:val="20"/>
              </w:rPr>
              <w:t xml:space="preserve">6 </w:t>
            </w:r>
          </w:p>
        </w:tc>
      </w:tr>
      <w:tr w:rsidR="00B94806" w:rsidRPr="008571B2" w:rsidTr="003F1716">
        <w:tc>
          <w:tcPr>
            <w:tcW w:w="5920"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tabs>
                <w:tab w:val="num" w:pos="362"/>
              </w:tabs>
              <w:autoSpaceDE w:val="0"/>
              <w:autoSpaceDN w:val="0"/>
              <w:adjustRightInd w:val="0"/>
              <w:ind w:left="362" w:hanging="362"/>
              <w:jc w:val="both"/>
              <w:rPr>
                <w:rFonts w:cs="Arial"/>
                <w:b/>
                <w:sz w:val="20"/>
                <w:szCs w:val="20"/>
              </w:rPr>
            </w:pPr>
            <w:r w:rsidRPr="0085461F">
              <w:rPr>
                <w:rFonts w:cs="Arial"/>
                <w:b/>
                <w:sz w:val="20"/>
                <w:szCs w:val="20"/>
              </w:rPr>
              <w:t>Aprender de forma autónoma a lo largo de la vida</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jc w:val="center"/>
              <w:rPr>
                <w:rFonts w:cs="Arial"/>
                <w:sz w:val="20"/>
                <w:szCs w:val="20"/>
              </w:rPr>
            </w:pPr>
            <w:r>
              <w:rPr>
                <w:rFonts w:cs="Arial"/>
                <w:sz w:val="20"/>
                <w:szCs w:val="20"/>
              </w:rPr>
              <w:t xml:space="preserve">1, 2, 3, 4, 5, 6 </w:t>
            </w:r>
          </w:p>
        </w:tc>
      </w:tr>
      <w:tr w:rsidR="00B94806" w:rsidRPr="008571B2" w:rsidTr="003F1716">
        <w:tc>
          <w:tcPr>
            <w:tcW w:w="5920"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Desarrollar estrategias de resolución de problemas tecnológicos mediante la obtención, el análisis y la selección de información útil para abordar un proyecto.</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jc w:val="center"/>
              <w:rPr>
                <w:rFonts w:cs="Arial"/>
                <w:sz w:val="20"/>
                <w:szCs w:val="20"/>
              </w:rPr>
            </w:pPr>
            <w:r>
              <w:rPr>
                <w:rFonts w:cs="Arial"/>
                <w:sz w:val="20"/>
                <w:szCs w:val="20"/>
              </w:rPr>
              <w:t>1, 2, 3, 4, 5, 6</w:t>
            </w:r>
          </w:p>
        </w:tc>
      </w:tr>
      <w:tr w:rsidR="00B94806" w:rsidRPr="008571B2" w:rsidTr="003F1716">
        <w:tc>
          <w:tcPr>
            <w:tcW w:w="5920"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tabs>
                <w:tab w:val="num" w:pos="362"/>
              </w:tabs>
              <w:autoSpaceDE w:val="0"/>
              <w:autoSpaceDN w:val="0"/>
              <w:adjustRightInd w:val="0"/>
              <w:ind w:left="362" w:hanging="362"/>
              <w:jc w:val="both"/>
              <w:rPr>
                <w:rFonts w:cs="Arial"/>
                <w:b/>
                <w:sz w:val="20"/>
                <w:szCs w:val="20"/>
              </w:rPr>
            </w:pPr>
            <w:r w:rsidRPr="0085461F">
              <w:rPr>
                <w:rFonts w:cs="Arial"/>
                <w:b/>
                <w:sz w:val="20"/>
                <w:szCs w:val="20"/>
              </w:rPr>
              <w:t>Autonomía e iniciativa personal</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jc w:val="center"/>
              <w:rPr>
                <w:rFonts w:cs="Arial"/>
                <w:sz w:val="20"/>
                <w:szCs w:val="20"/>
              </w:rPr>
            </w:pPr>
            <w:r>
              <w:rPr>
                <w:rFonts w:cs="Arial"/>
                <w:sz w:val="20"/>
                <w:szCs w:val="20"/>
              </w:rPr>
              <w:t>1, 2, 3, 4, 5, 6</w:t>
            </w:r>
          </w:p>
        </w:tc>
      </w:tr>
      <w:tr w:rsidR="00B94806" w:rsidRPr="008571B2" w:rsidTr="003F1716">
        <w:tc>
          <w:tcPr>
            <w:tcW w:w="5920"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Fomentar el acercamiento autónomo y creativo a los problemas tecnológicos, valorando las distintas alternativas y previendo sus consecuencias.</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jc w:val="center"/>
              <w:rPr>
                <w:rFonts w:cs="Arial"/>
                <w:sz w:val="20"/>
                <w:szCs w:val="20"/>
              </w:rPr>
            </w:pPr>
            <w:r>
              <w:rPr>
                <w:rFonts w:cs="Arial"/>
                <w:sz w:val="20"/>
                <w:szCs w:val="20"/>
              </w:rPr>
              <w:t>1, 2, 3, 4, 5, 6</w:t>
            </w:r>
          </w:p>
        </w:tc>
      </w:tr>
      <w:tr w:rsidR="00B94806" w:rsidRPr="008571B2" w:rsidTr="003F1716">
        <w:tc>
          <w:tcPr>
            <w:tcW w:w="5920"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numPr>
                <w:ilvl w:val="0"/>
                <w:numId w:val="87"/>
              </w:numPr>
              <w:tabs>
                <w:tab w:val="clear" w:pos="720"/>
                <w:tab w:val="num" w:pos="362"/>
              </w:tabs>
              <w:autoSpaceDE w:val="0"/>
              <w:autoSpaceDN w:val="0"/>
              <w:adjustRightInd w:val="0"/>
              <w:spacing w:after="0" w:line="240" w:lineRule="auto"/>
              <w:ind w:left="362" w:hanging="362"/>
              <w:jc w:val="both"/>
              <w:rPr>
                <w:rFonts w:cs="Arial"/>
                <w:sz w:val="20"/>
                <w:szCs w:val="20"/>
              </w:rPr>
            </w:pPr>
            <w:r w:rsidRPr="0085461F">
              <w:rPr>
                <w:rFonts w:cs="Arial"/>
                <w:sz w:val="20"/>
                <w:szCs w:val="20"/>
              </w:rPr>
              <w:t>Desarrollar cualidades personales como la iniciativa, el espíritu de superación, la perseverancia ante las dificultades, la autonomía y la autocrítica.</w:t>
            </w:r>
          </w:p>
        </w:tc>
        <w:tc>
          <w:tcPr>
            <w:tcW w:w="2724" w:type="dxa"/>
            <w:tcBorders>
              <w:top w:val="single" w:sz="4" w:space="0" w:color="auto"/>
              <w:left w:val="single" w:sz="4" w:space="0" w:color="auto"/>
              <w:bottom w:val="single" w:sz="4" w:space="0" w:color="auto"/>
              <w:right w:val="single" w:sz="4" w:space="0" w:color="auto"/>
            </w:tcBorders>
            <w:shd w:val="clear" w:color="auto" w:fill="auto"/>
          </w:tcPr>
          <w:p w:rsidR="00B94806" w:rsidRPr="0085461F" w:rsidRDefault="00B94806" w:rsidP="003F1716">
            <w:pPr>
              <w:jc w:val="center"/>
              <w:rPr>
                <w:rFonts w:cs="Arial"/>
                <w:sz w:val="20"/>
                <w:szCs w:val="20"/>
              </w:rPr>
            </w:pPr>
            <w:r>
              <w:rPr>
                <w:rFonts w:cs="Arial"/>
                <w:sz w:val="20"/>
                <w:szCs w:val="20"/>
              </w:rPr>
              <w:t>1, 2, 3, 4, 5 y 6</w:t>
            </w:r>
          </w:p>
        </w:tc>
      </w:tr>
    </w:tbl>
    <w:p w:rsidR="00B94806" w:rsidRDefault="00B94806" w:rsidP="00B94806">
      <w:pPr>
        <w:ind w:left="362"/>
        <w:rPr>
          <w:b/>
          <w:highlight w:val="lightGray"/>
          <w:u w:val="single"/>
        </w:rPr>
      </w:pPr>
    </w:p>
    <w:p w:rsidR="00B94806" w:rsidRPr="00097CEC" w:rsidRDefault="00B94806" w:rsidP="00B94806">
      <w:pPr>
        <w:ind w:left="362"/>
        <w:rPr>
          <w:b/>
          <w:highlight w:val="lightGray"/>
          <w:u w:val="single"/>
        </w:rPr>
      </w:pPr>
    </w:p>
    <w:p w:rsidR="000711DB" w:rsidRPr="00B94806" w:rsidRDefault="000711DB" w:rsidP="0009640C">
      <w:pPr>
        <w:pStyle w:val="Prrafodelista"/>
        <w:numPr>
          <w:ilvl w:val="2"/>
          <w:numId w:val="190"/>
        </w:numPr>
        <w:ind w:left="709"/>
        <w:rPr>
          <w:rFonts w:ascii="Arial" w:hAnsi="Arial" w:cs="Arial"/>
          <w:b/>
          <w:highlight w:val="lightGray"/>
        </w:rPr>
      </w:pPr>
      <w:r w:rsidRPr="00B94806">
        <w:rPr>
          <w:rFonts w:ascii="Arial" w:hAnsi="Arial" w:cs="Arial"/>
          <w:b/>
          <w:highlight w:val="lightGray"/>
        </w:rPr>
        <w:t>CONTENIDOS TRANSVERSALES.</w:t>
      </w:r>
    </w:p>
    <w:p w:rsidR="00B94806" w:rsidRDefault="00B94806">
      <w:pPr>
        <w:rPr>
          <w:b/>
          <w:lang w:val="es-ES_tradnl"/>
        </w:rPr>
      </w:pPr>
    </w:p>
    <w:p w:rsidR="00B94806" w:rsidRPr="005E7FB4" w:rsidRDefault="00B94806" w:rsidP="00B94806">
      <w:pPr>
        <w:pStyle w:val="Prrafodelista"/>
        <w:ind w:left="0"/>
        <w:jc w:val="both"/>
        <w:rPr>
          <w:rFonts w:ascii="Arial" w:hAnsi="Arial" w:cs="Arial"/>
          <w:b/>
        </w:rPr>
      </w:pPr>
      <w:r>
        <w:rPr>
          <w:rFonts w:ascii="Arial" w:hAnsi="Arial" w:cs="Arial"/>
          <w:b/>
        </w:rPr>
        <w:t>Bloque 1</w:t>
      </w:r>
      <w:r w:rsidRPr="005E7FB4">
        <w:rPr>
          <w:rFonts w:ascii="Arial" w:hAnsi="Arial" w:cs="Arial"/>
          <w:b/>
        </w:rPr>
        <w:t>. Expresión gráfica. Sistemas de representación.</w:t>
      </w:r>
    </w:p>
    <w:p w:rsidR="00B94806" w:rsidRDefault="00B94806" w:rsidP="00B94806">
      <w:pPr>
        <w:pStyle w:val="Prrafodelista"/>
        <w:autoSpaceDE w:val="0"/>
        <w:autoSpaceDN w:val="0"/>
        <w:adjustRightInd w:val="0"/>
        <w:ind w:left="540"/>
        <w:jc w:val="both"/>
        <w:rPr>
          <w:rFonts w:cs="Arial"/>
          <w:b/>
          <w:bCs/>
        </w:rPr>
      </w:pPr>
    </w:p>
    <w:p w:rsidR="00B94806" w:rsidRPr="005E7FB4" w:rsidRDefault="00B94806" w:rsidP="00B94806">
      <w:pPr>
        <w:pStyle w:val="Prrafodelista"/>
        <w:autoSpaceDE w:val="0"/>
        <w:autoSpaceDN w:val="0"/>
        <w:adjustRightInd w:val="0"/>
        <w:ind w:left="540"/>
        <w:jc w:val="both"/>
        <w:rPr>
          <w:rFonts w:cs="Arial"/>
          <w:b/>
          <w:bCs/>
        </w:rPr>
      </w:pPr>
      <w:r w:rsidRPr="005E7FB4">
        <w:rPr>
          <w:rFonts w:cs="Arial"/>
          <w:b/>
          <w:bCs/>
        </w:rPr>
        <w:t>Educación del consumidor</w:t>
      </w:r>
    </w:p>
    <w:p w:rsidR="00B94806" w:rsidRPr="005E7FB4" w:rsidRDefault="00B94806" w:rsidP="00B94806">
      <w:pPr>
        <w:pStyle w:val="Prrafodelista"/>
        <w:ind w:left="540"/>
        <w:jc w:val="both"/>
        <w:rPr>
          <w:rFonts w:ascii="Arial" w:hAnsi="Arial" w:cs="Arial"/>
        </w:rPr>
      </w:pPr>
      <w:r w:rsidRPr="005E7FB4">
        <w:rPr>
          <w:rFonts w:ascii="Arial" w:hAnsi="Arial" w:cs="Arial"/>
        </w:rPr>
        <w:t>En esta unidad se muestra a los alumnos cómo crear representaciones gráficas parecidas a las que se encuentran en la publicidad de los productos y se dan las claves para poder comprender e interpretar manuales, folletos técnicos o cualquier información basada en representaciones gráficas a cualquier escala.</w:t>
      </w:r>
    </w:p>
    <w:p w:rsidR="00B94806" w:rsidRPr="005E7FB4" w:rsidRDefault="00B94806" w:rsidP="00B94806">
      <w:pPr>
        <w:pStyle w:val="Prrafodelista"/>
        <w:spacing w:after="0" w:line="240" w:lineRule="auto"/>
        <w:ind w:left="540"/>
        <w:jc w:val="both"/>
        <w:rPr>
          <w:rFonts w:ascii="Arial" w:hAnsi="Arial" w:cs="Arial"/>
        </w:rPr>
      </w:pPr>
    </w:p>
    <w:p w:rsidR="00B94806" w:rsidRPr="005E7FB4" w:rsidRDefault="00B94806" w:rsidP="00B94806">
      <w:pPr>
        <w:pStyle w:val="Prrafodelista"/>
        <w:ind w:left="0"/>
        <w:jc w:val="both"/>
        <w:rPr>
          <w:rFonts w:ascii="Arial" w:hAnsi="Arial" w:cs="Arial"/>
          <w:b/>
        </w:rPr>
      </w:pPr>
      <w:r>
        <w:rPr>
          <w:rFonts w:ascii="Arial" w:hAnsi="Arial" w:cs="Arial"/>
          <w:b/>
        </w:rPr>
        <w:t>Bloque 2. Mecanismos y Máquinas.</w:t>
      </w:r>
    </w:p>
    <w:p w:rsidR="00B94806" w:rsidRPr="005E7FB4" w:rsidRDefault="00B94806" w:rsidP="00B94806">
      <w:pPr>
        <w:pStyle w:val="Prrafodelista"/>
        <w:autoSpaceDE w:val="0"/>
        <w:autoSpaceDN w:val="0"/>
        <w:adjustRightInd w:val="0"/>
        <w:ind w:left="540"/>
        <w:jc w:val="both"/>
        <w:rPr>
          <w:rFonts w:cs="Arial"/>
          <w:b/>
          <w:bCs/>
        </w:rPr>
      </w:pPr>
      <w:r w:rsidRPr="005E7FB4">
        <w:rPr>
          <w:rFonts w:cs="Arial"/>
          <w:b/>
          <w:bCs/>
        </w:rPr>
        <w:t>Educación del consumidor</w:t>
      </w:r>
    </w:p>
    <w:p w:rsidR="00B94806" w:rsidRPr="005E7FB4" w:rsidRDefault="00B94806" w:rsidP="00B94806">
      <w:pPr>
        <w:pStyle w:val="Prrafodelista"/>
        <w:autoSpaceDE w:val="0"/>
        <w:autoSpaceDN w:val="0"/>
        <w:adjustRightInd w:val="0"/>
        <w:ind w:left="540"/>
        <w:jc w:val="both"/>
        <w:rPr>
          <w:rFonts w:ascii="Arial" w:hAnsi="Arial" w:cs="Arial"/>
        </w:rPr>
      </w:pPr>
      <w:r w:rsidRPr="005E7FB4">
        <w:rPr>
          <w:rFonts w:ascii="Arial" w:hAnsi="Arial" w:cs="Arial"/>
        </w:rPr>
        <w:t>Uno de los propósitos de esta unidad es conocer los diferentes mecanismos básicos de transmisión y transformación de movimiento que forman parte de las máquinas, desde las más simples hasta las más complejas, así como la función de cada uno en el conjunto. Con estos conocimientos es posible relacionar la complejidad y la calidad con el precio, y en qué medida se adecua el objeto a las necesidades</w:t>
      </w:r>
    </w:p>
    <w:p w:rsidR="00B94806" w:rsidRPr="005E7FB4" w:rsidRDefault="00B94806" w:rsidP="00B94806">
      <w:pPr>
        <w:pStyle w:val="Prrafodelista"/>
        <w:autoSpaceDE w:val="0"/>
        <w:autoSpaceDN w:val="0"/>
        <w:adjustRightInd w:val="0"/>
        <w:ind w:left="540"/>
        <w:jc w:val="both"/>
        <w:rPr>
          <w:rFonts w:cs="Arial"/>
          <w:b/>
          <w:bCs/>
        </w:rPr>
      </w:pPr>
      <w:r w:rsidRPr="005E7FB4">
        <w:rPr>
          <w:rFonts w:cs="Arial"/>
          <w:b/>
          <w:bCs/>
        </w:rPr>
        <w:t>Educación ambiental</w:t>
      </w:r>
    </w:p>
    <w:p w:rsidR="00B94806" w:rsidRPr="005E7FB4" w:rsidRDefault="00B94806" w:rsidP="00B94806">
      <w:pPr>
        <w:pStyle w:val="Prrafodelista"/>
        <w:autoSpaceDE w:val="0"/>
        <w:autoSpaceDN w:val="0"/>
        <w:adjustRightInd w:val="0"/>
        <w:ind w:left="540"/>
        <w:jc w:val="both"/>
        <w:rPr>
          <w:rFonts w:ascii="Arial" w:hAnsi="Arial" w:cs="Arial"/>
        </w:rPr>
      </w:pPr>
      <w:r w:rsidRPr="005E7FB4">
        <w:rPr>
          <w:rFonts w:ascii="Arial" w:hAnsi="Arial" w:cs="Arial"/>
        </w:rPr>
        <w:t>El objetivo es que el alumnado adquiera conocimientos sobre la constitución de los mecanismos, así como destrezas técnicas en su construcción, y los emplee, junto con los adquiridos en otras áreas, para analizar, diseñar y elaborar objetos y sistemas tecnológicos. Asimismo, deberá valorar la importancia de los mecanismos en el funcionamiento de las máquinas de uso cotidiano y tomar conciencia de las repercusiones sociales y medioambientales que suponen para la sociedad, a la vez que asume, de forma activa, el progreso y aparición de nuevas tecnologías.</w:t>
      </w:r>
    </w:p>
    <w:p w:rsidR="00B94806" w:rsidRPr="005E7FB4" w:rsidRDefault="00B94806" w:rsidP="00B94806">
      <w:pPr>
        <w:pStyle w:val="Prrafodelista"/>
        <w:spacing w:after="0" w:line="240" w:lineRule="auto"/>
        <w:ind w:left="540"/>
        <w:jc w:val="both"/>
        <w:rPr>
          <w:rFonts w:ascii="Arial" w:hAnsi="Arial" w:cs="Arial"/>
        </w:rPr>
      </w:pPr>
    </w:p>
    <w:p w:rsidR="00B94806" w:rsidRDefault="00B94806" w:rsidP="00B94806">
      <w:pPr>
        <w:pStyle w:val="Prrafodelista"/>
        <w:ind w:left="540"/>
        <w:jc w:val="both"/>
        <w:rPr>
          <w:rFonts w:ascii="Arial" w:hAnsi="Arial" w:cs="Arial"/>
          <w:b/>
        </w:rPr>
      </w:pPr>
    </w:p>
    <w:p w:rsidR="00B94806" w:rsidRPr="005E7FB4" w:rsidRDefault="00B94806" w:rsidP="00B94806">
      <w:pPr>
        <w:pStyle w:val="Prrafodelista"/>
        <w:ind w:left="0"/>
        <w:jc w:val="both"/>
        <w:rPr>
          <w:rFonts w:ascii="Arial" w:hAnsi="Arial" w:cs="Arial"/>
          <w:b/>
        </w:rPr>
      </w:pPr>
      <w:r>
        <w:rPr>
          <w:rFonts w:ascii="Arial" w:hAnsi="Arial" w:cs="Arial"/>
          <w:b/>
        </w:rPr>
        <w:t>Bloque 3.  Ofimática</w:t>
      </w:r>
    </w:p>
    <w:p w:rsidR="00B94806" w:rsidRPr="005E7FB4" w:rsidRDefault="00B94806" w:rsidP="00B94806">
      <w:pPr>
        <w:pStyle w:val="Prrafodelista"/>
        <w:autoSpaceDE w:val="0"/>
        <w:autoSpaceDN w:val="0"/>
        <w:adjustRightInd w:val="0"/>
        <w:ind w:left="540"/>
        <w:jc w:val="both"/>
        <w:rPr>
          <w:rFonts w:cs="Arial"/>
          <w:b/>
          <w:bCs/>
        </w:rPr>
      </w:pPr>
      <w:r w:rsidRPr="005E7FB4">
        <w:rPr>
          <w:rFonts w:cs="Arial"/>
          <w:b/>
          <w:bCs/>
        </w:rPr>
        <w:lastRenderedPageBreak/>
        <w:t>Educación del consumidor</w:t>
      </w:r>
    </w:p>
    <w:p w:rsidR="00B94806" w:rsidRPr="005E7FB4" w:rsidRDefault="00B94806" w:rsidP="00B94806">
      <w:pPr>
        <w:pStyle w:val="Prrafodelista"/>
        <w:autoSpaceDE w:val="0"/>
        <w:autoSpaceDN w:val="0"/>
        <w:adjustRightInd w:val="0"/>
        <w:ind w:left="540"/>
        <w:jc w:val="both"/>
        <w:rPr>
          <w:rFonts w:ascii="Arial" w:hAnsi="Arial" w:cs="Arial"/>
        </w:rPr>
      </w:pPr>
      <w:r w:rsidRPr="005E7FB4">
        <w:rPr>
          <w:rFonts w:ascii="Arial" w:hAnsi="Arial" w:cs="Arial"/>
        </w:rPr>
        <w:t>En la actualidad, existe una gran familiaridad con las nuevas tecnologías y los ordenadores, en especial por parte de los jóvenes, debido a los videojuegos y a otras aplicaciones informáticas.</w:t>
      </w:r>
      <w:r>
        <w:rPr>
          <w:rFonts w:ascii="Arial" w:hAnsi="Arial" w:cs="Arial"/>
        </w:rPr>
        <w:t xml:space="preserve"> </w:t>
      </w:r>
    </w:p>
    <w:p w:rsidR="00B94806" w:rsidRPr="005E7FB4" w:rsidRDefault="00B94806" w:rsidP="00B94806">
      <w:pPr>
        <w:pStyle w:val="Prrafodelista"/>
        <w:autoSpaceDE w:val="0"/>
        <w:autoSpaceDN w:val="0"/>
        <w:adjustRightInd w:val="0"/>
        <w:ind w:left="540"/>
        <w:jc w:val="both"/>
        <w:rPr>
          <w:rFonts w:ascii="Arial" w:hAnsi="Arial" w:cs="Arial"/>
        </w:rPr>
      </w:pPr>
      <w:r w:rsidRPr="005E7FB4">
        <w:rPr>
          <w:rFonts w:ascii="Arial" w:hAnsi="Arial" w:cs="Arial"/>
        </w:rPr>
        <w:t>Los contenidos de esta unidad</w:t>
      </w:r>
      <w:r>
        <w:rPr>
          <w:rFonts w:ascii="Arial" w:hAnsi="Arial" w:cs="Arial"/>
        </w:rPr>
        <w:t xml:space="preserve">, procesadores de texto, hojas de cálculos, open office, Windows, </w:t>
      </w:r>
      <w:r w:rsidRPr="005E7FB4">
        <w:rPr>
          <w:rFonts w:ascii="Arial" w:hAnsi="Arial" w:cs="Arial"/>
        </w:rPr>
        <w:t xml:space="preserve"> proporcionan al alumnado criterios para relacionar la calidad y las</w:t>
      </w:r>
      <w:r>
        <w:rPr>
          <w:rFonts w:ascii="Arial" w:hAnsi="Arial" w:cs="Arial"/>
        </w:rPr>
        <w:t xml:space="preserve"> prestaciones de estas máquinas, programas, software gratis y </w:t>
      </w:r>
      <w:r w:rsidRPr="005E7FB4">
        <w:rPr>
          <w:rFonts w:ascii="Arial" w:hAnsi="Arial" w:cs="Arial"/>
        </w:rPr>
        <w:t>con su precio. Asimismo, los alumnos deben ser conscientes de que la utilización incorrecta del ordenador</w:t>
      </w:r>
      <w:r>
        <w:rPr>
          <w:rFonts w:ascii="Arial" w:hAnsi="Arial" w:cs="Arial"/>
        </w:rPr>
        <w:t xml:space="preserve"> y demás dispositívos</w:t>
      </w:r>
      <w:r w:rsidRPr="005E7FB4">
        <w:rPr>
          <w:rFonts w:ascii="Arial" w:hAnsi="Arial" w:cs="Arial"/>
        </w:rPr>
        <w:t xml:space="preserve"> puede ocasionar un gasto excesivo de energía eléctrica y de que prácticamente todos los materiales que componen estas máquinas son reutilizables.</w:t>
      </w:r>
    </w:p>
    <w:p w:rsidR="00B94806" w:rsidRPr="005E7FB4" w:rsidRDefault="00B94806" w:rsidP="00B94806">
      <w:pPr>
        <w:pStyle w:val="Prrafodelista"/>
        <w:autoSpaceDE w:val="0"/>
        <w:autoSpaceDN w:val="0"/>
        <w:adjustRightInd w:val="0"/>
        <w:ind w:left="540"/>
        <w:jc w:val="both"/>
        <w:rPr>
          <w:rFonts w:cs="Arial"/>
          <w:b/>
          <w:bCs/>
        </w:rPr>
      </w:pPr>
      <w:r w:rsidRPr="005E7FB4">
        <w:rPr>
          <w:rFonts w:cs="Arial"/>
          <w:b/>
          <w:bCs/>
        </w:rPr>
        <w:t>Educación para la salud</w:t>
      </w:r>
    </w:p>
    <w:p w:rsidR="00B94806" w:rsidRPr="005E7FB4" w:rsidRDefault="00B94806" w:rsidP="00B94806">
      <w:pPr>
        <w:pStyle w:val="Prrafodelista"/>
        <w:autoSpaceDE w:val="0"/>
        <w:autoSpaceDN w:val="0"/>
        <w:adjustRightInd w:val="0"/>
        <w:ind w:left="540"/>
        <w:jc w:val="both"/>
        <w:rPr>
          <w:rFonts w:ascii="Arial" w:hAnsi="Arial" w:cs="Arial"/>
        </w:rPr>
      </w:pPr>
      <w:r w:rsidRPr="005E7FB4">
        <w:rPr>
          <w:rFonts w:ascii="Arial" w:hAnsi="Arial" w:cs="Arial"/>
        </w:rPr>
        <w:t>La utilización de las nuevas tecnologías ha producido nuevas enfermedades y ha agudizado otras ya existentes. Las personas que por motivos profesionales o lúdicos permanecen muchas horas sentadas frente a un ordenador deben tomar precauciones y adoptar medidas preventivas para reducir los riesgos. Los alumnos deben ser conscientes de las consecuencias negativas para la salud derivadas de las posturas incorrectas frente al ordenador, de permanecer mucho tiempo ante la pantalla encendida, etcétera.</w:t>
      </w:r>
    </w:p>
    <w:p w:rsidR="00B94806" w:rsidRPr="005E7FB4" w:rsidRDefault="00B94806" w:rsidP="00B94806">
      <w:pPr>
        <w:pStyle w:val="Prrafodelista"/>
        <w:spacing w:after="0" w:line="240" w:lineRule="auto"/>
        <w:ind w:left="540"/>
        <w:jc w:val="both"/>
        <w:rPr>
          <w:rFonts w:ascii="Arial" w:hAnsi="Arial" w:cs="Arial"/>
        </w:rPr>
      </w:pPr>
    </w:p>
    <w:p w:rsidR="00B94806" w:rsidRPr="005E7FB4" w:rsidRDefault="00B94806" w:rsidP="00B94806">
      <w:pPr>
        <w:pStyle w:val="Prrafodelista"/>
        <w:ind w:left="0"/>
        <w:jc w:val="both"/>
        <w:rPr>
          <w:rFonts w:ascii="Arial" w:hAnsi="Arial" w:cs="Arial"/>
          <w:b/>
        </w:rPr>
      </w:pPr>
      <w:r>
        <w:rPr>
          <w:rFonts w:ascii="Arial" w:hAnsi="Arial" w:cs="Arial"/>
          <w:b/>
        </w:rPr>
        <w:t>Bloque</w:t>
      </w:r>
      <w:r w:rsidRPr="005E7FB4">
        <w:rPr>
          <w:rFonts w:ascii="Arial" w:hAnsi="Arial" w:cs="Arial"/>
          <w:b/>
        </w:rPr>
        <w:t xml:space="preserve"> </w:t>
      </w:r>
      <w:r>
        <w:rPr>
          <w:rFonts w:ascii="Arial" w:hAnsi="Arial" w:cs="Arial"/>
          <w:b/>
        </w:rPr>
        <w:t>4.   Informática</w:t>
      </w:r>
    </w:p>
    <w:p w:rsidR="00B94806" w:rsidRPr="005E7FB4" w:rsidRDefault="00B94806" w:rsidP="00B94806">
      <w:pPr>
        <w:pStyle w:val="Prrafodelista"/>
        <w:autoSpaceDE w:val="0"/>
        <w:autoSpaceDN w:val="0"/>
        <w:adjustRightInd w:val="0"/>
        <w:ind w:left="540"/>
        <w:jc w:val="both"/>
        <w:rPr>
          <w:rFonts w:ascii="Arial" w:hAnsi="Arial" w:cs="Arial"/>
          <w:b/>
          <w:bCs/>
        </w:rPr>
      </w:pPr>
      <w:r w:rsidRPr="005E7FB4">
        <w:rPr>
          <w:rFonts w:cs="Arial"/>
          <w:b/>
          <w:bCs/>
        </w:rPr>
        <w:t>Educación ambiental y Educación del consumidor</w:t>
      </w:r>
    </w:p>
    <w:p w:rsidR="00B94806" w:rsidRPr="005E7FB4" w:rsidRDefault="00B94806" w:rsidP="00B94806">
      <w:pPr>
        <w:pStyle w:val="Prrafodelista"/>
        <w:autoSpaceDE w:val="0"/>
        <w:autoSpaceDN w:val="0"/>
        <w:adjustRightInd w:val="0"/>
        <w:ind w:left="540"/>
        <w:jc w:val="both"/>
        <w:rPr>
          <w:rFonts w:ascii="Arial" w:hAnsi="Arial" w:cs="Arial"/>
        </w:rPr>
      </w:pPr>
      <w:r w:rsidRPr="005E7FB4">
        <w:rPr>
          <w:rFonts w:ascii="Arial" w:hAnsi="Arial" w:cs="Arial"/>
        </w:rPr>
        <w:t>Un conocimiento más profundo del ordenador permite comparar distintas configuraciones, valorar los costes de cada una y su adaptación a necesidades particulares.</w:t>
      </w:r>
    </w:p>
    <w:p w:rsidR="00B94806" w:rsidRPr="005E7FB4" w:rsidRDefault="00B94806" w:rsidP="00B94806">
      <w:pPr>
        <w:pStyle w:val="Prrafodelista"/>
        <w:autoSpaceDE w:val="0"/>
        <w:autoSpaceDN w:val="0"/>
        <w:adjustRightInd w:val="0"/>
        <w:ind w:left="540"/>
        <w:jc w:val="both"/>
        <w:rPr>
          <w:rFonts w:ascii="Arial" w:hAnsi="Arial" w:cs="Arial"/>
        </w:rPr>
      </w:pPr>
      <w:r w:rsidRPr="005E7FB4">
        <w:rPr>
          <w:rFonts w:ascii="Arial" w:hAnsi="Arial" w:cs="Arial"/>
        </w:rPr>
        <w:t>Tener una actitud crítica con el consumismo y la conveniencia de reutilizar algunos de los componentes del ordenador.</w:t>
      </w:r>
    </w:p>
    <w:p w:rsidR="00B94806" w:rsidRDefault="00B94806" w:rsidP="00B94806">
      <w:pPr>
        <w:pStyle w:val="Prrafodelista"/>
        <w:autoSpaceDE w:val="0"/>
        <w:autoSpaceDN w:val="0"/>
        <w:adjustRightInd w:val="0"/>
        <w:ind w:left="540"/>
        <w:jc w:val="both"/>
        <w:rPr>
          <w:rFonts w:cs="Arial"/>
          <w:b/>
          <w:bCs/>
        </w:rPr>
      </w:pPr>
    </w:p>
    <w:p w:rsidR="00B94806" w:rsidRPr="005E7FB4" w:rsidRDefault="00B94806" w:rsidP="00B94806">
      <w:pPr>
        <w:pStyle w:val="Prrafodelista"/>
        <w:autoSpaceDE w:val="0"/>
        <w:autoSpaceDN w:val="0"/>
        <w:adjustRightInd w:val="0"/>
        <w:ind w:left="540"/>
        <w:jc w:val="both"/>
        <w:rPr>
          <w:rFonts w:cs="Arial"/>
          <w:b/>
          <w:bCs/>
        </w:rPr>
      </w:pPr>
      <w:r w:rsidRPr="005E7FB4">
        <w:rPr>
          <w:rFonts w:cs="Arial"/>
          <w:b/>
          <w:bCs/>
        </w:rPr>
        <w:t>Educación moral y cívica</w:t>
      </w:r>
    </w:p>
    <w:p w:rsidR="00B94806" w:rsidRPr="005E7FB4" w:rsidRDefault="00B94806" w:rsidP="00B94806">
      <w:pPr>
        <w:pStyle w:val="Prrafodelista"/>
        <w:autoSpaceDE w:val="0"/>
        <w:autoSpaceDN w:val="0"/>
        <w:adjustRightInd w:val="0"/>
        <w:ind w:left="540"/>
        <w:jc w:val="both"/>
        <w:rPr>
          <w:rFonts w:ascii="Arial" w:hAnsi="Arial" w:cs="Arial"/>
        </w:rPr>
      </w:pPr>
      <w:r w:rsidRPr="005E7FB4">
        <w:rPr>
          <w:rFonts w:ascii="Arial" w:hAnsi="Arial" w:cs="Arial"/>
        </w:rPr>
        <w:t>El derecho a la privacidad personal constituye un tema interesante para fomentar una postura crítica ante la divulgación masiva de todo tipo de datos, posibilitada por la tecnología actual y sus consecuencias.</w:t>
      </w:r>
    </w:p>
    <w:p w:rsidR="00B94806" w:rsidRDefault="00B94806" w:rsidP="00B94806">
      <w:pPr>
        <w:pStyle w:val="Prrafodelista"/>
        <w:autoSpaceDE w:val="0"/>
        <w:autoSpaceDN w:val="0"/>
        <w:adjustRightInd w:val="0"/>
        <w:ind w:left="540"/>
        <w:jc w:val="both"/>
        <w:rPr>
          <w:rFonts w:cs="Arial"/>
          <w:b/>
          <w:bCs/>
        </w:rPr>
      </w:pPr>
    </w:p>
    <w:p w:rsidR="00B94806" w:rsidRPr="005E7FB4" w:rsidRDefault="00B94806" w:rsidP="00B94806">
      <w:pPr>
        <w:pStyle w:val="Prrafodelista"/>
        <w:autoSpaceDE w:val="0"/>
        <w:autoSpaceDN w:val="0"/>
        <w:adjustRightInd w:val="0"/>
        <w:ind w:left="540"/>
        <w:jc w:val="both"/>
        <w:rPr>
          <w:rFonts w:cs="Arial"/>
          <w:b/>
          <w:bCs/>
        </w:rPr>
      </w:pPr>
      <w:r w:rsidRPr="005E7FB4">
        <w:rPr>
          <w:rFonts w:cs="Arial"/>
          <w:b/>
          <w:bCs/>
        </w:rPr>
        <w:t>Educación para la salud</w:t>
      </w:r>
    </w:p>
    <w:p w:rsidR="00B94806" w:rsidRPr="005E7FB4" w:rsidRDefault="00B94806" w:rsidP="00B94806">
      <w:pPr>
        <w:pStyle w:val="Prrafodelista"/>
        <w:autoSpaceDE w:val="0"/>
        <w:autoSpaceDN w:val="0"/>
        <w:adjustRightInd w:val="0"/>
        <w:ind w:left="540"/>
        <w:jc w:val="both"/>
        <w:rPr>
          <w:rFonts w:ascii="Arial" w:hAnsi="Arial" w:cs="Arial"/>
        </w:rPr>
      </w:pPr>
      <w:r w:rsidRPr="005E7FB4">
        <w:rPr>
          <w:rFonts w:ascii="Arial" w:hAnsi="Arial" w:cs="Arial"/>
        </w:rPr>
        <w:t>El uso prolongado del ordenador tiene efectos negativos para la salud.</w:t>
      </w:r>
    </w:p>
    <w:p w:rsidR="00B94806" w:rsidRPr="005E7FB4" w:rsidRDefault="00B94806" w:rsidP="00B94806">
      <w:pPr>
        <w:pStyle w:val="Prrafodelista"/>
        <w:spacing w:after="0" w:line="240" w:lineRule="auto"/>
        <w:ind w:left="540"/>
        <w:jc w:val="both"/>
        <w:rPr>
          <w:rFonts w:ascii="Arial" w:hAnsi="Arial" w:cs="Arial"/>
        </w:rPr>
      </w:pPr>
    </w:p>
    <w:p w:rsidR="00B94806" w:rsidRPr="005E7FB4" w:rsidRDefault="00B94806" w:rsidP="00B94806">
      <w:pPr>
        <w:pStyle w:val="Prrafodelista"/>
        <w:ind w:left="0"/>
        <w:jc w:val="both"/>
        <w:rPr>
          <w:rFonts w:ascii="Arial" w:hAnsi="Arial" w:cs="Arial"/>
          <w:b/>
        </w:rPr>
      </w:pPr>
      <w:r>
        <w:rPr>
          <w:rFonts w:ascii="Arial" w:hAnsi="Arial" w:cs="Arial"/>
          <w:b/>
        </w:rPr>
        <w:t>Bloque 5. Electricidad</w:t>
      </w:r>
    </w:p>
    <w:p w:rsidR="00B94806" w:rsidRPr="005E7FB4" w:rsidRDefault="00B94806" w:rsidP="00B94806">
      <w:pPr>
        <w:pStyle w:val="Prrafodelista"/>
        <w:autoSpaceDE w:val="0"/>
        <w:autoSpaceDN w:val="0"/>
        <w:adjustRightInd w:val="0"/>
        <w:ind w:left="540"/>
        <w:jc w:val="both"/>
        <w:rPr>
          <w:rFonts w:cs="Arial"/>
          <w:b/>
          <w:bCs/>
        </w:rPr>
      </w:pPr>
      <w:r w:rsidRPr="005E7FB4">
        <w:rPr>
          <w:rFonts w:cs="Arial"/>
          <w:b/>
          <w:bCs/>
        </w:rPr>
        <w:t>Educación para la salud</w:t>
      </w:r>
    </w:p>
    <w:p w:rsidR="00B94806" w:rsidRPr="005E7FB4" w:rsidRDefault="00B94806" w:rsidP="00B94806">
      <w:pPr>
        <w:pStyle w:val="Prrafodelista"/>
        <w:autoSpaceDE w:val="0"/>
        <w:autoSpaceDN w:val="0"/>
        <w:adjustRightInd w:val="0"/>
        <w:ind w:left="540"/>
        <w:jc w:val="both"/>
        <w:rPr>
          <w:rFonts w:ascii="Arial" w:hAnsi="Arial" w:cs="Arial"/>
        </w:rPr>
      </w:pPr>
      <w:r w:rsidRPr="005E7FB4">
        <w:rPr>
          <w:rFonts w:ascii="Arial" w:hAnsi="Arial" w:cs="Arial"/>
        </w:rPr>
        <w:t>El estudio de las características de la energía eléctrica y de las propiedades de diferentes materiales, así como la posibilidad de realizar medidas de diverso tipo, concienciarán al alumno de los riesgos que supone para la salud la manipulación de aparatos eléctricos y le ayudarán a tomar medidas para evitar accidentes.</w:t>
      </w:r>
    </w:p>
    <w:p w:rsidR="00B94806" w:rsidRPr="005E7FB4" w:rsidRDefault="00B94806" w:rsidP="00B94806">
      <w:pPr>
        <w:pStyle w:val="Prrafodelista"/>
        <w:autoSpaceDE w:val="0"/>
        <w:autoSpaceDN w:val="0"/>
        <w:adjustRightInd w:val="0"/>
        <w:ind w:left="540"/>
        <w:jc w:val="both"/>
        <w:rPr>
          <w:rFonts w:cs="Arial"/>
          <w:b/>
        </w:rPr>
      </w:pPr>
      <w:r w:rsidRPr="005E7FB4">
        <w:rPr>
          <w:rFonts w:cs="Arial"/>
          <w:b/>
        </w:rPr>
        <w:t>Educación para igualdad de oportunidades entre ambos sexos</w:t>
      </w:r>
    </w:p>
    <w:p w:rsidR="00B94806" w:rsidRPr="005E7FB4" w:rsidRDefault="00B94806" w:rsidP="00B94806">
      <w:pPr>
        <w:pStyle w:val="Prrafodelista"/>
        <w:autoSpaceDE w:val="0"/>
        <w:autoSpaceDN w:val="0"/>
        <w:adjustRightInd w:val="0"/>
        <w:ind w:left="540"/>
        <w:jc w:val="both"/>
        <w:rPr>
          <w:rFonts w:ascii="Arial" w:hAnsi="Arial" w:cs="Arial"/>
        </w:rPr>
      </w:pPr>
      <w:r w:rsidRPr="005E7FB4">
        <w:rPr>
          <w:rFonts w:ascii="Arial" w:hAnsi="Arial" w:cs="Arial"/>
        </w:rPr>
        <w:t>Es necesario potenciar el interés de las alumnas por la tecnología, fomentando que tengan posiciones activas, que asuman la dirección de grupos de trabajo y evitando que se formen grupos de chicos y chicas por separados. Desgraciadamente, sigue siendo cierto, quizás por tradición cultural, que las alumnas abandonan a edades tempranas esta materia, y que pierden así importantes oportunidades para el futuro (o, por los menos, lo condicionan).</w:t>
      </w:r>
    </w:p>
    <w:p w:rsidR="00B94806" w:rsidRPr="005E7FB4" w:rsidRDefault="00B94806" w:rsidP="00B94806">
      <w:pPr>
        <w:pStyle w:val="Prrafodelista"/>
        <w:spacing w:after="0" w:line="240" w:lineRule="auto"/>
        <w:ind w:left="540"/>
        <w:jc w:val="both"/>
        <w:rPr>
          <w:rFonts w:ascii="Arial" w:hAnsi="Arial" w:cs="Arial"/>
        </w:rPr>
      </w:pPr>
    </w:p>
    <w:p w:rsidR="00B94806" w:rsidRPr="005E7FB4" w:rsidRDefault="00B94806" w:rsidP="00B94806">
      <w:pPr>
        <w:jc w:val="both"/>
        <w:rPr>
          <w:rFonts w:ascii="Arial" w:hAnsi="Arial" w:cs="Arial"/>
          <w:b/>
        </w:rPr>
      </w:pPr>
      <w:r>
        <w:rPr>
          <w:rFonts w:ascii="Arial" w:hAnsi="Arial" w:cs="Arial"/>
          <w:b/>
        </w:rPr>
        <w:t xml:space="preserve">   Bloque 6.  Proyectos</w:t>
      </w:r>
    </w:p>
    <w:p w:rsidR="00B94806" w:rsidRPr="005E7FB4" w:rsidRDefault="00B94806" w:rsidP="00B94806">
      <w:pPr>
        <w:pStyle w:val="Prrafodelista"/>
        <w:autoSpaceDE w:val="0"/>
        <w:autoSpaceDN w:val="0"/>
        <w:adjustRightInd w:val="0"/>
        <w:ind w:left="540"/>
        <w:jc w:val="both"/>
        <w:rPr>
          <w:rFonts w:cs="Arial"/>
          <w:b/>
          <w:bCs/>
        </w:rPr>
      </w:pPr>
      <w:r w:rsidRPr="005E7FB4">
        <w:rPr>
          <w:rFonts w:cs="Arial"/>
          <w:b/>
          <w:bCs/>
        </w:rPr>
        <w:t>Educación para la igualdad de oportunidades entre ambos sexos</w:t>
      </w:r>
    </w:p>
    <w:p w:rsidR="00B94806" w:rsidRPr="005E7FB4" w:rsidRDefault="00B94806" w:rsidP="00B94806">
      <w:pPr>
        <w:pStyle w:val="Prrafodelista"/>
        <w:autoSpaceDE w:val="0"/>
        <w:autoSpaceDN w:val="0"/>
        <w:adjustRightInd w:val="0"/>
        <w:ind w:left="540"/>
        <w:jc w:val="both"/>
        <w:rPr>
          <w:rFonts w:ascii="Arial" w:hAnsi="Arial" w:cs="Arial"/>
        </w:rPr>
      </w:pPr>
      <w:r w:rsidRPr="005E7FB4">
        <w:rPr>
          <w:rFonts w:ascii="Arial" w:hAnsi="Arial" w:cs="Arial"/>
        </w:rPr>
        <w:t xml:space="preserve">El área de Tecnologías constituye un campo de referencia para la igualdad, dado que trata tareas tradicionalmente asociadas a los varones. Por tanto, se deberá procurar que los alumnos, con independencia de su sexo, participen activamente en todas las actividades, particularmente en las de taller. Una estrategia para conseguir este fin es formar grupos homogéneos al principio del curso y distribuir las actividades típicamente masculinas entre las chicas, y viceversa. Una vez asumidas </w:t>
      </w:r>
      <w:r w:rsidRPr="005E7FB4">
        <w:rPr>
          <w:rFonts w:ascii="Arial" w:hAnsi="Arial" w:cs="Arial"/>
        </w:rPr>
        <w:lastRenderedPageBreak/>
        <w:t>como propias dichas tareas, se puede abordar el segundo objetivo: repartir las actividades en grupos heterogéneos sin atender al sexo.</w:t>
      </w:r>
    </w:p>
    <w:p w:rsidR="00B94806" w:rsidRDefault="00B94806" w:rsidP="00B94806">
      <w:pPr>
        <w:pStyle w:val="Prrafodelista"/>
        <w:autoSpaceDE w:val="0"/>
        <w:autoSpaceDN w:val="0"/>
        <w:adjustRightInd w:val="0"/>
        <w:ind w:left="540"/>
        <w:jc w:val="both"/>
        <w:rPr>
          <w:rFonts w:cs="Arial"/>
          <w:b/>
          <w:bCs/>
        </w:rPr>
      </w:pPr>
    </w:p>
    <w:p w:rsidR="00B94806" w:rsidRPr="005E7FB4" w:rsidRDefault="00B94806" w:rsidP="00B94806">
      <w:pPr>
        <w:pStyle w:val="Prrafodelista"/>
        <w:autoSpaceDE w:val="0"/>
        <w:autoSpaceDN w:val="0"/>
        <w:adjustRightInd w:val="0"/>
        <w:ind w:left="540"/>
        <w:jc w:val="both"/>
        <w:rPr>
          <w:rFonts w:cs="Arial"/>
          <w:b/>
          <w:bCs/>
        </w:rPr>
      </w:pPr>
      <w:r w:rsidRPr="005E7FB4">
        <w:rPr>
          <w:rFonts w:cs="Arial"/>
          <w:b/>
          <w:bCs/>
        </w:rPr>
        <w:t>Educación del consumidor y Educación ambiental</w:t>
      </w:r>
    </w:p>
    <w:p w:rsidR="00B94806" w:rsidRPr="005E7FB4" w:rsidRDefault="00B94806" w:rsidP="00B94806">
      <w:pPr>
        <w:pStyle w:val="Prrafodelista"/>
        <w:ind w:left="540"/>
        <w:jc w:val="both"/>
        <w:rPr>
          <w:rFonts w:ascii="Arial" w:hAnsi="Arial" w:cs="Arial"/>
        </w:rPr>
      </w:pPr>
      <w:r w:rsidRPr="005E7FB4">
        <w:rPr>
          <w:rFonts w:ascii="Arial" w:hAnsi="Arial" w:cs="Arial"/>
        </w:rPr>
        <w:t>El estudio del origen de los objetos, así como de las necesidades que están llamadas a satisfacer y de sus repercusiones medioambientales, contribuye a fomentar el consumo responsable y el respeto por la naturaleza. En este sentido, permite plantear un análisis crítico de la influencia de la publicidad en los hábitos de consumo.</w:t>
      </w:r>
    </w:p>
    <w:p w:rsidR="00071AE1" w:rsidRPr="00B94806" w:rsidRDefault="00071AE1" w:rsidP="00B94806">
      <w:pPr>
        <w:ind w:left="360"/>
        <w:rPr>
          <w:b/>
          <w:lang w:val="es-ES_tradnl"/>
        </w:rPr>
      </w:pPr>
      <w:r w:rsidRPr="00B94806">
        <w:rPr>
          <w:b/>
          <w:lang w:val="es-ES_tradnl"/>
        </w:rPr>
        <w:br w:type="page"/>
      </w:r>
    </w:p>
    <w:p w:rsidR="00D7623B" w:rsidRDefault="00D7623B" w:rsidP="000711DB">
      <w:pPr>
        <w:rPr>
          <w:b/>
          <w:lang w:val="es-ES_tradnl"/>
        </w:rPr>
      </w:pPr>
    </w:p>
    <w:p w:rsidR="00071AE1" w:rsidRPr="00071AE1" w:rsidRDefault="00071AE1" w:rsidP="00071AE1">
      <w:pPr>
        <w:shd w:val="clear" w:color="auto" w:fill="DBE5F1" w:themeFill="accent1" w:themeFillTint="33"/>
        <w:ind w:left="66"/>
        <w:rPr>
          <w:b/>
          <w:sz w:val="24"/>
          <w:szCs w:val="24"/>
        </w:rPr>
      </w:pPr>
      <w:r>
        <w:rPr>
          <w:b/>
          <w:sz w:val="24"/>
          <w:szCs w:val="24"/>
        </w:rPr>
        <w:t xml:space="preserve">3.5 TECNOLOGÍA </w:t>
      </w:r>
      <w:r w:rsidR="00851D1B">
        <w:rPr>
          <w:b/>
          <w:sz w:val="24"/>
          <w:szCs w:val="24"/>
        </w:rPr>
        <w:t xml:space="preserve"> </w:t>
      </w:r>
      <w:r>
        <w:rPr>
          <w:b/>
          <w:sz w:val="24"/>
          <w:szCs w:val="24"/>
        </w:rPr>
        <w:t>4º DIVERSIFICACIÓN  (AMBITO PRÁCTICO)</w:t>
      </w:r>
    </w:p>
    <w:p w:rsidR="00071AE1" w:rsidRDefault="00071AE1" w:rsidP="000711DB">
      <w:pPr>
        <w:rPr>
          <w:b/>
        </w:rPr>
      </w:pPr>
    </w:p>
    <w:p w:rsidR="00071AE1" w:rsidRPr="00C555E1" w:rsidRDefault="00851D1B" w:rsidP="000711DB">
      <w:pPr>
        <w:rPr>
          <w:b/>
          <w:u w:val="single"/>
        </w:rPr>
      </w:pPr>
      <w:r w:rsidRPr="00C555E1">
        <w:rPr>
          <w:b/>
          <w:highlight w:val="lightGray"/>
          <w:u w:val="single"/>
        </w:rPr>
        <w:t>3.5.1. OBJETIVOS Y CONTENIDOS</w:t>
      </w:r>
    </w:p>
    <w:p w:rsidR="001F19E6" w:rsidRDefault="001F19E6" w:rsidP="001F19E6">
      <w:pPr>
        <w:keepLines/>
        <w:spacing w:before="360"/>
        <w:jc w:val="both"/>
        <w:rPr>
          <w:rFonts w:ascii="Arial" w:hAnsi="Arial" w:cs="Arial"/>
          <w:b/>
        </w:rPr>
      </w:pPr>
      <w:r w:rsidRPr="001F19E6">
        <w:rPr>
          <w:rFonts w:ascii="Arial" w:hAnsi="Arial" w:cs="Arial"/>
          <w:b/>
        </w:rPr>
        <w:t>Bloque 1 El Proceso tecnológico</w:t>
      </w:r>
    </w:p>
    <w:p w:rsidR="001F19E6" w:rsidRPr="001F19E6" w:rsidRDefault="001F19E6" w:rsidP="001F19E6">
      <w:pPr>
        <w:keepLines/>
        <w:spacing w:before="360"/>
        <w:jc w:val="both"/>
        <w:rPr>
          <w:rFonts w:cs="Arial"/>
          <w:b/>
          <w:u w:val="single"/>
        </w:rPr>
      </w:pPr>
      <w:r w:rsidRPr="001F19E6">
        <w:rPr>
          <w:rFonts w:cs="Arial"/>
          <w:b/>
          <w:u w:val="single"/>
        </w:rPr>
        <w:t>OBJETIVOS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el concepto de tecnología, identificando como objeto tecnológico todo aquello que ha sido diseñado para satisfacer una necesidad específica.</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Identificar aquellos aspectos que se han de tener en cuenta a la hora de proyectar cualquier objeto tecnológico: diseño, material, ensayos, utilidad final del objeto, etc.</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las cuatro fases del proceso de resolución técnica de problemas.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Aprender que, a medida que ha evolucionado nuestra civilización, han evolucionado también nuestras necesidades y las soluciones que damos a éstas.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aquellos avances tecnológicos que más han contribuido a mejorar nuestro modo de vivir a lo largo de la historia.</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Comprender el carácter evolutivo de la tecnología, ya que los objetos tecnológicos son casi siempre susceptibles de mejoras, en un proceso constante de identificación de necesidades y búsqueda de soluciones.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Comprender que la tecnología es una ciencia que avanza para resolver problemas concretos.</w:t>
      </w:r>
    </w:p>
    <w:p w:rsid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Expresar y comunicar ideas y soluciones técnicas y explorar su viabilidad, empleando los recursos adecuados.</w:t>
      </w:r>
    </w:p>
    <w:p w:rsidR="002878D6" w:rsidRPr="002878D6" w:rsidRDefault="002878D6" w:rsidP="002878D6">
      <w:pPr>
        <w:keepLines/>
        <w:spacing w:before="360"/>
        <w:jc w:val="both"/>
        <w:rPr>
          <w:rFonts w:cs="Arial"/>
          <w:b/>
          <w:u w:val="single"/>
        </w:rPr>
      </w:pPr>
      <w:r w:rsidRPr="002878D6">
        <w:rPr>
          <w:rFonts w:cs="Arial"/>
          <w:b/>
          <w:u w:val="single"/>
        </w:rPr>
        <w:t>CONTENIDOS</w:t>
      </w:r>
    </w:p>
    <w:p w:rsidR="002878D6" w:rsidRPr="003F1716" w:rsidRDefault="002878D6" w:rsidP="0009640C">
      <w:pPr>
        <w:keepLines/>
        <w:numPr>
          <w:ilvl w:val="0"/>
          <w:numId w:val="134"/>
        </w:numPr>
        <w:spacing w:before="120" w:after="0" w:line="240" w:lineRule="auto"/>
        <w:jc w:val="both"/>
        <w:rPr>
          <w:rFonts w:ascii="Arial" w:hAnsi="Arial" w:cs="Arial"/>
          <w:sz w:val="24"/>
          <w:szCs w:val="24"/>
        </w:rPr>
      </w:pPr>
      <w:r w:rsidRPr="003F1716">
        <w:rPr>
          <w:rFonts w:ascii="Arial" w:hAnsi="Arial" w:cs="Arial"/>
          <w:sz w:val="24"/>
          <w:szCs w:val="24"/>
        </w:rPr>
        <w:t>Concepto de tecnología: dar respuestas a necesidades concretas mediante el desarrollo de objetos, máquinas o dispositivos.</w:t>
      </w:r>
    </w:p>
    <w:p w:rsidR="002878D6" w:rsidRPr="003F1716" w:rsidRDefault="002878D6" w:rsidP="0009640C">
      <w:pPr>
        <w:keepLines/>
        <w:numPr>
          <w:ilvl w:val="0"/>
          <w:numId w:val="134"/>
        </w:numPr>
        <w:spacing w:before="120" w:after="0" w:line="240" w:lineRule="auto"/>
        <w:jc w:val="both"/>
        <w:rPr>
          <w:rFonts w:ascii="Arial" w:hAnsi="Arial" w:cs="Arial"/>
          <w:sz w:val="24"/>
          <w:szCs w:val="24"/>
        </w:rPr>
      </w:pPr>
      <w:r w:rsidRPr="003F1716">
        <w:rPr>
          <w:rFonts w:ascii="Arial" w:hAnsi="Arial" w:cs="Arial"/>
          <w:sz w:val="24"/>
          <w:szCs w:val="24"/>
        </w:rPr>
        <w:t>Características funcionales y estéticas de los objetos tecnológicos.</w:t>
      </w:r>
    </w:p>
    <w:p w:rsidR="002878D6" w:rsidRPr="003F1716" w:rsidRDefault="002878D6" w:rsidP="0009640C">
      <w:pPr>
        <w:keepLines/>
        <w:numPr>
          <w:ilvl w:val="0"/>
          <w:numId w:val="134"/>
        </w:numPr>
        <w:spacing w:before="120" w:after="0" w:line="240" w:lineRule="auto"/>
        <w:jc w:val="both"/>
        <w:rPr>
          <w:rFonts w:ascii="Arial" w:hAnsi="Arial" w:cs="Arial"/>
          <w:sz w:val="24"/>
          <w:szCs w:val="24"/>
        </w:rPr>
      </w:pPr>
      <w:r w:rsidRPr="003F1716">
        <w:rPr>
          <w:rFonts w:ascii="Arial" w:hAnsi="Arial" w:cs="Arial"/>
          <w:sz w:val="24"/>
          <w:szCs w:val="24"/>
        </w:rPr>
        <w:t>Fases del proceso de resolución técnica de problemas o proceso tecnológico.</w:t>
      </w:r>
    </w:p>
    <w:p w:rsidR="002878D6" w:rsidRPr="003F1716" w:rsidRDefault="002878D6" w:rsidP="0009640C">
      <w:pPr>
        <w:keepLines/>
        <w:numPr>
          <w:ilvl w:val="0"/>
          <w:numId w:val="134"/>
        </w:numPr>
        <w:spacing w:before="120" w:after="0" w:line="240" w:lineRule="auto"/>
        <w:jc w:val="both"/>
        <w:rPr>
          <w:rFonts w:ascii="Arial" w:hAnsi="Arial" w:cs="Arial"/>
          <w:sz w:val="24"/>
          <w:szCs w:val="24"/>
        </w:rPr>
      </w:pPr>
      <w:r w:rsidRPr="003F1716">
        <w:rPr>
          <w:rFonts w:ascii="Arial" w:hAnsi="Arial" w:cs="Arial"/>
          <w:sz w:val="24"/>
          <w:szCs w:val="24"/>
        </w:rPr>
        <w:t>El proceso tecnológico aplicado a un ejemplo práctico: los puentes.</w:t>
      </w:r>
    </w:p>
    <w:p w:rsidR="002878D6" w:rsidRPr="003F1716" w:rsidRDefault="002878D6" w:rsidP="0009640C">
      <w:pPr>
        <w:keepLines/>
        <w:numPr>
          <w:ilvl w:val="0"/>
          <w:numId w:val="134"/>
        </w:numPr>
        <w:spacing w:before="120" w:after="0" w:line="240" w:lineRule="auto"/>
        <w:jc w:val="both"/>
        <w:rPr>
          <w:rFonts w:ascii="Arial" w:hAnsi="Arial" w:cs="Arial"/>
          <w:sz w:val="24"/>
          <w:szCs w:val="24"/>
        </w:rPr>
      </w:pPr>
      <w:r w:rsidRPr="003F1716">
        <w:rPr>
          <w:rFonts w:ascii="Arial" w:hAnsi="Arial" w:cs="Arial"/>
          <w:sz w:val="24"/>
          <w:szCs w:val="24"/>
        </w:rPr>
        <w:t>Principales hitos tecnológicos de la historia.</w:t>
      </w:r>
    </w:p>
    <w:p w:rsidR="002878D6" w:rsidRPr="003F1716" w:rsidRDefault="002878D6" w:rsidP="0009640C">
      <w:pPr>
        <w:keepLines/>
        <w:numPr>
          <w:ilvl w:val="0"/>
          <w:numId w:val="134"/>
        </w:numPr>
        <w:spacing w:before="120" w:after="0" w:line="240" w:lineRule="auto"/>
        <w:jc w:val="both"/>
        <w:rPr>
          <w:rFonts w:ascii="Arial" w:hAnsi="Arial" w:cs="Arial"/>
          <w:sz w:val="24"/>
          <w:szCs w:val="24"/>
        </w:rPr>
      </w:pPr>
      <w:r w:rsidRPr="003F1716">
        <w:rPr>
          <w:rFonts w:ascii="Arial" w:hAnsi="Arial" w:cs="Arial"/>
          <w:sz w:val="24"/>
          <w:szCs w:val="24"/>
        </w:rPr>
        <w:t>Observación de los objetos de uso cotidiano como objetos tecnológicos.</w:t>
      </w:r>
    </w:p>
    <w:p w:rsidR="002878D6" w:rsidRPr="003F1716" w:rsidRDefault="002878D6" w:rsidP="0009640C">
      <w:pPr>
        <w:keepLines/>
        <w:numPr>
          <w:ilvl w:val="0"/>
          <w:numId w:val="134"/>
        </w:numPr>
        <w:spacing w:before="120" w:after="0" w:line="240" w:lineRule="auto"/>
        <w:jc w:val="both"/>
        <w:rPr>
          <w:rFonts w:ascii="Arial" w:hAnsi="Arial" w:cs="Arial"/>
          <w:sz w:val="24"/>
          <w:szCs w:val="24"/>
        </w:rPr>
      </w:pPr>
      <w:r w:rsidRPr="003F1716">
        <w:rPr>
          <w:rFonts w:ascii="Arial" w:hAnsi="Arial" w:cs="Arial"/>
          <w:sz w:val="24"/>
          <w:szCs w:val="24"/>
        </w:rPr>
        <w:t>Identificación de las cuatro fases del proceso tecnológico en el desarrollo de algunos objetos de uso cotidiano.</w:t>
      </w:r>
    </w:p>
    <w:p w:rsidR="002878D6" w:rsidRPr="003F1716" w:rsidRDefault="002878D6" w:rsidP="0009640C">
      <w:pPr>
        <w:keepLines/>
        <w:numPr>
          <w:ilvl w:val="0"/>
          <w:numId w:val="134"/>
        </w:numPr>
        <w:spacing w:before="120" w:after="0" w:line="240" w:lineRule="auto"/>
        <w:jc w:val="both"/>
        <w:rPr>
          <w:rFonts w:ascii="Arial" w:hAnsi="Arial" w:cs="Arial"/>
          <w:sz w:val="24"/>
          <w:szCs w:val="24"/>
        </w:rPr>
      </w:pPr>
      <w:r w:rsidRPr="003F1716">
        <w:rPr>
          <w:rFonts w:ascii="Arial" w:hAnsi="Arial" w:cs="Arial"/>
          <w:sz w:val="24"/>
          <w:szCs w:val="24"/>
        </w:rPr>
        <w:t>Observación de los objetos tecnológicos a lo largo del tiempo, apreciando las mejoras que se han producido en ellos en función de nuestras necesidades.</w:t>
      </w:r>
    </w:p>
    <w:p w:rsidR="002878D6" w:rsidRPr="003F1716" w:rsidRDefault="002878D6" w:rsidP="0009640C">
      <w:pPr>
        <w:keepLines/>
        <w:numPr>
          <w:ilvl w:val="0"/>
          <w:numId w:val="134"/>
        </w:numPr>
        <w:spacing w:before="120" w:after="0" w:line="240" w:lineRule="auto"/>
        <w:jc w:val="both"/>
        <w:rPr>
          <w:rFonts w:ascii="Arial" w:hAnsi="Arial" w:cs="Arial"/>
          <w:sz w:val="24"/>
          <w:szCs w:val="24"/>
        </w:rPr>
      </w:pPr>
      <w:r w:rsidRPr="003F1716">
        <w:rPr>
          <w:rFonts w:ascii="Arial" w:hAnsi="Arial" w:cs="Arial"/>
          <w:sz w:val="24"/>
          <w:szCs w:val="24"/>
        </w:rPr>
        <w:t>Interés por observar los objetos que nos rodean, su utilidad, practicidad y adecuación al fin para el que fueron diseñados.</w:t>
      </w:r>
    </w:p>
    <w:p w:rsidR="002878D6" w:rsidRPr="003F1716" w:rsidRDefault="002878D6" w:rsidP="0009640C">
      <w:pPr>
        <w:keepLines/>
        <w:numPr>
          <w:ilvl w:val="0"/>
          <w:numId w:val="134"/>
        </w:numPr>
        <w:spacing w:before="120" w:after="0" w:line="240" w:lineRule="auto"/>
        <w:jc w:val="both"/>
        <w:rPr>
          <w:rFonts w:ascii="Arial" w:hAnsi="Arial" w:cs="Arial"/>
          <w:sz w:val="24"/>
          <w:szCs w:val="24"/>
        </w:rPr>
      </w:pPr>
      <w:r w:rsidRPr="003F1716">
        <w:rPr>
          <w:rFonts w:ascii="Arial" w:hAnsi="Arial" w:cs="Arial"/>
          <w:sz w:val="24"/>
          <w:szCs w:val="24"/>
        </w:rPr>
        <w:t>Deseo de conocer la3333 historia de la humanidad a través del estudio de sus objetos tecnológicos.</w:t>
      </w:r>
    </w:p>
    <w:p w:rsidR="002878D6" w:rsidRPr="003F1716" w:rsidRDefault="002878D6" w:rsidP="0009640C">
      <w:pPr>
        <w:keepLines/>
        <w:numPr>
          <w:ilvl w:val="0"/>
          <w:numId w:val="134"/>
        </w:numPr>
        <w:spacing w:before="120" w:after="0" w:line="240" w:lineRule="auto"/>
        <w:jc w:val="both"/>
        <w:rPr>
          <w:rFonts w:ascii="Arial" w:hAnsi="Arial" w:cs="Arial"/>
          <w:sz w:val="24"/>
          <w:szCs w:val="24"/>
        </w:rPr>
      </w:pPr>
      <w:r w:rsidRPr="003F1716">
        <w:rPr>
          <w:rFonts w:ascii="Arial" w:hAnsi="Arial" w:cs="Arial"/>
          <w:sz w:val="24"/>
          <w:szCs w:val="24"/>
        </w:rPr>
        <w:t>Curiosidad por entender 33el porqué del continuo avance de la tecnología.</w:t>
      </w:r>
    </w:p>
    <w:p w:rsidR="002878D6" w:rsidRPr="003F1716" w:rsidRDefault="002878D6" w:rsidP="0009640C">
      <w:pPr>
        <w:keepLines/>
        <w:numPr>
          <w:ilvl w:val="0"/>
          <w:numId w:val="134"/>
        </w:numPr>
        <w:spacing w:before="120" w:after="0" w:line="240" w:lineRule="auto"/>
        <w:jc w:val="both"/>
        <w:rPr>
          <w:rFonts w:ascii="Arial" w:hAnsi="Arial" w:cs="Arial"/>
          <w:sz w:val="24"/>
          <w:szCs w:val="24"/>
        </w:rPr>
      </w:pPr>
      <w:r w:rsidRPr="003F1716">
        <w:rPr>
          <w:rFonts w:ascii="Arial" w:hAnsi="Arial" w:cs="Arial"/>
          <w:sz w:val="24"/>
          <w:szCs w:val="24"/>
        </w:rPr>
        <w:lastRenderedPageBreak/>
        <w:t>Reconocimiento de la tecnología como un proceso constante de identificación de necesidades y búsqueda de soluciones.</w:t>
      </w:r>
    </w:p>
    <w:p w:rsidR="001F19E6" w:rsidRPr="001F19E6" w:rsidRDefault="001F19E6" w:rsidP="002878D6">
      <w:pPr>
        <w:keepLines/>
        <w:spacing w:before="120" w:after="0" w:line="240" w:lineRule="auto"/>
        <w:jc w:val="both"/>
        <w:rPr>
          <w:rFonts w:ascii="Arial" w:hAnsi="Arial" w:cs="Arial"/>
        </w:rPr>
      </w:pPr>
    </w:p>
    <w:p w:rsidR="001F19E6" w:rsidRDefault="001F19E6" w:rsidP="001F19E6">
      <w:pPr>
        <w:keepLines/>
        <w:spacing w:before="120"/>
        <w:jc w:val="both"/>
        <w:rPr>
          <w:rFonts w:ascii="Arial" w:hAnsi="Arial" w:cs="Arial"/>
          <w:b/>
        </w:rPr>
      </w:pPr>
      <w:r w:rsidRPr="001F19E6">
        <w:rPr>
          <w:rFonts w:ascii="Arial" w:hAnsi="Arial" w:cs="Arial"/>
          <w:b/>
        </w:rPr>
        <w:t>Bloque 2 Dibujo</w:t>
      </w:r>
    </w:p>
    <w:p w:rsidR="001F19E6" w:rsidRPr="001F19E6" w:rsidRDefault="001F19E6" w:rsidP="001F19E6">
      <w:pPr>
        <w:keepLines/>
        <w:spacing w:before="360"/>
        <w:jc w:val="both"/>
        <w:rPr>
          <w:rFonts w:cs="Arial"/>
          <w:b/>
          <w:u w:val="single"/>
        </w:rPr>
      </w:pPr>
      <w:r w:rsidRPr="001F19E6">
        <w:rPr>
          <w:rFonts w:cs="Arial"/>
          <w:b/>
          <w:u w:val="single"/>
        </w:rPr>
        <w:t>OBJETIVOS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los instrumentos que se utilizan en la elaboración del dibujo técnico.</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 xml:space="preserve">Emplear correctamente los principales instrumentos de medida lineales y angulares. </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Realizar con precisión y claridad la representación de objetos sencillos en el sistema diédrico.</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 xml:space="preserve">Comprender la importancia de la perspectiva como sistema de representación gráfica. </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 xml:space="preserve">Estudiar qué es la perspectiva caballera, cuál es su utilidad y cómo se realiza. </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 xml:space="preserve">Conocer qué es dibujar a escala y para qué sirve, y aprender a aplicar escalas de reducción y ampliación en el dibujo técnico. </w:t>
      </w:r>
    </w:p>
    <w:p w:rsid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los principales elementos informativos que se utilizan en dibujo técnico, especialmente las cotas y los distintos tipos de líneas, practicando sobre dibujos reales.</w:t>
      </w:r>
    </w:p>
    <w:p w:rsidR="002878D6" w:rsidRPr="002878D6" w:rsidRDefault="002878D6" w:rsidP="002878D6">
      <w:pPr>
        <w:keepLines/>
        <w:spacing w:before="360"/>
        <w:jc w:val="both"/>
        <w:rPr>
          <w:rFonts w:cs="Arial"/>
          <w:b/>
          <w:u w:val="single"/>
        </w:rPr>
      </w:pPr>
      <w:r w:rsidRPr="002878D6">
        <w:rPr>
          <w:rFonts w:cs="Arial"/>
          <w:b/>
          <w:u w:val="single"/>
        </w:rPr>
        <w:t>CONTENIDOS</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Instrumentos y materiales básicos de dibujo técnico y diseño gráfico.</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Trazado de rectas paralelas, perpendiculares y ángulos con la ayuda de la escuadra y el cartabón.</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Trazado de figuras geométricas planas sencillas.</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Formas de representación gráfica de objetos: boceto, croquis y proyección diédrica (planta, alzado y perfil).</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Convenciones de representación gráfica. Normalización: acotación.</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 xml:space="preserve">Concepto de perspectiva: perspectiva caballera. </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 xml:space="preserve">Representación a escala: escalas de ampliación y reducción. </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La acotación en el dibujo técnico: cotas y tipos de líneas.</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Representación y exploración gráfica de ideas, usando correctamente los instrumentos y materiales básicos de dibujo técnico.</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Manejo correcto de los instrumentos y materiales básicos de dibujo técnico.</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Representación a mano alzada de objetos simples en proyección diédrica.</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Lectura e interpretación de documentos técnicos sencillos compuestos de informaciones, símbolos, esquemas y dibujos técnicos.</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 xml:space="preserve">Desarrollar los procedimientos de la perspectiva caballera. </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 xml:space="preserve">Practicar con escalas de reducción y ampliación. </w:t>
      </w:r>
    </w:p>
    <w:p w:rsidR="002878D6" w:rsidRPr="003F1716" w:rsidRDefault="002878D6" w:rsidP="0009640C">
      <w:pPr>
        <w:keepNext/>
        <w:keepLines/>
        <w:numPr>
          <w:ilvl w:val="0"/>
          <w:numId w:val="134"/>
        </w:numPr>
        <w:spacing w:before="120" w:after="0" w:line="240" w:lineRule="auto"/>
        <w:jc w:val="both"/>
        <w:rPr>
          <w:rFonts w:ascii="Arial" w:hAnsi="Arial" w:cs="Arial"/>
        </w:rPr>
      </w:pPr>
      <w:r w:rsidRPr="003F1716">
        <w:rPr>
          <w:rFonts w:ascii="Arial" w:hAnsi="Arial" w:cs="Arial"/>
        </w:rPr>
        <w:t>Gusto por el orden y la limpieza en la elaboración y presentación de documentos técnicos.</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Reconocimiento de la necesidad del buen uso y conservación de los instrumentos de dibujo, propios y del centro escolar.</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Valoración de la importancia del lenguaje gráfico como medio de comunicación de ideas.</w:t>
      </w:r>
    </w:p>
    <w:p w:rsidR="002878D6" w:rsidRPr="003F1716" w:rsidRDefault="002878D6" w:rsidP="0009640C">
      <w:pPr>
        <w:keepLines/>
        <w:numPr>
          <w:ilvl w:val="0"/>
          <w:numId w:val="134"/>
        </w:numPr>
        <w:spacing w:before="120" w:after="0" w:line="240" w:lineRule="auto"/>
        <w:jc w:val="both"/>
        <w:rPr>
          <w:rFonts w:ascii="Arial" w:hAnsi="Arial" w:cs="Arial"/>
        </w:rPr>
      </w:pPr>
      <w:r w:rsidRPr="003F1716">
        <w:rPr>
          <w:rFonts w:ascii="Arial" w:hAnsi="Arial" w:cs="Arial"/>
        </w:rPr>
        <w:t>Interés por la incorporación de criterios y recursos plásticos, en la elaboración y presentación de documentos técnicos.</w:t>
      </w:r>
    </w:p>
    <w:p w:rsidR="002878D6" w:rsidRPr="00B849EB" w:rsidRDefault="002878D6"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 xml:space="preserve">Interés por conocer las distintas formas de representación gráfica. </w:t>
      </w:r>
    </w:p>
    <w:p w:rsidR="002878D6" w:rsidRPr="00B849EB" w:rsidRDefault="002878D6"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Reconocimiento de la importancia del dibujo técnico en el desarrollo de proyectos.</w:t>
      </w:r>
    </w:p>
    <w:p w:rsidR="002878D6" w:rsidRPr="001F19E6" w:rsidRDefault="002878D6" w:rsidP="002878D6">
      <w:pPr>
        <w:keepLines/>
        <w:spacing w:before="120" w:after="0" w:line="240" w:lineRule="auto"/>
        <w:jc w:val="both"/>
        <w:rPr>
          <w:rFonts w:ascii="Arial" w:hAnsi="Arial" w:cs="Arial"/>
        </w:rPr>
      </w:pPr>
    </w:p>
    <w:p w:rsidR="001F19E6" w:rsidRDefault="001F19E6" w:rsidP="001F19E6">
      <w:pPr>
        <w:keepLines/>
        <w:spacing w:before="120"/>
        <w:jc w:val="both"/>
        <w:rPr>
          <w:rFonts w:ascii="Arial" w:hAnsi="Arial" w:cs="Arial"/>
          <w:b/>
        </w:rPr>
      </w:pPr>
      <w:r w:rsidRPr="001F19E6">
        <w:rPr>
          <w:rFonts w:ascii="Arial" w:hAnsi="Arial" w:cs="Arial"/>
          <w:b/>
        </w:rPr>
        <w:t>Bloque 3: Materiales, la madera</w:t>
      </w:r>
    </w:p>
    <w:p w:rsidR="001F19E6" w:rsidRPr="001F19E6" w:rsidRDefault="001F19E6" w:rsidP="001F19E6">
      <w:pPr>
        <w:keepLines/>
        <w:spacing w:before="360"/>
        <w:jc w:val="both"/>
        <w:rPr>
          <w:rFonts w:cs="Arial"/>
          <w:b/>
          <w:u w:val="single"/>
        </w:rPr>
      </w:pPr>
      <w:r w:rsidRPr="001F19E6">
        <w:rPr>
          <w:rFonts w:cs="Arial"/>
          <w:b/>
          <w:u w:val="single"/>
        </w:rPr>
        <w:t>OBJETIVOS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Reconocer el origen, las características y las aplicaciones de los materiales de uso más frecuente, diferenciando entre materiales naturales y transformados.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de forma sencilla las propiedades de los materiales utilizando, además, el vocabulario adecuado.</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las principales propiedades de la madera y su relación con las aplicaciones más habituales de ésta.</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las distintas formas comerciales de la madera, así como el uso con el que están relacionadas.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Aprender a distinguir entre maderas naturales y artificiales, así como sus distintos tipos y aplicaciones.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Identificar las herramientas y los útiles que se emplean en las operaciones de medida, trazado, aserrado, limado y taladrado.</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y respetar las normas de seguridad en el empleo de herramientas.</w:t>
      </w:r>
    </w:p>
    <w:p w:rsidR="001F19E6" w:rsidRPr="002878D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Reconocer los distintos tipos de unión y acabado de piezas de madera y las herramientas y los útiles que se emplean en cada uno de ellos.</w:t>
      </w:r>
      <w:r w:rsidRPr="001F19E6">
        <w:rPr>
          <w:rFonts w:ascii="Arial" w:hAnsi="Arial" w:cs="Arial"/>
          <w:b/>
        </w:rPr>
        <w:t xml:space="preserve"> </w:t>
      </w:r>
    </w:p>
    <w:p w:rsidR="002878D6" w:rsidRPr="002878D6" w:rsidRDefault="002878D6" w:rsidP="002878D6">
      <w:pPr>
        <w:keepLines/>
        <w:spacing w:before="360"/>
        <w:jc w:val="both"/>
        <w:rPr>
          <w:rFonts w:cs="Arial"/>
          <w:b/>
          <w:u w:val="single"/>
        </w:rPr>
      </w:pPr>
      <w:r w:rsidRPr="002878D6">
        <w:rPr>
          <w:rFonts w:cs="Arial"/>
          <w:b/>
          <w:u w:val="single"/>
        </w:rPr>
        <w:t>CONTENIDOS</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Materiales naturales y transformados: clasificación.</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Maderas naturales y transformadas: aplicaciones más comunes.</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Propiedades características de la madera.</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Principales herramientas para el trabajo con madera.</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Técnicas básicas del trabajo con madera.</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Uniones y acabados más representativos de las piezas de madera.</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Repercusiones medioambientales de la explotación de la madera.</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Clasificar los materiales según su origen y propiedades.</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Describir y analizar las propiedades de los materiales, identificando las más idóneas para construir un objeto determinado.</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Establecer las relaciones entre la forma de un objeto, su función y utilidad, los materiales empleados y las técnicas de fabricación.</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Selección de las maderas atendiendo a sus propiedades características.</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Identificación de las herramientas más apropiadas para el trabajo con madera.</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Elaboración de secuencias de operaciones básicas para el trabajo con madera.</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Reconocimiento de los tipos de uniones y acabados para objetos de madera.</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Aplicación de las normas básicas de seguridad en el taller.</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Interés en la búsqueda de un material con las propiedades apropiadas para la resolución de un problema de diseño concreto.</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Análisis y valoración crítica del impacto del desarrollo tecnológico de los materiales en nuestra sociedad y en el medio ambiente.</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Concienciación sobre la amenaza que para nuestro entorno natural suponen los problemas de contaminación, así como la escasez de materias primas, que hacen necesaria la racionalización y adecuación al uso de los materiales que empleamos de manera habitual en nuestra vida diaria.</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lastRenderedPageBreak/>
        <w:t>Interés por aprender a seleccionar el tipo de madera más adecuada para la fabricación de un objeto, en función de sus propiedades.</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Valoración de la importancia de conocer los formatos, las utilidades de la madera y sus principales técnicas de trabajo.</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Valoración de la utilidad de planificar correctamente una secuencia de operaciones.</w:t>
      </w:r>
    </w:p>
    <w:p w:rsidR="00C555E1" w:rsidRPr="003F1716" w:rsidRDefault="00C555E1" w:rsidP="0009640C">
      <w:pPr>
        <w:keepLines/>
        <w:numPr>
          <w:ilvl w:val="0"/>
          <w:numId w:val="134"/>
        </w:numPr>
        <w:spacing w:before="120" w:after="0" w:line="240" w:lineRule="auto"/>
        <w:jc w:val="both"/>
        <w:rPr>
          <w:rFonts w:ascii="Arial" w:hAnsi="Arial" w:cs="Arial"/>
        </w:rPr>
      </w:pPr>
      <w:r w:rsidRPr="003F1716">
        <w:rPr>
          <w:rFonts w:ascii="Arial" w:hAnsi="Arial" w:cs="Arial"/>
        </w:rPr>
        <w:t>Interés por conocer más de cerca los problemas medioambientales que el consumo masivo de madera causa al planeta.</w:t>
      </w:r>
    </w:p>
    <w:p w:rsidR="002878D6" w:rsidRPr="001F19E6" w:rsidRDefault="002878D6" w:rsidP="002878D6">
      <w:pPr>
        <w:keepLines/>
        <w:spacing w:before="120" w:after="0" w:line="240" w:lineRule="auto"/>
        <w:jc w:val="both"/>
        <w:rPr>
          <w:rFonts w:ascii="Arial" w:hAnsi="Arial" w:cs="Arial"/>
        </w:rPr>
      </w:pPr>
    </w:p>
    <w:p w:rsidR="001F19E6" w:rsidRDefault="001F19E6" w:rsidP="001F19E6">
      <w:pPr>
        <w:keepLines/>
        <w:spacing w:before="120"/>
        <w:jc w:val="both"/>
        <w:rPr>
          <w:rFonts w:ascii="Arial" w:hAnsi="Arial" w:cs="Arial"/>
          <w:b/>
        </w:rPr>
      </w:pPr>
      <w:r w:rsidRPr="001F19E6">
        <w:rPr>
          <w:rFonts w:ascii="Arial" w:hAnsi="Arial" w:cs="Arial"/>
          <w:b/>
        </w:rPr>
        <w:t>Bloque 4: Estructuras</w:t>
      </w:r>
    </w:p>
    <w:p w:rsidR="001F19E6" w:rsidRPr="001F19E6" w:rsidRDefault="001F19E6" w:rsidP="001F19E6">
      <w:pPr>
        <w:keepLines/>
        <w:spacing w:before="360"/>
        <w:jc w:val="both"/>
        <w:rPr>
          <w:rFonts w:cs="Arial"/>
          <w:b/>
          <w:u w:val="single"/>
        </w:rPr>
      </w:pPr>
      <w:r w:rsidRPr="001F19E6">
        <w:rPr>
          <w:rFonts w:cs="Arial"/>
          <w:b/>
          <w:u w:val="single"/>
        </w:rPr>
        <w:t>OBJETIVOS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Aprender a reconocer estructuras y sus tipos.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los diferentes tipos de esfuerzos a los que está sometida una estructura.</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Aplicar todo lo estudiado a estructuras reales.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Identificar en una estructura los elementos que soportan los esfuerzos.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Identificar las funciones que cumple una estructura.</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Reconocer la existencia de diferentes tipos de estructuras, en objetos del entorno cercano.</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Identificar los esfuerzos que han de soportar los elementos de una estructura y los efectos que producen sobre éstos.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Comprender la utilidad de la triangulación de estructuras.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Analizar las condiciones de estabilidad de una estructura y reconocer diferentes formas de reforzarla.</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Familiarizarse con el vocabulario técnico y utilizarlo de forma habitual.</w:t>
      </w:r>
    </w:p>
    <w:p w:rsidR="001F19E6" w:rsidRPr="002878D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Comprender la influencia de la evolución en el diseño y la construcción de estructuras en nuestra forma de vida.</w:t>
      </w:r>
      <w:r w:rsidRPr="001F19E6">
        <w:rPr>
          <w:rFonts w:ascii="Arial" w:hAnsi="Arial" w:cs="Arial"/>
          <w:b/>
        </w:rPr>
        <w:t xml:space="preserve"> </w:t>
      </w:r>
    </w:p>
    <w:p w:rsidR="002878D6" w:rsidRPr="002878D6" w:rsidRDefault="002878D6" w:rsidP="002878D6">
      <w:pPr>
        <w:keepLines/>
        <w:spacing w:before="360"/>
        <w:jc w:val="both"/>
        <w:rPr>
          <w:rFonts w:cs="Arial"/>
          <w:b/>
          <w:u w:val="single"/>
        </w:rPr>
      </w:pPr>
      <w:r w:rsidRPr="002878D6">
        <w:rPr>
          <w:rFonts w:cs="Arial"/>
          <w:b/>
          <w:u w:val="single"/>
        </w:rPr>
        <w:t>CONTENIDOS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Las estructuras y sus tipos.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Elementos de las estructuras.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Esfuerzos que soporta una estructura.</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Proceso de diseño de una estructura resistente, teniendo en cuenta la necesidad a cubrir.</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Perfiles y triangulación de estructuras básicas.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Identificación de los esfuerzos principales a los que está sometida una estructura.</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Proceso de selección de los materiales, considerando criterios funcionales y económicos.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Comparación de la forma de las construcciones, en función del tipo de estructura y materiales, considerando sus ventajas e inconvenientes.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Comprobación de las ventajas que supone la triangulación de estructuras para mejorar su resistencia a los esfuerzos.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Interés por conocer las aplicaciones de los perfiles en la construcción de estructuras.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Curiosidad por conocer cómo se mejora la estabilidad de una estructura.</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Reconocimiento de la utilidad práctica y el valor estético de algunas grandes estructuras presentes en el entorno.</w:t>
      </w:r>
    </w:p>
    <w:p w:rsidR="002878D6" w:rsidRPr="001F19E6" w:rsidRDefault="002878D6" w:rsidP="002878D6">
      <w:pPr>
        <w:keepLines/>
        <w:spacing w:before="120" w:after="0" w:line="240" w:lineRule="auto"/>
        <w:jc w:val="both"/>
        <w:rPr>
          <w:rFonts w:ascii="Arial" w:hAnsi="Arial" w:cs="Arial"/>
        </w:rPr>
      </w:pPr>
    </w:p>
    <w:p w:rsidR="001F19E6" w:rsidRDefault="001F19E6" w:rsidP="001F19E6">
      <w:pPr>
        <w:keepLines/>
        <w:spacing w:before="120" w:after="0" w:line="240" w:lineRule="auto"/>
        <w:jc w:val="both"/>
        <w:rPr>
          <w:rFonts w:ascii="Arial" w:hAnsi="Arial" w:cs="Arial"/>
          <w:b/>
        </w:rPr>
      </w:pPr>
      <w:r w:rsidRPr="001F19E6">
        <w:rPr>
          <w:rFonts w:ascii="Arial" w:hAnsi="Arial" w:cs="Arial"/>
          <w:b/>
        </w:rPr>
        <w:t>Bloque 5:</w:t>
      </w:r>
      <w:r w:rsidRPr="001F19E6">
        <w:rPr>
          <w:rFonts w:ascii="Arial" w:hAnsi="Arial" w:cs="Arial"/>
        </w:rPr>
        <w:t xml:space="preserve"> </w:t>
      </w:r>
      <w:r w:rsidRPr="001F19E6">
        <w:rPr>
          <w:rFonts w:ascii="Arial" w:hAnsi="Arial" w:cs="Arial"/>
          <w:b/>
        </w:rPr>
        <w:t>Electricidad</w:t>
      </w:r>
    </w:p>
    <w:p w:rsidR="001F19E6" w:rsidRPr="001F19E6" w:rsidRDefault="001F19E6" w:rsidP="001F19E6">
      <w:pPr>
        <w:keepLines/>
        <w:spacing w:before="360"/>
        <w:jc w:val="both"/>
        <w:rPr>
          <w:rFonts w:cs="Arial"/>
          <w:b/>
          <w:u w:val="single"/>
        </w:rPr>
      </w:pPr>
      <w:r w:rsidRPr="001F19E6">
        <w:rPr>
          <w:rFonts w:cs="Arial"/>
          <w:b/>
          <w:u w:val="single"/>
        </w:rPr>
        <w:t>OBJETIVOS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Describir y comprender la naturaleza eléctrica de todos los cuerpos.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las principales magnitudes asociadas a la electricidad: voltaje, intensidad y resistencia.</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Comprender la ley de Ohm de forma teórica y práctica.</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Presentar el concepto de circuito eléctrico y describir los principales símbolos de los elementos de un circuito.</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el funcionamiento de los principales elementos generadores y receptores de electricidad.</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las diferencias entre los circuitos en serie y paralelo.</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Describir los principales efectos de la energía eléctrica.</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 xml:space="preserve">Manejar los componentes básicos que forman los circuitos eléctricos: pilas, bombillas, interruptores o cables. </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 xml:space="preserve">Adquirir conocimientos prácticos útiles cuando se trabaja con cables, alargadores, enchufes, etc., siguiendo y respetando las normas básicas de seguridad. </w:t>
      </w:r>
    </w:p>
    <w:p w:rsid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Valorar la importancia de los aparatos eléctricos en el modo de vida actual.</w:t>
      </w:r>
    </w:p>
    <w:p w:rsidR="002878D6" w:rsidRPr="002878D6" w:rsidRDefault="002878D6" w:rsidP="002878D6">
      <w:pPr>
        <w:keepLines/>
        <w:spacing w:before="360"/>
        <w:jc w:val="both"/>
        <w:rPr>
          <w:rFonts w:cs="Arial"/>
          <w:b/>
          <w:u w:val="single"/>
        </w:rPr>
      </w:pPr>
      <w:r w:rsidRPr="002878D6">
        <w:rPr>
          <w:rFonts w:cs="Arial"/>
          <w:b/>
          <w:u w:val="single"/>
        </w:rPr>
        <w:t>CONTENIDOS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Voltaje, intensidad, resistencia y sus respectivas unidades en el Sistema Internacional.</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Ley de Ohm.</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Materiales conductores y aislantes.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Circuitos.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Generadores, receptores y elementos de control: interruptores, fusibles, bombillas, lámparas, motores, timbres.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Circuitos en serie y paralelo.</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Transformación de la electricidad.</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Energía eléctrica y potencia consumida.</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Resolver problemas eléctricos usando la ley de Ohm.</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Identificar los elementos principales en el esquema de un circuito.</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Realizar elementos de maniobra, como pulsadores e interruptores, con montajes caseros sencillos.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Montar circuitos en serie y en paralelo con resistencias y bombillas.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Calcular el coste derivado de la utilización de uno o varios aparatos eléctricos durante cierto tiempo.</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 xml:space="preserve">Elaborar proyectos sencillos en los que intervengan uno o más circuitos eléctricos. </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Apreciar el carácter científico, pero sencillo, de los montajes eléctricos.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Mostrar interés por la construcción de circuitos eléctricos.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Tomar conciencia de la gran cantidad de elementos eléctricos que nos rodean.</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Conocer y respetar las medidas de seguridad relacionadas con la electricidad.</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lastRenderedPageBreak/>
        <w:t>Valoración del impacto de la electricidad en el medio ambiente durante la producción, el transporte y el consumo de la misma.</w:t>
      </w:r>
    </w:p>
    <w:p w:rsidR="002878D6" w:rsidRPr="001F19E6" w:rsidRDefault="002878D6" w:rsidP="002878D6">
      <w:pPr>
        <w:keepLines/>
        <w:spacing w:before="120" w:after="0" w:line="240" w:lineRule="auto"/>
        <w:jc w:val="both"/>
        <w:rPr>
          <w:rFonts w:ascii="Arial" w:hAnsi="Arial" w:cs="Arial"/>
        </w:rPr>
      </w:pPr>
    </w:p>
    <w:p w:rsidR="001F19E6" w:rsidRDefault="001F19E6" w:rsidP="001F19E6">
      <w:pPr>
        <w:keepLines/>
        <w:spacing w:before="120"/>
        <w:jc w:val="both"/>
        <w:rPr>
          <w:rFonts w:ascii="Arial" w:hAnsi="Arial" w:cs="Arial"/>
          <w:b/>
        </w:rPr>
      </w:pPr>
      <w:r w:rsidRPr="001F19E6">
        <w:rPr>
          <w:rFonts w:ascii="Arial" w:hAnsi="Arial" w:cs="Arial"/>
          <w:b/>
        </w:rPr>
        <w:t>Bloque 6: Los Ordenadores</w:t>
      </w:r>
    </w:p>
    <w:p w:rsidR="001F19E6" w:rsidRPr="001F19E6" w:rsidRDefault="001F19E6" w:rsidP="001F19E6">
      <w:pPr>
        <w:keepLines/>
        <w:spacing w:before="360"/>
        <w:jc w:val="both"/>
        <w:rPr>
          <w:rFonts w:cs="Arial"/>
          <w:b/>
          <w:u w:val="single"/>
        </w:rPr>
      </w:pPr>
      <w:r w:rsidRPr="001F19E6">
        <w:rPr>
          <w:rFonts w:cs="Arial"/>
          <w:b/>
          <w:u w:val="single"/>
        </w:rPr>
        <w:t>OBJETIVOS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Presentar una breve historia de los ordenadores.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Mostrar las principales diferencias existentes entre un ordenador y otras máquinas.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las distintas partes que forman el hardware de un ordenador personal.</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los principales periféricos que se emplean en los equipos informáticos actuales.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Diferenciar los periféricos que sirven para introducir datos de aquellos que se emplean para mostrar resultados.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Saber cuál es el tipo de periférico adecuado para cada función.</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Conocer las posibilidades de algunos de los periféricos utilizados en el aula: monitores, impresoras, escáner, etc.</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Utilizar los periféricos convenientemente en función de la tarea realizada, sobre todo la impresora (impresión en negro o en color, resolución de las páginas) y el monitor (resolución, tamaño en píxeles del escritorio, uso de protectores de pantalla y sistemas de apagado automático para ahorrar energía).</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Aprender a conectar y desconectar los periféricos a la carcasa del ordenador.</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Introducir el concepto de software.</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Describir qué es un sistema operativo y, en entorno Windows o Linux, describir las principales utilidades de estos sistemas operativos.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Presentar cómo se organiza la información en un ordenador. Concepto de archivos y carpetas y operaciones básicas con los mismos.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Adoptar hábitos saludables a la hora de manejar un ordenador.</w:t>
      </w:r>
      <w:r w:rsidRPr="001F19E6">
        <w:rPr>
          <w:rFonts w:ascii="Arial" w:hAnsi="Arial" w:cs="Arial"/>
          <w:b/>
        </w:rPr>
        <w:t xml:space="preserve"> </w:t>
      </w:r>
    </w:p>
    <w:p w:rsidR="001F19E6" w:rsidRDefault="001F19E6" w:rsidP="001F19E6">
      <w:pPr>
        <w:keepLines/>
        <w:spacing w:before="360"/>
        <w:jc w:val="both"/>
        <w:rPr>
          <w:rFonts w:cs="Arial"/>
          <w:b/>
          <w:u w:val="single"/>
        </w:rPr>
      </w:pPr>
      <w:r w:rsidRPr="001F19E6">
        <w:rPr>
          <w:rFonts w:cs="Arial"/>
          <w:b/>
          <w:u w:val="single"/>
        </w:rPr>
        <w:t>CONTENIDOS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 xml:space="preserve">Ordenador. </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Hardware y software.</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Placa base, memoria RAM, microprocesador, fuente de alimentación, sistema de almacenamiento (disco duro, CD-ROM, CD-R, CD-RW, DVD-ROM, disquete, etc.).</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Periféricos: ratón, teclado, monitor, altavoces, impresora, escáner, tarjeta de red, módem, etc.</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El flujo de información.</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 xml:space="preserve">Controladores o </w:t>
      </w:r>
      <w:r w:rsidRPr="00B849EB">
        <w:rPr>
          <w:rFonts w:cs="Times New Roman"/>
          <w:i/>
          <w:sz w:val="24"/>
          <w:szCs w:val="24"/>
        </w:rPr>
        <w:t>drivers</w:t>
      </w:r>
      <w:r w:rsidRPr="00B849EB">
        <w:rPr>
          <w:rFonts w:cs="Times New Roman"/>
          <w:sz w:val="24"/>
          <w:szCs w:val="24"/>
        </w:rPr>
        <w:t>.</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Dispositivos para digitalizar imágenes.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Dispositivos para imprimir imágenes.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 xml:space="preserve">Comunicación entre los periféricos y el ordenador: puertos y </w:t>
      </w:r>
      <w:r w:rsidRPr="00B849EB">
        <w:rPr>
          <w:rFonts w:cs="Times New Roman"/>
          <w:i/>
          <w:sz w:val="24"/>
          <w:szCs w:val="24"/>
        </w:rPr>
        <w:t>slots</w:t>
      </w:r>
      <w:r w:rsidRPr="00B849EB">
        <w:rPr>
          <w:rFonts w:cs="Times New Roman"/>
          <w:sz w:val="24"/>
          <w:szCs w:val="24"/>
        </w:rPr>
        <w:t>.</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Identificar los principales elementos internos de un ordenador.</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Identificar en el entorno los diferentes periféricos que se emplean para introducir y obtener datos de un ordenador.</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lastRenderedPageBreak/>
        <w:t>Conocer los avances últimos en las tecnologías presentes en los periféricos usados habitualmente en un ordenador.</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Identificar en un periférico las características básicas que lo diferencian de otro del mismo tipo.</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Diferenciar en los equipos informáticos manejados en el aula las diferentes conexiones que utilizan los periféricos.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Tomar conciencia del avance vertiginoso de la informática personal en los últimos veinte años y de cómo este avance ha influido en nuestras vidas.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Apreciar la estructura modular de los ordenadores y su fácil interconexión y ampliación.</w:t>
      </w:r>
    </w:p>
    <w:p w:rsidR="00C555E1" w:rsidRPr="001F19E6" w:rsidRDefault="00C555E1" w:rsidP="001F19E6">
      <w:pPr>
        <w:keepLines/>
        <w:spacing w:before="360"/>
        <w:jc w:val="both"/>
        <w:rPr>
          <w:rFonts w:cs="Arial"/>
          <w:b/>
          <w:u w:val="single"/>
        </w:rPr>
      </w:pPr>
    </w:p>
    <w:p w:rsidR="001F19E6" w:rsidRDefault="001F19E6" w:rsidP="001F19E6">
      <w:pPr>
        <w:keepLines/>
        <w:spacing w:before="120"/>
        <w:jc w:val="both"/>
        <w:rPr>
          <w:rFonts w:ascii="Arial" w:hAnsi="Arial" w:cs="Arial"/>
          <w:b/>
        </w:rPr>
      </w:pPr>
      <w:r w:rsidRPr="001F19E6">
        <w:rPr>
          <w:rFonts w:ascii="Arial" w:hAnsi="Arial" w:cs="Arial"/>
          <w:b/>
        </w:rPr>
        <w:t>Bloque 7: Sofware</w:t>
      </w:r>
    </w:p>
    <w:p w:rsidR="001F19E6" w:rsidRPr="001F19E6" w:rsidRDefault="001F19E6" w:rsidP="001F19E6">
      <w:pPr>
        <w:keepLines/>
        <w:spacing w:before="360"/>
        <w:jc w:val="both"/>
        <w:rPr>
          <w:rFonts w:cs="Arial"/>
          <w:b/>
          <w:u w:val="single"/>
        </w:rPr>
      </w:pPr>
      <w:r w:rsidRPr="001F19E6">
        <w:rPr>
          <w:rFonts w:cs="Arial"/>
          <w:b/>
          <w:u w:val="single"/>
        </w:rPr>
        <w:t>OBJETIVOS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Describir el Panel de control de Windows y sus principales funciones.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Describir brevemente el sistema de configuración de Linux y presentar algunas de las aplicaciones más conocidas que operan en este sistema operativo.</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Definir el concepto de ofimática y presentar los principales componentes del software ofimático.</w:t>
      </w:r>
    </w:p>
    <w:p w:rsid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Explicar los principales usos de los componentes del software ofimático.</w:t>
      </w:r>
    </w:p>
    <w:p w:rsidR="001F19E6" w:rsidRPr="001F19E6" w:rsidRDefault="001F19E6" w:rsidP="001F19E6">
      <w:pPr>
        <w:keepLines/>
        <w:spacing w:before="360"/>
        <w:jc w:val="both"/>
        <w:rPr>
          <w:rFonts w:cs="Arial"/>
          <w:b/>
          <w:u w:val="single"/>
        </w:rPr>
      </w:pPr>
      <w:r w:rsidRPr="001F19E6">
        <w:rPr>
          <w:rFonts w:cs="Arial"/>
          <w:b/>
          <w:u w:val="single"/>
        </w:rPr>
        <w:t>CONTENIDOS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Sistema operativo. Escritorio. Ventanas, menús, iconos y punteros.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Carpetas, archivos, nombres y extensiones de archivos.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Unidades de almacenamiento de la información: kilobyte, megabyte y gigabyte.</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Sistema operativo. Panel de control en Windows.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Escritorio Linux: KDE y GNOME. Konqueror, OpenOffice, Mozilla.</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Identificar los principales elementos internos de un ordenador.</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Realizar operaciones básicas con el entorno gráfico del sistema operativo.</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Realizar operaciones básicas con los archivos. Crear archivos, carpetas y accesos directos. Copiar a disquete. Mover archivos y carpetas. Seleccionar múltiples objetos. Recuperar archivos borrados.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Manejar los principales elementos del Panel de control en Windows.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Manejar algún administrador de archivos Linux: Konqueror, Nautilus, etc.</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Reconocer un escritorio KDE o Gnome.</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Mostrar interés por el manejo de ordenadores.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Interés por llevar a cabo las labores de mantenimiento necesarias en un equipo informático.</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Valorar los beneficios para la sociedad en diferentes ámbitos derivados del uso de los ordenadores.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Interés por adoptar hábitos saludables a la hora de manejar equipos informáticos.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Actitud crítica ante las organizaciones que emplean la copia de discos compactos (música, software, etc.) como negocio, al margen de los autores del disco.</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Presentar una actitud crítica ante la diversidad de sistemas operativos.</w:t>
      </w:r>
    </w:p>
    <w:p w:rsidR="001F19E6" w:rsidRPr="001F19E6" w:rsidRDefault="001F19E6" w:rsidP="001F19E6">
      <w:pPr>
        <w:keepLines/>
        <w:spacing w:before="120" w:after="0" w:line="240" w:lineRule="auto"/>
        <w:jc w:val="both"/>
        <w:rPr>
          <w:rFonts w:ascii="Arial" w:hAnsi="Arial" w:cs="Arial"/>
        </w:rPr>
      </w:pPr>
    </w:p>
    <w:p w:rsidR="001F19E6" w:rsidRDefault="001F19E6" w:rsidP="001F19E6">
      <w:pPr>
        <w:keepLines/>
        <w:spacing w:before="120"/>
        <w:jc w:val="both"/>
        <w:rPr>
          <w:rFonts w:ascii="Arial" w:hAnsi="Arial" w:cs="Arial"/>
          <w:b/>
        </w:rPr>
      </w:pPr>
      <w:r w:rsidRPr="001F19E6">
        <w:rPr>
          <w:rFonts w:ascii="Arial" w:hAnsi="Arial" w:cs="Arial"/>
          <w:b/>
        </w:rPr>
        <w:t>Bloque 8: El Procesador de textos</w:t>
      </w:r>
    </w:p>
    <w:p w:rsidR="001F19E6" w:rsidRPr="001F19E6" w:rsidRDefault="001F19E6" w:rsidP="001F19E6">
      <w:pPr>
        <w:keepLines/>
        <w:spacing w:before="360"/>
        <w:jc w:val="both"/>
        <w:rPr>
          <w:rFonts w:cs="Arial"/>
          <w:b/>
          <w:u w:val="single"/>
        </w:rPr>
      </w:pPr>
      <w:r w:rsidRPr="001F19E6">
        <w:rPr>
          <w:rFonts w:cs="Arial"/>
          <w:b/>
          <w:u w:val="single"/>
        </w:rPr>
        <w:t>OBJETIVOS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Presentar y definir el procesador de textos.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Familiarizar a los alumnos con los procesadores de textos y mostrar y utilizar las operaciones más usuales con los documentos de texto:</w:t>
      </w:r>
    </w:p>
    <w:p w:rsidR="001F19E6" w:rsidRPr="001F19E6" w:rsidRDefault="001F19E6" w:rsidP="0009640C">
      <w:pPr>
        <w:keepLines/>
        <w:numPr>
          <w:ilvl w:val="0"/>
          <w:numId w:val="133"/>
        </w:numPr>
        <w:spacing w:before="120" w:after="0" w:line="240" w:lineRule="auto"/>
        <w:jc w:val="both"/>
        <w:rPr>
          <w:rFonts w:ascii="Arial" w:hAnsi="Arial" w:cs="Arial"/>
        </w:rPr>
      </w:pPr>
      <w:r w:rsidRPr="001F19E6">
        <w:rPr>
          <w:rFonts w:ascii="Arial" w:hAnsi="Arial" w:cs="Arial"/>
        </w:rPr>
        <w:t>Manejo de archivos.</w:t>
      </w:r>
    </w:p>
    <w:p w:rsidR="001F19E6" w:rsidRPr="001F19E6" w:rsidRDefault="001F19E6" w:rsidP="0009640C">
      <w:pPr>
        <w:keepLines/>
        <w:numPr>
          <w:ilvl w:val="0"/>
          <w:numId w:val="133"/>
        </w:numPr>
        <w:spacing w:before="120" w:after="0" w:line="240" w:lineRule="auto"/>
        <w:jc w:val="both"/>
        <w:rPr>
          <w:rFonts w:ascii="Arial" w:hAnsi="Arial" w:cs="Arial"/>
        </w:rPr>
      </w:pPr>
      <w:r w:rsidRPr="001F19E6">
        <w:rPr>
          <w:rFonts w:ascii="Arial" w:hAnsi="Arial" w:cs="Arial"/>
        </w:rPr>
        <w:t>Modificaciones básicas del texto: escribir, borrar, insertar, cortar, pegar y mover.</w:t>
      </w:r>
    </w:p>
    <w:p w:rsidR="001F19E6" w:rsidRPr="001F19E6" w:rsidRDefault="001F19E6" w:rsidP="0009640C">
      <w:pPr>
        <w:keepLines/>
        <w:numPr>
          <w:ilvl w:val="0"/>
          <w:numId w:val="133"/>
        </w:numPr>
        <w:spacing w:before="120" w:after="0" w:line="240" w:lineRule="auto"/>
        <w:jc w:val="both"/>
        <w:rPr>
          <w:rFonts w:ascii="Arial" w:hAnsi="Arial" w:cs="Arial"/>
        </w:rPr>
      </w:pPr>
      <w:r w:rsidRPr="001F19E6">
        <w:rPr>
          <w:rFonts w:ascii="Arial" w:hAnsi="Arial" w:cs="Arial"/>
        </w:rPr>
        <w:t>El formato de párrafos y páginas. Manejo de tablas y gráficos.</w:t>
      </w:r>
    </w:p>
    <w:p w:rsidR="001F19E6" w:rsidRPr="001F19E6" w:rsidRDefault="001F19E6" w:rsidP="0009640C">
      <w:pPr>
        <w:keepLines/>
        <w:numPr>
          <w:ilvl w:val="0"/>
          <w:numId w:val="133"/>
        </w:numPr>
        <w:spacing w:before="120" w:after="0" w:line="240" w:lineRule="auto"/>
        <w:jc w:val="both"/>
        <w:rPr>
          <w:rFonts w:ascii="Arial" w:hAnsi="Arial" w:cs="Arial"/>
        </w:rPr>
      </w:pPr>
      <w:r w:rsidRPr="001F19E6">
        <w:rPr>
          <w:rFonts w:ascii="Arial" w:hAnsi="Arial" w:cs="Arial"/>
        </w:rPr>
        <w:t>Impresión de documentos.</w:t>
      </w:r>
    </w:p>
    <w:p w:rsidR="001F19E6" w:rsidRPr="001F19E6" w:rsidRDefault="001F19E6" w:rsidP="0009640C">
      <w:pPr>
        <w:keepLines/>
        <w:numPr>
          <w:ilvl w:val="0"/>
          <w:numId w:val="133"/>
        </w:numPr>
        <w:spacing w:before="120" w:after="0" w:line="240" w:lineRule="auto"/>
        <w:jc w:val="both"/>
        <w:rPr>
          <w:rFonts w:ascii="Arial" w:hAnsi="Arial" w:cs="Arial"/>
        </w:rPr>
      </w:pPr>
      <w:r w:rsidRPr="001F19E6">
        <w:rPr>
          <w:rFonts w:ascii="Arial" w:hAnsi="Arial" w:cs="Arial"/>
        </w:rPr>
        <w:t>Revisión ortográfica y gramatical, búsqueda y sustitución, numeración y viñetas.</w:t>
      </w:r>
      <w:r w:rsidRPr="001F19E6">
        <w:rPr>
          <w:rFonts w:ascii="Arial" w:hAnsi="Arial" w:cs="Arial"/>
          <w:b/>
        </w:rPr>
        <w:t xml:space="preserve"> </w:t>
      </w:r>
    </w:p>
    <w:p w:rsidR="001F19E6" w:rsidRPr="001F19E6" w:rsidRDefault="001F19E6" w:rsidP="001F19E6">
      <w:pPr>
        <w:keepLines/>
        <w:spacing w:before="360"/>
        <w:jc w:val="both"/>
        <w:rPr>
          <w:rFonts w:cs="Arial"/>
          <w:b/>
          <w:u w:val="single"/>
        </w:rPr>
      </w:pPr>
      <w:r w:rsidRPr="001F19E6">
        <w:rPr>
          <w:rFonts w:cs="Arial"/>
          <w:b/>
          <w:u w:val="single"/>
        </w:rPr>
        <w:t>CONTENIDOS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Ofimática.</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El procesador de textos.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Formato de los caracteres. Formato de los párrafos. Formato de las páginas.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Tablas y gráficos.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Otras herramientas: búsqueda y ortografía.</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Abrir, cerrar, guardar y copiar archivos de texto.</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Escribir, borrar e insertah444444bkjr texto en un procesador de textos.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Mover, cortar, copiar y pegar.</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Modificar los estilos de letra.</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Dar formato a un párrafo y a una página.</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Crear y modificar tablas y gráficos.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Imprimir documentos.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Apreciar la mejora en rapidez y calidad obtenida por los procesadores de textos con respecto a los anteriores sistemas de escritura.</w:t>
      </w:r>
    </w:p>
    <w:p w:rsidR="00C555E1" w:rsidRPr="00B849EB" w:rsidRDefault="00C555E1" w:rsidP="0009640C">
      <w:pPr>
        <w:keepNext/>
        <w:keepLines/>
        <w:numPr>
          <w:ilvl w:val="0"/>
          <w:numId w:val="134"/>
        </w:numPr>
        <w:spacing w:before="120" w:after="0" w:line="240" w:lineRule="auto"/>
        <w:jc w:val="both"/>
        <w:rPr>
          <w:rFonts w:cs="Times New Roman"/>
          <w:sz w:val="24"/>
          <w:szCs w:val="24"/>
        </w:rPr>
      </w:pPr>
      <w:r w:rsidRPr="00B849EB">
        <w:rPr>
          <w:rFonts w:cs="Times New Roman"/>
          <w:sz w:val="24"/>
          <w:szCs w:val="24"/>
        </w:rPr>
        <w:t>Mostrar interés por el manejo de ordenadores.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Tomar conciencia de las grandes posibilidades que ofrecen los programas de tipo ofimático, en especial, los procesadores de textos.</w:t>
      </w:r>
    </w:p>
    <w:p w:rsidR="001F19E6" w:rsidRPr="001F19E6" w:rsidRDefault="001F19E6" w:rsidP="001F19E6">
      <w:pPr>
        <w:keepLines/>
        <w:spacing w:before="120" w:after="0" w:line="240" w:lineRule="auto"/>
        <w:jc w:val="both"/>
        <w:rPr>
          <w:rFonts w:ascii="Arial" w:hAnsi="Arial" w:cs="Arial"/>
        </w:rPr>
      </w:pPr>
    </w:p>
    <w:p w:rsidR="001F19E6" w:rsidRDefault="001F19E6" w:rsidP="001F19E6">
      <w:pPr>
        <w:keepLines/>
        <w:spacing w:before="120"/>
        <w:jc w:val="both"/>
        <w:rPr>
          <w:rFonts w:ascii="Arial" w:hAnsi="Arial" w:cs="Arial"/>
          <w:b/>
        </w:rPr>
      </w:pPr>
      <w:r w:rsidRPr="001F19E6">
        <w:rPr>
          <w:rFonts w:ascii="Arial" w:hAnsi="Arial" w:cs="Arial"/>
          <w:b/>
        </w:rPr>
        <w:t>Bloque 9: Internet</w:t>
      </w:r>
    </w:p>
    <w:p w:rsidR="001F19E6" w:rsidRPr="001F19E6" w:rsidRDefault="001F19E6" w:rsidP="001F19E6">
      <w:pPr>
        <w:keepLines/>
        <w:spacing w:before="360"/>
        <w:jc w:val="both"/>
        <w:rPr>
          <w:rFonts w:cs="Arial"/>
          <w:b/>
          <w:u w:val="single"/>
        </w:rPr>
      </w:pPr>
      <w:r w:rsidRPr="001F19E6">
        <w:rPr>
          <w:rFonts w:cs="Arial"/>
          <w:b/>
          <w:u w:val="single"/>
        </w:rPr>
        <w:t>OBJETIVOS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Presentar el ordenador como sistema de almacenamiento y recuperación de información.</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Describir brevemente qué procesos permite una red informática.</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Describir brevemente qué es la red informática Internet.</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Presentar las ventajas de Internet como canal de comunicación y como fuente de información.</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lastRenderedPageBreak/>
        <w:t>Analizar en detalle los peligros que presenta Internet.</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 xml:space="preserve">Explicar los servicios que ofrece Internet: </w:t>
      </w:r>
      <w:r w:rsidRPr="001F19E6">
        <w:rPr>
          <w:rFonts w:ascii="Arial" w:hAnsi="Arial" w:cs="Arial"/>
          <w:i/>
        </w:rPr>
        <w:t>world wide web</w:t>
      </w:r>
      <w:r w:rsidRPr="001F19E6">
        <w:rPr>
          <w:rFonts w:ascii="Arial" w:hAnsi="Arial" w:cs="Arial"/>
        </w:rPr>
        <w:t>, correo electrónico, chats, Telnet, foros y FTP.</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 xml:space="preserve">Familiarizar al alumno con el uso de los navegadores y los diversos servicios a que puede accederse con su uso: </w:t>
      </w:r>
      <w:r w:rsidRPr="001F19E6">
        <w:rPr>
          <w:rFonts w:ascii="Arial" w:hAnsi="Arial" w:cs="Arial"/>
          <w:i/>
        </w:rPr>
        <w:t>world wide web</w:t>
      </w:r>
      <w:r w:rsidRPr="001F19E6">
        <w:rPr>
          <w:rFonts w:ascii="Arial" w:hAnsi="Arial" w:cs="Arial"/>
        </w:rPr>
        <w:t xml:space="preserve">, </w:t>
      </w:r>
      <w:r w:rsidRPr="001F19E6">
        <w:rPr>
          <w:rFonts w:ascii="Arial" w:hAnsi="Arial" w:cs="Arial"/>
          <w:i/>
        </w:rPr>
        <w:t>webmail</w:t>
      </w:r>
      <w:r w:rsidRPr="001F19E6">
        <w:rPr>
          <w:rFonts w:ascii="Arial" w:hAnsi="Arial" w:cs="Arial"/>
        </w:rPr>
        <w:t>, chats, foros y FTP.</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Presentar Internet como un enorme espacio de información donde la información requerida se puede encontrar a través de los buscadores.</w:t>
      </w:r>
    </w:p>
    <w:p w:rsidR="001F19E6" w:rsidRP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Mostrar algunas formas de búsqueda compleja mediante palabras clave.</w:t>
      </w:r>
    </w:p>
    <w:p w:rsidR="001F19E6" w:rsidRDefault="001F19E6" w:rsidP="0009640C">
      <w:pPr>
        <w:keepLines/>
        <w:numPr>
          <w:ilvl w:val="0"/>
          <w:numId w:val="132"/>
        </w:numPr>
        <w:spacing w:before="120" w:after="0" w:line="240" w:lineRule="auto"/>
        <w:jc w:val="both"/>
        <w:rPr>
          <w:rFonts w:ascii="Arial" w:hAnsi="Arial" w:cs="Arial"/>
        </w:rPr>
      </w:pPr>
      <w:r w:rsidRPr="001F19E6">
        <w:rPr>
          <w:rFonts w:ascii="Arial" w:hAnsi="Arial" w:cs="Arial"/>
        </w:rPr>
        <w:t>Aprender a emplear las enciclopedias virtuales.</w:t>
      </w:r>
    </w:p>
    <w:p w:rsidR="002878D6" w:rsidRDefault="002878D6" w:rsidP="002878D6">
      <w:pPr>
        <w:keepLines/>
        <w:spacing w:before="120" w:after="0" w:line="240" w:lineRule="auto"/>
        <w:jc w:val="both"/>
        <w:rPr>
          <w:rFonts w:ascii="Arial" w:hAnsi="Arial" w:cs="Arial"/>
        </w:rPr>
      </w:pPr>
    </w:p>
    <w:p w:rsidR="002878D6" w:rsidRPr="001F19E6" w:rsidRDefault="002878D6" w:rsidP="002878D6">
      <w:pPr>
        <w:keepLines/>
        <w:spacing w:before="360"/>
        <w:jc w:val="both"/>
        <w:rPr>
          <w:rFonts w:cs="Arial"/>
          <w:b/>
          <w:u w:val="single"/>
        </w:rPr>
      </w:pPr>
      <w:r w:rsidRPr="001F19E6">
        <w:rPr>
          <w:rFonts w:cs="Arial"/>
          <w:b/>
          <w:u w:val="single"/>
        </w:rPr>
        <w:t>CONTENIDOS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Red informática. Internet.</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i/>
          <w:sz w:val="24"/>
          <w:szCs w:val="24"/>
        </w:rPr>
        <w:t>Hackers</w:t>
      </w:r>
      <w:r w:rsidRPr="00B849EB">
        <w:rPr>
          <w:rFonts w:cs="Times New Roman"/>
          <w:sz w:val="24"/>
          <w:szCs w:val="24"/>
        </w:rPr>
        <w:t>, virus, spam, adicción telemática.</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Navegadores, hipertexto y navegación.</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www, correo electrónico, foros, chats, FTP, Telnet.</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Buscadores y portales.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Palabras clave, operadores. Índices temáticos.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Enciclopedias virtuales.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Aprender a navegar en Internet:</w:t>
      </w:r>
    </w:p>
    <w:p w:rsidR="00C555E1" w:rsidRPr="00B849EB" w:rsidRDefault="00C555E1" w:rsidP="0009640C">
      <w:pPr>
        <w:keepLines/>
        <w:numPr>
          <w:ilvl w:val="0"/>
          <w:numId w:val="135"/>
        </w:numPr>
        <w:spacing w:before="120" w:after="0" w:line="240" w:lineRule="auto"/>
        <w:jc w:val="both"/>
        <w:rPr>
          <w:rFonts w:cs="Times New Roman"/>
          <w:sz w:val="24"/>
          <w:szCs w:val="24"/>
        </w:rPr>
      </w:pPr>
      <w:r w:rsidRPr="00B849EB">
        <w:rPr>
          <w:rFonts w:cs="Times New Roman"/>
          <w:sz w:val="24"/>
          <w:szCs w:val="24"/>
        </w:rPr>
        <w:t>Reconocer un hipervínculo.</w:t>
      </w:r>
    </w:p>
    <w:p w:rsidR="00C555E1" w:rsidRPr="00B849EB" w:rsidRDefault="00C555E1" w:rsidP="0009640C">
      <w:pPr>
        <w:keepLines/>
        <w:numPr>
          <w:ilvl w:val="0"/>
          <w:numId w:val="135"/>
        </w:numPr>
        <w:spacing w:before="120" w:after="0" w:line="240" w:lineRule="auto"/>
        <w:jc w:val="both"/>
        <w:rPr>
          <w:rFonts w:cs="Times New Roman"/>
          <w:sz w:val="24"/>
          <w:szCs w:val="24"/>
        </w:rPr>
      </w:pPr>
      <w:r w:rsidRPr="00B849EB">
        <w:rPr>
          <w:rFonts w:cs="Times New Roman"/>
          <w:sz w:val="24"/>
          <w:szCs w:val="24"/>
        </w:rPr>
        <w:t>Saltar de una página a otra.</w:t>
      </w:r>
    </w:p>
    <w:p w:rsidR="00C555E1" w:rsidRPr="00B849EB" w:rsidRDefault="00C555E1" w:rsidP="0009640C">
      <w:pPr>
        <w:keepLines/>
        <w:numPr>
          <w:ilvl w:val="0"/>
          <w:numId w:val="135"/>
        </w:numPr>
        <w:spacing w:before="120" w:after="0" w:line="240" w:lineRule="auto"/>
        <w:jc w:val="both"/>
        <w:rPr>
          <w:rFonts w:cs="Times New Roman"/>
          <w:sz w:val="24"/>
          <w:szCs w:val="24"/>
        </w:rPr>
      </w:pPr>
      <w:r w:rsidRPr="00B849EB">
        <w:rPr>
          <w:rFonts w:cs="Times New Roman"/>
          <w:sz w:val="24"/>
          <w:szCs w:val="24"/>
        </w:rPr>
        <w:t>Moverse hacia «Atrás» y «Adelante» sobre las páginas ya visitadas.</w:t>
      </w:r>
    </w:p>
    <w:p w:rsidR="00C555E1" w:rsidRPr="00B849EB" w:rsidRDefault="00C555E1" w:rsidP="0009640C">
      <w:pPr>
        <w:keepLines/>
        <w:numPr>
          <w:ilvl w:val="0"/>
          <w:numId w:val="135"/>
        </w:numPr>
        <w:spacing w:before="120" w:after="0" w:line="240" w:lineRule="auto"/>
        <w:jc w:val="both"/>
        <w:rPr>
          <w:rFonts w:cs="Times New Roman"/>
          <w:sz w:val="24"/>
          <w:szCs w:val="24"/>
        </w:rPr>
      </w:pPr>
      <w:r w:rsidRPr="00B849EB">
        <w:rPr>
          <w:rFonts w:cs="Times New Roman"/>
          <w:sz w:val="24"/>
          <w:szCs w:val="24"/>
        </w:rPr>
        <w:t>Copiar texto desde el navegador.</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Buscar información en Internet: palabras clave e índices temáticos.</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Utilizar las enciclopedias virtuales para localizar información.</w:t>
      </w:r>
    </w:p>
    <w:p w:rsidR="00C555E1" w:rsidRPr="00B849EB" w:rsidRDefault="00C555E1" w:rsidP="0009640C">
      <w:pPr>
        <w:keepNext/>
        <w:keepLines/>
        <w:numPr>
          <w:ilvl w:val="0"/>
          <w:numId w:val="134"/>
        </w:numPr>
        <w:spacing w:before="120" w:after="0" w:line="240" w:lineRule="auto"/>
        <w:jc w:val="both"/>
        <w:rPr>
          <w:rFonts w:cs="Times New Roman"/>
          <w:sz w:val="24"/>
          <w:szCs w:val="24"/>
        </w:rPr>
      </w:pPr>
      <w:r w:rsidRPr="00B849EB">
        <w:rPr>
          <w:rFonts w:cs="Times New Roman"/>
          <w:sz w:val="24"/>
          <w:szCs w:val="24"/>
        </w:rPr>
        <w:t>Apreciar la gran cantidad de información y posibilidades de comunicación que ofrece Internet.</w:t>
      </w:r>
    </w:p>
    <w:p w:rsidR="00C555E1" w:rsidRPr="00B849EB" w:rsidRDefault="00C555E1" w:rsidP="0009640C">
      <w:pPr>
        <w:keepNext/>
        <w:keepLines/>
        <w:numPr>
          <w:ilvl w:val="0"/>
          <w:numId w:val="134"/>
        </w:numPr>
        <w:spacing w:before="120" w:after="0" w:line="240" w:lineRule="auto"/>
        <w:jc w:val="both"/>
        <w:rPr>
          <w:rFonts w:cs="Times New Roman"/>
          <w:sz w:val="24"/>
          <w:szCs w:val="24"/>
        </w:rPr>
      </w:pPr>
      <w:r w:rsidRPr="00B849EB">
        <w:rPr>
          <w:rFonts w:cs="Times New Roman"/>
          <w:sz w:val="24"/>
          <w:szCs w:val="24"/>
        </w:rPr>
        <w:t>Actuar con precaución ante los diversos peligros que ofrece Internet: correo electrónico no deseado, uso fraudulento en las transacciones económicas, etc.</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Criticar con rigor la información obtenida de Internet y verificar su origen.</w:t>
      </w:r>
    </w:p>
    <w:p w:rsidR="00C555E1" w:rsidRPr="00B849EB" w:rsidRDefault="00C555E1" w:rsidP="0009640C">
      <w:pPr>
        <w:keepLines/>
        <w:numPr>
          <w:ilvl w:val="0"/>
          <w:numId w:val="134"/>
        </w:numPr>
        <w:spacing w:before="120" w:after="0" w:line="240" w:lineRule="auto"/>
        <w:jc w:val="both"/>
        <w:rPr>
          <w:rFonts w:cs="Times New Roman"/>
          <w:sz w:val="24"/>
          <w:szCs w:val="24"/>
        </w:rPr>
      </w:pPr>
      <w:r w:rsidRPr="00B849EB">
        <w:rPr>
          <w:rFonts w:cs="Times New Roman"/>
          <w:sz w:val="24"/>
          <w:szCs w:val="24"/>
        </w:rPr>
        <w:t>Tomar conciencia de la brecha tecnológica y cultural que se abre entre aquellos que tienen acceso a Internet y los que no.</w:t>
      </w:r>
    </w:p>
    <w:p w:rsidR="002878D6" w:rsidRDefault="002878D6" w:rsidP="002878D6">
      <w:pPr>
        <w:keepLines/>
        <w:spacing w:before="120" w:after="0" w:line="240" w:lineRule="auto"/>
        <w:jc w:val="both"/>
        <w:rPr>
          <w:rFonts w:ascii="Arial" w:hAnsi="Arial" w:cs="Arial"/>
        </w:rPr>
      </w:pPr>
    </w:p>
    <w:p w:rsidR="00C555E1" w:rsidRPr="00C555E1" w:rsidRDefault="00C555E1" w:rsidP="00C555E1">
      <w:pPr>
        <w:rPr>
          <w:rFonts w:ascii="Arial" w:hAnsi="Arial" w:cs="Arial"/>
        </w:rPr>
      </w:pPr>
      <w:r>
        <w:rPr>
          <w:b/>
          <w:highlight w:val="lightGray"/>
          <w:u w:val="single"/>
        </w:rPr>
        <w:t xml:space="preserve">3.5.2. </w:t>
      </w:r>
      <w:r w:rsidRPr="00C555E1">
        <w:rPr>
          <w:b/>
          <w:highlight w:val="lightGray"/>
          <w:u w:val="single"/>
        </w:rPr>
        <w:t>DISTRIBUCIÓN DE LOS CONTENIDOS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83"/>
        <w:gridCol w:w="3303"/>
        <w:gridCol w:w="5387"/>
      </w:tblGrid>
      <w:tr w:rsidR="003F1716" w:rsidRPr="006B318E" w:rsidTr="003F1716">
        <w:trPr>
          <w:trHeight w:hRule="exact" w:val="340"/>
        </w:trPr>
        <w:tc>
          <w:tcPr>
            <w:tcW w:w="0" w:type="auto"/>
          </w:tcPr>
          <w:p w:rsidR="003F1716" w:rsidRPr="009936B0" w:rsidRDefault="003F1716" w:rsidP="003F1716">
            <w:pPr>
              <w:jc w:val="center"/>
              <w:rPr>
                <w:rFonts w:ascii="Arial" w:hAnsi="Arial" w:cs="Arial"/>
              </w:rPr>
            </w:pPr>
          </w:p>
        </w:tc>
        <w:tc>
          <w:tcPr>
            <w:tcW w:w="3303" w:type="dxa"/>
          </w:tcPr>
          <w:p w:rsidR="003F1716" w:rsidRPr="009936B0" w:rsidRDefault="003F1716" w:rsidP="003F1716">
            <w:pPr>
              <w:jc w:val="center"/>
              <w:rPr>
                <w:rFonts w:ascii="Arial" w:hAnsi="Arial" w:cs="Arial"/>
              </w:rPr>
            </w:pPr>
            <w:r>
              <w:rPr>
                <w:rFonts w:ascii="Arial" w:hAnsi="Arial" w:cs="Arial"/>
              </w:rPr>
              <w:t>BLOQUE</w:t>
            </w:r>
          </w:p>
        </w:tc>
        <w:tc>
          <w:tcPr>
            <w:tcW w:w="5387" w:type="dxa"/>
          </w:tcPr>
          <w:p w:rsidR="003F1716" w:rsidRPr="006B318E" w:rsidRDefault="003F1716" w:rsidP="003F1716">
            <w:pPr>
              <w:jc w:val="center"/>
              <w:rPr>
                <w:rFonts w:cs="Arial"/>
              </w:rPr>
            </w:pPr>
            <w:r>
              <w:rPr>
                <w:rFonts w:cs="Arial"/>
              </w:rPr>
              <w:t>TIEMPO (sesiones)</w:t>
            </w:r>
          </w:p>
        </w:tc>
      </w:tr>
      <w:tr w:rsidR="003F1716" w:rsidRPr="00677937" w:rsidTr="003F1716">
        <w:trPr>
          <w:trHeight w:hRule="exact" w:val="944"/>
        </w:trPr>
        <w:tc>
          <w:tcPr>
            <w:tcW w:w="0" w:type="auto"/>
            <w:vMerge w:val="restart"/>
            <w:vAlign w:val="center"/>
          </w:tcPr>
          <w:p w:rsidR="003F1716" w:rsidRPr="006B318E" w:rsidRDefault="003F1716" w:rsidP="003F1716">
            <w:pPr>
              <w:jc w:val="center"/>
              <w:rPr>
                <w:rFonts w:cs="Arial"/>
              </w:rPr>
            </w:pPr>
            <w:r w:rsidRPr="006B318E">
              <w:rPr>
                <w:rFonts w:cs="Arial"/>
              </w:rPr>
              <w:t>1º TRIMESTRE</w:t>
            </w:r>
          </w:p>
          <w:p w:rsidR="003F1716" w:rsidRPr="006B318E" w:rsidRDefault="003F1716" w:rsidP="003F1716">
            <w:pPr>
              <w:jc w:val="center"/>
              <w:rPr>
                <w:rFonts w:cs="Arial"/>
              </w:rPr>
            </w:pPr>
            <w:r w:rsidRPr="006B318E">
              <w:rPr>
                <w:rFonts w:cs="Arial"/>
              </w:rPr>
              <w:lastRenderedPageBreak/>
              <w:t>(11 Semanas)</w:t>
            </w:r>
          </w:p>
        </w:tc>
        <w:tc>
          <w:tcPr>
            <w:tcW w:w="3303" w:type="dxa"/>
          </w:tcPr>
          <w:p w:rsidR="003F1716" w:rsidRPr="008C776B" w:rsidRDefault="003F1716" w:rsidP="0009640C">
            <w:pPr>
              <w:pStyle w:val="Prrafodelista"/>
              <w:numPr>
                <w:ilvl w:val="0"/>
                <w:numId w:val="193"/>
              </w:numPr>
              <w:rPr>
                <w:rFonts w:cs="Arial"/>
              </w:rPr>
            </w:pPr>
            <w:r w:rsidRPr="008C776B">
              <w:rPr>
                <w:rFonts w:cs="Times New Roman"/>
                <w:b/>
                <w:sz w:val="24"/>
                <w:szCs w:val="24"/>
              </w:rPr>
              <w:lastRenderedPageBreak/>
              <w:t>EL PROCESO TECNOLÓGICO</w:t>
            </w:r>
          </w:p>
        </w:tc>
        <w:tc>
          <w:tcPr>
            <w:tcW w:w="5387" w:type="dxa"/>
          </w:tcPr>
          <w:p w:rsidR="003F1716" w:rsidRPr="00677937" w:rsidRDefault="003F1716" w:rsidP="003F1716">
            <w:pPr>
              <w:keepLines/>
              <w:spacing w:before="120"/>
              <w:jc w:val="both"/>
              <w:rPr>
                <w:rFonts w:cs="Arial"/>
                <w:sz w:val="20"/>
                <w:szCs w:val="20"/>
              </w:rPr>
            </w:pPr>
            <w:r w:rsidRPr="00E456EF">
              <w:rPr>
                <w:rFonts w:cs="Times New Roman"/>
                <w:sz w:val="20"/>
                <w:szCs w:val="20"/>
              </w:rPr>
              <w:t>SEPTIEMBR</w:t>
            </w:r>
            <w:r>
              <w:rPr>
                <w:rFonts w:cs="Times New Roman"/>
                <w:sz w:val="20"/>
                <w:szCs w:val="20"/>
              </w:rPr>
              <w:t xml:space="preserve">E/2013                              5 Sesiones             (5 </w:t>
            </w:r>
            <w:r w:rsidRPr="00E456EF">
              <w:rPr>
                <w:rFonts w:cs="Times New Roman"/>
                <w:sz w:val="20"/>
                <w:szCs w:val="20"/>
              </w:rPr>
              <w:t>horas</w:t>
            </w:r>
            <w:r>
              <w:rPr>
                <w:rFonts w:cs="Times New Roman"/>
                <w:sz w:val="20"/>
                <w:szCs w:val="20"/>
              </w:rPr>
              <w:t xml:space="preserve">)          </w:t>
            </w:r>
          </w:p>
        </w:tc>
      </w:tr>
      <w:tr w:rsidR="003F1716" w:rsidRPr="006B318E" w:rsidTr="003F1716">
        <w:trPr>
          <w:trHeight w:hRule="exact" w:val="1135"/>
        </w:trPr>
        <w:tc>
          <w:tcPr>
            <w:tcW w:w="0" w:type="auto"/>
            <w:vMerge/>
            <w:vAlign w:val="center"/>
          </w:tcPr>
          <w:p w:rsidR="003F1716" w:rsidRPr="006B318E" w:rsidRDefault="003F1716" w:rsidP="003F1716">
            <w:pPr>
              <w:jc w:val="center"/>
              <w:rPr>
                <w:rFonts w:cs="Arial"/>
              </w:rPr>
            </w:pPr>
          </w:p>
        </w:tc>
        <w:tc>
          <w:tcPr>
            <w:tcW w:w="3303" w:type="dxa"/>
          </w:tcPr>
          <w:p w:rsidR="003F1716" w:rsidRPr="008C776B" w:rsidRDefault="003F1716" w:rsidP="0009640C">
            <w:pPr>
              <w:pStyle w:val="Prrafodelista"/>
              <w:numPr>
                <w:ilvl w:val="0"/>
                <w:numId w:val="193"/>
              </w:numPr>
              <w:rPr>
                <w:rFonts w:cs="Arial"/>
                <w:b/>
              </w:rPr>
            </w:pPr>
            <w:r>
              <w:rPr>
                <w:rFonts w:cs="Arial"/>
                <w:b/>
              </w:rPr>
              <w:t xml:space="preserve">  </w:t>
            </w:r>
            <w:r w:rsidRPr="008C776B">
              <w:rPr>
                <w:rFonts w:cs="Arial"/>
                <w:b/>
              </w:rPr>
              <w:t>DIBUJO</w:t>
            </w:r>
          </w:p>
        </w:tc>
        <w:tc>
          <w:tcPr>
            <w:tcW w:w="5387" w:type="dxa"/>
          </w:tcPr>
          <w:p w:rsidR="003F1716" w:rsidRDefault="003F1716" w:rsidP="003F1716">
            <w:pPr>
              <w:keepLines/>
              <w:spacing w:before="120"/>
              <w:jc w:val="both"/>
              <w:rPr>
                <w:rFonts w:cs="Times New Roman"/>
                <w:sz w:val="20"/>
                <w:szCs w:val="20"/>
              </w:rPr>
            </w:pPr>
            <w:r w:rsidRPr="00677937">
              <w:rPr>
                <w:rFonts w:cs="Times New Roman"/>
                <w:sz w:val="20"/>
                <w:szCs w:val="20"/>
              </w:rPr>
              <w:t>OCTUBRE/2013  1ª QUINCENA    3 Sesiones (3 horas)</w:t>
            </w:r>
          </w:p>
          <w:p w:rsidR="003F1716" w:rsidRPr="00677937" w:rsidRDefault="003F1716" w:rsidP="003F1716">
            <w:pPr>
              <w:keepLines/>
              <w:spacing w:before="120"/>
              <w:jc w:val="both"/>
              <w:rPr>
                <w:rFonts w:cs="Times New Roman"/>
                <w:sz w:val="20"/>
                <w:szCs w:val="20"/>
              </w:rPr>
            </w:pPr>
            <w:r>
              <w:rPr>
                <w:rFonts w:cs="Times New Roman"/>
                <w:sz w:val="20"/>
                <w:szCs w:val="20"/>
              </w:rPr>
              <w:t xml:space="preserve">OCTUBRE/2013   2ª QUINCENA  </w:t>
            </w:r>
            <w:r w:rsidRPr="00677937">
              <w:rPr>
                <w:rFonts w:cs="Times New Roman"/>
                <w:sz w:val="20"/>
                <w:szCs w:val="20"/>
              </w:rPr>
              <w:t xml:space="preserve"> </w:t>
            </w:r>
            <w:r>
              <w:rPr>
                <w:rFonts w:cs="Times New Roman"/>
                <w:sz w:val="20"/>
                <w:szCs w:val="20"/>
              </w:rPr>
              <w:t xml:space="preserve">              8</w:t>
            </w:r>
            <w:r w:rsidRPr="00677937">
              <w:rPr>
                <w:rFonts w:cs="Times New Roman"/>
                <w:sz w:val="20"/>
                <w:szCs w:val="20"/>
              </w:rPr>
              <w:t xml:space="preserve">    “         </w:t>
            </w:r>
            <w:r>
              <w:rPr>
                <w:rFonts w:cs="Times New Roman"/>
                <w:sz w:val="20"/>
                <w:szCs w:val="20"/>
              </w:rPr>
              <w:t xml:space="preserve">     (8</w:t>
            </w:r>
            <w:r w:rsidRPr="00677937">
              <w:rPr>
                <w:rFonts w:cs="Times New Roman"/>
                <w:sz w:val="20"/>
                <w:szCs w:val="20"/>
              </w:rPr>
              <w:t xml:space="preserve"> horas)</w:t>
            </w:r>
          </w:p>
          <w:p w:rsidR="003F1716" w:rsidRDefault="003F1716" w:rsidP="003F1716">
            <w:pPr>
              <w:keepLines/>
              <w:spacing w:before="120"/>
              <w:jc w:val="both"/>
              <w:rPr>
                <w:rFonts w:cs="Times New Roman"/>
                <w:sz w:val="20"/>
                <w:szCs w:val="20"/>
              </w:rPr>
            </w:pPr>
          </w:p>
          <w:p w:rsidR="003F1716" w:rsidRPr="00E456EF" w:rsidRDefault="003F1716" w:rsidP="003F1716">
            <w:pPr>
              <w:keepLines/>
              <w:spacing w:before="120"/>
              <w:jc w:val="both"/>
              <w:rPr>
                <w:rFonts w:cs="Times New Roman"/>
                <w:sz w:val="20"/>
                <w:szCs w:val="20"/>
              </w:rPr>
            </w:pPr>
            <w:r>
              <w:rPr>
                <w:rFonts w:cs="Times New Roman"/>
                <w:sz w:val="20"/>
                <w:szCs w:val="20"/>
              </w:rPr>
              <w:t>OCTUB</w:t>
            </w:r>
            <w:r w:rsidRPr="00E456EF">
              <w:rPr>
                <w:rFonts w:cs="Times New Roman"/>
                <w:sz w:val="20"/>
                <w:szCs w:val="20"/>
              </w:rPr>
              <w:t xml:space="preserve">RE/2013    </w:t>
            </w:r>
            <w:r>
              <w:rPr>
                <w:rFonts w:cs="Times New Roman"/>
                <w:sz w:val="20"/>
                <w:szCs w:val="20"/>
              </w:rPr>
              <w:t xml:space="preserve">                              3</w:t>
            </w:r>
            <w:r w:rsidRPr="00E456EF">
              <w:rPr>
                <w:rFonts w:cs="Times New Roman"/>
                <w:sz w:val="20"/>
                <w:szCs w:val="20"/>
              </w:rPr>
              <w:t xml:space="preserve">    </w:t>
            </w:r>
            <w:r>
              <w:rPr>
                <w:rFonts w:cs="Times New Roman"/>
                <w:sz w:val="20"/>
                <w:szCs w:val="20"/>
              </w:rPr>
              <w:t xml:space="preserve">      </w:t>
            </w:r>
            <w:r w:rsidRPr="00E456EF">
              <w:rPr>
                <w:rFonts w:cs="Times New Roman"/>
                <w:sz w:val="20"/>
                <w:szCs w:val="20"/>
              </w:rPr>
              <w:t xml:space="preserve">“        </w:t>
            </w:r>
            <w:r>
              <w:rPr>
                <w:rFonts w:cs="Times New Roman"/>
                <w:sz w:val="20"/>
                <w:szCs w:val="20"/>
              </w:rPr>
              <w:t xml:space="preserve">   (3</w:t>
            </w:r>
            <w:r w:rsidRPr="00E456EF">
              <w:rPr>
                <w:rFonts w:cs="Times New Roman"/>
                <w:sz w:val="20"/>
                <w:szCs w:val="20"/>
              </w:rPr>
              <w:t xml:space="preserve"> </w:t>
            </w:r>
            <w:r>
              <w:rPr>
                <w:rFonts w:cs="Times New Roman"/>
                <w:sz w:val="20"/>
                <w:szCs w:val="20"/>
              </w:rPr>
              <w:t xml:space="preserve">   </w:t>
            </w:r>
            <w:r w:rsidRPr="00E456EF">
              <w:rPr>
                <w:rFonts w:cs="Times New Roman"/>
                <w:sz w:val="20"/>
                <w:szCs w:val="20"/>
              </w:rPr>
              <w:t>horas)</w:t>
            </w:r>
            <w:r>
              <w:rPr>
                <w:rFonts w:cs="Times New Roman"/>
                <w:sz w:val="20"/>
                <w:szCs w:val="20"/>
              </w:rPr>
              <w:t xml:space="preserve"> NOVIEMBRE/2013                                 4 Sesiones            (4 horas )</w:t>
            </w:r>
          </w:p>
          <w:p w:rsidR="003F1716" w:rsidRPr="006B318E" w:rsidRDefault="003F1716" w:rsidP="003F1716">
            <w:pPr>
              <w:rPr>
                <w:rFonts w:cs="Arial"/>
              </w:rPr>
            </w:pPr>
          </w:p>
        </w:tc>
      </w:tr>
      <w:tr w:rsidR="003F1716" w:rsidRPr="006B318E" w:rsidTr="003F1716">
        <w:trPr>
          <w:trHeight w:hRule="exact" w:val="1279"/>
        </w:trPr>
        <w:tc>
          <w:tcPr>
            <w:tcW w:w="0" w:type="auto"/>
            <w:vMerge/>
            <w:vAlign w:val="center"/>
          </w:tcPr>
          <w:p w:rsidR="003F1716" w:rsidRPr="006B318E" w:rsidRDefault="003F1716" w:rsidP="003F1716">
            <w:pPr>
              <w:jc w:val="center"/>
              <w:rPr>
                <w:rFonts w:cs="Arial"/>
              </w:rPr>
            </w:pPr>
          </w:p>
        </w:tc>
        <w:tc>
          <w:tcPr>
            <w:tcW w:w="3303" w:type="dxa"/>
          </w:tcPr>
          <w:p w:rsidR="003F1716" w:rsidRDefault="003F1716" w:rsidP="0009640C">
            <w:pPr>
              <w:pStyle w:val="Prrafodelista"/>
              <w:numPr>
                <w:ilvl w:val="0"/>
                <w:numId w:val="193"/>
              </w:numPr>
              <w:rPr>
                <w:rFonts w:cs="Arial"/>
                <w:b/>
              </w:rPr>
            </w:pPr>
            <w:r w:rsidRPr="008C776B">
              <w:rPr>
                <w:rFonts w:cs="Arial"/>
                <w:b/>
              </w:rPr>
              <w:t>LA MADERA</w:t>
            </w:r>
            <w:r>
              <w:rPr>
                <w:rFonts w:cs="Arial"/>
                <w:b/>
              </w:rPr>
              <w:t>.</w:t>
            </w:r>
          </w:p>
          <w:p w:rsidR="003F1716" w:rsidRPr="008C776B" w:rsidRDefault="003F1716" w:rsidP="003F1716">
            <w:pPr>
              <w:pStyle w:val="Prrafodelista"/>
              <w:rPr>
                <w:rFonts w:cs="Arial"/>
                <w:b/>
              </w:rPr>
            </w:pPr>
            <w:r>
              <w:rPr>
                <w:rFonts w:cs="Arial"/>
                <w:b/>
              </w:rPr>
              <w:t>Proyecto Construcción Cubo SOMA</w:t>
            </w:r>
          </w:p>
        </w:tc>
        <w:tc>
          <w:tcPr>
            <w:tcW w:w="5387" w:type="dxa"/>
          </w:tcPr>
          <w:p w:rsidR="003F1716" w:rsidRDefault="003F1716" w:rsidP="003F1716">
            <w:pPr>
              <w:keepLines/>
              <w:spacing w:before="120"/>
              <w:jc w:val="both"/>
              <w:rPr>
                <w:rFonts w:cs="Times New Roman"/>
                <w:sz w:val="20"/>
                <w:szCs w:val="20"/>
              </w:rPr>
            </w:pPr>
            <w:r>
              <w:rPr>
                <w:rFonts w:cs="Times New Roman"/>
                <w:sz w:val="20"/>
                <w:szCs w:val="20"/>
              </w:rPr>
              <w:t>NOVIEMBRE     1ª QUINCENA                  5 Sesiones       (5 horas)</w:t>
            </w:r>
          </w:p>
          <w:p w:rsidR="003F1716" w:rsidRDefault="003F1716" w:rsidP="003F1716">
            <w:pPr>
              <w:keepLines/>
              <w:spacing w:before="120"/>
              <w:jc w:val="both"/>
              <w:rPr>
                <w:rFonts w:cs="Times New Roman"/>
                <w:sz w:val="20"/>
                <w:szCs w:val="20"/>
              </w:rPr>
            </w:pPr>
            <w:r>
              <w:rPr>
                <w:rFonts w:cs="Times New Roman"/>
                <w:sz w:val="20"/>
                <w:szCs w:val="20"/>
              </w:rPr>
              <w:t xml:space="preserve"> NOVIEMBRE       2ª     “                             5 Sesiones       (5 horas)</w:t>
            </w:r>
          </w:p>
          <w:p w:rsidR="003F1716" w:rsidRPr="00CA0EF9" w:rsidRDefault="003F1716" w:rsidP="003F1716">
            <w:pPr>
              <w:keepLines/>
              <w:spacing w:before="120"/>
              <w:jc w:val="both"/>
              <w:rPr>
                <w:rFonts w:cs="Times New Roman"/>
                <w:sz w:val="20"/>
                <w:szCs w:val="20"/>
              </w:rPr>
            </w:pPr>
          </w:p>
          <w:p w:rsidR="003F1716" w:rsidRDefault="003F1716" w:rsidP="003F1716">
            <w:pPr>
              <w:keepLines/>
              <w:spacing w:before="120"/>
              <w:jc w:val="both"/>
              <w:rPr>
                <w:rFonts w:cs="Times New Roman"/>
                <w:sz w:val="20"/>
                <w:szCs w:val="20"/>
              </w:rPr>
            </w:pPr>
          </w:p>
          <w:p w:rsidR="003F1716" w:rsidRPr="006B318E" w:rsidRDefault="003F1716" w:rsidP="003F1716">
            <w:pPr>
              <w:keepLines/>
              <w:spacing w:before="120"/>
              <w:jc w:val="both"/>
              <w:rPr>
                <w:rFonts w:cs="Arial"/>
              </w:rPr>
            </w:pPr>
          </w:p>
        </w:tc>
      </w:tr>
      <w:tr w:rsidR="003F1716" w:rsidTr="003F1716">
        <w:trPr>
          <w:trHeight w:hRule="exact" w:val="1279"/>
        </w:trPr>
        <w:tc>
          <w:tcPr>
            <w:tcW w:w="0" w:type="auto"/>
            <w:vMerge/>
            <w:vAlign w:val="center"/>
          </w:tcPr>
          <w:p w:rsidR="003F1716" w:rsidRPr="006B318E" w:rsidRDefault="003F1716" w:rsidP="003F1716">
            <w:pPr>
              <w:jc w:val="center"/>
              <w:rPr>
                <w:rFonts w:cs="Arial"/>
              </w:rPr>
            </w:pPr>
          </w:p>
        </w:tc>
        <w:tc>
          <w:tcPr>
            <w:tcW w:w="3303" w:type="dxa"/>
          </w:tcPr>
          <w:p w:rsidR="003F1716" w:rsidRDefault="003F1716" w:rsidP="0009640C">
            <w:pPr>
              <w:pStyle w:val="Prrafodelista"/>
              <w:numPr>
                <w:ilvl w:val="0"/>
                <w:numId w:val="193"/>
              </w:numPr>
              <w:rPr>
                <w:rFonts w:cs="Arial"/>
                <w:b/>
              </w:rPr>
            </w:pPr>
            <w:r w:rsidRPr="008C776B">
              <w:rPr>
                <w:rFonts w:cs="Arial"/>
                <w:b/>
              </w:rPr>
              <w:t>LAS ESTRUCTURAS</w:t>
            </w:r>
          </w:p>
          <w:p w:rsidR="003F1716" w:rsidRPr="008C776B" w:rsidRDefault="003F1716" w:rsidP="003F1716">
            <w:pPr>
              <w:pStyle w:val="Prrafodelista"/>
              <w:rPr>
                <w:rFonts w:cs="Arial"/>
                <w:b/>
              </w:rPr>
            </w:pPr>
            <w:r>
              <w:rPr>
                <w:rFonts w:cs="Arial"/>
                <w:b/>
              </w:rPr>
              <w:t>Proyecto construcción una estructura 100gr, 30Kg, 30cm.</w:t>
            </w:r>
          </w:p>
        </w:tc>
        <w:tc>
          <w:tcPr>
            <w:tcW w:w="5387" w:type="dxa"/>
          </w:tcPr>
          <w:p w:rsidR="003F1716" w:rsidRDefault="003F1716" w:rsidP="003F1716">
            <w:pPr>
              <w:keepLines/>
              <w:spacing w:before="120"/>
              <w:jc w:val="both"/>
              <w:rPr>
                <w:rFonts w:cs="Times New Roman"/>
                <w:sz w:val="20"/>
                <w:szCs w:val="20"/>
              </w:rPr>
            </w:pPr>
            <w:r>
              <w:rPr>
                <w:rFonts w:cs="Times New Roman"/>
                <w:sz w:val="20"/>
                <w:szCs w:val="20"/>
              </w:rPr>
              <w:t>DICIEMBRE/2013 1ª QUINCENA 4 Sesiones (4</w:t>
            </w:r>
            <w:r w:rsidRPr="00CA0EF9">
              <w:rPr>
                <w:rFonts w:cs="Times New Roman"/>
                <w:sz w:val="20"/>
                <w:szCs w:val="20"/>
              </w:rPr>
              <w:t xml:space="preserve"> horas)</w:t>
            </w:r>
            <w:r>
              <w:rPr>
                <w:rFonts w:cs="Times New Roman"/>
                <w:sz w:val="20"/>
                <w:szCs w:val="20"/>
              </w:rPr>
              <w:t xml:space="preserve"> </w:t>
            </w:r>
            <w:r w:rsidRPr="00CA0EF9">
              <w:rPr>
                <w:rFonts w:cs="Times New Roman"/>
                <w:sz w:val="20"/>
                <w:szCs w:val="20"/>
              </w:rPr>
              <w:t xml:space="preserve">DICIEMBRE/2013  2ª QUINCENA    </w:t>
            </w:r>
            <w:r>
              <w:rPr>
                <w:rFonts w:cs="Times New Roman"/>
                <w:sz w:val="20"/>
                <w:szCs w:val="20"/>
              </w:rPr>
              <w:t xml:space="preserve">     3     “         (3</w:t>
            </w:r>
            <w:r w:rsidRPr="00CA0EF9">
              <w:rPr>
                <w:rFonts w:cs="Times New Roman"/>
                <w:sz w:val="20"/>
                <w:szCs w:val="20"/>
              </w:rPr>
              <w:t xml:space="preserve"> horas)</w:t>
            </w:r>
            <w:r>
              <w:rPr>
                <w:rFonts w:cs="Times New Roman"/>
                <w:sz w:val="20"/>
                <w:szCs w:val="20"/>
              </w:rPr>
              <w:t xml:space="preserve"> </w:t>
            </w:r>
          </w:p>
          <w:p w:rsidR="003F1716" w:rsidRPr="00CA0EF9" w:rsidRDefault="003F1716" w:rsidP="003F1716">
            <w:pPr>
              <w:keepLines/>
              <w:spacing w:before="120"/>
              <w:jc w:val="both"/>
              <w:rPr>
                <w:rFonts w:cs="Times New Roman"/>
                <w:sz w:val="20"/>
                <w:szCs w:val="20"/>
              </w:rPr>
            </w:pPr>
            <w:r w:rsidRPr="00D60CC9">
              <w:rPr>
                <w:rFonts w:cs="Times New Roman"/>
                <w:b/>
                <w:sz w:val="20"/>
                <w:szCs w:val="20"/>
              </w:rPr>
              <w:t>Total: 33 horas</w:t>
            </w:r>
          </w:p>
          <w:p w:rsidR="003F1716" w:rsidRDefault="003F1716" w:rsidP="003F1716">
            <w:pPr>
              <w:keepLines/>
              <w:spacing w:before="120"/>
              <w:jc w:val="both"/>
              <w:rPr>
                <w:rFonts w:cs="Times New Roman"/>
                <w:sz w:val="20"/>
                <w:szCs w:val="20"/>
              </w:rPr>
            </w:pPr>
          </w:p>
          <w:p w:rsidR="003F1716" w:rsidRDefault="003F1716" w:rsidP="003F1716">
            <w:pPr>
              <w:keepLines/>
              <w:spacing w:before="120"/>
              <w:jc w:val="both"/>
              <w:rPr>
                <w:rFonts w:cs="Times New Roman"/>
                <w:sz w:val="20"/>
                <w:szCs w:val="20"/>
              </w:rPr>
            </w:pPr>
            <w:r>
              <w:rPr>
                <w:rFonts w:cs="Times New Roman"/>
                <w:sz w:val="20"/>
                <w:szCs w:val="20"/>
              </w:rPr>
              <w:t xml:space="preserve">                          </w:t>
            </w:r>
          </w:p>
        </w:tc>
      </w:tr>
      <w:tr w:rsidR="003F1716" w:rsidRPr="00677937" w:rsidTr="003F1716">
        <w:trPr>
          <w:trHeight w:hRule="exact" w:val="1039"/>
        </w:trPr>
        <w:tc>
          <w:tcPr>
            <w:tcW w:w="0" w:type="auto"/>
            <w:vMerge w:val="restart"/>
            <w:vAlign w:val="center"/>
          </w:tcPr>
          <w:p w:rsidR="003F1716" w:rsidRPr="006B318E" w:rsidRDefault="003F1716" w:rsidP="003F1716">
            <w:pPr>
              <w:jc w:val="center"/>
              <w:rPr>
                <w:rFonts w:cs="Arial"/>
              </w:rPr>
            </w:pPr>
            <w:r w:rsidRPr="006B318E">
              <w:rPr>
                <w:rFonts w:cs="Arial"/>
              </w:rPr>
              <w:t>2º TRIMESTRE</w:t>
            </w:r>
          </w:p>
          <w:p w:rsidR="003F1716" w:rsidRPr="006B318E" w:rsidRDefault="003F1716" w:rsidP="003F1716">
            <w:pPr>
              <w:jc w:val="center"/>
              <w:rPr>
                <w:rFonts w:cs="Arial"/>
              </w:rPr>
            </w:pPr>
            <w:r w:rsidRPr="006B318E">
              <w:rPr>
                <w:rFonts w:cs="Arial"/>
              </w:rPr>
              <w:t>(12 Semanas)</w:t>
            </w:r>
          </w:p>
        </w:tc>
        <w:tc>
          <w:tcPr>
            <w:tcW w:w="3303" w:type="dxa"/>
          </w:tcPr>
          <w:p w:rsidR="003F1716" w:rsidRDefault="003F1716" w:rsidP="0009640C">
            <w:pPr>
              <w:pStyle w:val="Prrafodelista"/>
              <w:numPr>
                <w:ilvl w:val="0"/>
                <w:numId w:val="193"/>
              </w:numPr>
              <w:rPr>
                <w:rFonts w:cs="Arial"/>
                <w:b/>
              </w:rPr>
            </w:pPr>
            <w:r w:rsidRPr="008C776B">
              <w:rPr>
                <w:rFonts w:cs="Arial"/>
                <w:b/>
              </w:rPr>
              <w:t>ELECTRICIDAD</w:t>
            </w:r>
          </w:p>
          <w:p w:rsidR="003F1716" w:rsidRPr="008C776B" w:rsidRDefault="003F1716" w:rsidP="003F1716">
            <w:pPr>
              <w:pStyle w:val="Prrafodelista"/>
              <w:rPr>
                <w:rFonts w:cs="Arial"/>
                <w:b/>
              </w:rPr>
            </w:pPr>
            <w:r>
              <w:rPr>
                <w:rFonts w:cs="Arial"/>
                <w:b/>
              </w:rPr>
              <w:t>Proyecto construcción coche eléctrico</w:t>
            </w:r>
          </w:p>
        </w:tc>
        <w:tc>
          <w:tcPr>
            <w:tcW w:w="5387" w:type="dxa"/>
          </w:tcPr>
          <w:p w:rsidR="003F1716" w:rsidRPr="00CA0EF9" w:rsidRDefault="003F1716" w:rsidP="003F1716">
            <w:pPr>
              <w:keepLines/>
              <w:spacing w:before="240"/>
              <w:jc w:val="both"/>
              <w:rPr>
                <w:rFonts w:cs="Times New Roman"/>
                <w:b/>
                <w:sz w:val="20"/>
                <w:szCs w:val="20"/>
              </w:rPr>
            </w:pPr>
            <w:r w:rsidRPr="00CA0EF9">
              <w:rPr>
                <w:rFonts w:cs="Times New Roman"/>
                <w:sz w:val="20"/>
                <w:szCs w:val="20"/>
              </w:rPr>
              <w:t>ENERO/2014 1ª Quincena</w:t>
            </w:r>
            <w:r>
              <w:rPr>
                <w:rFonts w:cs="Times New Roman"/>
                <w:sz w:val="20"/>
                <w:szCs w:val="20"/>
              </w:rPr>
              <w:t xml:space="preserve">    4</w:t>
            </w:r>
            <w:r w:rsidRPr="00CA0EF9">
              <w:rPr>
                <w:rFonts w:cs="Times New Roman"/>
                <w:sz w:val="20"/>
                <w:szCs w:val="20"/>
              </w:rPr>
              <w:t xml:space="preserve"> Sesiones </w:t>
            </w:r>
            <w:r>
              <w:rPr>
                <w:rFonts w:cs="Times New Roman"/>
                <w:sz w:val="20"/>
                <w:szCs w:val="20"/>
              </w:rPr>
              <w:t>(4</w:t>
            </w:r>
            <w:r w:rsidRPr="00CA0EF9">
              <w:rPr>
                <w:rFonts w:cs="Times New Roman"/>
                <w:sz w:val="20"/>
                <w:szCs w:val="20"/>
              </w:rPr>
              <w:t xml:space="preserve"> horas) </w:t>
            </w:r>
            <w:r>
              <w:rPr>
                <w:rFonts w:cs="Times New Roman"/>
                <w:sz w:val="20"/>
                <w:szCs w:val="20"/>
              </w:rPr>
              <w:t xml:space="preserve">                </w:t>
            </w:r>
            <w:r w:rsidRPr="00CA0EF9">
              <w:rPr>
                <w:rFonts w:cs="Times New Roman"/>
                <w:sz w:val="20"/>
                <w:szCs w:val="20"/>
              </w:rPr>
              <w:t xml:space="preserve">ENERO/2014   2ª Quincena   </w:t>
            </w:r>
            <w:r>
              <w:rPr>
                <w:rFonts w:cs="Times New Roman"/>
                <w:sz w:val="20"/>
                <w:szCs w:val="20"/>
              </w:rPr>
              <w:t xml:space="preserve">               </w:t>
            </w:r>
            <w:r w:rsidRPr="00CA0EF9">
              <w:rPr>
                <w:rFonts w:cs="Times New Roman"/>
                <w:sz w:val="20"/>
                <w:szCs w:val="20"/>
              </w:rPr>
              <w:t xml:space="preserve"> </w:t>
            </w:r>
            <w:r>
              <w:rPr>
                <w:rFonts w:cs="Times New Roman"/>
                <w:sz w:val="20"/>
                <w:szCs w:val="20"/>
              </w:rPr>
              <w:t xml:space="preserve">  3</w:t>
            </w:r>
            <w:r w:rsidRPr="00CA0EF9">
              <w:rPr>
                <w:rFonts w:cs="Times New Roman"/>
                <w:sz w:val="20"/>
                <w:szCs w:val="20"/>
              </w:rPr>
              <w:t xml:space="preserve">      “       </w:t>
            </w:r>
            <w:r>
              <w:rPr>
                <w:rFonts w:cs="Times New Roman"/>
                <w:sz w:val="20"/>
                <w:szCs w:val="20"/>
              </w:rPr>
              <w:t xml:space="preserve">         (3</w:t>
            </w:r>
            <w:r w:rsidRPr="00CA0EF9">
              <w:rPr>
                <w:rFonts w:cs="Times New Roman"/>
                <w:sz w:val="20"/>
                <w:szCs w:val="20"/>
              </w:rPr>
              <w:t xml:space="preserve"> horas)</w:t>
            </w:r>
          </w:p>
          <w:p w:rsidR="003F1716" w:rsidRDefault="003F1716" w:rsidP="003F1716">
            <w:pPr>
              <w:keepLines/>
              <w:spacing w:before="240"/>
              <w:jc w:val="both"/>
              <w:rPr>
                <w:rFonts w:cs="Times New Roman"/>
                <w:b/>
                <w:sz w:val="24"/>
                <w:szCs w:val="24"/>
              </w:rPr>
            </w:pPr>
          </w:p>
          <w:p w:rsidR="003F1716" w:rsidRDefault="003F1716" w:rsidP="003F1716">
            <w:pPr>
              <w:keepLines/>
              <w:spacing w:before="120"/>
              <w:jc w:val="both"/>
              <w:rPr>
                <w:rFonts w:cs="Times New Roman"/>
                <w:sz w:val="20"/>
                <w:szCs w:val="20"/>
              </w:rPr>
            </w:pPr>
          </w:p>
          <w:p w:rsidR="003F1716" w:rsidRPr="00677937" w:rsidRDefault="003F1716" w:rsidP="003F1716">
            <w:pPr>
              <w:keepLines/>
              <w:spacing w:before="120"/>
              <w:jc w:val="both"/>
              <w:rPr>
                <w:rFonts w:cs="Times New Roman"/>
                <w:sz w:val="20"/>
                <w:szCs w:val="20"/>
              </w:rPr>
            </w:pPr>
          </w:p>
          <w:p w:rsidR="003F1716" w:rsidRPr="00677937" w:rsidRDefault="003F1716" w:rsidP="003F1716">
            <w:pPr>
              <w:pStyle w:val="Prrafodelista"/>
              <w:keepLines/>
              <w:spacing w:before="240"/>
              <w:ind w:left="357"/>
              <w:jc w:val="both"/>
              <w:rPr>
                <w:rFonts w:cs="Times New Roman"/>
                <w:b/>
                <w:sz w:val="20"/>
                <w:szCs w:val="20"/>
              </w:rPr>
            </w:pPr>
            <w:r w:rsidRPr="00677937">
              <w:rPr>
                <w:rFonts w:cs="Times New Roman"/>
                <w:sz w:val="20"/>
                <w:szCs w:val="20"/>
              </w:rPr>
              <w:t xml:space="preserve">                                ENERO/2014   2ª Quincena    6      “       (6 horas</w:t>
            </w:r>
          </w:p>
          <w:p w:rsidR="003F1716" w:rsidRPr="00677937" w:rsidRDefault="003F1716" w:rsidP="003F1716">
            <w:pPr>
              <w:jc w:val="center"/>
              <w:rPr>
                <w:rFonts w:cs="Arial"/>
                <w:sz w:val="20"/>
                <w:szCs w:val="20"/>
              </w:rPr>
            </w:pPr>
          </w:p>
        </w:tc>
      </w:tr>
      <w:tr w:rsidR="003F1716" w:rsidRPr="006B318E" w:rsidTr="003F1716">
        <w:trPr>
          <w:trHeight w:hRule="exact" w:val="1662"/>
        </w:trPr>
        <w:tc>
          <w:tcPr>
            <w:tcW w:w="0" w:type="auto"/>
            <w:vMerge/>
            <w:vAlign w:val="center"/>
          </w:tcPr>
          <w:p w:rsidR="003F1716" w:rsidRPr="006B318E" w:rsidRDefault="003F1716" w:rsidP="003F1716">
            <w:pPr>
              <w:jc w:val="center"/>
              <w:rPr>
                <w:rFonts w:cs="Arial"/>
              </w:rPr>
            </w:pPr>
          </w:p>
        </w:tc>
        <w:tc>
          <w:tcPr>
            <w:tcW w:w="3303" w:type="dxa"/>
          </w:tcPr>
          <w:p w:rsidR="003F1716" w:rsidRPr="00382BA0" w:rsidRDefault="003F1716" w:rsidP="0009640C">
            <w:pPr>
              <w:pStyle w:val="Prrafodelista"/>
              <w:numPr>
                <w:ilvl w:val="0"/>
                <w:numId w:val="193"/>
              </w:numPr>
              <w:rPr>
                <w:rFonts w:cs="Arial"/>
                <w:b/>
              </w:rPr>
            </w:pPr>
            <w:r w:rsidRPr="00382BA0">
              <w:rPr>
                <w:rFonts w:cs="Arial"/>
                <w:b/>
              </w:rPr>
              <w:t>EL ORDENADOR Y SUS PERIFERICOS</w:t>
            </w:r>
            <w:r>
              <w:rPr>
                <w:rFonts w:cs="Arial"/>
                <w:b/>
              </w:rPr>
              <w:t xml:space="preserve"> Documentos proyectos</w:t>
            </w:r>
          </w:p>
        </w:tc>
        <w:tc>
          <w:tcPr>
            <w:tcW w:w="5387" w:type="dxa"/>
          </w:tcPr>
          <w:p w:rsidR="003F1716" w:rsidRDefault="003F1716" w:rsidP="003F1716">
            <w:pPr>
              <w:keepLines/>
              <w:spacing w:before="120"/>
              <w:jc w:val="both"/>
              <w:rPr>
                <w:rFonts w:cs="Times New Roman"/>
                <w:sz w:val="20"/>
                <w:szCs w:val="20"/>
              </w:rPr>
            </w:pPr>
            <w:r>
              <w:rPr>
                <w:rFonts w:cs="Times New Roman"/>
                <w:sz w:val="20"/>
                <w:szCs w:val="20"/>
              </w:rPr>
              <w:t>ENERO/2014   1</w:t>
            </w:r>
            <w:r w:rsidRPr="00CA0EF9">
              <w:rPr>
                <w:rFonts w:cs="Times New Roman"/>
                <w:sz w:val="20"/>
                <w:szCs w:val="20"/>
              </w:rPr>
              <w:t xml:space="preserve">ª Quincena   </w:t>
            </w:r>
            <w:r>
              <w:rPr>
                <w:rFonts w:cs="Times New Roman"/>
                <w:sz w:val="20"/>
                <w:szCs w:val="20"/>
              </w:rPr>
              <w:t xml:space="preserve">               </w:t>
            </w:r>
            <w:r w:rsidRPr="00CA0EF9">
              <w:rPr>
                <w:rFonts w:cs="Times New Roman"/>
                <w:sz w:val="20"/>
                <w:szCs w:val="20"/>
              </w:rPr>
              <w:t xml:space="preserve"> </w:t>
            </w:r>
            <w:r>
              <w:rPr>
                <w:rFonts w:cs="Times New Roman"/>
                <w:sz w:val="20"/>
                <w:szCs w:val="20"/>
              </w:rPr>
              <w:t xml:space="preserve">  3      “                 (3</w:t>
            </w:r>
            <w:r w:rsidRPr="00CA0EF9">
              <w:rPr>
                <w:rFonts w:cs="Times New Roman"/>
                <w:sz w:val="20"/>
                <w:szCs w:val="20"/>
              </w:rPr>
              <w:t xml:space="preserve"> horas)</w:t>
            </w:r>
          </w:p>
          <w:p w:rsidR="003F1716" w:rsidRDefault="003F1716" w:rsidP="003F1716">
            <w:pPr>
              <w:keepLines/>
              <w:spacing w:before="120"/>
              <w:jc w:val="both"/>
              <w:rPr>
                <w:rFonts w:cs="Times New Roman"/>
                <w:sz w:val="20"/>
                <w:szCs w:val="20"/>
              </w:rPr>
            </w:pPr>
            <w:r>
              <w:rPr>
                <w:rFonts w:cs="Times New Roman"/>
                <w:sz w:val="20"/>
                <w:szCs w:val="20"/>
              </w:rPr>
              <w:t>FEBRERO/2014         1ª Quincena   5 Sesiones (5</w:t>
            </w:r>
            <w:r w:rsidRPr="00F60D22">
              <w:rPr>
                <w:rFonts w:cs="Times New Roman"/>
                <w:sz w:val="20"/>
                <w:szCs w:val="20"/>
              </w:rPr>
              <w:t xml:space="preserve"> horas)</w:t>
            </w:r>
            <w:r>
              <w:rPr>
                <w:rFonts w:cs="Times New Roman"/>
                <w:sz w:val="20"/>
                <w:szCs w:val="20"/>
              </w:rPr>
              <w:t xml:space="preserve"> </w:t>
            </w:r>
            <w:r w:rsidRPr="00F60D22">
              <w:rPr>
                <w:rFonts w:cs="Times New Roman"/>
                <w:sz w:val="20"/>
                <w:szCs w:val="20"/>
              </w:rPr>
              <w:t xml:space="preserve">FEBRERO/2014      </w:t>
            </w:r>
            <w:r>
              <w:rPr>
                <w:rFonts w:cs="Times New Roman"/>
                <w:sz w:val="20"/>
                <w:szCs w:val="20"/>
              </w:rPr>
              <w:t xml:space="preserve">     </w:t>
            </w:r>
            <w:r w:rsidRPr="00F60D22">
              <w:rPr>
                <w:rFonts w:cs="Times New Roman"/>
                <w:sz w:val="20"/>
                <w:szCs w:val="20"/>
              </w:rPr>
              <w:t>2ª Quincena    5      “       (5 horas)</w:t>
            </w:r>
            <w:r>
              <w:rPr>
                <w:rFonts w:cs="Times New Roman"/>
                <w:sz w:val="20"/>
                <w:szCs w:val="20"/>
              </w:rPr>
              <w:t xml:space="preserve"> MARZO/2014                     1ª Quincena    5</w:t>
            </w:r>
            <w:r w:rsidRPr="00F60D22">
              <w:rPr>
                <w:rFonts w:cs="Times New Roman"/>
                <w:sz w:val="20"/>
                <w:szCs w:val="20"/>
              </w:rPr>
              <w:t xml:space="preserve"> Sesiones </w:t>
            </w:r>
            <w:r>
              <w:rPr>
                <w:rFonts w:cs="Times New Roman"/>
                <w:sz w:val="20"/>
                <w:szCs w:val="20"/>
              </w:rPr>
              <w:t xml:space="preserve">      (5</w:t>
            </w:r>
            <w:r w:rsidRPr="00F60D22">
              <w:rPr>
                <w:rFonts w:cs="Times New Roman"/>
                <w:sz w:val="20"/>
                <w:szCs w:val="20"/>
              </w:rPr>
              <w:t xml:space="preserve"> horas)</w:t>
            </w:r>
          </w:p>
          <w:p w:rsidR="003F1716" w:rsidRDefault="003F1716" w:rsidP="003F1716">
            <w:pPr>
              <w:keepLines/>
              <w:spacing w:before="120"/>
              <w:jc w:val="both"/>
              <w:rPr>
                <w:rFonts w:cs="Times New Roman"/>
                <w:sz w:val="20"/>
                <w:szCs w:val="20"/>
              </w:rPr>
            </w:pPr>
          </w:p>
          <w:p w:rsidR="003F1716" w:rsidRPr="00F60D22" w:rsidRDefault="003F1716" w:rsidP="003F1716">
            <w:pPr>
              <w:keepLines/>
              <w:spacing w:before="120"/>
              <w:jc w:val="both"/>
              <w:rPr>
                <w:rFonts w:cs="Times New Roman"/>
                <w:sz w:val="20"/>
                <w:szCs w:val="20"/>
              </w:rPr>
            </w:pPr>
            <w:r>
              <w:rPr>
                <w:rFonts w:cs="Times New Roman"/>
                <w:sz w:val="20"/>
                <w:szCs w:val="20"/>
              </w:rPr>
              <w:t xml:space="preserve">              </w:t>
            </w:r>
          </w:p>
          <w:p w:rsidR="003F1716" w:rsidRDefault="003F1716" w:rsidP="003F1716">
            <w:pPr>
              <w:keepLines/>
              <w:spacing w:before="120"/>
              <w:ind w:firstLine="357"/>
              <w:jc w:val="both"/>
              <w:rPr>
                <w:rFonts w:cs="Times New Roman"/>
                <w:sz w:val="24"/>
                <w:szCs w:val="24"/>
              </w:rPr>
            </w:pPr>
          </w:p>
          <w:p w:rsidR="003F1716" w:rsidRDefault="003F1716" w:rsidP="003F1716">
            <w:pPr>
              <w:keepLines/>
              <w:spacing w:before="120"/>
              <w:ind w:firstLine="357"/>
              <w:jc w:val="both"/>
              <w:rPr>
                <w:rFonts w:cs="Times New Roman"/>
                <w:sz w:val="24"/>
                <w:szCs w:val="24"/>
              </w:rPr>
            </w:pPr>
          </w:p>
          <w:p w:rsidR="003F1716" w:rsidRDefault="003F1716" w:rsidP="003F1716">
            <w:pPr>
              <w:keepLines/>
              <w:spacing w:before="120"/>
              <w:ind w:firstLine="357"/>
              <w:jc w:val="both"/>
              <w:rPr>
                <w:rFonts w:cs="Times New Roman"/>
                <w:sz w:val="24"/>
                <w:szCs w:val="24"/>
              </w:rPr>
            </w:pPr>
            <w:r>
              <w:rPr>
                <w:rFonts w:cs="Times New Roman"/>
                <w:sz w:val="24"/>
                <w:szCs w:val="24"/>
              </w:rPr>
              <w:t xml:space="preserve">      Tercer Trimestre              MAYO/2014                       1ª Quincena    6 Sesiones (6 horas)</w:t>
            </w:r>
          </w:p>
          <w:p w:rsidR="003F1716" w:rsidRDefault="003F1716" w:rsidP="003F1716">
            <w:pPr>
              <w:keepLines/>
              <w:spacing w:before="120"/>
              <w:ind w:left="357"/>
              <w:jc w:val="both"/>
              <w:rPr>
                <w:rFonts w:cs="Times New Roman"/>
                <w:sz w:val="24"/>
                <w:szCs w:val="24"/>
              </w:rPr>
            </w:pPr>
            <w:r>
              <w:rPr>
                <w:rFonts w:cs="Times New Roman"/>
                <w:sz w:val="24"/>
                <w:szCs w:val="24"/>
              </w:rPr>
              <w:t xml:space="preserve">                                               MAYO/2014                       2ª Quincena     6      “       (6 horas)</w:t>
            </w:r>
          </w:p>
          <w:p w:rsidR="003F1716" w:rsidRPr="006B318E" w:rsidRDefault="003F1716" w:rsidP="003F1716">
            <w:pPr>
              <w:jc w:val="center"/>
              <w:rPr>
                <w:rFonts w:cs="Arial"/>
              </w:rPr>
            </w:pPr>
          </w:p>
        </w:tc>
      </w:tr>
      <w:tr w:rsidR="003F1716" w:rsidRPr="006B318E" w:rsidTr="003F1716">
        <w:trPr>
          <w:trHeight w:hRule="exact" w:val="1260"/>
        </w:trPr>
        <w:tc>
          <w:tcPr>
            <w:tcW w:w="0" w:type="auto"/>
            <w:vMerge/>
            <w:vAlign w:val="center"/>
          </w:tcPr>
          <w:p w:rsidR="003F1716" w:rsidRPr="006B318E" w:rsidRDefault="003F1716" w:rsidP="003F1716">
            <w:pPr>
              <w:jc w:val="center"/>
              <w:rPr>
                <w:rFonts w:cs="Arial"/>
              </w:rPr>
            </w:pPr>
          </w:p>
        </w:tc>
        <w:tc>
          <w:tcPr>
            <w:tcW w:w="3303" w:type="dxa"/>
          </w:tcPr>
          <w:p w:rsidR="003F1716" w:rsidRDefault="003F1716" w:rsidP="0009640C">
            <w:pPr>
              <w:pStyle w:val="Prrafodelista"/>
              <w:numPr>
                <w:ilvl w:val="0"/>
                <w:numId w:val="193"/>
              </w:numPr>
              <w:rPr>
                <w:rFonts w:cs="Arial"/>
                <w:b/>
              </w:rPr>
            </w:pPr>
            <w:r w:rsidRPr="00382BA0">
              <w:rPr>
                <w:rFonts w:cs="Arial"/>
                <w:b/>
              </w:rPr>
              <w:t>EL SOFTWARE</w:t>
            </w:r>
          </w:p>
          <w:p w:rsidR="003F1716" w:rsidRPr="00382BA0" w:rsidRDefault="003F1716" w:rsidP="003F1716">
            <w:pPr>
              <w:pStyle w:val="Prrafodelista"/>
              <w:rPr>
                <w:rFonts w:cs="Arial"/>
                <w:b/>
              </w:rPr>
            </w:pPr>
            <w:r>
              <w:rPr>
                <w:rFonts w:cs="Arial"/>
                <w:b/>
              </w:rPr>
              <w:t>Documentos para los proyectos</w:t>
            </w:r>
          </w:p>
        </w:tc>
        <w:tc>
          <w:tcPr>
            <w:tcW w:w="5387" w:type="dxa"/>
          </w:tcPr>
          <w:p w:rsidR="003F1716" w:rsidRPr="00FB7EF1" w:rsidRDefault="003F1716" w:rsidP="003F1716">
            <w:pPr>
              <w:keepLines/>
              <w:spacing w:before="120"/>
              <w:jc w:val="both"/>
              <w:rPr>
                <w:rFonts w:cs="Times New Roman"/>
                <w:b/>
                <w:sz w:val="20"/>
                <w:szCs w:val="20"/>
              </w:rPr>
            </w:pPr>
            <w:r w:rsidRPr="00F60D22">
              <w:rPr>
                <w:rFonts w:cs="Times New Roman"/>
                <w:sz w:val="20"/>
                <w:szCs w:val="20"/>
              </w:rPr>
              <w:t xml:space="preserve">FEBRERO/2014      </w:t>
            </w:r>
            <w:r>
              <w:rPr>
                <w:rFonts w:cs="Times New Roman"/>
                <w:sz w:val="20"/>
                <w:szCs w:val="20"/>
              </w:rPr>
              <w:t xml:space="preserve">  2ª Quincena    3      “       (3</w:t>
            </w:r>
            <w:r w:rsidRPr="00F60D22">
              <w:rPr>
                <w:rFonts w:cs="Times New Roman"/>
                <w:sz w:val="20"/>
                <w:szCs w:val="20"/>
              </w:rPr>
              <w:t xml:space="preserve"> horas)</w:t>
            </w:r>
            <w:r>
              <w:rPr>
                <w:rFonts w:cs="Times New Roman"/>
                <w:sz w:val="20"/>
                <w:szCs w:val="20"/>
              </w:rPr>
              <w:t xml:space="preserve"> MARZO/2014        2ª Quincena  4 Sesiones (4</w:t>
            </w:r>
            <w:r w:rsidRPr="00F60D22">
              <w:rPr>
                <w:rFonts w:cs="Times New Roman"/>
                <w:sz w:val="20"/>
                <w:szCs w:val="20"/>
              </w:rPr>
              <w:t xml:space="preserve"> horas)</w:t>
            </w:r>
            <w:r>
              <w:rPr>
                <w:rFonts w:cs="Times New Roman"/>
                <w:sz w:val="20"/>
                <w:szCs w:val="20"/>
              </w:rPr>
              <w:t xml:space="preserve"> ABRIL/2014                1ª Quincena    4 Sesiones (4</w:t>
            </w:r>
            <w:r w:rsidRPr="00F60D22">
              <w:rPr>
                <w:rFonts w:cs="Times New Roman"/>
                <w:sz w:val="20"/>
                <w:szCs w:val="20"/>
              </w:rPr>
              <w:t xml:space="preserve"> horas)</w:t>
            </w:r>
            <w:r>
              <w:rPr>
                <w:rFonts w:cs="Times New Roman"/>
                <w:sz w:val="20"/>
                <w:szCs w:val="20"/>
              </w:rPr>
              <w:t xml:space="preserve"> </w:t>
            </w:r>
            <w:r>
              <w:rPr>
                <w:rFonts w:cs="Times New Roman"/>
                <w:b/>
                <w:sz w:val="20"/>
                <w:szCs w:val="20"/>
              </w:rPr>
              <w:t xml:space="preserve">  TOTAL: 36 horas</w:t>
            </w:r>
          </w:p>
          <w:p w:rsidR="003F1716" w:rsidRPr="00F60D22" w:rsidRDefault="003F1716" w:rsidP="003F1716">
            <w:pPr>
              <w:keepLines/>
              <w:spacing w:before="120"/>
              <w:jc w:val="both"/>
              <w:rPr>
                <w:rFonts w:cs="Times New Roman"/>
                <w:sz w:val="20"/>
                <w:szCs w:val="20"/>
              </w:rPr>
            </w:pPr>
          </w:p>
          <w:p w:rsidR="003F1716" w:rsidRPr="006B318E" w:rsidRDefault="003F1716" w:rsidP="003F1716">
            <w:pPr>
              <w:jc w:val="center"/>
              <w:rPr>
                <w:rFonts w:cs="Arial"/>
              </w:rPr>
            </w:pPr>
          </w:p>
        </w:tc>
      </w:tr>
      <w:tr w:rsidR="003F1716" w:rsidRPr="006B318E" w:rsidTr="003F1716">
        <w:trPr>
          <w:trHeight w:hRule="exact" w:val="556"/>
        </w:trPr>
        <w:tc>
          <w:tcPr>
            <w:tcW w:w="0" w:type="auto"/>
            <w:vMerge w:val="restart"/>
            <w:vAlign w:val="center"/>
          </w:tcPr>
          <w:p w:rsidR="003F1716" w:rsidRPr="006B318E" w:rsidRDefault="003F1716" w:rsidP="003F1716">
            <w:pPr>
              <w:jc w:val="center"/>
              <w:rPr>
                <w:rFonts w:cs="Arial"/>
              </w:rPr>
            </w:pPr>
            <w:r w:rsidRPr="006B318E">
              <w:rPr>
                <w:rFonts w:cs="Arial"/>
              </w:rPr>
              <w:t>3º TRIMESTRE</w:t>
            </w:r>
          </w:p>
          <w:p w:rsidR="003F1716" w:rsidRPr="006B318E" w:rsidRDefault="003F1716" w:rsidP="003F1716">
            <w:pPr>
              <w:jc w:val="center"/>
              <w:rPr>
                <w:rFonts w:cs="Arial"/>
              </w:rPr>
            </w:pPr>
            <w:r>
              <w:rPr>
                <w:rFonts w:cs="Arial"/>
              </w:rPr>
              <w:t>( 9</w:t>
            </w:r>
            <w:r w:rsidRPr="006B318E">
              <w:rPr>
                <w:rFonts w:cs="Arial"/>
              </w:rPr>
              <w:t xml:space="preserve"> Semanas)</w:t>
            </w:r>
          </w:p>
        </w:tc>
        <w:tc>
          <w:tcPr>
            <w:tcW w:w="3303" w:type="dxa"/>
          </w:tcPr>
          <w:p w:rsidR="003F1716" w:rsidRDefault="003F1716" w:rsidP="0009640C">
            <w:pPr>
              <w:pStyle w:val="Prrafodelista"/>
              <w:numPr>
                <w:ilvl w:val="0"/>
                <w:numId w:val="194"/>
              </w:numPr>
              <w:rPr>
                <w:rFonts w:cs="Arial"/>
                <w:b/>
              </w:rPr>
            </w:pPr>
            <w:r>
              <w:rPr>
                <w:rFonts w:cs="Arial"/>
                <w:b/>
              </w:rPr>
              <w:t xml:space="preserve">   </w:t>
            </w:r>
            <w:r w:rsidRPr="00382BA0">
              <w:rPr>
                <w:rFonts w:cs="Arial"/>
                <w:b/>
              </w:rPr>
              <w:t>EL SOFTWARE</w:t>
            </w:r>
            <w:r>
              <w:rPr>
                <w:rFonts w:cs="Arial"/>
                <w:b/>
              </w:rPr>
              <w:t xml:space="preserve"> </w:t>
            </w:r>
          </w:p>
          <w:p w:rsidR="003F1716" w:rsidRPr="00382BA0" w:rsidRDefault="003F1716" w:rsidP="003F1716">
            <w:pPr>
              <w:pStyle w:val="Prrafodelista"/>
              <w:ind w:left="390"/>
              <w:rPr>
                <w:rFonts w:cs="Arial"/>
                <w:b/>
              </w:rPr>
            </w:pPr>
            <w:r>
              <w:rPr>
                <w:rFonts w:cs="Arial"/>
                <w:b/>
              </w:rPr>
              <w:t>Documentos proyectos</w:t>
            </w:r>
          </w:p>
        </w:tc>
        <w:tc>
          <w:tcPr>
            <w:tcW w:w="5387" w:type="dxa"/>
          </w:tcPr>
          <w:p w:rsidR="003F1716" w:rsidRPr="006B318E" w:rsidRDefault="003F1716" w:rsidP="003F1716">
            <w:pPr>
              <w:keepLines/>
              <w:spacing w:before="120"/>
              <w:jc w:val="both"/>
              <w:rPr>
                <w:rFonts w:cs="Arial"/>
              </w:rPr>
            </w:pPr>
            <w:r>
              <w:rPr>
                <w:rFonts w:cs="Times New Roman"/>
                <w:sz w:val="20"/>
                <w:szCs w:val="20"/>
              </w:rPr>
              <w:t>ABRIL/2014                2ª Quincena    5 Sesiones (5</w:t>
            </w:r>
            <w:r w:rsidRPr="00F60D22">
              <w:rPr>
                <w:rFonts w:cs="Times New Roman"/>
                <w:sz w:val="20"/>
                <w:szCs w:val="20"/>
              </w:rPr>
              <w:t xml:space="preserve"> horas)</w:t>
            </w:r>
            <w:r>
              <w:rPr>
                <w:rFonts w:cs="Times New Roman"/>
                <w:sz w:val="20"/>
                <w:szCs w:val="20"/>
              </w:rPr>
              <w:t xml:space="preserve"> </w:t>
            </w:r>
            <w:r>
              <w:rPr>
                <w:rFonts w:cs="Times New Roman"/>
                <w:b/>
                <w:sz w:val="20"/>
                <w:szCs w:val="20"/>
              </w:rPr>
              <w:t xml:space="preserve">  </w:t>
            </w:r>
          </w:p>
        </w:tc>
      </w:tr>
      <w:tr w:rsidR="003F1716" w:rsidRPr="00D60CC9" w:rsidTr="003F1716">
        <w:trPr>
          <w:trHeight w:hRule="exact" w:val="705"/>
        </w:trPr>
        <w:tc>
          <w:tcPr>
            <w:tcW w:w="0" w:type="auto"/>
            <w:vMerge/>
          </w:tcPr>
          <w:p w:rsidR="003F1716" w:rsidRPr="009936B0" w:rsidRDefault="003F1716" w:rsidP="003F1716">
            <w:pPr>
              <w:jc w:val="both"/>
              <w:rPr>
                <w:rFonts w:ascii="Arial" w:hAnsi="Arial" w:cs="Arial"/>
              </w:rPr>
            </w:pPr>
          </w:p>
        </w:tc>
        <w:tc>
          <w:tcPr>
            <w:tcW w:w="3303" w:type="dxa"/>
          </w:tcPr>
          <w:p w:rsidR="003F1716" w:rsidRDefault="003F1716" w:rsidP="0009640C">
            <w:pPr>
              <w:pStyle w:val="Prrafodelista"/>
              <w:numPr>
                <w:ilvl w:val="0"/>
                <w:numId w:val="193"/>
              </w:numPr>
              <w:rPr>
                <w:rFonts w:cs="Arial"/>
                <w:b/>
              </w:rPr>
            </w:pPr>
            <w:r>
              <w:rPr>
                <w:rFonts w:cs="Arial"/>
                <w:b/>
              </w:rPr>
              <w:t>PROCESADOR DE TEXTOS</w:t>
            </w:r>
          </w:p>
          <w:p w:rsidR="003F1716" w:rsidRPr="00382BA0" w:rsidRDefault="003F1716" w:rsidP="003F1716">
            <w:pPr>
              <w:pStyle w:val="Prrafodelista"/>
              <w:rPr>
                <w:rFonts w:cs="Arial"/>
                <w:b/>
              </w:rPr>
            </w:pPr>
            <w:r>
              <w:rPr>
                <w:rFonts w:cs="Arial"/>
                <w:b/>
              </w:rPr>
              <w:t>Documentos proyectos</w:t>
            </w:r>
          </w:p>
        </w:tc>
        <w:tc>
          <w:tcPr>
            <w:tcW w:w="5387" w:type="dxa"/>
          </w:tcPr>
          <w:p w:rsidR="003F1716" w:rsidRPr="00D60CC9" w:rsidRDefault="003F1716" w:rsidP="003F1716">
            <w:pPr>
              <w:keepLines/>
              <w:spacing w:before="120"/>
              <w:jc w:val="both"/>
              <w:rPr>
                <w:rFonts w:cs="Times New Roman"/>
                <w:sz w:val="20"/>
                <w:szCs w:val="20"/>
              </w:rPr>
            </w:pPr>
            <w:r w:rsidRPr="00D60CC9">
              <w:rPr>
                <w:rFonts w:cs="Times New Roman"/>
                <w:sz w:val="20"/>
                <w:szCs w:val="20"/>
              </w:rPr>
              <w:t xml:space="preserve">MAYO/2014                   1ª Quincena    6 Sesiones (6 horas) MAYO/2014          </w:t>
            </w:r>
            <w:r>
              <w:rPr>
                <w:rFonts w:cs="Times New Roman"/>
                <w:sz w:val="20"/>
                <w:szCs w:val="20"/>
              </w:rPr>
              <w:t xml:space="preserve">             2ª Quincena     7     “       (7</w:t>
            </w:r>
            <w:r w:rsidRPr="00D60CC9">
              <w:rPr>
                <w:rFonts w:cs="Times New Roman"/>
                <w:sz w:val="20"/>
                <w:szCs w:val="20"/>
              </w:rPr>
              <w:t xml:space="preserve"> horas)</w:t>
            </w:r>
            <w:r w:rsidRPr="00D60CC9">
              <w:rPr>
                <w:rFonts w:cs="Times New Roman"/>
                <w:sz w:val="20"/>
                <w:szCs w:val="20"/>
                <w:vertAlign w:val="superscript"/>
              </w:rPr>
              <w:t xml:space="preserve"> </w:t>
            </w:r>
            <w:r w:rsidRPr="00D60CC9">
              <w:rPr>
                <w:rFonts w:cs="Times New Roman"/>
                <w:sz w:val="28"/>
                <w:szCs w:val="28"/>
                <w:vertAlign w:val="superscript"/>
              </w:rPr>
              <w:t xml:space="preserve">JUNIO/2014                               </w:t>
            </w:r>
            <w:r>
              <w:rPr>
                <w:rFonts w:cs="Times New Roman"/>
                <w:sz w:val="28"/>
                <w:szCs w:val="28"/>
                <w:vertAlign w:val="superscript"/>
              </w:rPr>
              <w:t xml:space="preserve">   </w:t>
            </w:r>
            <w:r w:rsidRPr="00D60CC9">
              <w:rPr>
                <w:rFonts w:cs="Times New Roman"/>
                <w:sz w:val="28"/>
                <w:szCs w:val="28"/>
                <w:vertAlign w:val="superscript"/>
              </w:rPr>
              <w:t xml:space="preserve"> 1ª Quincena   </w:t>
            </w:r>
            <w:r>
              <w:rPr>
                <w:rFonts w:cs="Times New Roman"/>
                <w:sz w:val="28"/>
                <w:szCs w:val="28"/>
                <w:vertAlign w:val="superscript"/>
              </w:rPr>
              <w:t xml:space="preserve">       3</w:t>
            </w:r>
            <w:r w:rsidRPr="00D60CC9">
              <w:rPr>
                <w:rFonts w:cs="Times New Roman"/>
                <w:sz w:val="28"/>
                <w:szCs w:val="28"/>
                <w:vertAlign w:val="superscript"/>
              </w:rPr>
              <w:t xml:space="preserve"> Sesiones</w:t>
            </w:r>
            <w:r>
              <w:rPr>
                <w:rFonts w:cs="Times New Roman"/>
                <w:sz w:val="28"/>
                <w:szCs w:val="28"/>
                <w:vertAlign w:val="superscript"/>
              </w:rPr>
              <w:t xml:space="preserve"> </w:t>
            </w:r>
            <w:r w:rsidRPr="00D60CC9">
              <w:rPr>
                <w:rFonts w:cs="Times New Roman"/>
                <w:sz w:val="28"/>
                <w:szCs w:val="28"/>
                <w:vertAlign w:val="superscript"/>
              </w:rPr>
              <w:t xml:space="preserve"> (6 horas)</w:t>
            </w:r>
          </w:p>
          <w:p w:rsidR="003F1716" w:rsidRPr="00D60CC9" w:rsidRDefault="003F1716" w:rsidP="003F1716">
            <w:pPr>
              <w:rPr>
                <w:rFonts w:cs="Times New Roman"/>
                <w:sz w:val="24"/>
                <w:szCs w:val="24"/>
                <w:vertAlign w:val="superscript"/>
              </w:rPr>
            </w:pPr>
          </w:p>
        </w:tc>
      </w:tr>
      <w:tr w:rsidR="003F1716" w:rsidRPr="006B318E" w:rsidTr="003F1716">
        <w:trPr>
          <w:trHeight w:hRule="exact" w:val="1618"/>
        </w:trPr>
        <w:tc>
          <w:tcPr>
            <w:tcW w:w="0" w:type="auto"/>
            <w:vMerge/>
          </w:tcPr>
          <w:p w:rsidR="003F1716" w:rsidRPr="009936B0" w:rsidRDefault="003F1716" w:rsidP="003F1716">
            <w:pPr>
              <w:jc w:val="both"/>
              <w:rPr>
                <w:rFonts w:ascii="Arial" w:hAnsi="Arial" w:cs="Arial"/>
              </w:rPr>
            </w:pPr>
          </w:p>
        </w:tc>
        <w:tc>
          <w:tcPr>
            <w:tcW w:w="3303" w:type="dxa"/>
          </w:tcPr>
          <w:p w:rsidR="003F1716" w:rsidRDefault="003F1716" w:rsidP="0009640C">
            <w:pPr>
              <w:pStyle w:val="Prrafodelista"/>
              <w:numPr>
                <w:ilvl w:val="0"/>
                <w:numId w:val="193"/>
              </w:numPr>
              <w:rPr>
                <w:rFonts w:cs="Arial"/>
                <w:b/>
              </w:rPr>
            </w:pPr>
            <w:r w:rsidRPr="00F75242">
              <w:rPr>
                <w:rFonts w:cs="Arial"/>
                <w:b/>
              </w:rPr>
              <w:t>INTERNET</w:t>
            </w:r>
          </w:p>
          <w:p w:rsidR="003F1716" w:rsidRPr="00F75242" w:rsidRDefault="003F1716" w:rsidP="003F1716">
            <w:pPr>
              <w:pStyle w:val="Prrafodelista"/>
              <w:rPr>
                <w:rFonts w:cs="Arial"/>
                <w:b/>
              </w:rPr>
            </w:pPr>
            <w:r>
              <w:rPr>
                <w:rFonts w:cs="Arial"/>
                <w:b/>
              </w:rPr>
              <w:t xml:space="preserve"> Documentos proyectos</w:t>
            </w:r>
          </w:p>
        </w:tc>
        <w:tc>
          <w:tcPr>
            <w:tcW w:w="5387" w:type="dxa"/>
          </w:tcPr>
          <w:p w:rsidR="003F1716" w:rsidRPr="006C2211" w:rsidRDefault="003F1716" w:rsidP="003F1716">
            <w:pPr>
              <w:keepLines/>
              <w:spacing w:before="120"/>
              <w:jc w:val="both"/>
              <w:rPr>
                <w:rFonts w:cs="Times New Roman"/>
                <w:sz w:val="28"/>
                <w:szCs w:val="28"/>
                <w:vertAlign w:val="superscript"/>
              </w:rPr>
            </w:pPr>
            <w:r>
              <w:rPr>
                <w:rFonts w:cs="Times New Roman"/>
                <w:sz w:val="20"/>
                <w:szCs w:val="20"/>
              </w:rPr>
              <w:t>JUNIO</w:t>
            </w:r>
            <w:r w:rsidRPr="00A40368">
              <w:rPr>
                <w:rFonts w:cs="Times New Roman"/>
                <w:sz w:val="20"/>
                <w:szCs w:val="20"/>
              </w:rPr>
              <w:t xml:space="preserve">/2014   </w:t>
            </w:r>
            <w:r>
              <w:rPr>
                <w:rFonts w:cs="Times New Roman"/>
                <w:sz w:val="20"/>
                <w:szCs w:val="20"/>
              </w:rPr>
              <w:t xml:space="preserve">                </w:t>
            </w:r>
            <w:r w:rsidRPr="00A40368">
              <w:rPr>
                <w:rFonts w:cs="Times New Roman"/>
                <w:sz w:val="20"/>
                <w:szCs w:val="20"/>
              </w:rPr>
              <w:t>1ª Quincena    6 Sesiones (6 horas)</w:t>
            </w:r>
            <w:r>
              <w:rPr>
                <w:rFonts w:cs="Times New Roman"/>
                <w:sz w:val="20"/>
                <w:szCs w:val="20"/>
              </w:rPr>
              <w:t xml:space="preserve"> </w:t>
            </w:r>
            <w:r w:rsidRPr="00D60CC9">
              <w:rPr>
                <w:rFonts w:cs="Times New Roman"/>
                <w:sz w:val="28"/>
                <w:szCs w:val="28"/>
                <w:vertAlign w:val="superscript"/>
              </w:rPr>
              <w:t xml:space="preserve">JUNIO/2014                               </w:t>
            </w:r>
            <w:r>
              <w:rPr>
                <w:rFonts w:cs="Times New Roman"/>
                <w:sz w:val="28"/>
                <w:szCs w:val="28"/>
                <w:vertAlign w:val="superscript"/>
              </w:rPr>
              <w:t xml:space="preserve">   </w:t>
            </w:r>
            <w:r w:rsidRPr="00D60CC9">
              <w:rPr>
                <w:rFonts w:cs="Times New Roman"/>
                <w:sz w:val="28"/>
                <w:szCs w:val="28"/>
                <w:vertAlign w:val="superscript"/>
              </w:rPr>
              <w:t xml:space="preserve"> </w:t>
            </w:r>
            <w:r>
              <w:rPr>
                <w:rFonts w:cs="Times New Roman"/>
                <w:sz w:val="28"/>
                <w:szCs w:val="28"/>
                <w:vertAlign w:val="superscript"/>
              </w:rPr>
              <w:t>2</w:t>
            </w:r>
            <w:r w:rsidRPr="00D60CC9">
              <w:rPr>
                <w:rFonts w:cs="Times New Roman"/>
                <w:sz w:val="28"/>
                <w:szCs w:val="28"/>
                <w:vertAlign w:val="superscript"/>
              </w:rPr>
              <w:t xml:space="preserve">ª Quincena   </w:t>
            </w:r>
            <w:r>
              <w:rPr>
                <w:rFonts w:cs="Times New Roman"/>
                <w:sz w:val="28"/>
                <w:szCs w:val="28"/>
                <w:vertAlign w:val="superscript"/>
              </w:rPr>
              <w:t xml:space="preserve">       </w:t>
            </w:r>
            <w:r w:rsidRPr="00D60CC9">
              <w:rPr>
                <w:rFonts w:cs="Times New Roman"/>
                <w:sz w:val="28"/>
                <w:szCs w:val="28"/>
                <w:vertAlign w:val="superscript"/>
              </w:rPr>
              <w:t xml:space="preserve"> Sesiones</w:t>
            </w:r>
            <w:r>
              <w:rPr>
                <w:rFonts w:cs="Times New Roman"/>
                <w:sz w:val="28"/>
                <w:szCs w:val="28"/>
                <w:vertAlign w:val="superscript"/>
              </w:rPr>
              <w:t xml:space="preserve">  (3</w:t>
            </w:r>
            <w:r w:rsidRPr="00D60CC9">
              <w:rPr>
                <w:rFonts w:cs="Times New Roman"/>
                <w:sz w:val="28"/>
                <w:szCs w:val="28"/>
                <w:vertAlign w:val="superscript"/>
              </w:rPr>
              <w:t xml:space="preserve"> horas)</w:t>
            </w:r>
            <w:r>
              <w:rPr>
                <w:rFonts w:cs="Times New Roman"/>
                <w:sz w:val="28"/>
                <w:szCs w:val="28"/>
                <w:vertAlign w:val="superscript"/>
              </w:rPr>
              <w:t xml:space="preserve"> </w:t>
            </w:r>
            <w:r>
              <w:rPr>
                <w:rFonts w:cs="Times New Roman"/>
                <w:b/>
                <w:sz w:val="20"/>
                <w:szCs w:val="20"/>
              </w:rPr>
              <w:t>Total: 27</w:t>
            </w:r>
            <w:r w:rsidRPr="00D60CC9">
              <w:rPr>
                <w:rFonts w:cs="Times New Roman"/>
                <w:b/>
                <w:sz w:val="20"/>
                <w:szCs w:val="20"/>
              </w:rPr>
              <w:t xml:space="preserve"> horas</w:t>
            </w:r>
          </w:p>
          <w:p w:rsidR="003F1716" w:rsidRPr="00A40368" w:rsidRDefault="003F1716" w:rsidP="003F1716">
            <w:pPr>
              <w:keepLines/>
              <w:spacing w:before="120"/>
              <w:jc w:val="both"/>
              <w:rPr>
                <w:rFonts w:cs="Times New Roman"/>
                <w:sz w:val="20"/>
                <w:szCs w:val="20"/>
              </w:rPr>
            </w:pPr>
          </w:p>
          <w:p w:rsidR="003F1716" w:rsidRPr="006B318E" w:rsidRDefault="003F1716" w:rsidP="003F1716">
            <w:pPr>
              <w:jc w:val="center"/>
              <w:rPr>
                <w:rFonts w:cs="Arial"/>
              </w:rPr>
            </w:pPr>
          </w:p>
        </w:tc>
      </w:tr>
    </w:tbl>
    <w:p w:rsidR="00071AE1" w:rsidRDefault="00071AE1" w:rsidP="000711DB">
      <w:pPr>
        <w:rPr>
          <w:b/>
        </w:rPr>
      </w:pPr>
    </w:p>
    <w:p w:rsidR="003F1716" w:rsidRPr="005C691D" w:rsidRDefault="003F1716" w:rsidP="003F1716">
      <w:pPr>
        <w:jc w:val="both"/>
        <w:rPr>
          <w:rFonts w:ascii="Arial" w:hAnsi="Arial" w:cs="Arial"/>
        </w:rPr>
      </w:pPr>
      <w:r w:rsidRPr="005C691D">
        <w:rPr>
          <w:rFonts w:ascii="Arial" w:hAnsi="Arial" w:cs="Arial"/>
        </w:rPr>
        <w:t>La distribución de las unidades y  proyectos a lo largo del curso será la siguiente:</w:t>
      </w:r>
    </w:p>
    <w:p w:rsidR="00C555E1" w:rsidRPr="009936B0" w:rsidRDefault="00C555E1" w:rsidP="00C555E1">
      <w:pPr>
        <w:pStyle w:val="Piedepgina"/>
        <w:tabs>
          <w:tab w:val="clear" w:pos="4252"/>
          <w:tab w:val="clear" w:pos="8504"/>
        </w:tabs>
        <w:jc w:val="both"/>
        <w:rPr>
          <w:rFonts w:ascii="Arial" w:hAnsi="Arial" w:cs="Arial"/>
          <w:sz w:val="22"/>
          <w:szCs w:val="22"/>
        </w:rPr>
      </w:pPr>
    </w:p>
    <w:tbl>
      <w:tblPr>
        <w:tblStyle w:val="Tablaconcuadrcula"/>
        <w:tblW w:w="0" w:type="auto"/>
        <w:tblInd w:w="360" w:type="dxa"/>
        <w:tblLayout w:type="fixed"/>
        <w:tblLook w:val="04A0"/>
      </w:tblPr>
      <w:tblGrid>
        <w:gridCol w:w="4143"/>
        <w:gridCol w:w="397"/>
        <w:gridCol w:w="397"/>
        <w:gridCol w:w="397"/>
        <w:gridCol w:w="397"/>
        <w:gridCol w:w="397"/>
        <w:gridCol w:w="397"/>
        <w:gridCol w:w="397"/>
        <w:gridCol w:w="397"/>
        <w:gridCol w:w="397"/>
        <w:gridCol w:w="397"/>
      </w:tblGrid>
      <w:tr w:rsidR="003F1716" w:rsidTr="003F1716">
        <w:tc>
          <w:tcPr>
            <w:tcW w:w="4143" w:type="dxa"/>
          </w:tcPr>
          <w:p w:rsidR="003F1716" w:rsidRDefault="003F1716" w:rsidP="003F1716">
            <w:pPr>
              <w:rPr>
                <w:rFonts w:ascii="Arial" w:hAnsi="Arial" w:cs="Arial"/>
                <w:b/>
              </w:rPr>
            </w:pPr>
            <w:r>
              <w:rPr>
                <w:rFonts w:ascii="Arial" w:hAnsi="Arial" w:cs="Arial"/>
                <w:b/>
              </w:rPr>
              <w:t>UNIDADES/MESES</w:t>
            </w:r>
          </w:p>
        </w:tc>
        <w:tc>
          <w:tcPr>
            <w:tcW w:w="397" w:type="dxa"/>
          </w:tcPr>
          <w:p w:rsidR="003F1716" w:rsidRDefault="00CB72BC" w:rsidP="003F1716">
            <w:pPr>
              <w:rPr>
                <w:rFonts w:ascii="Arial" w:hAnsi="Arial" w:cs="Arial"/>
                <w:b/>
              </w:rPr>
            </w:pPr>
            <w:r>
              <w:rPr>
                <w:rFonts w:ascii="Arial" w:hAnsi="Arial" w:cs="Arial"/>
                <w:b/>
                <w:noProof/>
                <w:lang w:eastAsia="es-ES"/>
              </w:rPr>
              <w:pict>
                <v:rect id="_x0000_s1132" style="position:absolute;margin-left:2.55pt;margin-top:12.1pt;width:31.55pt;height:12.95pt;z-index:251755520;mso-position-horizontal-relative:text;mso-position-vertical-relative:text" fillcolor="#4f81bd [3204]" strokecolor="#f2f2f2 [3041]" strokeweight=".25pt">
                  <v:shadow type="perspective" color="#243f60 [1604]" opacity=".5" offset="1pt" offset2="-1pt"/>
                </v:rect>
              </w:pict>
            </w:r>
            <w:r w:rsidR="003F1716">
              <w:rPr>
                <w:rFonts w:ascii="Arial" w:hAnsi="Arial" w:cs="Arial"/>
                <w:b/>
              </w:rPr>
              <w:t>S</w:t>
            </w:r>
          </w:p>
        </w:tc>
        <w:tc>
          <w:tcPr>
            <w:tcW w:w="397" w:type="dxa"/>
          </w:tcPr>
          <w:p w:rsidR="003F1716" w:rsidRDefault="003F1716" w:rsidP="003F1716">
            <w:pPr>
              <w:rPr>
                <w:rFonts w:ascii="Arial" w:hAnsi="Arial" w:cs="Arial"/>
                <w:b/>
              </w:rPr>
            </w:pPr>
            <w:r>
              <w:rPr>
                <w:rFonts w:ascii="Arial" w:hAnsi="Arial" w:cs="Arial"/>
                <w:b/>
              </w:rPr>
              <w:t>0</w:t>
            </w:r>
          </w:p>
        </w:tc>
        <w:tc>
          <w:tcPr>
            <w:tcW w:w="397" w:type="dxa"/>
          </w:tcPr>
          <w:p w:rsidR="003F1716" w:rsidRDefault="003F1716" w:rsidP="003F1716">
            <w:pPr>
              <w:rPr>
                <w:rFonts w:ascii="Arial" w:hAnsi="Arial" w:cs="Arial"/>
                <w:b/>
              </w:rPr>
            </w:pPr>
            <w:r>
              <w:rPr>
                <w:rFonts w:ascii="Arial" w:hAnsi="Arial" w:cs="Arial"/>
                <w:b/>
              </w:rPr>
              <w:t>N</w:t>
            </w:r>
          </w:p>
        </w:tc>
        <w:tc>
          <w:tcPr>
            <w:tcW w:w="397" w:type="dxa"/>
          </w:tcPr>
          <w:p w:rsidR="003F1716" w:rsidRDefault="003F1716" w:rsidP="003F1716">
            <w:pPr>
              <w:rPr>
                <w:rFonts w:ascii="Arial" w:hAnsi="Arial" w:cs="Arial"/>
                <w:b/>
              </w:rPr>
            </w:pPr>
            <w:r>
              <w:rPr>
                <w:rFonts w:ascii="Arial" w:hAnsi="Arial" w:cs="Arial"/>
                <w:b/>
              </w:rPr>
              <w:t>D</w:t>
            </w:r>
          </w:p>
        </w:tc>
        <w:tc>
          <w:tcPr>
            <w:tcW w:w="397" w:type="dxa"/>
          </w:tcPr>
          <w:p w:rsidR="003F1716" w:rsidRDefault="003F1716" w:rsidP="003F1716">
            <w:pPr>
              <w:rPr>
                <w:rFonts w:ascii="Arial" w:hAnsi="Arial" w:cs="Arial"/>
                <w:b/>
              </w:rPr>
            </w:pPr>
            <w:r>
              <w:rPr>
                <w:rFonts w:ascii="Arial" w:hAnsi="Arial" w:cs="Arial"/>
                <w:b/>
              </w:rPr>
              <w:t>E</w:t>
            </w:r>
          </w:p>
        </w:tc>
        <w:tc>
          <w:tcPr>
            <w:tcW w:w="397" w:type="dxa"/>
          </w:tcPr>
          <w:p w:rsidR="003F1716" w:rsidRDefault="003F1716" w:rsidP="003F1716">
            <w:pPr>
              <w:rPr>
                <w:rFonts w:ascii="Arial" w:hAnsi="Arial" w:cs="Arial"/>
                <w:b/>
              </w:rPr>
            </w:pPr>
            <w:r>
              <w:rPr>
                <w:rFonts w:ascii="Arial" w:hAnsi="Arial" w:cs="Arial"/>
                <w:b/>
              </w:rPr>
              <w:t>F</w:t>
            </w:r>
          </w:p>
        </w:tc>
        <w:tc>
          <w:tcPr>
            <w:tcW w:w="397" w:type="dxa"/>
          </w:tcPr>
          <w:p w:rsidR="003F1716" w:rsidRDefault="003F1716" w:rsidP="003F1716">
            <w:pPr>
              <w:rPr>
                <w:rFonts w:ascii="Arial" w:hAnsi="Arial" w:cs="Arial"/>
                <w:b/>
              </w:rPr>
            </w:pPr>
            <w:r>
              <w:rPr>
                <w:rFonts w:ascii="Arial" w:hAnsi="Arial" w:cs="Arial"/>
                <w:b/>
              </w:rPr>
              <w:t>M</w:t>
            </w:r>
          </w:p>
        </w:tc>
        <w:tc>
          <w:tcPr>
            <w:tcW w:w="397" w:type="dxa"/>
          </w:tcPr>
          <w:p w:rsidR="003F1716" w:rsidRDefault="003F1716" w:rsidP="003F1716">
            <w:pPr>
              <w:rPr>
                <w:rFonts w:ascii="Arial" w:hAnsi="Arial" w:cs="Arial"/>
                <w:b/>
              </w:rPr>
            </w:pPr>
            <w:r>
              <w:rPr>
                <w:rFonts w:ascii="Arial" w:hAnsi="Arial" w:cs="Arial"/>
                <w:b/>
              </w:rPr>
              <w:t>A</w:t>
            </w:r>
          </w:p>
        </w:tc>
        <w:tc>
          <w:tcPr>
            <w:tcW w:w="397" w:type="dxa"/>
          </w:tcPr>
          <w:p w:rsidR="003F1716" w:rsidRDefault="003F1716" w:rsidP="003F1716">
            <w:pPr>
              <w:rPr>
                <w:rFonts w:ascii="Arial" w:hAnsi="Arial" w:cs="Arial"/>
                <w:b/>
              </w:rPr>
            </w:pPr>
            <w:r>
              <w:rPr>
                <w:rFonts w:ascii="Arial" w:hAnsi="Arial" w:cs="Arial"/>
                <w:b/>
              </w:rPr>
              <w:t>M</w:t>
            </w:r>
          </w:p>
        </w:tc>
        <w:tc>
          <w:tcPr>
            <w:tcW w:w="397" w:type="dxa"/>
          </w:tcPr>
          <w:p w:rsidR="003F1716" w:rsidRDefault="003F1716" w:rsidP="003F1716">
            <w:pPr>
              <w:rPr>
                <w:rFonts w:ascii="Arial" w:hAnsi="Arial" w:cs="Arial"/>
                <w:b/>
              </w:rPr>
            </w:pPr>
            <w:r>
              <w:rPr>
                <w:rFonts w:ascii="Arial" w:hAnsi="Arial" w:cs="Arial"/>
                <w:b/>
              </w:rPr>
              <w:t>J</w:t>
            </w:r>
          </w:p>
        </w:tc>
      </w:tr>
      <w:tr w:rsidR="003F1716" w:rsidTr="003F1716">
        <w:tc>
          <w:tcPr>
            <w:tcW w:w="4143" w:type="dxa"/>
          </w:tcPr>
          <w:p w:rsidR="003F1716" w:rsidRPr="005A05E2" w:rsidRDefault="003F1716" w:rsidP="003F1716">
            <w:pPr>
              <w:rPr>
                <w:rFonts w:cs="Arial"/>
                <w:sz w:val="18"/>
                <w:szCs w:val="18"/>
              </w:rPr>
            </w:pPr>
            <w:r>
              <w:rPr>
                <w:rFonts w:cs="Arial"/>
                <w:sz w:val="18"/>
                <w:szCs w:val="18"/>
              </w:rPr>
              <w:t>1.</w:t>
            </w:r>
            <w:r w:rsidRPr="005A05E2">
              <w:rPr>
                <w:rFonts w:cs="Arial"/>
                <w:sz w:val="18"/>
                <w:szCs w:val="18"/>
              </w:rPr>
              <w:t>E</w:t>
            </w:r>
            <w:r>
              <w:rPr>
                <w:rFonts w:cs="Arial"/>
                <w:sz w:val="18"/>
                <w:szCs w:val="18"/>
              </w:rPr>
              <w:t>L PROCESO TECNOLÓGICO</w:t>
            </w:r>
          </w:p>
        </w:tc>
        <w:tc>
          <w:tcPr>
            <w:tcW w:w="397" w:type="dxa"/>
          </w:tcPr>
          <w:p w:rsidR="003F1716" w:rsidRDefault="00CB72BC" w:rsidP="003F1716">
            <w:pPr>
              <w:rPr>
                <w:rFonts w:ascii="Arial" w:hAnsi="Arial" w:cs="Arial"/>
                <w:b/>
              </w:rPr>
            </w:pPr>
            <w:r>
              <w:rPr>
                <w:rFonts w:ascii="Arial" w:hAnsi="Arial" w:cs="Arial"/>
                <w:b/>
                <w:noProof/>
                <w:lang w:eastAsia="es-ES"/>
              </w:rPr>
              <w:pict>
                <v:rect id="_x0000_s1133" style="position:absolute;margin-left:2.55pt;margin-top:11.9pt;width:40.4pt;height:12.95pt;z-index:251756544;mso-position-horizontal-relative:text;mso-position-vertical-relative:text" fillcolor="#4f81bd [3204]" strokecolor="#f2f2f2 [3041]" strokeweight=".25pt">
                  <v:shadow type="perspective" color="#243f60 [1604]" opacity=".5" offset="1pt" offset2="-1pt"/>
                </v:rect>
              </w:pict>
            </w: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r>
      <w:tr w:rsidR="003F1716" w:rsidTr="003F1716">
        <w:tc>
          <w:tcPr>
            <w:tcW w:w="4143" w:type="dxa"/>
          </w:tcPr>
          <w:p w:rsidR="003F1716" w:rsidRPr="00211632" w:rsidRDefault="003F1716" w:rsidP="0009640C">
            <w:pPr>
              <w:pStyle w:val="Prrafodelista"/>
              <w:numPr>
                <w:ilvl w:val="0"/>
                <w:numId w:val="195"/>
              </w:numPr>
              <w:rPr>
                <w:rFonts w:cs="Arial"/>
                <w:sz w:val="18"/>
                <w:szCs w:val="18"/>
              </w:rPr>
            </w:pPr>
            <w:r>
              <w:rPr>
                <w:rFonts w:cs="Arial"/>
                <w:sz w:val="18"/>
                <w:szCs w:val="18"/>
              </w:rPr>
              <w:t>DIBUJO</w:t>
            </w:r>
          </w:p>
        </w:tc>
        <w:tc>
          <w:tcPr>
            <w:tcW w:w="397" w:type="dxa"/>
          </w:tcPr>
          <w:p w:rsidR="003F1716" w:rsidRDefault="003F1716" w:rsidP="003F1716">
            <w:pPr>
              <w:rPr>
                <w:rFonts w:ascii="Arial" w:hAnsi="Arial" w:cs="Arial"/>
                <w:b/>
              </w:rPr>
            </w:pPr>
          </w:p>
        </w:tc>
        <w:tc>
          <w:tcPr>
            <w:tcW w:w="397" w:type="dxa"/>
          </w:tcPr>
          <w:p w:rsidR="003F1716" w:rsidRDefault="00CB72BC" w:rsidP="003F1716">
            <w:pPr>
              <w:rPr>
                <w:rFonts w:ascii="Arial" w:hAnsi="Arial" w:cs="Arial"/>
                <w:b/>
              </w:rPr>
            </w:pPr>
            <w:r>
              <w:rPr>
                <w:rFonts w:ascii="Arial" w:hAnsi="Arial" w:cs="Arial"/>
                <w:b/>
                <w:noProof/>
                <w:lang w:eastAsia="es-ES"/>
              </w:rPr>
              <w:pict>
                <v:rect id="_x0000_s1134" style="position:absolute;margin-left:4.65pt;margin-top:11.9pt;width:28.65pt;height:12.95pt;z-index:251757568;mso-position-horizontal-relative:text;mso-position-vertical-relative:text" fillcolor="#4f81bd [3204]" strokecolor="#f2f2f2 [3041]" strokeweight=".25pt">
                  <v:shadow type="perspective" color="#243f60 [1604]" opacity=".5" offset="1pt" offset2="-1pt"/>
                </v:rect>
              </w:pict>
            </w:r>
          </w:p>
        </w:tc>
        <w:tc>
          <w:tcPr>
            <w:tcW w:w="397" w:type="dxa"/>
          </w:tcPr>
          <w:p w:rsidR="003F1716" w:rsidRDefault="003F1716" w:rsidP="003F1716">
            <w:pPr>
              <w:rPr>
                <w:rFonts w:ascii="Arial" w:hAnsi="Arial" w:cs="Arial"/>
                <w:b/>
                <w:noProof/>
                <w:lang w:eastAsia="es-ES"/>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r>
      <w:tr w:rsidR="003F1716" w:rsidTr="003F1716">
        <w:tc>
          <w:tcPr>
            <w:tcW w:w="4143" w:type="dxa"/>
          </w:tcPr>
          <w:p w:rsidR="003F1716" w:rsidRPr="00211632" w:rsidRDefault="003F1716" w:rsidP="0009640C">
            <w:pPr>
              <w:pStyle w:val="Prrafodelista"/>
              <w:numPr>
                <w:ilvl w:val="0"/>
                <w:numId w:val="195"/>
              </w:numPr>
              <w:rPr>
                <w:rFonts w:cs="Arial"/>
                <w:sz w:val="18"/>
                <w:szCs w:val="18"/>
              </w:rPr>
            </w:pPr>
            <w:r>
              <w:rPr>
                <w:rFonts w:cs="Arial"/>
                <w:sz w:val="18"/>
                <w:szCs w:val="18"/>
              </w:rPr>
              <w:t>MADERA</w:t>
            </w: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CB72BC" w:rsidP="003F1716">
            <w:pPr>
              <w:rPr>
                <w:rFonts w:ascii="Arial" w:hAnsi="Arial" w:cs="Arial"/>
                <w:b/>
              </w:rPr>
            </w:pPr>
            <w:r>
              <w:rPr>
                <w:rFonts w:ascii="Arial" w:hAnsi="Arial" w:cs="Arial"/>
                <w:b/>
                <w:noProof/>
                <w:lang w:eastAsia="es-ES"/>
              </w:rPr>
              <w:pict>
                <v:rect id="_x0000_s1135" style="position:absolute;margin-left:-2.1pt;margin-top:11.7pt;width:28.65pt;height:12.95pt;z-index:251758592;mso-position-horizontal-relative:text;mso-position-vertical-relative:text" fillcolor="#4f81bd [3204]" strokecolor="#f2f2f2 [3041]" strokeweight=".25pt">
                  <v:shadow type="perspective" color="#243f60 [1604]" opacity=".5" offset="1pt" offset2="-1pt"/>
                </v:rect>
              </w:pict>
            </w: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r>
      <w:tr w:rsidR="003F1716" w:rsidTr="003F1716">
        <w:tc>
          <w:tcPr>
            <w:tcW w:w="4143" w:type="dxa"/>
          </w:tcPr>
          <w:p w:rsidR="003F1716" w:rsidRPr="00211632" w:rsidRDefault="003F1716" w:rsidP="0009640C">
            <w:pPr>
              <w:pStyle w:val="Prrafodelista"/>
              <w:numPr>
                <w:ilvl w:val="0"/>
                <w:numId w:val="195"/>
              </w:numPr>
              <w:rPr>
                <w:rFonts w:cs="Arial"/>
                <w:sz w:val="18"/>
                <w:szCs w:val="18"/>
              </w:rPr>
            </w:pPr>
            <w:r>
              <w:rPr>
                <w:rFonts w:cs="Arial"/>
                <w:sz w:val="18"/>
                <w:szCs w:val="18"/>
              </w:rPr>
              <w:t>ESTRUCTURAS</w:t>
            </w: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CB72BC" w:rsidP="003F1716">
            <w:pPr>
              <w:rPr>
                <w:rFonts w:ascii="Arial" w:hAnsi="Arial" w:cs="Arial"/>
                <w:b/>
              </w:rPr>
            </w:pPr>
            <w:r>
              <w:rPr>
                <w:rFonts w:ascii="Arial" w:hAnsi="Arial" w:cs="Arial"/>
                <w:b/>
                <w:noProof/>
                <w:lang w:eastAsia="es-ES"/>
              </w:rPr>
              <w:pict>
                <v:rect id="_x0000_s1136" style="position:absolute;margin-left:-2.1pt;margin-top:12.05pt;width:26.8pt;height:12.95pt;z-index:251759616;mso-position-horizontal-relative:text;mso-position-vertical-relative:text" fillcolor="#4f81bd [3204]" strokecolor="#f2f2f2 [3041]" strokeweight=".25pt">
                  <v:shadow type="perspective" color="#243f60 [1604]" opacity=".5" offset="1pt" offset2="-1pt"/>
                </v:rect>
              </w:pict>
            </w: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r>
      <w:tr w:rsidR="003F1716" w:rsidTr="003F1716">
        <w:tc>
          <w:tcPr>
            <w:tcW w:w="4143" w:type="dxa"/>
          </w:tcPr>
          <w:p w:rsidR="003F1716" w:rsidRPr="00211632" w:rsidRDefault="003F1716" w:rsidP="0009640C">
            <w:pPr>
              <w:pStyle w:val="Prrafodelista"/>
              <w:numPr>
                <w:ilvl w:val="0"/>
                <w:numId w:val="195"/>
              </w:numPr>
              <w:rPr>
                <w:rFonts w:cs="Arial"/>
                <w:sz w:val="18"/>
                <w:szCs w:val="18"/>
              </w:rPr>
            </w:pPr>
            <w:r>
              <w:rPr>
                <w:rFonts w:cs="Arial"/>
                <w:sz w:val="18"/>
                <w:szCs w:val="18"/>
              </w:rPr>
              <w:t>ELECTRICIDAD</w:t>
            </w: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CB72BC" w:rsidP="003F1716">
            <w:pPr>
              <w:rPr>
                <w:rFonts w:ascii="Arial" w:hAnsi="Arial" w:cs="Arial"/>
                <w:b/>
              </w:rPr>
            </w:pPr>
            <w:r>
              <w:rPr>
                <w:rFonts w:ascii="Arial" w:hAnsi="Arial" w:cs="Arial"/>
                <w:b/>
                <w:noProof/>
                <w:lang w:eastAsia="es-ES"/>
              </w:rPr>
              <w:pict>
                <v:rect id="_x0000_s1137" style="position:absolute;margin-left:4.85pt;margin-top:11.85pt;width:40.4pt;height:12.95pt;z-index:251760640;mso-position-horizontal-relative:text;mso-position-vertical-relative:text" fillcolor="#4f81bd [3204]" strokecolor="#f2f2f2 [3041]" strokeweight=".25pt">
                  <v:shadow type="perspective" color="#243f60 [1604]" opacity=".5" offset="1pt" offset2="-1pt"/>
                </v:rect>
              </w:pict>
            </w: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r>
      <w:tr w:rsidR="003F1716" w:rsidTr="003F1716">
        <w:tc>
          <w:tcPr>
            <w:tcW w:w="4143" w:type="dxa"/>
          </w:tcPr>
          <w:p w:rsidR="003F1716" w:rsidRPr="00211632" w:rsidRDefault="003F1716" w:rsidP="0009640C">
            <w:pPr>
              <w:pStyle w:val="Prrafodelista"/>
              <w:numPr>
                <w:ilvl w:val="0"/>
                <w:numId w:val="195"/>
              </w:numPr>
              <w:rPr>
                <w:rFonts w:cs="Arial"/>
                <w:sz w:val="18"/>
                <w:szCs w:val="18"/>
              </w:rPr>
            </w:pPr>
            <w:r>
              <w:rPr>
                <w:rFonts w:cs="Arial"/>
                <w:sz w:val="18"/>
                <w:szCs w:val="18"/>
              </w:rPr>
              <w:t>EL ORDENADOR Y SUS PERIFERICOS</w:t>
            </w: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r>
      <w:tr w:rsidR="003F1716" w:rsidTr="003F1716">
        <w:tc>
          <w:tcPr>
            <w:tcW w:w="4143" w:type="dxa"/>
          </w:tcPr>
          <w:p w:rsidR="003F1716" w:rsidRPr="00A315F6" w:rsidRDefault="003F1716" w:rsidP="0009640C">
            <w:pPr>
              <w:pStyle w:val="Prrafodelista"/>
              <w:numPr>
                <w:ilvl w:val="0"/>
                <w:numId w:val="195"/>
              </w:numPr>
              <w:rPr>
                <w:rFonts w:cs="Arial"/>
                <w:sz w:val="18"/>
                <w:szCs w:val="18"/>
              </w:rPr>
            </w:pPr>
            <w:r>
              <w:rPr>
                <w:rFonts w:cs="Arial"/>
                <w:sz w:val="18"/>
                <w:szCs w:val="18"/>
              </w:rPr>
              <w:t>EL SOFTWARE.</w:t>
            </w: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noProof/>
                <w:lang w:eastAsia="es-ES"/>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CB72BC" w:rsidP="003F1716">
            <w:pPr>
              <w:rPr>
                <w:rFonts w:ascii="Arial" w:hAnsi="Arial" w:cs="Arial"/>
                <w:b/>
              </w:rPr>
            </w:pPr>
            <w:r>
              <w:rPr>
                <w:rFonts w:ascii="Arial" w:hAnsi="Arial" w:cs="Arial"/>
                <w:b/>
                <w:noProof/>
                <w:lang w:eastAsia="es-ES"/>
              </w:rPr>
              <w:pict>
                <v:rect id="_x0000_s1138" style="position:absolute;margin-left:13.2pt;margin-top:.15pt;width:40.4pt;height:12.95pt;z-index:251761664;mso-position-horizontal-relative:text;mso-position-vertical-relative:text" fillcolor="#4f81bd [3204]" strokecolor="#f2f2f2 [3041]" strokeweight=".25pt">
                  <v:shadow type="perspective" color="#243f60 [1604]" opacity=".5" offset="1pt" offset2="-1pt"/>
                </v:rect>
              </w:pict>
            </w: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r>
      <w:tr w:rsidR="003F1716" w:rsidTr="003F1716">
        <w:tc>
          <w:tcPr>
            <w:tcW w:w="4143" w:type="dxa"/>
          </w:tcPr>
          <w:p w:rsidR="003F1716" w:rsidRPr="00A315F6" w:rsidRDefault="003F1716" w:rsidP="0009640C">
            <w:pPr>
              <w:pStyle w:val="Prrafodelista"/>
              <w:numPr>
                <w:ilvl w:val="0"/>
                <w:numId w:val="195"/>
              </w:numPr>
              <w:rPr>
                <w:rFonts w:cs="Arial"/>
                <w:sz w:val="18"/>
                <w:szCs w:val="18"/>
              </w:rPr>
            </w:pPr>
            <w:r>
              <w:rPr>
                <w:rFonts w:cs="Arial"/>
                <w:sz w:val="18"/>
                <w:szCs w:val="18"/>
              </w:rPr>
              <w:t>EL PROCESADRO DE TEXTOS</w:t>
            </w: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CB72BC" w:rsidP="003F1716">
            <w:pPr>
              <w:rPr>
                <w:rFonts w:ascii="Arial" w:hAnsi="Arial" w:cs="Arial"/>
                <w:b/>
              </w:rPr>
            </w:pPr>
            <w:r>
              <w:rPr>
                <w:rFonts w:ascii="Arial" w:hAnsi="Arial" w:cs="Arial"/>
                <w:b/>
                <w:noProof/>
                <w:lang w:eastAsia="es-ES"/>
              </w:rPr>
              <w:pict>
                <v:rect id="_x0000_s1139" style="position:absolute;margin-left:11.3pt;margin-top:-.05pt;width:30.4pt;height:12.95pt;z-index:251762688;mso-position-horizontal-relative:text;mso-position-vertical-relative:text" fillcolor="#4f81bd [3204]" strokecolor="#f2f2f2 [3041]" strokeweight=".25pt">
                  <v:shadow type="perspective" color="#243f60 [1604]" opacity=".5" offset="1pt" offset2="-1pt"/>
                </v:rect>
              </w:pict>
            </w:r>
          </w:p>
        </w:tc>
        <w:tc>
          <w:tcPr>
            <w:tcW w:w="397" w:type="dxa"/>
          </w:tcPr>
          <w:p w:rsidR="003F1716" w:rsidRDefault="00CB72BC" w:rsidP="003F1716">
            <w:pPr>
              <w:rPr>
                <w:rFonts w:ascii="Arial" w:hAnsi="Arial" w:cs="Arial"/>
                <w:b/>
              </w:rPr>
            </w:pPr>
            <w:r>
              <w:rPr>
                <w:rFonts w:ascii="Arial" w:hAnsi="Arial" w:cs="Arial"/>
                <w:b/>
                <w:noProof/>
                <w:lang w:eastAsia="es-ES"/>
              </w:rPr>
              <w:pict>
                <v:rect id="_x0000_s1140" style="position:absolute;margin-left:-1.55pt;margin-top:12.9pt;width:30.4pt;height:12.95pt;z-index:251763712;mso-position-horizontal-relative:text;mso-position-vertical-relative:text" fillcolor="#4f81bd [3204]" strokecolor="#f2f2f2 [3041]" strokeweight=".25pt">
                  <v:shadow type="perspective" color="#243f60 [1604]" opacity=".5" offset="1pt" offset2="-1pt"/>
                </v:rect>
              </w:pict>
            </w:r>
          </w:p>
        </w:tc>
        <w:tc>
          <w:tcPr>
            <w:tcW w:w="397" w:type="dxa"/>
          </w:tcPr>
          <w:p w:rsidR="003F1716" w:rsidRDefault="003F1716" w:rsidP="003F1716">
            <w:pPr>
              <w:rPr>
                <w:rFonts w:ascii="Arial" w:hAnsi="Arial" w:cs="Arial"/>
                <w:b/>
              </w:rPr>
            </w:pPr>
          </w:p>
        </w:tc>
      </w:tr>
      <w:tr w:rsidR="003F1716" w:rsidTr="003F1716">
        <w:tc>
          <w:tcPr>
            <w:tcW w:w="4143" w:type="dxa"/>
          </w:tcPr>
          <w:p w:rsidR="003F1716" w:rsidRPr="00A315F6" w:rsidRDefault="003F1716" w:rsidP="0009640C">
            <w:pPr>
              <w:pStyle w:val="Prrafodelista"/>
              <w:numPr>
                <w:ilvl w:val="0"/>
                <w:numId w:val="195"/>
              </w:numPr>
              <w:rPr>
                <w:rFonts w:cs="Arial"/>
                <w:sz w:val="18"/>
                <w:szCs w:val="18"/>
              </w:rPr>
            </w:pPr>
            <w:r w:rsidRPr="00A315F6">
              <w:rPr>
                <w:rFonts w:cs="Arial"/>
                <w:sz w:val="18"/>
                <w:szCs w:val="18"/>
              </w:rPr>
              <w:t>INTERNET</w:t>
            </w: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noProof/>
                <w:lang w:eastAsia="es-ES"/>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r>
      <w:tr w:rsidR="003F1716" w:rsidTr="003F1716">
        <w:tc>
          <w:tcPr>
            <w:tcW w:w="4143" w:type="dxa"/>
          </w:tcPr>
          <w:p w:rsidR="003F1716" w:rsidRPr="005A05E2" w:rsidRDefault="003F1716" w:rsidP="003F1716">
            <w:pPr>
              <w:rPr>
                <w:rFonts w:cs="Arial"/>
                <w:sz w:val="18"/>
                <w:szCs w:val="18"/>
              </w:rPr>
            </w:pPr>
            <w:r w:rsidRPr="005A05E2">
              <w:rPr>
                <w:rFonts w:cs="Arial"/>
                <w:sz w:val="18"/>
                <w:szCs w:val="18"/>
              </w:rPr>
              <w:t>El proyecto técnico</w:t>
            </w:r>
            <w:r>
              <w:rPr>
                <w:rFonts w:cs="Arial"/>
                <w:sz w:val="18"/>
                <w:szCs w:val="18"/>
              </w:rPr>
              <w:t xml:space="preserve"> (Proyectos). El Cubo, la estructura y  el coche eléctrico</w:t>
            </w:r>
          </w:p>
        </w:tc>
        <w:tc>
          <w:tcPr>
            <w:tcW w:w="397" w:type="dxa"/>
          </w:tcPr>
          <w:p w:rsidR="003F1716" w:rsidRDefault="00CB72BC" w:rsidP="003F1716">
            <w:pPr>
              <w:rPr>
                <w:rFonts w:ascii="Arial" w:hAnsi="Arial" w:cs="Arial"/>
                <w:b/>
              </w:rPr>
            </w:pPr>
            <w:r>
              <w:rPr>
                <w:rFonts w:ascii="Arial" w:hAnsi="Arial" w:cs="Arial"/>
                <w:b/>
                <w:noProof/>
                <w:lang w:eastAsia="es-ES"/>
              </w:rPr>
              <w:pict>
                <v:rect id="_x0000_s1142" style="position:absolute;margin-left:12.35pt;margin-top:-.25pt;width:168.3pt;height:13.45pt;z-index:251765760;mso-position-horizontal-relative:text;mso-position-vertical-relative:text" fillcolor="#4f81bd [3204]" strokecolor="#1f497d [3215]" strokeweight=".25pt">
                  <v:shadow type="perspective" color="#243f60 [1604]" opacity=".5" offset="1pt" offset2="-1pt"/>
                </v:rect>
              </w:pict>
            </w:r>
          </w:p>
        </w:tc>
        <w:tc>
          <w:tcPr>
            <w:tcW w:w="397" w:type="dxa"/>
          </w:tcPr>
          <w:p w:rsidR="003F1716" w:rsidRDefault="00CB72BC" w:rsidP="003F1716">
            <w:pPr>
              <w:rPr>
                <w:rFonts w:ascii="Arial" w:hAnsi="Arial" w:cs="Arial"/>
                <w:b/>
              </w:rPr>
            </w:pPr>
            <w:r>
              <w:rPr>
                <w:rFonts w:ascii="Arial" w:hAnsi="Arial" w:cs="Arial"/>
                <w:b/>
                <w:noProof/>
                <w:lang w:eastAsia="es-ES"/>
              </w:rPr>
              <w:pict>
                <v:rect id="_x0000_s1141" style="position:absolute;margin-left:14.25pt;margin-top:-.25pt;width:35.75pt;height:12.4pt;z-index:251764736;mso-position-horizontal-relative:text;mso-position-vertical-relative:text" fillcolor="#c2d69b [1942]" strokecolor="white [3212]"/>
              </w:pict>
            </w: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c>
          <w:tcPr>
            <w:tcW w:w="397" w:type="dxa"/>
          </w:tcPr>
          <w:p w:rsidR="003F1716" w:rsidRDefault="003F1716" w:rsidP="003F1716">
            <w:pPr>
              <w:rPr>
                <w:rFonts w:ascii="Arial" w:hAnsi="Arial" w:cs="Arial"/>
                <w:b/>
              </w:rPr>
            </w:pPr>
          </w:p>
        </w:tc>
      </w:tr>
    </w:tbl>
    <w:p w:rsidR="00C555E1" w:rsidRPr="005C691D" w:rsidRDefault="00C555E1" w:rsidP="00C555E1">
      <w:pPr>
        <w:rPr>
          <w:rFonts w:ascii="Arial" w:hAnsi="Arial" w:cs="Arial"/>
          <w:b/>
        </w:rPr>
      </w:pPr>
    </w:p>
    <w:p w:rsidR="00F279CD" w:rsidRDefault="00F279CD">
      <w:pPr>
        <w:rPr>
          <w:b/>
          <w:u w:val="single"/>
        </w:rPr>
      </w:pPr>
      <w:r>
        <w:rPr>
          <w:b/>
          <w:highlight w:val="lightGray"/>
          <w:u w:val="single"/>
        </w:rPr>
        <w:lastRenderedPageBreak/>
        <w:t xml:space="preserve">3.5.3. </w:t>
      </w:r>
      <w:r w:rsidRPr="00F279CD">
        <w:rPr>
          <w:b/>
          <w:highlight w:val="lightGray"/>
          <w:u w:val="single"/>
        </w:rPr>
        <w:t>CRITERIOS DE EVALUACIÓN</w:t>
      </w:r>
    </w:p>
    <w:p w:rsidR="00F279CD" w:rsidRDefault="00F279CD" w:rsidP="00F279CD">
      <w:pPr>
        <w:keepLines/>
        <w:spacing w:before="360"/>
        <w:jc w:val="both"/>
        <w:rPr>
          <w:rFonts w:ascii="Arial" w:hAnsi="Arial" w:cs="Arial"/>
          <w:b/>
        </w:rPr>
      </w:pPr>
      <w:r w:rsidRPr="001F19E6">
        <w:rPr>
          <w:rFonts w:ascii="Arial" w:hAnsi="Arial" w:cs="Arial"/>
          <w:b/>
        </w:rPr>
        <w:t>Bloque 1 El Proceso tecnológico</w:t>
      </w:r>
    </w:p>
    <w:p w:rsidR="00F279CD" w:rsidRPr="00F65E75" w:rsidRDefault="00F279CD" w:rsidP="0009640C">
      <w:pPr>
        <w:pStyle w:val="Prrafodelista"/>
        <w:keepLines/>
        <w:numPr>
          <w:ilvl w:val="0"/>
          <w:numId w:val="136"/>
        </w:numPr>
        <w:spacing w:before="120" w:after="0" w:line="240" w:lineRule="auto"/>
        <w:jc w:val="both"/>
        <w:rPr>
          <w:rFonts w:cs="Times New Roman"/>
          <w:sz w:val="24"/>
          <w:szCs w:val="24"/>
        </w:rPr>
      </w:pPr>
      <w:r w:rsidRPr="00F65E75">
        <w:rPr>
          <w:rFonts w:cs="Times New Roman"/>
          <w:sz w:val="24"/>
          <w:szCs w:val="24"/>
        </w:rPr>
        <w:t>Conocer y comprender el concepto de tecnología, así como las principales características que debe reunir un objeto tecnológico.</w:t>
      </w:r>
    </w:p>
    <w:p w:rsidR="00F279CD" w:rsidRPr="00F65E75" w:rsidRDefault="00F279CD" w:rsidP="0009640C">
      <w:pPr>
        <w:pStyle w:val="Prrafodelista"/>
        <w:keepLines/>
        <w:numPr>
          <w:ilvl w:val="0"/>
          <w:numId w:val="136"/>
        </w:numPr>
        <w:spacing w:before="120" w:after="0" w:line="240" w:lineRule="auto"/>
        <w:jc w:val="both"/>
        <w:rPr>
          <w:rFonts w:cs="Times New Roman"/>
          <w:sz w:val="24"/>
          <w:szCs w:val="24"/>
        </w:rPr>
      </w:pPr>
      <w:r w:rsidRPr="00F65E75">
        <w:rPr>
          <w:rFonts w:cs="Times New Roman"/>
          <w:sz w:val="24"/>
          <w:szCs w:val="24"/>
        </w:rPr>
        <w:t>Conocer y ser capaces de llevar a la práctica las cuatro fases del proceso de creación de un objeto tecnológico.</w:t>
      </w:r>
    </w:p>
    <w:p w:rsidR="00F279CD" w:rsidRPr="00F65E75" w:rsidRDefault="00F279CD" w:rsidP="0009640C">
      <w:pPr>
        <w:pStyle w:val="Prrafodelista"/>
        <w:keepLines/>
        <w:numPr>
          <w:ilvl w:val="0"/>
          <w:numId w:val="136"/>
        </w:numPr>
        <w:spacing w:before="120" w:after="0" w:line="240" w:lineRule="auto"/>
        <w:jc w:val="both"/>
        <w:rPr>
          <w:rFonts w:cs="Times New Roman"/>
          <w:sz w:val="24"/>
          <w:szCs w:val="24"/>
        </w:rPr>
      </w:pPr>
      <w:r w:rsidRPr="00F65E75">
        <w:rPr>
          <w:rFonts w:cs="Times New Roman"/>
          <w:sz w:val="24"/>
          <w:szCs w:val="24"/>
        </w:rPr>
        <w:t>Comprender el modo en que avanza la tecnología, utilizando para ello un ejemplo de solución técnica como el puente. Estudiar la sucesión de mejoras y de respuestas nuevas que puede ofrecer la tecnología como solución a un mismo problema concreto, ejemplificando este concepto en la evolución técnica de los puentes que ofrecemos en la unidad.</w:t>
      </w:r>
    </w:p>
    <w:p w:rsidR="00F279CD" w:rsidRPr="00F65E75" w:rsidRDefault="00F279CD" w:rsidP="0009640C">
      <w:pPr>
        <w:pStyle w:val="Prrafodelista"/>
        <w:keepLines/>
        <w:numPr>
          <w:ilvl w:val="0"/>
          <w:numId w:val="136"/>
        </w:numPr>
        <w:spacing w:before="120" w:after="0" w:line="240" w:lineRule="auto"/>
        <w:jc w:val="both"/>
        <w:rPr>
          <w:rFonts w:cs="Times New Roman"/>
          <w:sz w:val="24"/>
          <w:szCs w:val="24"/>
        </w:rPr>
      </w:pPr>
      <w:r w:rsidRPr="00F65E75">
        <w:rPr>
          <w:rFonts w:cs="Times New Roman"/>
          <w:sz w:val="24"/>
          <w:szCs w:val="24"/>
        </w:rPr>
        <w:t>Identificar los avances tecnológicos que más han cambiado nuestra vida a lo largo de la historia.</w:t>
      </w:r>
    </w:p>
    <w:p w:rsidR="00F279CD" w:rsidRDefault="00F279CD" w:rsidP="00F279CD">
      <w:pPr>
        <w:keepLines/>
        <w:spacing w:before="120"/>
        <w:jc w:val="both"/>
        <w:rPr>
          <w:rFonts w:ascii="Arial" w:hAnsi="Arial" w:cs="Arial"/>
          <w:b/>
        </w:rPr>
      </w:pPr>
      <w:r w:rsidRPr="001F19E6">
        <w:rPr>
          <w:rFonts w:ascii="Arial" w:hAnsi="Arial" w:cs="Arial"/>
          <w:b/>
        </w:rPr>
        <w:t>Bloque 2 Dibujo</w:t>
      </w:r>
    </w:p>
    <w:p w:rsidR="00F279CD" w:rsidRPr="00B849EB" w:rsidRDefault="00F279CD" w:rsidP="0009640C">
      <w:pPr>
        <w:keepLines/>
        <w:numPr>
          <w:ilvl w:val="0"/>
          <w:numId w:val="137"/>
        </w:numPr>
        <w:spacing w:before="120" w:after="0" w:line="240" w:lineRule="auto"/>
        <w:jc w:val="both"/>
        <w:rPr>
          <w:rFonts w:cs="Times New Roman"/>
          <w:sz w:val="24"/>
          <w:szCs w:val="24"/>
        </w:rPr>
      </w:pPr>
      <w:r w:rsidRPr="00B849EB">
        <w:rPr>
          <w:rFonts w:cs="Times New Roman"/>
          <w:sz w:val="24"/>
          <w:szCs w:val="24"/>
        </w:rPr>
        <w:t>Representar la forma y dimensiones de un objeto en proyección diédrica proporcionado e inteligible.</w:t>
      </w:r>
    </w:p>
    <w:p w:rsidR="00F279CD" w:rsidRPr="00B849EB" w:rsidRDefault="00F279CD" w:rsidP="0009640C">
      <w:pPr>
        <w:keepLines/>
        <w:numPr>
          <w:ilvl w:val="0"/>
          <w:numId w:val="137"/>
        </w:numPr>
        <w:spacing w:before="120" w:after="0" w:line="240" w:lineRule="auto"/>
        <w:jc w:val="both"/>
        <w:rPr>
          <w:rFonts w:cs="Times New Roman"/>
          <w:sz w:val="24"/>
          <w:szCs w:val="24"/>
        </w:rPr>
      </w:pPr>
      <w:r w:rsidRPr="00B849EB">
        <w:rPr>
          <w:rFonts w:cs="Times New Roman"/>
          <w:sz w:val="24"/>
          <w:szCs w:val="24"/>
        </w:rPr>
        <w:t>Dibujar, a lápiz y a mano alzada, las piezas o partes de un objeto sencillo, aplicando normas y convenciones elementales de representación.</w:t>
      </w:r>
    </w:p>
    <w:p w:rsidR="00F279CD" w:rsidRPr="00B849EB" w:rsidRDefault="00F279CD" w:rsidP="0009640C">
      <w:pPr>
        <w:keepLines/>
        <w:numPr>
          <w:ilvl w:val="0"/>
          <w:numId w:val="137"/>
        </w:numPr>
        <w:spacing w:before="120" w:after="0" w:line="240" w:lineRule="auto"/>
        <w:jc w:val="both"/>
        <w:rPr>
          <w:rFonts w:cs="Times New Roman"/>
          <w:sz w:val="24"/>
          <w:szCs w:val="24"/>
        </w:rPr>
      </w:pPr>
      <w:r w:rsidRPr="00B849EB">
        <w:rPr>
          <w:rFonts w:cs="Times New Roman"/>
          <w:sz w:val="24"/>
          <w:szCs w:val="24"/>
        </w:rPr>
        <w:t>Expresar y comunicar ideas utilizando la simbología y el vocabulario adecuados.</w:t>
      </w:r>
    </w:p>
    <w:p w:rsidR="00F279CD" w:rsidRPr="00B849EB" w:rsidRDefault="00F279CD" w:rsidP="0009640C">
      <w:pPr>
        <w:keepLines/>
        <w:numPr>
          <w:ilvl w:val="0"/>
          <w:numId w:val="137"/>
        </w:numPr>
        <w:spacing w:before="120" w:after="0" w:line="240" w:lineRule="auto"/>
        <w:jc w:val="both"/>
        <w:rPr>
          <w:rFonts w:cs="Times New Roman"/>
          <w:sz w:val="24"/>
          <w:szCs w:val="24"/>
        </w:rPr>
      </w:pPr>
      <w:r w:rsidRPr="00B849EB">
        <w:rPr>
          <w:rFonts w:cs="Times New Roman"/>
          <w:sz w:val="24"/>
          <w:szCs w:val="24"/>
        </w:rPr>
        <w:t>Desarrollar la concepción espacial de los objetos, así como la necesidad de representarlos tridimensionalmente, con el fin de plantear cualquier solución técnica.</w:t>
      </w:r>
    </w:p>
    <w:p w:rsidR="00F279CD" w:rsidRPr="00B849EB" w:rsidRDefault="00F279CD" w:rsidP="0009640C">
      <w:pPr>
        <w:keepLines/>
        <w:numPr>
          <w:ilvl w:val="0"/>
          <w:numId w:val="137"/>
        </w:numPr>
        <w:spacing w:before="120" w:after="0" w:line="240" w:lineRule="auto"/>
        <w:jc w:val="both"/>
        <w:rPr>
          <w:rFonts w:cs="Times New Roman"/>
          <w:sz w:val="24"/>
          <w:szCs w:val="24"/>
        </w:rPr>
      </w:pPr>
      <w:r w:rsidRPr="00B849EB">
        <w:rPr>
          <w:rFonts w:cs="Times New Roman"/>
          <w:sz w:val="24"/>
          <w:szCs w:val="24"/>
        </w:rPr>
        <w:t xml:space="preserve">Realizar las perspectivas caballera de objetos tecnológicos. </w:t>
      </w:r>
    </w:p>
    <w:p w:rsidR="00F279CD" w:rsidRPr="00B849EB" w:rsidRDefault="00F279CD" w:rsidP="0009640C">
      <w:pPr>
        <w:keepLines/>
        <w:numPr>
          <w:ilvl w:val="0"/>
          <w:numId w:val="137"/>
        </w:numPr>
        <w:spacing w:before="120" w:after="0" w:line="240" w:lineRule="auto"/>
        <w:jc w:val="both"/>
        <w:rPr>
          <w:rFonts w:cs="Times New Roman"/>
          <w:sz w:val="24"/>
          <w:szCs w:val="24"/>
        </w:rPr>
      </w:pPr>
      <w:r w:rsidRPr="00B849EB">
        <w:rPr>
          <w:rFonts w:cs="Times New Roman"/>
          <w:sz w:val="24"/>
          <w:szCs w:val="24"/>
        </w:rPr>
        <w:t>Aprender a dibujar a escala (reducción y ampliación), así como a acotar perfectamente un dibujo.</w:t>
      </w:r>
    </w:p>
    <w:p w:rsidR="00F279CD" w:rsidRDefault="00F279CD" w:rsidP="00F279CD">
      <w:pPr>
        <w:keepLines/>
        <w:spacing w:before="120"/>
        <w:jc w:val="both"/>
        <w:rPr>
          <w:rFonts w:ascii="Arial" w:hAnsi="Arial" w:cs="Arial"/>
          <w:b/>
        </w:rPr>
      </w:pPr>
    </w:p>
    <w:p w:rsidR="00F279CD" w:rsidRDefault="00F279CD" w:rsidP="00F279CD">
      <w:pPr>
        <w:keepLines/>
        <w:spacing w:before="120"/>
        <w:jc w:val="both"/>
        <w:rPr>
          <w:rFonts w:ascii="Arial" w:hAnsi="Arial" w:cs="Arial"/>
          <w:b/>
        </w:rPr>
      </w:pPr>
      <w:r w:rsidRPr="001F19E6">
        <w:rPr>
          <w:rFonts w:ascii="Arial" w:hAnsi="Arial" w:cs="Arial"/>
          <w:b/>
        </w:rPr>
        <w:t>Bloque 3: Materiales, la madera</w:t>
      </w:r>
      <w:r>
        <w:rPr>
          <w:rFonts w:ascii="Arial" w:hAnsi="Arial" w:cs="Arial"/>
          <w:b/>
        </w:rPr>
        <w:t>.</w:t>
      </w:r>
    </w:p>
    <w:p w:rsidR="00F279CD" w:rsidRPr="00F65E75" w:rsidRDefault="00F279CD" w:rsidP="0009640C">
      <w:pPr>
        <w:pStyle w:val="Prrafodelista"/>
        <w:keepLines/>
        <w:numPr>
          <w:ilvl w:val="0"/>
          <w:numId w:val="138"/>
        </w:numPr>
        <w:spacing w:before="120" w:after="0" w:line="240" w:lineRule="auto"/>
        <w:jc w:val="both"/>
        <w:rPr>
          <w:rFonts w:cs="Times New Roman"/>
          <w:sz w:val="24"/>
          <w:szCs w:val="24"/>
        </w:rPr>
      </w:pPr>
      <w:r w:rsidRPr="00F65E75">
        <w:rPr>
          <w:rFonts w:cs="Times New Roman"/>
          <w:sz w:val="24"/>
          <w:szCs w:val="24"/>
        </w:rPr>
        <w:t>Clasificar una serie de materiales de uso común.</w:t>
      </w:r>
    </w:p>
    <w:p w:rsidR="00F279CD" w:rsidRPr="00B849EB" w:rsidRDefault="00F279CD" w:rsidP="0009640C">
      <w:pPr>
        <w:keepLines/>
        <w:numPr>
          <w:ilvl w:val="0"/>
          <w:numId w:val="138"/>
        </w:numPr>
        <w:spacing w:before="120" w:after="0" w:line="240" w:lineRule="auto"/>
        <w:jc w:val="both"/>
        <w:rPr>
          <w:rFonts w:cs="Times New Roman"/>
          <w:sz w:val="24"/>
          <w:szCs w:val="24"/>
        </w:rPr>
      </w:pPr>
      <w:r w:rsidRPr="00B849EB">
        <w:rPr>
          <w:rFonts w:cs="Times New Roman"/>
          <w:sz w:val="24"/>
          <w:szCs w:val="24"/>
        </w:rPr>
        <w:t>Seleccionar las propiedades más adecuadas para cada objeto tecnológico.</w:t>
      </w:r>
    </w:p>
    <w:p w:rsidR="00F279CD" w:rsidRPr="00B849EB" w:rsidRDefault="00F279CD" w:rsidP="0009640C">
      <w:pPr>
        <w:keepLines/>
        <w:numPr>
          <w:ilvl w:val="0"/>
          <w:numId w:val="138"/>
        </w:numPr>
        <w:spacing w:before="120" w:after="0" w:line="240" w:lineRule="auto"/>
        <w:jc w:val="both"/>
        <w:rPr>
          <w:rFonts w:cs="Times New Roman"/>
          <w:sz w:val="24"/>
          <w:szCs w:val="24"/>
        </w:rPr>
      </w:pPr>
      <w:r w:rsidRPr="00B849EB">
        <w:rPr>
          <w:rFonts w:cs="Times New Roman"/>
          <w:sz w:val="24"/>
          <w:szCs w:val="24"/>
        </w:rPr>
        <w:t xml:space="preserve">Conocer y diferenciar las propiedades más importantes de los materiales. </w:t>
      </w:r>
    </w:p>
    <w:p w:rsidR="00F279CD" w:rsidRPr="00B849EB" w:rsidRDefault="00F279CD" w:rsidP="0009640C">
      <w:pPr>
        <w:keepLines/>
        <w:numPr>
          <w:ilvl w:val="0"/>
          <w:numId w:val="138"/>
        </w:numPr>
        <w:spacing w:before="120" w:after="0" w:line="240" w:lineRule="auto"/>
        <w:jc w:val="both"/>
        <w:rPr>
          <w:rFonts w:cs="Times New Roman"/>
          <w:sz w:val="24"/>
          <w:szCs w:val="24"/>
        </w:rPr>
      </w:pPr>
      <w:r w:rsidRPr="00B849EB">
        <w:rPr>
          <w:rFonts w:cs="Times New Roman"/>
          <w:sz w:val="24"/>
          <w:szCs w:val="24"/>
        </w:rPr>
        <w:t xml:space="preserve">Valorar la recogida selectiva de los materiales. </w:t>
      </w:r>
    </w:p>
    <w:p w:rsidR="00F279CD" w:rsidRPr="00B849EB" w:rsidRDefault="00F279CD" w:rsidP="0009640C">
      <w:pPr>
        <w:keepLines/>
        <w:numPr>
          <w:ilvl w:val="0"/>
          <w:numId w:val="138"/>
        </w:numPr>
        <w:spacing w:before="120" w:after="0" w:line="240" w:lineRule="auto"/>
        <w:jc w:val="both"/>
        <w:rPr>
          <w:rFonts w:cs="Times New Roman"/>
          <w:sz w:val="24"/>
          <w:szCs w:val="24"/>
        </w:rPr>
      </w:pPr>
      <w:r w:rsidRPr="00B849EB">
        <w:rPr>
          <w:rFonts w:cs="Times New Roman"/>
          <w:sz w:val="24"/>
          <w:szCs w:val="24"/>
        </w:rPr>
        <w:t>Conocer las propiedades básicas de la madera y cómo seleccionar sus distintos tipos en función de la aplicación que se le va a dar.</w:t>
      </w:r>
    </w:p>
    <w:p w:rsidR="00F279CD" w:rsidRPr="00B849EB" w:rsidRDefault="00F279CD" w:rsidP="0009640C">
      <w:pPr>
        <w:keepLines/>
        <w:numPr>
          <w:ilvl w:val="0"/>
          <w:numId w:val="138"/>
        </w:numPr>
        <w:spacing w:before="120" w:after="0" w:line="240" w:lineRule="auto"/>
        <w:jc w:val="both"/>
        <w:rPr>
          <w:rFonts w:cs="Times New Roman"/>
          <w:sz w:val="24"/>
          <w:szCs w:val="24"/>
        </w:rPr>
      </w:pPr>
      <w:r w:rsidRPr="00B849EB">
        <w:rPr>
          <w:rFonts w:cs="Times New Roman"/>
          <w:sz w:val="24"/>
          <w:szCs w:val="24"/>
        </w:rPr>
        <w:t>Conocer el manejo de las herramientas y las técnicas de unión y acabado de la madera.</w:t>
      </w:r>
    </w:p>
    <w:p w:rsidR="00F279CD" w:rsidRPr="00B849EB" w:rsidRDefault="00F279CD" w:rsidP="0009640C">
      <w:pPr>
        <w:keepLines/>
        <w:numPr>
          <w:ilvl w:val="0"/>
          <w:numId w:val="138"/>
        </w:numPr>
        <w:spacing w:before="120" w:after="0" w:line="240" w:lineRule="auto"/>
        <w:jc w:val="both"/>
        <w:rPr>
          <w:rFonts w:cs="Times New Roman"/>
          <w:sz w:val="24"/>
          <w:szCs w:val="24"/>
        </w:rPr>
      </w:pPr>
      <w:r w:rsidRPr="00B849EB">
        <w:rPr>
          <w:rFonts w:cs="Times New Roman"/>
          <w:sz w:val="24"/>
          <w:szCs w:val="24"/>
        </w:rPr>
        <w:t>Identificar y secuenciar las distintas técnicas de trabajo con madera.</w:t>
      </w:r>
    </w:p>
    <w:p w:rsidR="00F279CD" w:rsidRPr="001F19E6" w:rsidRDefault="00F279CD" w:rsidP="00F279CD">
      <w:pPr>
        <w:keepLines/>
        <w:spacing w:before="120" w:after="0" w:line="240" w:lineRule="auto"/>
        <w:jc w:val="both"/>
        <w:rPr>
          <w:rFonts w:ascii="Arial" w:hAnsi="Arial" w:cs="Arial"/>
        </w:rPr>
      </w:pPr>
    </w:p>
    <w:p w:rsidR="00F279CD" w:rsidRDefault="00F279CD" w:rsidP="00F279CD">
      <w:pPr>
        <w:keepLines/>
        <w:spacing w:before="120"/>
        <w:jc w:val="both"/>
        <w:rPr>
          <w:rFonts w:ascii="Arial" w:hAnsi="Arial" w:cs="Arial"/>
          <w:b/>
        </w:rPr>
      </w:pPr>
      <w:r w:rsidRPr="001F19E6">
        <w:rPr>
          <w:rFonts w:ascii="Arial" w:hAnsi="Arial" w:cs="Arial"/>
          <w:b/>
        </w:rPr>
        <w:t>Bloque 4: Estructuras</w:t>
      </w:r>
    </w:p>
    <w:p w:rsidR="00C05373" w:rsidRPr="00B849EB" w:rsidRDefault="00C05373" w:rsidP="0009640C">
      <w:pPr>
        <w:keepLines/>
        <w:numPr>
          <w:ilvl w:val="0"/>
          <w:numId w:val="139"/>
        </w:numPr>
        <w:spacing w:before="120" w:after="0" w:line="240" w:lineRule="auto"/>
        <w:jc w:val="both"/>
        <w:rPr>
          <w:rFonts w:cs="Times New Roman"/>
          <w:sz w:val="24"/>
          <w:szCs w:val="24"/>
        </w:rPr>
      </w:pPr>
      <w:r w:rsidRPr="00B849EB">
        <w:rPr>
          <w:rFonts w:cs="Times New Roman"/>
          <w:sz w:val="24"/>
          <w:szCs w:val="24"/>
        </w:rPr>
        <w:t>Analizar distintas estructuras, justificando el porqué de su uso y aplicación.</w:t>
      </w:r>
    </w:p>
    <w:p w:rsidR="00C05373" w:rsidRPr="00B849EB" w:rsidRDefault="00C05373" w:rsidP="0009640C">
      <w:pPr>
        <w:keepLines/>
        <w:numPr>
          <w:ilvl w:val="0"/>
          <w:numId w:val="139"/>
        </w:numPr>
        <w:spacing w:before="120" w:after="0" w:line="240" w:lineRule="auto"/>
        <w:jc w:val="both"/>
        <w:rPr>
          <w:rFonts w:cs="Times New Roman"/>
          <w:sz w:val="24"/>
          <w:szCs w:val="24"/>
        </w:rPr>
      </w:pPr>
      <w:r w:rsidRPr="00B849EB">
        <w:rPr>
          <w:rFonts w:cs="Times New Roman"/>
          <w:sz w:val="24"/>
          <w:szCs w:val="24"/>
        </w:rPr>
        <w:t>Identificar, en sistemas sencillos, sus elementos resistentes y los esfuerzos a que están sometidos.</w:t>
      </w:r>
    </w:p>
    <w:p w:rsidR="00C05373" w:rsidRPr="00B849EB" w:rsidRDefault="00C05373" w:rsidP="0009640C">
      <w:pPr>
        <w:keepLines/>
        <w:numPr>
          <w:ilvl w:val="0"/>
          <w:numId w:val="139"/>
        </w:numPr>
        <w:spacing w:before="120" w:after="0" w:line="240" w:lineRule="auto"/>
        <w:jc w:val="both"/>
        <w:rPr>
          <w:rFonts w:cs="Times New Roman"/>
          <w:sz w:val="24"/>
          <w:szCs w:val="24"/>
        </w:rPr>
      </w:pPr>
      <w:r w:rsidRPr="00B849EB">
        <w:rPr>
          <w:rFonts w:cs="Times New Roman"/>
          <w:sz w:val="24"/>
          <w:szCs w:val="24"/>
        </w:rPr>
        <w:t>Conocer los distintos materiales de las estructuras y la importancia que tienen en su constitución y en la adecuación a sus aplicaciones.</w:t>
      </w:r>
    </w:p>
    <w:p w:rsidR="00C05373" w:rsidRPr="00B849EB" w:rsidRDefault="00C05373" w:rsidP="0009640C">
      <w:pPr>
        <w:keepLines/>
        <w:numPr>
          <w:ilvl w:val="0"/>
          <w:numId w:val="139"/>
        </w:numPr>
        <w:spacing w:before="120" w:after="0" w:line="240" w:lineRule="auto"/>
        <w:jc w:val="both"/>
        <w:rPr>
          <w:rFonts w:cs="Times New Roman"/>
          <w:sz w:val="24"/>
          <w:szCs w:val="24"/>
        </w:rPr>
      </w:pPr>
      <w:r w:rsidRPr="00B849EB">
        <w:rPr>
          <w:rFonts w:cs="Times New Roman"/>
          <w:sz w:val="24"/>
          <w:szCs w:val="24"/>
        </w:rPr>
        <w:t>Resolver problemas sencillos que contribuyan a reforzar las estructuras.</w:t>
      </w:r>
    </w:p>
    <w:p w:rsidR="00C05373" w:rsidRPr="00B849EB" w:rsidRDefault="00C05373" w:rsidP="0009640C">
      <w:pPr>
        <w:keepLines/>
        <w:numPr>
          <w:ilvl w:val="0"/>
          <w:numId w:val="139"/>
        </w:numPr>
        <w:spacing w:before="120" w:after="0" w:line="240" w:lineRule="auto"/>
        <w:jc w:val="both"/>
        <w:rPr>
          <w:rFonts w:cs="Times New Roman"/>
          <w:sz w:val="24"/>
          <w:szCs w:val="24"/>
        </w:rPr>
      </w:pPr>
      <w:r w:rsidRPr="00B849EB">
        <w:rPr>
          <w:rFonts w:cs="Times New Roman"/>
          <w:sz w:val="24"/>
          <w:szCs w:val="24"/>
        </w:rPr>
        <w:lastRenderedPageBreak/>
        <w:t>Reconocer la utilidad práctica y el valor estético de grandes estructuras presentes en tu entorno más cercano.</w:t>
      </w:r>
    </w:p>
    <w:p w:rsidR="00F279CD" w:rsidRPr="001F19E6" w:rsidRDefault="00F279CD" w:rsidP="00F279CD">
      <w:pPr>
        <w:keepLines/>
        <w:spacing w:before="120" w:after="0" w:line="240" w:lineRule="auto"/>
        <w:jc w:val="both"/>
        <w:rPr>
          <w:rFonts w:ascii="Arial" w:hAnsi="Arial" w:cs="Arial"/>
        </w:rPr>
      </w:pPr>
    </w:p>
    <w:p w:rsidR="00F279CD" w:rsidRDefault="00F279CD" w:rsidP="00F279CD">
      <w:pPr>
        <w:keepLines/>
        <w:spacing w:before="120" w:after="0" w:line="240" w:lineRule="auto"/>
        <w:jc w:val="both"/>
        <w:rPr>
          <w:rFonts w:ascii="Arial" w:hAnsi="Arial" w:cs="Arial"/>
          <w:b/>
        </w:rPr>
      </w:pPr>
      <w:r w:rsidRPr="001F19E6">
        <w:rPr>
          <w:rFonts w:ascii="Arial" w:hAnsi="Arial" w:cs="Arial"/>
          <w:b/>
        </w:rPr>
        <w:t>Bloque 5:</w:t>
      </w:r>
      <w:r w:rsidRPr="001F19E6">
        <w:rPr>
          <w:rFonts w:ascii="Arial" w:hAnsi="Arial" w:cs="Arial"/>
        </w:rPr>
        <w:t xml:space="preserve"> </w:t>
      </w:r>
      <w:r w:rsidRPr="001F19E6">
        <w:rPr>
          <w:rFonts w:ascii="Arial" w:hAnsi="Arial" w:cs="Arial"/>
          <w:b/>
        </w:rPr>
        <w:t>Electricidad</w:t>
      </w:r>
    </w:p>
    <w:p w:rsidR="00C05373" w:rsidRPr="00B849EB" w:rsidRDefault="00C05373" w:rsidP="0009640C">
      <w:pPr>
        <w:keepNext/>
        <w:keepLines/>
        <w:numPr>
          <w:ilvl w:val="0"/>
          <w:numId w:val="140"/>
        </w:numPr>
        <w:spacing w:before="120" w:after="0" w:line="240" w:lineRule="auto"/>
        <w:jc w:val="both"/>
        <w:rPr>
          <w:rFonts w:cs="Times New Roman"/>
          <w:sz w:val="24"/>
          <w:szCs w:val="24"/>
        </w:rPr>
      </w:pPr>
      <w:r w:rsidRPr="00B849EB">
        <w:rPr>
          <w:rFonts w:cs="Times New Roman"/>
          <w:sz w:val="24"/>
          <w:szCs w:val="24"/>
        </w:rPr>
        <w:t>Comprender la naturaleza eléctrica de la materia.</w:t>
      </w:r>
    </w:p>
    <w:p w:rsidR="00C05373" w:rsidRPr="00B849EB" w:rsidRDefault="00C05373" w:rsidP="0009640C">
      <w:pPr>
        <w:keepNext/>
        <w:keepLines/>
        <w:numPr>
          <w:ilvl w:val="0"/>
          <w:numId w:val="140"/>
        </w:numPr>
        <w:spacing w:before="120" w:after="0" w:line="240" w:lineRule="auto"/>
        <w:jc w:val="both"/>
        <w:rPr>
          <w:rFonts w:cs="Times New Roman"/>
          <w:sz w:val="24"/>
          <w:szCs w:val="24"/>
        </w:rPr>
      </w:pPr>
      <w:r w:rsidRPr="00B849EB">
        <w:rPr>
          <w:rFonts w:cs="Times New Roman"/>
          <w:sz w:val="24"/>
          <w:szCs w:val="24"/>
        </w:rPr>
        <w:t>Definir los conceptos de voltaje, intensidad y resistencia.</w:t>
      </w:r>
    </w:p>
    <w:p w:rsidR="00C05373" w:rsidRPr="00B849EB" w:rsidRDefault="00C05373" w:rsidP="0009640C">
      <w:pPr>
        <w:keepLines/>
        <w:numPr>
          <w:ilvl w:val="0"/>
          <w:numId w:val="140"/>
        </w:numPr>
        <w:spacing w:before="120" w:after="0" w:line="240" w:lineRule="auto"/>
        <w:jc w:val="both"/>
        <w:rPr>
          <w:rFonts w:cs="Times New Roman"/>
          <w:sz w:val="24"/>
          <w:szCs w:val="24"/>
        </w:rPr>
      </w:pPr>
      <w:r w:rsidRPr="00B849EB">
        <w:rPr>
          <w:rFonts w:cs="Times New Roman"/>
          <w:sz w:val="24"/>
          <w:szCs w:val="24"/>
        </w:rPr>
        <w:t>Conocer las unidades de las principales magnitudes eléctricas en el Sistema Internacional.</w:t>
      </w:r>
    </w:p>
    <w:p w:rsidR="00C05373" w:rsidRPr="00B849EB" w:rsidRDefault="00C05373" w:rsidP="0009640C">
      <w:pPr>
        <w:keepLines/>
        <w:numPr>
          <w:ilvl w:val="0"/>
          <w:numId w:val="140"/>
        </w:numPr>
        <w:spacing w:before="120" w:after="0" w:line="240" w:lineRule="auto"/>
        <w:jc w:val="both"/>
        <w:rPr>
          <w:rFonts w:cs="Times New Roman"/>
          <w:sz w:val="24"/>
          <w:szCs w:val="24"/>
        </w:rPr>
      </w:pPr>
      <w:r w:rsidRPr="00B849EB">
        <w:rPr>
          <w:rFonts w:cs="Times New Roman"/>
          <w:sz w:val="24"/>
          <w:szCs w:val="24"/>
        </w:rPr>
        <w:t>Describir la ley de Ohm y resolver algún problema sencillo.</w:t>
      </w:r>
    </w:p>
    <w:p w:rsidR="00C05373" w:rsidRPr="00B849EB" w:rsidRDefault="00C05373" w:rsidP="0009640C">
      <w:pPr>
        <w:keepLines/>
        <w:numPr>
          <w:ilvl w:val="0"/>
          <w:numId w:val="140"/>
        </w:numPr>
        <w:spacing w:before="120" w:after="0" w:line="240" w:lineRule="auto"/>
        <w:jc w:val="both"/>
        <w:rPr>
          <w:rFonts w:cs="Times New Roman"/>
          <w:sz w:val="24"/>
          <w:szCs w:val="24"/>
        </w:rPr>
      </w:pPr>
      <w:r w:rsidRPr="00B849EB">
        <w:rPr>
          <w:rFonts w:cs="Times New Roman"/>
          <w:sz w:val="24"/>
          <w:szCs w:val="24"/>
        </w:rPr>
        <w:t>Clasificar distintos tipos de materiales por sus capacidades de conducción o aislamiento.</w:t>
      </w:r>
    </w:p>
    <w:p w:rsidR="00C05373" w:rsidRPr="00B849EB" w:rsidRDefault="00C05373" w:rsidP="0009640C">
      <w:pPr>
        <w:keepLines/>
        <w:numPr>
          <w:ilvl w:val="0"/>
          <w:numId w:val="140"/>
        </w:numPr>
        <w:spacing w:before="120" w:after="0" w:line="240" w:lineRule="auto"/>
        <w:jc w:val="both"/>
        <w:rPr>
          <w:rFonts w:cs="Times New Roman"/>
          <w:sz w:val="24"/>
          <w:szCs w:val="24"/>
        </w:rPr>
      </w:pPr>
      <w:r w:rsidRPr="00B849EB">
        <w:rPr>
          <w:rFonts w:cs="Times New Roman"/>
          <w:sz w:val="24"/>
          <w:szCs w:val="24"/>
        </w:rPr>
        <w:t>Describir los distintos elementos de un circuito.</w:t>
      </w:r>
    </w:p>
    <w:p w:rsidR="00C05373" w:rsidRPr="00B849EB" w:rsidRDefault="00C05373" w:rsidP="0009640C">
      <w:pPr>
        <w:keepLines/>
        <w:numPr>
          <w:ilvl w:val="0"/>
          <w:numId w:val="140"/>
        </w:numPr>
        <w:spacing w:before="120" w:after="0" w:line="240" w:lineRule="auto"/>
        <w:jc w:val="both"/>
        <w:rPr>
          <w:rFonts w:cs="Times New Roman"/>
          <w:sz w:val="24"/>
          <w:szCs w:val="24"/>
        </w:rPr>
      </w:pPr>
      <w:r w:rsidRPr="00B849EB">
        <w:rPr>
          <w:rFonts w:cs="Times New Roman"/>
          <w:sz w:val="24"/>
          <w:szCs w:val="24"/>
        </w:rPr>
        <w:t>Diferenciar los conceptos de generadores, receptores y elementos de control.</w:t>
      </w:r>
    </w:p>
    <w:p w:rsidR="00C05373" w:rsidRPr="00B849EB" w:rsidRDefault="00C05373" w:rsidP="0009640C">
      <w:pPr>
        <w:keepLines/>
        <w:numPr>
          <w:ilvl w:val="0"/>
          <w:numId w:val="140"/>
        </w:numPr>
        <w:spacing w:before="120" w:after="0" w:line="240" w:lineRule="auto"/>
        <w:jc w:val="both"/>
        <w:rPr>
          <w:rFonts w:cs="Times New Roman"/>
          <w:sz w:val="24"/>
          <w:szCs w:val="24"/>
        </w:rPr>
      </w:pPr>
      <w:r w:rsidRPr="00B849EB">
        <w:rPr>
          <w:rFonts w:cs="Times New Roman"/>
          <w:sz w:val="24"/>
          <w:szCs w:val="24"/>
        </w:rPr>
        <w:t>Construir interruptores y pulsadores con elementos caseros.</w:t>
      </w:r>
    </w:p>
    <w:p w:rsidR="00C05373" w:rsidRPr="00B849EB" w:rsidRDefault="00C05373" w:rsidP="0009640C">
      <w:pPr>
        <w:keepLines/>
        <w:numPr>
          <w:ilvl w:val="0"/>
          <w:numId w:val="140"/>
        </w:numPr>
        <w:spacing w:before="120" w:after="0" w:line="240" w:lineRule="auto"/>
        <w:jc w:val="both"/>
        <w:rPr>
          <w:rFonts w:cs="Times New Roman"/>
          <w:sz w:val="24"/>
          <w:szCs w:val="24"/>
        </w:rPr>
      </w:pPr>
      <w:r w:rsidRPr="00B849EB">
        <w:rPr>
          <w:rFonts w:cs="Times New Roman"/>
          <w:sz w:val="24"/>
          <w:szCs w:val="24"/>
        </w:rPr>
        <w:t>Montar circuitos con bombillas en serie y en paralelo, y ser capaces de predecir su funcionamiento.</w:t>
      </w:r>
    </w:p>
    <w:p w:rsidR="00F279CD" w:rsidRPr="001F19E6" w:rsidRDefault="00F279CD" w:rsidP="00F279CD">
      <w:pPr>
        <w:keepLines/>
        <w:spacing w:before="120" w:after="0" w:line="240" w:lineRule="auto"/>
        <w:jc w:val="both"/>
        <w:rPr>
          <w:rFonts w:ascii="Arial" w:hAnsi="Arial" w:cs="Arial"/>
        </w:rPr>
      </w:pPr>
    </w:p>
    <w:p w:rsidR="00F279CD" w:rsidRDefault="00F279CD" w:rsidP="00F279CD">
      <w:pPr>
        <w:keepLines/>
        <w:spacing w:before="120"/>
        <w:jc w:val="both"/>
        <w:rPr>
          <w:rFonts w:ascii="Arial" w:hAnsi="Arial" w:cs="Arial"/>
          <w:b/>
        </w:rPr>
      </w:pPr>
      <w:r w:rsidRPr="001F19E6">
        <w:rPr>
          <w:rFonts w:ascii="Arial" w:hAnsi="Arial" w:cs="Arial"/>
          <w:b/>
        </w:rPr>
        <w:t>Bloque 6: Los Ordenadores</w:t>
      </w:r>
    </w:p>
    <w:p w:rsidR="00C05373" w:rsidRPr="00B849EB" w:rsidRDefault="00C05373" w:rsidP="0009640C">
      <w:pPr>
        <w:keepNext/>
        <w:keepLines/>
        <w:numPr>
          <w:ilvl w:val="0"/>
          <w:numId w:val="141"/>
        </w:numPr>
        <w:spacing w:before="120" w:after="0" w:line="240" w:lineRule="auto"/>
        <w:jc w:val="both"/>
        <w:rPr>
          <w:rFonts w:cs="Times New Roman"/>
          <w:sz w:val="24"/>
          <w:szCs w:val="24"/>
        </w:rPr>
      </w:pPr>
      <w:r w:rsidRPr="00B849EB">
        <w:rPr>
          <w:rFonts w:cs="Times New Roman"/>
          <w:sz w:val="24"/>
          <w:szCs w:val="24"/>
        </w:rPr>
        <w:t>Realizar un breve resumen de los principales hitos de la historia de la informática.</w:t>
      </w:r>
    </w:p>
    <w:p w:rsidR="00C05373" w:rsidRPr="00B849EB" w:rsidRDefault="00C05373" w:rsidP="0009640C">
      <w:pPr>
        <w:keepNext/>
        <w:keepLines/>
        <w:numPr>
          <w:ilvl w:val="0"/>
          <w:numId w:val="141"/>
        </w:numPr>
        <w:spacing w:before="120" w:after="0" w:line="240" w:lineRule="auto"/>
        <w:jc w:val="both"/>
        <w:rPr>
          <w:rFonts w:cs="Times New Roman"/>
          <w:sz w:val="24"/>
          <w:szCs w:val="24"/>
        </w:rPr>
      </w:pPr>
      <w:r w:rsidRPr="00B849EB">
        <w:rPr>
          <w:rFonts w:cs="Times New Roman"/>
          <w:sz w:val="24"/>
          <w:szCs w:val="24"/>
        </w:rPr>
        <w:t>Diferenciar hardware y software.</w:t>
      </w:r>
    </w:p>
    <w:p w:rsidR="00C05373" w:rsidRPr="00B849EB" w:rsidRDefault="00C05373" w:rsidP="0009640C">
      <w:pPr>
        <w:keepLines/>
        <w:numPr>
          <w:ilvl w:val="0"/>
          <w:numId w:val="141"/>
        </w:numPr>
        <w:spacing w:before="120" w:after="0" w:line="240" w:lineRule="auto"/>
        <w:jc w:val="both"/>
        <w:rPr>
          <w:rFonts w:cs="Times New Roman"/>
          <w:sz w:val="24"/>
          <w:szCs w:val="24"/>
        </w:rPr>
      </w:pPr>
      <w:r w:rsidRPr="00B849EB">
        <w:rPr>
          <w:rFonts w:cs="Times New Roman"/>
          <w:sz w:val="24"/>
          <w:szCs w:val="24"/>
        </w:rPr>
        <w:t>Clasificar distintos periféricos según sean de entrada, de salida o de entrada/salida.</w:t>
      </w:r>
    </w:p>
    <w:p w:rsidR="00C05373" w:rsidRPr="00B849EB" w:rsidRDefault="00C05373" w:rsidP="0009640C">
      <w:pPr>
        <w:keepLines/>
        <w:numPr>
          <w:ilvl w:val="0"/>
          <w:numId w:val="141"/>
        </w:numPr>
        <w:spacing w:before="120" w:after="0" w:line="240" w:lineRule="auto"/>
        <w:jc w:val="both"/>
        <w:rPr>
          <w:rFonts w:cs="Times New Roman"/>
          <w:sz w:val="24"/>
          <w:szCs w:val="24"/>
        </w:rPr>
      </w:pPr>
      <w:r w:rsidRPr="00B849EB">
        <w:rPr>
          <w:rFonts w:cs="Times New Roman"/>
          <w:sz w:val="24"/>
          <w:szCs w:val="24"/>
        </w:rPr>
        <w:t>Señalar las características principales de la memoria RAM, los microprocesadores  y los dispositivos de almacenamiento.</w:t>
      </w:r>
    </w:p>
    <w:p w:rsidR="00C05373" w:rsidRPr="00B849EB" w:rsidRDefault="00C05373" w:rsidP="0009640C">
      <w:pPr>
        <w:keepLines/>
        <w:numPr>
          <w:ilvl w:val="0"/>
          <w:numId w:val="141"/>
        </w:numPr>
        <w:spacing w:before="120" w:after="0" w:line="240" w:lineRule="auto"/>
        <w:jc w:val="both"/>
        <w:rPr>
          <w:rFonts w:cs="Times New Roman"/>
          <w:sz w:val="24"/>
          <w:szCs w:val="24"/>
        </w:rPr>
      </w:pPr>
      <w:r w:rsidRPr="00B849EB">
        <w:rPr>
          <w:rFonts w:cs="Times New Roman"/>
          <w:sz w:val="24"/>
          <w:szCs w:val="24"/>
        </w:rPr>
        <w:t>Describir el uso de otros periféricos, sin entrar en detalles de sus características: módem, teclado, ratón, impresoras, etc.</w:t>
      </w:r>
    </w:p>
    <w:p w:rsidR="00C05373" w:rsidRPr="00B849EB" w:rsidRDefault="00C05373" w:rsidP="0009640C">
      <w:pPr>
        <w:keepLines/>
        <w:numPr>
          <w:ilvl w:val="0"/>
          <w:numId w:val="141"/>
        </w:numPr>
        <w:spacing w:before="120" w:after="0" w:line="240" w:lineRule="auto"/>
        <w:jc w:val="both"/>
        <w:rPr>
          <w:rFonts w:cs="Times New Roman"/>
          <w:sz w:val="24"/>
          <w:szCs w:val="24"/>
        </w:rPr>
      </w:pPr>
      <w:r w:rsidRPr="00B849EB">
        <w:rPr>
          <w:rFonts w:cs="Times New Roman"/>
          <w:sz w:val="24"/>
          <w:szCs w:val="24"/>
        </w:rPr>
        <w:t xml:space="preserve">Identificar los componentes fundamentales del ordenador y sus periféricos. </w:t>
      </w:r>
    </w:p>
    <w:p w:rsidR="00C05373" w:rsidRPr="00B849EB" w:rsidRDefault="00C05373" w:rsidP="0009640C">
      <w:pPr>
        <w:keepLines/>
        <w:numPr>
          <w:ilvl w:val="0"/>
          <w:numId w:val="141"/>
        </w:numPr>
        <w:spacing w:before="120" w:after="0" w:line="240" w:lineRule="auto"/>
        <w:jc w:val="both"/>
        <w:rPr>
          <w:rFonts w:cs="Times New Roman"/>
          <w:sz w:val="24"/>
          <w:szCs w:val="24"/>
        </w:rPr>
      </w:pPr>
      <w:r w:rsidRPr="00B849EB">
        <w:rPr>
          <w:rFonts w:cs="Times New Roman"/>
          <w:sz w:val="24"/>
          <w:szCs w:val="24"/>
        </w:rPr>
        <w:t xml:space="preserve">Emplear el ordenador como herramienta de trabajo, con el objeto de procesar textos y manejar información de diversos soportes. </w:t>
      </w:r>
    </w:p>
    <w:p w:rsidR="00C05373" w:rsidRPr="00B849EB" w:rsidRDefault="00C05373" w:rsidP="0009640C">
      <w:pPr>
        <w:keepLines/>
        <w:numPr>
          <w:ilvl w:val="0"/>
          <w:numId w:val="141"/>
        </w:numPr>
        <w:spacing w:before="120" w:after="0" w:line="240" w:lineRule="auto"/>
        <w:jc w:val="both"/>
        <w:rPr>
          <w:rFonts w:cs="Times New Roman"/>
          <w:sz w:val="24"/>
          <w:szCs w:val="24"/>
        </w:rPr>
      </w:pPr>
      <w:r w:rsidRPr="00B849EB">
        <w:rPr>
          <w:rFonts w:cs="Times New Roman"/>
          <w:sz w:val="24"/>
          <w:szCs w:val="24"/>
        </w:rPr>
        <w:t>Explicar el significado del tamaño en píxeles de una imagen sobre el monitor, relacionándolo con la resolución de la pantalla.</w:t>
      </w:r>
    </w:p>
    <w:p w:rsidR="00C05373" w:rsidRPr="00B849EB" w:rsidRDefault="00C05373" w:rsidP="0009640C">
      <w:pPr>
        <w:keepLines/>
        <w:numPr>
          <w:ilvl w:val="0"/>
          <w:numId w:val="141"/>
        </w:numPr>
        <w:spacing w:before="120" w:after="0" w:line="240" w:lineRule="auto"/>
        <w:jc w:val="both"/>
        <w:rPr>
          <w:rFonts w:cs="Times New Roman"/>
          <w:sz w:val="24"/>
          <w:szCs w:val="24"/>
        </w:rPr>
      </w:pPr>
      <w:r w:rsidRPr="00B849EB">
        <w:rPr>
          <w:rFonts w:cs="Times New Roman"/>
          <w:sz w:val="24"/>
          <w:szCs w:val="24"/>
        </w:rPr>
        <w:t>Diferenciar los distintos puertos de conexión en un ordenador, relacionando cada periférico con el puerto al que se conecta.</w:t>
      </w:r>
    </w:p>
    <w:p w:rsidR="00C05373" w:rsidRPr="00B849EB" w:rsidRDefault="00C05373" w:rsidP="0009640C">
      <w:pPr>
        <w:keepLines/>
        <w:numPr>
          <w:ilvl w:val="0"/>
          <w:numId w:val="141"/>
        </w:numPr>
        <w:spacing w:before="120" w:after="0" w:line="240" w:lineRule="auto"/>
        <w:jc w:val="both"/>
        <w:rPr>
          <w:rFonts w:cs="Times New Roman"/>
          <w:sz w:val="24"/>
          <w:szCs w:val="24"/>
        </w:rPr>
      </w:pPr>
      <w:r w:rsidRPr="00B849EB">
        <w:rPr>
          <w:rFonts w:cs="Times New Roman"/>
          <w:sz w:val="24"/>
          <w:szCs w:val="24"/>
        </w:rPr>
        <w:t>Identificar los controladores de un periférico en un equipo.</w:t>
      </w:r>
    </w:p>
    <w:p w:rsidR="00C05373" w:rsidRDefault="00C05373" w:rsidP="00F279CD">
      <w:pPr>
        <w:keepLines/>
        <w:spacing w:before="120"/>
        <w:jc w:val="both"/>
        <w:rPr>
          <w:rFonts w:ascii="Arial" w:hAnsi="Arial" w:cs="Arial"/>
          <w:b/>
        </w:rPr>
      </w:pPr>
    </w:p>
    <w:p w:rsidR="00F279CD" w:rsidRDefault="00F279CD" w:rsidP="00F279CD">
      <w:pPr>
        <w:keepLines/>
        <w:spacing w:before="120"/>
        <w:jc w:val="both"/>
        <w:rPr>
          <w:rFonts w:ascii="Arial" w:hAnsi="Arial" w:cs="Arial"/>
          <w:b/>
        </w:rPr>
      </w:pPr>
      <w:r w:rsidRPr="001F19E6">
        <w:rPr>
          <w:rFonts w:ascii="Arial" w:hAnsi="Arial" w:cs="Arial"/>
          <w:b/>
        </w:rPr>
        <w:t>Bloque 7: Sofware</w:t>
      </w:r>
    </w:p>
    <w:p w:rsidR="00C05373" w:rsidRPr="00F65E75" w:rsidRDefault="00C05373" w:rsidP="0009640C">
      <w:pPr>
        <w:keepLines/>
        <w:numPr>
          <w:ilvl w:val="0"/>
          <w:numId w:val="142"/>
        </w:numPr>
        <w:spacing w:before="120" w:after="0" w:line="240" w:lineRule="auto"/>
        <w:jc w:val="both"/>
        <w:rPr>
          <w:rFonts w:cs="Times New Roman"/>
          <w:sz w:val="24"/>
          <w:szCs w:val="24"/>
        </w:rPr>
      </w:pPr>
      <w:r w:rsidRPr="00F65E75">
        <w:rPr>
          <w:rFonts w:cs="Times New Roman"/>
          <w:sz w:val="24"/>
          <w:szCs w:val="24"/>
        </w:rPr>
        <w:t xml:space="preserve">Iniciar y apagar un sistema operativo cualquiera (Linux, Windows). </w:t>
      </w:r>
    </w:p>
    <w:p w:rsidR="00C05373" w:rsidRPr="00F65E75" w:rsidRDefault="00C05373" w:rsidP="0009640C">
      <w:pPr>
        <w:keepLines/>
        <w:numPr>
          <w:ilvl w:val="0"/>
          <w:numId w:val="142"/>
        </w:numPr>
        <w:spacing w:before="120" w:after="0" w:line="240" w:lineRule="auto"/>
        <w:jc w:val="both"/>
        <w:rPr>
          <w:rFonts w:cs="Times New Roman"/>
          <w:sz w:val="24"/>
          <w:szCs w:val="24"/>
        </w:rPr>
      </w:pPr>
      <w:r w:rsidRPr="00F65E75">
        <w:rPr>
          <w:rFonts w:cs="Times New Roman"/>
          <w:sz w:val="24"/>
          <w:szCs w:val="24"/>
        </w:rPr>
        <w:t>Escoger algún programa de referencia y abrirlo, cerrarlo y desplazar la ventana de la aplicación.</w:t>
      </w:r>
    </w:p>
    <w:p w:rsidR="00C05373" w:rsidRPr="00F65E75" w:rsidRDefault="00C05373" w:rsidP="0009640C">
      <w:pPr>
        <w:keepLines/>
        <w:numPr>
          <w:ilvl w:val="0"/>
          <w:numId w:val="142"/>
        </w:numPr>
        <w:spacing w:before="120" w:after="0" w:line="240" w:lineRule="auto"/>
        <w:jc w:val="both"/>
        <w:rPr>
          <w:rFonts w:cs="Times New Roman"/>
          <w:sz w:val="24"/>
          <w:szCs w:val="24"/>
        </w:rPr>
      </w:pPr>
      <w:r w:rsidRPr="00F65E75">
        <w:rPr>
          <w:rFonts w:cs="Times New Roman"/>
          <w:sz w:val="24"/>
          <w:szCs w:val="24"/>
        </w:rPr>
        <w:t xml:space="preserve">Crear una carpeta personal con subcarpetas temáticas: fotos, textos, música. </w:t>
      </w:r>
    </w:p>
    <w:p w:rsidR="00C05373" w:rsidRPr="00F65E75" w:rsidRDefault="00C05373" w:rsidP="0009640C">
      <w:pPr>
        <w:keepLines/>
        <w:numPr>
          <w:ilvl w:val="0"/>
          <w:numId w:val="142"/>
        </w:numPr>
        <w:spacing w:before="120" w:after="0" w:line="240" w:lineRule="auto"/>
        <w:jc w:val="both"/>
        <w:rPr>
          <w:rFonts w:cs="Times New Roman"/>
          <w:sz w:val="24"/>
          <w:szCs w:val="24"/>
        </w:rPr>
      </w:pPr>
      <w:r w:rsidRPr="00F65E75">
        <w:rPr>
          <w:rFonts w:cs="Times New Roman"/>
          <w:sz w:val="24"/>
          <w:szCs w:val="24"/>
        </w:rPr>
        <w:t>Copiar y mover archivos de unas carpetas a otras dentro de esta carpeta personal.</w:t>
      </w:r>
    </w:p>
    <w:p w:rsidR="00C05373" w:rsidRPr="00F65E75" w:rsidRDefault="00C05373" w:rsidP="0009640C">
      <w:pPr>
        <w:keepLines/>
        <w:numPr>
          <w:ilvl w:val="0"/>
          <w:numId w:val="142"/>
        </w:numPr>
        <w:spacing w:before="120" w:after="0" w:line="240" w:lineRule="auto"/>
        <w:jc w:val="both"/>
        <w:rPr>
          <w:rFonts w:cs="Times New Roman"/>
          <w:sz w:val="24"/>
          <w:szCs w:val="24"/>
        </w:rPr>
      </w:pPr>
      <w:r w:rsidRPr="00F65E75">
        <w:rPr>
          <w:rFonts w:cs="Times New Roman"/>
          <w:sz w:val="24"/>
          <w:szCs w:val="24"/>
        </w:rPr>
        <w:t>Crear accesos directos a aplicaciones, carpetas o documentos en el escritorio.</w:t>
      </w:r>
    </w:p>
    <w:p w:rsidR="00C05373" w:rsidRPr="00F65E75" w:rsidRDefault="00C05373" w:rsidP="0009640C">
      <w:pPr>
        <w:keepLines/>
        <w:numPr>
          <w:ilvl w:val="0"/>
          <w:numId w:val="142"/>
        </w:numPr>
        <w:spacing w:before="120" w:after="0" w:line="240" w:lineRule="auto"/>
        <w:jc w:val="both"/>
        <w:rPr>
          <w:rFonts w:cs="Times New Roman"/>
          <w:sz w:val="24"/>
          <w:szCs w:val="24"/>
        </w:rPr>
      </w:pPr>
      <w:r w:rsidRPr="00F65E75">
        <w:rPr>
          <w:rFonts w:cs="Times New Roman"/>
          <w:sz w:val="24"/>
          <w:szCs w:val="24"/>
        </w:rPr>
        <w:t xml:space="preserve">Mantener posturas saludables a la hora de utilizar un ordenador personal. </w:t>
      </w:r>
    </w:p>
    <w:p w:rsidR="00C05373" w:rsidRPr="00F65E75" w:rsidRDefault="00C05373" w:rsidP="0009640C">
      <w:pPr>
        <w:keepLines/>
        <w:numPr>
          <w:ilvl w:val="0"/>
          <w:numId w:val="142"/>
        </w:numPr>
        <w:spacing w:before="120" w:after="0" w:line="240" w:lineRule="auto"/>
        <w:jc w:val="both"/>
        <w:rPr>
          <w:rFonts w:cs="Times New Roman"/>
          <w:sz w:val="24"/>
          <w:szCs w:val="24"/>
        </w:rPr>
      </w:pPr>
      <w:r w:rsidRPr="00F65E75">
        <w:rPr>
          <w:rFonts w:cs="Times New Roman"/>
          <w:sz w:val="24"/>
          <w:szCs w:val="24"/>
        </w:rPr>
        <w:t>Manejar con fluidez el Panel de control de Windows.</w:t>
      </w:r>
    </w:p>
    <w:p w:rsidR="00C05373" w:rsidRPr="00F65E75" w:rsidRDefault="00C05373" w:rsidP="0009640C">
      <w:pPr>
        <w:keepLines/>
        <w:numPr>
          <w:ilvl w:val="0"/>
          <w:numId w:val="142"/>
        </w:numPr>
        <w:spacing w:before="120" w:after="0" w:line="240" w:lineRule="auto"/>
        <w:jc w:val="both"/>
        <w:rPr>
          <w:rFonts w:cs="Times New Roman"/>
          <w:sz w:val="24"/>
          <w:szCs w:val="24"/>
        </w:rPr>
      </w:pPr>
      <w:r w:rsidRPr="00F65E75">
        <w:rPr>
          <w:rFonts w:cs="Times New Roman"/>
          <w:sz w:val="24"/>
          <w:szCs w:val="24"/>
        </w:rPr>
        <w:lastRenderedPageBreak/>
        <w:t>Manejar con fluidez la configuración de Linux y alguno de sus gestores de archivo.</w:t>
      </w:r>
    </w:p>
    <w:p w:rsidR="00C05373" w:rsidRDefault="00C05373" w:rsidP="00F279CD">
      <w:pPr>
        <w:keepLines/>
        <w:spacing w:before="120"/>
        <w:jc w:val="both"/>
        <w:rPr>
          <w:rFonts w:ascii="Arial" w:hAnsi="Arial" w:cs="Arial"/>
          <w:b/>
        </w:rPr>
      </w:pPr>
    </w:p>
    <w:p w:rsidR="00F279CD" w:rsidRDefault="00F279CD" w:rsidP="00F279CD">
      <w:pPr>
        <w:keepLines/>
        <w:spacing w:before="120"/>
        <w:jc w:val="both"/>
        <w:rPr>
          <w:rFonts w:ascii="Arial" w:hAnsi="Arial" w:cs="Arial"/>
          <w:b/>
        </w:rPr>
      </w:pPr>
      <w:r w:rsidRPr="001F19E6">
        <w:rPr>
          <w:rFonts w:ascii="Arial" w:hAnsi="Arial" w:cs="Arial"/>
          <w:b/>
        </w:rPr>
        <w:t>Bloque 8: El Procesador de textos</w:t>
      </w:r>
    </w:p>
    <w:p w:rsidR="00C05373" w:rsidRPr="00B849EB" w:rsidRDefault="00C05373" w:rsidP="0009640C">
      <w:pPr>
        <w:keepLines/>
        <w:numPr>
          <w:ilvl w:val="0"/>
          <w:numId w:val="143"/>
        </w:numPr>
        <w:spacing w:before="120" w:after="0" w:line="240" w:lineRule="auto"/>
        <w:jc w:val="both"/>
        <w:rPr>
          <w:rFonts w:cs="Times New Roman"/>
          <w:sz w:val="24"/>
          <w:szCs w:val="24"/>
        </w:rPr>
      </w:pPr>
      <w:r w:rsidRPr="00B849EB">
        <w:rPr>
          <w:rFonts w:cs="Times New Roman"/>
          <w:sz w:val="24"/>
          <w:szCs w:val="24"/>
        </w:rPr>
        <w:t>Definir ofimática.</w:t>
      </w:r>
    </w:p>
    <w:p w:rsidR="00C05373" w:rsidRPr="00B849EB" w:rsidRDefault="00C05373" w:rsidP="0009640C">
      <w:pPr>
        <w:keepLines/>
        <w:numPr>
          <w:ilvl w:val="0"/>
          <w:numId w:val="143"/>
        </w:numPr>
        <w:spacing w:before="120" w:after="0" w:line="240" w:lineRule="auto"/>
        <w:jc w:val="both"/>
        <w:rPr>
          <w:rFonts w:cs="Times New Roman"/>
          <w:sz w:val="24"/>
          <w:szCs w:val="24"/>
        </w:rPr>
      </w:pPr>
      <w:r w:rsidRPr="00B849EB">
        <w:rPr>
          <w:rFonts w:cs="Times New Roman"/>
          <w:sz w:val="24"/>
          <w:szCs w:val="24"/>
        </w:rPr>
        <w:t>Enumerar los principales componentes de un paquete ofimático.</w:t>
      </w:r>
    </w:p>
    <w:p w:rsidR="00C05373" w:rsidRPr="00B849EB" w:rsidRDefault="00C05373" w:rsidP="0009640C">
      <w:pPr>
        <w:keepLines/>
        <w:numPr>
          <w:ilvl w:val="0"/>
          <w:numId w:val="143"/>
        </w:numPr>
        <w:spacing w:before="120" w:after="0" w:line="240" w:lineRule="auto"/>
        <w:jc w:val="both"/>
        <w:rPr>
          <w:rFonts w:cs="Times New Roman"/>
          <w:sz w:val="24"/>
          <w:szCs w:val="24"/>
        </w:rPr>
      </w:pPr>
      <w:r w:rsidRPr="00B849EB">
        <w:rPr>
          <w:rFonts w:cs="Times New Roman"/>
          <w:sz w:val="24"/>
          <w:szCs w:val="24"/>
        </w:rPr>
        <w:t>Señalar las acciones que podemos llevar a cabo al utilizar un procesador de textos.</w:t>
      </w:r>
    </w:p>
    <w:p w:rsidR="00C05373" w:rsidRPr="00B849EB" w:rsidRDefault="00C05373" w:rsidP="0009640C">
      <w:pPr>
        <w:keepLines/>
        <w:numPr>
          <w:ilvl w:val="0"/>
          <w:numId w:val="143"/>
        </w:numPr>
        <w:spacing w:before="120" w:after="0" w:line="240" w:lineRule="auto"/>
        <w:jc w:val="both"/>
        <w:rPr>
          <w:rFonts w:cs="Times New Roman"/>
          <w:sz w:val="24"/>
          <w:szCs w:val="24"/>
        </w:rPr>
      </w:pPr>
      <w:r w:rsidRPr="00B849EB">
        <w:rPr>
          <w:rFonts w:cs="Times New Roman"/>
          <w:sz w:val="24"/>
          <w:szCs w:val="24"/>
        </w:rPr>
        <w:t>Extensamente, crear distintos documentos con el procesador de textos Writer y explorar las distintas posibilidades que ofrece: tablas, gráficos, formato de párrafos y páginas, impresión, etc.</w:t>
      </w:r>
    </w:p>
    <w:p w:rsidR="00C05373" w:rsidRPr="00B849EB" w:rsidRDefault="00C05373" w:rsidP="0009640C">
      <w:pPr>
        <w:keepLines/>
        <w:numPr>
          <w:ilvl w:val="0"/>
          <w:numId w:val="143"/>
        </w:numPr>
        <w:spacing w:before="120" w:after="0" w:line="240" w:lineRule="auto"/>
        <w:jc w:val="both"/>
        <w:rPr>
          <w:rFonts w:cs="Times New Roman"/>
          <w:sz w:val="24"/>
          <w:szCs w:val="24"/>
        </w:rPr>
      </w:pPr>
      <w:r w:rsidRPr="00B849EB">
        <w:rPr>
          <w:rFonts w:cs="Times New Roman"/>
          <w:sz w:val="24"/>
          <w:szCs w:val="24"/>
        </w:rPr>
        <w:t>Utilizar diferentes tipos de letra, tamaños y colores para editar el texto en un procesador de textos.</w:t>
      </w:r>
    </w:p>
    <w:p w:rsidR="00C05373" w:rsidRDefault="00C05373" w:rsidP="00F279CD">
      <w:pPr>
        <w:keepLines/>
        <w:spacing w:before="120"/>
        <w:jc w:val="both"/>
        <w:rPr>
          <w:rFonts w:ascii="Arial" w:hAnsi="Arial" w:cs="Arial"/>
          <w:b/>
        </w:rPr>
      </w:pPr>
    </w:p>
    <w:p w:rsidR="00F279CD" w:rsidRDefault="00F279CD" w:rsidP="00F279CD">
      <w:pPr>
        <w:keepLines/>
        <w:spacing w:before="120"/>
        <w:jc w:val="both"/>
        <w:rPr>
          <w:rFonts w:ascii="Arial" w:hAnsi="Arial" w:cs="Arial"/>
          <w:b/>
        </w:rPr>
      </w:pPr>
      <w:r w:rsidRPr="001F19E6">
        <w:rPr>
          <w:rFonts w:ascii="Arial" w:hAnsi="Arial" w:cs="Arial"/>
          <w:b/>
        </w:rPr>
        <w:t>Bloque 9: Internet</w:t>
      </w:r>
    </w:p>
    <w:p w:rsidR="00C05373" w:rsidRPr="00B849EB" w:rsidRDefault="00C05373" w:rsidP="0009640C">
      <w:pPr>
        <w:keepLines/>
        <w:numPr>
          <w:ilvl w:val="0"/>
          <w:numId w:val="144"/>
        </w:numPr>
        <w:spacing w:before="120" w:after="0" w:line="240" w:lineRule="auto"/>
        <w:jc w:val="both"/>
        <w:rPr>
          <w:rFonts w:cs="Times New Roman"/>
          <w:sz w:val="24"/>
          <w:szCs w:val="24"/>
        </w:rPr>
      </w:pPr>
      <w:r w:rsidRPr="00B849EB">
        <w:rPr>
          <w:rFonts w:cs="Times New Roman"/>
          <w:sz w:val="24"/>
          <w:szCs w:val="24"/>
        </w:rPr>
        <w:t>Definir red informática.</w:t>
      </w:r>
    </w:p>
    <w:p w:rsidR="00C05373" w:rsidRPr="00B849EB" w:rsidRDefault="00C05373" w:rsidP="0009640C">
      <w:pPr>
        <w:keepLines/>
        <w:numPr>
          <w:ilvl w:val="0"/>
          <w:numId w:val="144"/>
        </w:numPr>
        <w:spacing w:before="120" w:after="0" w:line="240" w:lineRule="auto"/>
        <w:jc w:val="both"/>
        <w:rPr>
          <w:rFonts w:cs="Times New Roman"/>
          <w:sz w:val="24"/>
          <w:szCs w:val="24"/>
        </w:rPr>
      </w:pPr>
      <w:r w:rsidRPr="00B849EB">
        <w:rPr>
          <w:rFonts w:cs="Times New Roman"/>
          <w:sz w:val="24"/>
          <w:szCs w:val="24"/>
        </w:rPr>
        <w:t>Describir de forma breve Internet.</w:t>
      </w:r>
    </w:p>
    <w:p w:rsidR="00C05373" w:rsidRPr="00B849EB" w:rsidRDefault="00C05373" w:rsidP="0009640C">
      <w:pPr>
        <w:keepLines/>
        <w:numPr>
          <w:ilvl w:val="0"/>
          <w:numId w:val="144"/>
        </w:numPr>
        <w:spacing w:before="120" w:after="0" w:line="240" w:lineRule="auto"/>
        <w:jc w:val="both"/>
        <w:rPr>
          <w:rFonts w:cs="Times New Roman"/>
          <w:sz w:val="24"/>
          <w:szCs w:val="24"/>
        </w:rPr>
      </w:pPr>
      <w:r w:rsidRPr="00B849EB">
        <w:rPr>
          <w:rFonts w:cs="Times New Roman"/>
          <w:sz w:val="24"/>
          <w:szCs w:val="24"/>
        </w:rPr>
        <w:t>Enumerar los servicios que ofrece Internet.</w:t>
      </w:r>
    </w:p>
    <w:p w:rsidR="00C05373" w:rsidRPr="00B849EB" w:rsidRDefault="00C05373" w:rsidP="0009640C">
      <w:pPr>
        <w:keepLines/>
        <w:numPr>
          <w:ilvl w:val="0"/>
          <w:numId w:val="144"/>
        </w:numPr>
        <w:spacing w:before="120" w:after="0" w:line="240" w:lineRule="auto"/>
        <w:jc w:val="both"/>
        <w:rPr>
          <w:rFonts w:cs="Times New Roman"/>
          <w:sz w:val="24"/>
          <w:szCs w:val="24"/>
        </w:rPr>
      </w:pPr>
      <w:r w:rsidRPr="00B849EB">
        <w:rPr>
          <w:rFonts w:cs="Times New Roman"/>
          <w:sz w:val="24"/>
          <w:szCs w:val="24"/>
        </w:rPr>
        <w:t>Mostrar los principales peligros que conlleva el uso de Internet.</w:t>
      </w:r>
    </w:p>
    <w:p w:rsidR="00C05373" w:rsidRPr="00B849EB" w:rsidRDefault="00C05373" w:rsidP="0009640C">
      <w:pPr>
        <w:keepLines/>
        <w:numPr>
          <w:ilvl w:val="0"/>
          <w:numId w:val="144"/>
        </w:numPr>
        <w:spacing w:before="120" w:after="0" w:line="240" w:lineRule="auto"/>
        <w:jc w:val="both"/>
        <w:rPr>
          <w:rFonts w:cs="Times New Roman"/>
          <w:sz w:val="24"/>
          <w:szCs w:val="24"/>
        </w:rPr>
      </w:pPr>
      <w:r w:rsidRPr="00B849EB">
        <w:rPr>
          <w:rFonts w:cs="Times New Roman"/>
          <w:sz w:val="24"/>
          <w:szCs w:val="24"/>
        </w:rPr>
        <w:t>Navegar con soltura dentro de las páginas de una misma web. Navegar hacia otra web y volver a la de inicio.</w:t>
      </w:r>
    </w:p>
    <w:p w:rsidR="00C05373" w:rsidRPr="00B849EB" w:rsidRDefault="00C05373" w:rsidP="0009640C">
      <w:pPr>
        <w:keepLines/>
        <w:numPr>
          <w:ilvl w:val="0"/>
          <w:numId w:val="144"/>
        </w:numPr>
        <w:spacing w:before="120" w:after="0" w:line="240" w:lineRule="auto"/>
        <w:jc w:val="both"/>
        <w:rPr>
          <w:rFonts w:cs="Times New Roman"/>
          <w:sz w:val="24"/>
          <w:szCs w:val="24"/>
        </w:rPr>
      </w:pPr>
      <w:r w:rsidRPr="00B849EB">
        <w:rPr>
          <w:rFonts w:cs="Times New Roman"/>
          <w:sz w:val="24"/>
          <w:szCs w:val="24"/>
        </w:rPr>
        <w:t>Buscar información de forma precisa en un buscador empleando para ello palabras clave. Utilizar distintos criterios de búsqueda.</w:t>
      </w:r>
    </w:p>
    <w:p w:rsidR="00C05373" w:rsidRPr="00B849EB" w:rsidRDefault="00C05373" w:rsidP="0009640C">
      <w:pPr>
        <w:keepLines/>
        <w:numPr>
          <w:ilvl w:val="0"/>
          <w:numId w:val="144"/>
        </w:numPr>
        <w:spacing w:before="120" w:after="0" w:line="240" w:lineRule="auto"/>
        <w:jc w:val="both"/>
        <w:rPr>
          <w:rFonts w:cs="Times New Roman"/>
          <w:sz w:val="24"/>
          <w:szCs w:val="24"/>
        </w:rPr>
      </w:pPr>
      <w:r w:rsidRPr="00B849EB">
        <w:rPr>
          <w:rFonts w:cs="Times New Roman"/>
          <w:sz w:val="24"/>
          <w:szCs w:val="24"/>
        </w:rPr>
        <w:t>Localizar información mediante un índice temático o con una enciclopedia virtual.</w:t>
      </w:r>
    </w:p>
    <w:p w:rsidR="00F279CD" w:rsidRDefault="00F279CD" w:rsidP="00F279CD">
      <w:pPr>
        <w:keepLines/>
        <w:spacing w:before="120" w:after="0" w:line="240" w:lineRule="auto"/>
        <w:jc w:val="both"/>
        <w:rPr>
          <w:rFonts w:ascii="Arial" w:hAnsi="Arial" w:cs="Arial"/>
        </w:rPr>
      </w:pPr>
    </w:p>
    <w:p w:rsidR="00F279CD" w:rsidRPr="00C05373" w:rsidRDefault="00C05373">
      <w:pPr>
        <w:rPr>
          <w:b/>
          <w:highlight w:val="lightGray"/>
          <w:u w:val="single"/>
        </w:rPr>
      </w:pPr>
      <w:r>
        <w:rPr>
          <w:b/>
          <w:highlight w:val="lightGray"/>
          <w:u w:val="single"/>
        </w:rPr>
        <w:t xml:space="preserve">3.5.4. </w:t>
      </w:r>
      <w:r w:rsidRPr="00C05373">
        <w:rPr>
          <w:b/>
          <w:highlight w:val="lightGray"/>
          <w:u w:val="single"/>
        </w:rPr>
        <w:t>COMPETENCIAS BÁSICAS</w:t>
      </w:r>
    </w:p>
    <w:p w:rsidR="00C05373" w:rsidRDefault="00C05373" w:rsidP="00C05373">
      <w:pPr>
        <w:keepLines/>
        <w:spacing w:before="360"/>
        <w:jc w:val="both"/>
        <w:rPr>
          <w:rFonts w:ascii="Arial" w:hAnsi="Arial" w:cs="Arial"/>
          <w:b/>
        </w:rPr>
      </w:pPr>
      <w:r w:rsidRPr="001F19E6">
        <w:rPr>
          <w:rFonts w:ascii="Arial" w:hAnsi="Arial" w:cs="Arial"/>
          <w:b/>
        </w:rPr>
        <w:t>Bloque 1 El Proceso tecnológico</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en el conocimiento y la interacción con el mundo físico</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Conocer el proceso tecnológico y sus fases capacita al alumno para desarrollar las destrezas básicas de técnicas y habilidades para manipular objetos con precisión y seguridad. La interacción con el entorno en el que lo tecnológico constituye un elemento esencial capacita al alumno para conocer la interacción con el mundo físico. El análisis de objetos y sistemas técnicos desde distintos puntos de vista permite conocer como han sido diseñados y construidos, los elementos que lo forman y su función en el conjunto facilitando su uso y conservación.</w:t>
      </w:r>
    </w:p>
    <w:p w:rsidR="00C05373" w:rsidRPr="00B849EB" w:rsidRDefault="00C05373" w:rsidP="003F1716">
      <w:pPr>
        <w:keepLines/>
        <w:spacing w:before="120"/>
        <w:ind w:left="709"/>
        <w:jc w:val="both"/>
        <w:rPr>
          <w:rFonts w:cs="Times New Roman"/>
          <w:sz w:val="24"/>
          <w:szCs w:val="24"/>
        </w:rPr>
      </w:pPr>
      <w:r w:rsidRPr="00B849EB">
        <w:rPr>
          <w:rFonts w:cs="Times New Roman"/>
          <w:b/>
          <w:sz w:val="24"/>
          <w:szCs w:val="24"/>
        </w:rPr>
        <w:t>Competencia social y ciudadana</w:t>
      </w:r>
      <w:r w:rsidRPr="00B849EB">
        <w:rPr>
          <w:rFonts w:cs="Times New Roman"/>
          <w:sz w:val="24"/>
          <w:szCs w:val="24"/>
        </w:rPr>
        <w:tab/>
      </w:r>
      <w:r w:rsidRPr="00B849EB">
        <w:rPr>
          <w:rFonts w:cs="Times New Roman"/>
          <w:sz w:val="24"/>
          <w:szCs w:val="24"/>
        </w:rPr>
        <w:tab/>
      </w:r>
      <w:r w:rsidRPr="00B849EB">
        <w:rPr>
          <w:rFonts w:cs="Times New Roman"/>
          <w:sz w:val="24"/>
          <w:szCs w:val="24"/>
        </w:rPr>
        <w:tab/>
      </w:r>
      <w:r w:rsidRPr="00B849EB">
        <w:rPr>
          <w:rFonts w:cs="Times New Roman"/>
          <w:sz w:val="24"/>
          <w:szCs w:val="24"/>
        </w:rPr>
        <w:tab/>
      </w:r>
      <w:r w:rsidRPr="00B849EB">
        <w:rPr>
          <w:rFonts w:cs="Times New Roman"/>
          <w:sz w:val="24"/>
          <w:szCs w:val="24"/>
        </w:rPr>
        <w:tab/>
      </w:r>
      <w:r w:rsidRPr="00B849EB">
        <w:rPr>
          <w:rFonts w:cs="Times New Roman"/>
          <w:sz w:val="24"/>
          <w:szCs w:val="24"/>
        </w:rPr>
        <w:tab/>
      </w:r>
      <w:r w:rsidRPr="00B849EB">
        <w:rPr>
          <w:rFonts w:cs="Times New Roman"/>
          <w:sz w:val="24"/>
          <w:szCs w:val="24"/>
        </w:rPr>
        <w:tab/>
      </w:r>
      <w:r w:rsidRPr="00B849EB">
        <w:rPr>
          <w:rFonts w:cs="Times New Roman"/>
          <w:sz w:val="24"/>
          <w:szCs w:val="24"/>
        </w:rPr>
        <w:tab/>
      </w:r>
      <w:r w:rsidRPr="00B849EB">
        <w:rPr>
          <w:rFonts w:cs="Times New Roman"/>
          <w:sz w:val="24"/>
          <w:szCs w:val="24"/>
        </w:rPr>
        <w:tab/>
        <w:t>En esta unidad el alumno tiene ocasión para expresar y discutir adecuadamente ideas y razonamientos, escuchar a los demás, abordar dificultades, gestionar conflictos y tomar decisiones, practicando el dialogo, la negociación, y adoptando actitudes de respeto y tolerancia hacia sus compañeros.</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lastRenderedPageBreak/>
        <w:t>Competencia para aprender a aprender</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Una síntesis del tema en la sección Resumen para reforzar los contenidos más importantes, de forma que el alumno conozco las ideas fundamentales del tema.</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 xml:space="preserve">Autonomía e iniciativa personal </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El conocimiento y la información contribuyen a la consecución de esta competencia.</w:t>
      </w:r>
    </w:p>
    <w:p w:rsidR="00C05373" w:rsidRDefault="00C05373" w:rsidP="00C05373">
      <w:pPr>
        <w:keepLines/>
        <w:spacing w:before="360"/>
        <w:jc w:val="both"/>
        <w:rPr>
          <w:rFonts w:ascii="Arial" w:hAnsi="Arial" w:cs="Arial"/>
          <w:b/>
        </w:rPr>
      </w:pPr>
    </w:p>
    <w:p w:rsidR="00C05373" w:rsidRDefault="00C05373" w:rsidP="00C05373">
      <w:pPr>
        <w:keepLines/>
        <w:spacing w:before="120"/>
        <w:jc w:val="both"/>
        <w:rPr>
          <w:rFonts w:ascii="Arial" w:hAnsi="Arial" w:cs="Arial"/>
          <w:b/>
        </w:rPr>
      </w:pPr>
      <w:r w:rsidRPr="001F19E6">
        <w:rPr>
          <w:rFonts w:ascii="Arial" w:hAnsi="Arial" w:cs="Arial"/>
          <w:b/>
        </w:rPr>
        <w:t>Bloque 2 Dibujo</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en comunicación lingüística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trabaja de forma explicita los contenidos de relacionados con la adquisición de la competencia lectora, a través de textos con actividades de explotación.</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matemática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El tema de dibujo está íntimamente relacionado con el desarrollo de la competencia matemática. Se trabaja con instrumentos auxiliares de dibujo como la escuadra el cartabón y el compás. Sistemas de representación diédrico y escalas.</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en el conocimiento y la interacción con el mundo físico</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La representación de los objetos tecnológicos es fundamental para la adquisición de las destrezas necesarias para desarrollar la competencia básica de conocimiento con el mundo físico. Se trata de que el alumno alcance las destrezas necesarias para representar objetos y sistemas técnicos en proyección diédrica, así como la obtención de la perspectiva caballera como herramienta en el desarrollo de procesos técnicos. Las destrezas se deben conseguir tanto a mano alzada como con los instrumentos de dibujo.</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social y ciudadana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La representación de objetos, la escala y como se representan acerca al alumno a la realidad de los objetos cotidianos de forma que le ayuda a expresar y comunicar ideas y soluciones técnicas, así como explorar su viabilidad y alcance utilizando los medios tecnológicos, recursos gráficos, simbología y lenguaje adecuados.</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para aprender a aprender</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A lo largo de toda la unidad se trabajan habilidades, en las actividades o en el desarrollo, para que el alumno sea capaz de continuar aprendiendo de forma autónoma de acuerdo con los objetivos de la unidad.</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 xml:space="preserve">Autonomía e iniciativa personal </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El conocimiento y la información contribuyen a la consecución de esta competencia. </w:t>
      </w:r>
    </w:p>
    <w:p w:rsidR="00C05373" w:rsidRDefault="00C05373" w:rsidP="00C05373">
      <w:pPr>
        <w:keepLines/>
        <w:spacing w:before="120"/>
        <w:jc w:val="both"/>
        <w:rPr>
          <w:rFonts w:ascii="Arial" w:hAnsi="Arial" w:cs="Arial"/>
          <w:b/>
        </w:rPr>
      </w:pPr>
    </w:p>
    <w:p w:rsidR="00C05373" w:rsidRDefault="00C05373" w:rsidP="00C05373">
      <w:pPr>
        <w:keepLines/>
        <w:spacing w:before="120"/>
        <w:jc w:val="both"/>
        <w:rPr>
          <w:rFonts w:ascii="Arial" w:hAnsi="Arial" w:cs="Arial"/>
          <w:b/>
        </w:rPr>
      </w:pPr>
      <w:r w:rsidRPr="001F19E6">
        <w:rPr>
          <w:rFonts w:ascii="Arial" w:hAnsi="Arial" w:cs="Arial"/>
          <w:b/>
        </w:rPr>
        <w:lastRenderedPageBreak/>
        <w:t>Bloque 3: Materiales, la madera</w:t>
      </w:r>
      <w:r>
        <w:rPr>
          <w:rFonts w:ascii="Arial" w:hAnsi="Arial" w:cs="Arial"/>
          <w:b/>
        </w:rPr>
        <w:t>.</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en comunicación lingüística</w:t>
      </w:r>
    </w:p>
    <w:p w:rsidR="00C05373" w:rsidRPr="00B849EB" w:rsidRDefault="00C05373" w:rsidP="003F1716">
      <w:pPr>
        <w:spacing w:before="120"/>
        <w:ind w:left="709"/>
        <w:jc w:val="both"/>
        <w:rPr>
          <w:rFonts w:cs="Times New Roman"/>
          <w:sz w:val="24"/>
          <w:szCs w:val="24"/>
        </w:rPr>
      </w:pPr>
      <w:r w:rsidRPr="00B849EB">
        <w:rPr>
          <w:rFonts w:cs="Times New Roman"/>
          <w:sz w:val="24"/>
          <w:szCs w:val="24"/>
        </w:rPr>
        <w:t xml:space="preserve">A través de textos con actividades de explotación, en la sección </w:t>
      </w:r>
      <w:r w:rsidRPr="00B849EB">
        <w:rPr>
          <w:rFonts w:cs="Times New Roman"/>
          <w:b/>
          <w:sz w:val="24"/>
          <w:szCs w:val="24"/>
        </w:rPr>
        <w:t>Rincón de la lectura</w:t>
      </w:r>
      <w:r w:rsidRPr="00B849EB">
        <w:rPr>
          <w:rFonts w:cs="Times New Roman"/>
          <w:sz w:val="24"/>
          <w:szCs w:val="24"/>
        </w:rPr>
        <w:t xml:space="preserve"> se trabaja de forma explicita los contenidos de relacionados con la adquisición de la competencia lectora.</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matemática</w:t>
      </w:r>
    </w:p>
    <w:p w:rsidR="00C05373" w:rsidRPr="00B849EB" w:rsidRDefault="00C05373" w:rsidP="003F1716">
      <w:pPr>
        <w:spacing w:before="120"/>
        <w:ind w:left="709"/>
        <w:jc w:val="both"/>
        <w:rPr>
          <w:rFonts w:cs="Times New Roman"/>
          <w:sz w:val="24"/>
          <w:szCs w:val="24"/>
        </w:rPr>
      </w:pPr>
      <w:r w:rsidRPr="00B849EB">
        <w:rPr>
          <w:rFonts w:cs="Times New Roman"/>
          <w:sz w:val="24"/>
          <w:szCs w:val="24"/>
        </w:rPr>
        <w:t>Las propiedades de los materiales se trabajan con las respectivas unidades, en este sentido es importante destacar los ordenes de magnitud.</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en el conocimiento y la interacción con el mundo físico</w:t>
      </w:r>
    </w:p>
    <w:p w:rsidR="00C05373" w:rsidRPr="00B849EB" w:rsidRDefault="00C05373" w:rsidP="003F1716">
      <w:pPr>
        <w:spacing w:before="120"/>
        <w:ind w:left="709"/>
        <w:jc w:val="both"/>
        <w:rPr>
          <w:rFonts w:cs="Times New Roman"/>
          <w:sz w:val="24"/>
          <w:szCs w:val="24"/>
        </w:rPr>
      </w:pPr>
      <w:r w:rsidRPr="00B849EB">
        <w:rPr>
          <w:rFonts w:cs="Times New Roman"/>
          <w:sz w:val="24"/>
          <w:szCs w:val="24"/>
        </w:rPr>
        <w:t>El estudio de los materiales es muy importante para desarrollar las habilidades necesarias en el mundo físico que rodea al alumno, este estudio le pone de manifiesto que los materiales están muy presentes en la vida cotidiana. Además la interacción que estos producen con el medio debido a su durabilidad les acerca a la idea de respeto al medio ambiente.</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Tratamiento de la información y competencia digital</w:t>
      </w:r>
    </w:p>
    <w:p w:rsidR="00C05373" w:rsidRPr="00B849EB" w:rsidRDefault="00C05373" w:rsidP="003F1716">
      <w:pPr>
        <w:spacing w:before="120"/>
        <w:ind w:left="709"/>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trabaja con artículos de prensa para contextualizar la información de la unidad en temas actuales relacionados con la vida cotidiana del alumno. Se proponen algunas páginas web interesantes que refuerzan los contenidos trabajados en la unidad.</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social y ciudadana</w:t>
      </w:r>
    </w:p>
    <w:p w:rsidR="00C05373" w:rsidRPr="00B849EB" w:rsidRDefault="00C05373" w:rsidP="003F1716">
      <w:pPr>
        <w:spacing w:before="120"/>
        <w:ind w:left="709"/>
        <w:jc w:val="both"/>
        <w:rPr>
          <w:rFonts w:cs="Times New Roman"/>
          <w:sz w:val="24"/>
          <w:szCs w:val="24"/>
        </w:rPr>
      </w:pPr>
      <w:r w:rsidRPr="00B849EB">
        <w:rPr>
          <w:rFonts w:cs="Times New Roman"/>
          <w:sz w:val="24"/>
          <w:szCs w:val="24"/>
        </w:rPr>
        <w:t>En esta unidad se estudia los materiales en general y concretamente la madera, cabe destacar la importancia que estos tienen en la sociedad actual, tanto desde el punto de vista de consumo como de reciclado. Se describen los tipos de maderas: naturales y artificiales, las características de cada una y las aplicaciones. Es muy importante destacar el impacto ambiental de los materiales que no se pueden reciclar y la necesidad de reutilizarlos.</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para aprender a aprender</w:t>
      </w:r>
    </w:p>
    <w:p w:rsidR="00C05373" w:rsidRPr="00B849EB" w:rsidRDefault="00C05373" w:rsidP="003F1716">
      <w:pPr>
        <w:spacing w:before="120"/>
        <w:ind w:left="709"/>
        <w:jc w:val="both"/>
        <w:rPr>
          <w:rFonts w:cs="Times New Roman"/>
          <w:sz w:val="24"/>
          <w:szCs w:val="24"/>
        </w:rPr>
      </w:pPr>
      <w:r w:rsidRPr="00B849EB">
        <w:rPr>
          <w:rFonts w:cs="Times New Roman"/>
          <w:sz w:val="24"/>
          <w:szCs w:val="24"/>
        </w:rPr>
        <w:t>A lo largo de toda la unidad se trabajan habilidades, en las actividades o en el desarrollo, para que el alumno sea capaz de continuar aprendiendo de forma autónoma de acuerdo con los objetivos de la unidad.</w:t>
      </w:r>
    </w:p>
    <w:p w:rsidR="00C05373" w:rsidRPr="00B849EB" w:rsidRDefault="00C05373" w:rsidP="003F1716">
      <w:pPr>
        <w:ind w:left="709"/>
        <w:jc w:val="both"/>
        <w:rPr>
          <w:rFonts w:cs="Times New Roman"/>
          <w:sz w:val="24"/>
          <w:szCs w:val="24"/>
        </w:rPr>
      </w:pPr>
    </w:p>
    <w:p w:rsidR="00C05373" w:rsidRPr="00B849EB" w:rsidRDefault="00C05373" w:rsidP="003F1716">
      <w:pPr>
        <w:ind w:left="709"/>
        <w:jc w:val="both"/>
        <w:rPr>
          <w:rFonts w:cs="Times New Roman"/>
          <w:b/>
          <w:sz w:val="24"/>
          <w:szCs w:val="24"/>
        </w:rPr>
      </w:pPr>
      <w:r w:rsidRPr="00B849EB">
        <w:rPr>
          <w:rFonts w:cs="Times New Roman"/>
          <w:b/>
          <w:sz w:val="24"/>
          <w:szCs w:val="24"/>
        </w:rPr>
        <w:t xml:space="preserve">Autonomía e iniciativa personal </w:t>
      </w:r>
    </w:p>
    <w:p w:rsidR="00C05373" w:rsidRDefault="00C05373" w:rsidP="003F1716">
      <w:pPr>
        <w:keepLines/>
        <w:spacing w:before="120"/>
        <w:ind w:left="709"/>
        <w:jc w:val="both"/>
        <w:rPr>
          <w:rFonts w:ascii="Arial" w:hAnsi="Arial" w:cs="Arial"/>
          <w:b/>
        </w:rPr>
      </w:pPr>
      <w:r w:rsidRPr="00B849EB">
        <w:rPr>
          <w:rFonts w:cs="Times New Roman"/>
          <w:sz w:val="24"/>
          <w:szCs w:val="24"/>
        </w:rPr>
        <w:t>El conocimiento sobre la materia y como se clasifica contribuye a desarrollar en el alumno las destrezas necesarias para evaluar y emprender proyectos individuales o colectivos</w:t>
      </w:r>
    </w:p>
    <w:p w:rsidR="00C05373" w:rsidRPr="001F19E6" w:rsidRDefault="00C05373" w:rsidP="00C05373">
      <w:pPr>
        <w:keepLines/>
        <w:spacing w:before="120" w:after="0" w:line="240" w:lineRule="auto"/>
        <w:jc w:val="both"/>
        <w:rPr>
          <w:rFonts w:ascii="Arial" w:hAnsi="Arial" w:cs="Arial"/>
        </w:rPr>
      </w:pPr>
    </w:p>
    <w:p w:rsidR="00C05373" w:rsidRDefault="00C05373" w:rsidP="00C05373">
      <w:pPr>
        <w:keepLines/>
        <w:spacing w:before="120"/>
        <w:jc w:val="both"/>
        <w:rPr>
          <w:rFonts w:ascii="Arial" w:hAnsi="Arial" w:cs="Arial"/>
          <w:b/>
        </w:rPr>
      </w:pPr>
      <w:r w:rsidRPr="001F19E6">
        <w:rPr>
          <w:rFonts w:ascii="Arial" w:hAnsi="Arial" w:cs="Arial"/>
          <w:b/>
        </w:rPr>
        <w:t>Bloque 4: Estructuras</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lastRenderedPageBreak/>
        <w:t>Competencia en comunicación lingüística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A través de textos con actividades de explotación, en la sección </w:t>
      </w:r>
      <w:r w:rsidRPr="00B849EB">
        <w:rPr>
          <w:rFonts w:cs="Times New Roman"/>
          <w:b/>
          <w:sz w:val="24"/>
          <w:szCs w:val="24"/>
        </w:rPr>
        <w:t>Rincón de la lectura</w:t>
      </w:r>
      <w:r w:rsidRPr="00B849EB">
        <w:rPr>
          <w:rFonts w:cs="Times New Roman"/>
          <w:sz w:val="24"/>
          <w:szCs w:val="24"/>
        </w:rPr>
        <w:t xml:space="preserve"> se trabaja de forma explicita los contenidos de relacionados con la adquisición de la competencia lectora.</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matemática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Al estudiar los elementos y compuestos químicos necesarios para la vida, repasamos de nuevo, los porcentajes.</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en el conocimiento y la interacción con el mundo físico</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Los tipos de estructuras y su comportamiento ante los esfuerzos es un contenido que desarrolla las destrezas necesarias para comprender mejor la realidad que rodea al alumno. A lo largo de la unidad se ejemplifican con numerosos elementos arquitectónicos.</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Tratamiento de la información y competencia digital</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trabaja con artículos de prensa para contextualizar la información de la unidad en temas actuales relacionados con la vida cotidiana del alumno. Se proponen algunas páginas web interesantes que refuerzan los contenidos trabajados en la unidad.</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social y ciudadana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Es imprescindible para el desarrollo de esta capacidad que el alumno conozca los tipos de estructuras y su estabilidad. </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para aprender a aprender</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A lo largo de toda la unidad se trabajan habilidades, en las actividades o en el desarrollo, para que el alumno sea capaz de continuar aprendiendo de forma autónoma de acuerdo con los objetivos de la unidad.</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 xml:space="preserve">Autonomía e iniciativa personal </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El conocimiento y la información contribuyen a la consecución de esta competencia.</w:t>
      </w:r>
    </w:p>
    <w:p w:rsidR="00C05373" w:rsidRPr="001F19E6" w:rsidRDefault="00C05373" w:rsidP="00C05373">
      <w:pPr>
        <w:keepLines/>
        <w:spacing w:before="120" w:after="0" w:line="240" w:lineRule="auto"/>
        <w:jc w:val="both"/>
        <w:rPr>
          <w:rFonts w:ascii="Arial" w:hAnsi="Arial" w:cs="Arial"/>
        </w:rPr>
      </w:pPr>
    </w:p>
    <w:p w:rsidR="00C05373" w:rsidRDefault="00C05373" w:rsidP="00C05373">
      <w:pPr>
        <w:keepLines/>
        <w:spacing w:before="120" w:after="0" w:line="240" w:lineRule="auto"/>
        <w:jc w:val="both"/>
        <w:rPr>
          <w:rFonts w:ascii="Arial" w:hAnsi="Arial" w:cs="Arial"/>
          <w:b/>
        </w:rPr>
      </w:pPr>
      <w:r w:rsidRPr="001F19E6">
        <w:rPr>
          <w:rFonts w:ascii="Arial" w:hAnsi="Arial" w:cs="Arial"/>
          <w:b/>
        </w:rPr>
        <w:t>Bloque 5:</w:t>
      </w:r>
      <w:r w:rsidRPr="001F19E6">
        <w:rPr>
          <w:rFonts w:ascii="Arial" w:hAnsi="Arial" w:cs="Arial"/>
        </w:rPr>
        <w:t xml:space="preserve"> </w:t>
      </w:r>
      <w:r w:rsidRPr="001F19E6">
        <w:rPr>
          <w:rFonts w:ascii="Arial" w:hAnsi="Arial" w:cs="Arial"/>
          <w:b/>
        </w:rPr>
        <w:t>Electricidad</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en comunicación lingüística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trabaja de forma explicita los contenidos de relacionados con la adquisición de la competencia lectora, a través de textos con actividades de explotación.</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matemática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En esta unidad se trabaja las ecuaciones y las fracciones. Desde el planteamiento conceptual a la resolución matemática.</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lastRenderedPageBreak/>
        <w:t>Competencia en el conocimiento y la interacción con el mundo físico</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El conocimiento de los fundamentos básicos de electricidad y de las aplicaciones derivadas de esta hace que esta unidad contribuya de forma importante a la consecución de las habilidades necesarias para interactuar con el mundo físico, posibilitando la compresión de sucesos de forma que el alumno se pueda desenvolver de forma óptima en las aplicaciones de la electricidad.</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Tratamiento de la información y competencia digital</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trabaja con artículos de prensa para contextualizar la información de la unidad en temas actuales relacionados con la vida cotidiana del alumno. Se proponen algunas páginas web interesantes que refuerzan los contenidos trabajados en la unidad.</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social y ciudadana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Saber como se genera la electricidad y las aplicaciones de esta hace que el alumno se forme en habilidades propias de la vida cotidiana como: conexión de bombillas, conocimiento de los peligros de la manipulación y cálculo del consumo. Esto último desarrolla una actitud responsable sobre el consumo de electricidad. Además se incide en lo cara que es la energía que proporcionan las pilas.</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para aprender a aprender</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A lo largo de toda la unidad se trabajan las destrezas necesarias para que el aprendizaje sea lo más autónomo posible. Las actividades están diseñadas para ejercitar habilidades como: analizar, adquirir, procesar, evaluar, sintetizar y organizar los conocimientos nuevos.</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 xml:space="preserve">Autonomía e iniciativa personal </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El conocimiento y la información contribuyen a la consecución de esta competencia.</w:t>
      </w:r>
    </w:p>
    <w:p w:rsidR="00C05373" w:rsidRPr="001F19E6" w:rsidRDefault="00C05373" w:rsidP="00C05373">
      <w:pPr>
        <w:keepLines/>
        <w:spacing w:before="120" w:after="0" w:line="240" w:lineRule="auto"/>
        <w:jc w:val="both"/>
        <w:rPr>
          <w:rFonts w:ascii="Arial" w:hAnsi="Arial" w:cs="Arial"/>
        </w:rPr>
      </w:pPr>
    </w:p>
    <w:p w:rsidR="00C05373" w:rsidRDefault="00C05373" w:rsidP="00C05373">
      <w:pPr>
        <w:keepLines/>
        <w:spacing w:before="120"/>
        <w:jc w:val="both"/>
        <w:rPr>
          <w:rFonts w:ascii="Arial" w:hAnsi="Arial" w:cs="Arial"/>
          <w:b/>
        </w:rPr>
      </w:pPr>
      <w:r w:rsidRPr="001F19E6">
        <w:rPr>
          <w:rFonts w:ascii="Arial" w:hAnsi="Arial" w:cs="Arial"/>
          <w:b/>
        </w:rPr>
        <w:t>Bloque 6: Los Ordenadores</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 xml:space="preserve">Competencia en comunicación lingüística </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trabajan de forma explícita los contenidos de relacionados con la adquisición de la competencia lectora, a través de textos con actividades de explotación.</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 xml:space="preserve">Competencia matemática </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El cambio de unidades en el caso de la cantidad de información requiere cierta reflexión. En informática, un megabyte no son 1000 kilobytes, sino 1024 (210) kilobytes. Conviene precisar en algún momento, aunque en muchas ocasiones se emplea la conversión 1 MB = 1000 KB.</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Además, existe la confusión entre megabyte, por ejemplo y megabit (la unidad empleada por los proveedores de Internet). </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En el caso de las imágenes digitales, podemos comentar el hecho de que el aumento en las dimensiones de una imagen eleva notablemente el espacio que ocupa en disco. Podemos pensar en una fotografía digital como en una superficie. Cuando aumentan el ancho y/o el alto, la superficie aumenta notablemente.</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lastRenderedPageBreak/>
        <w:t>Tratamiento de la información y competencia digital</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Evidentemente, esta unidad presenta los aparatos necesarios para tratar la información de una manera automática. La historia del ordenador aportará a los alumnos información sobre lo rápidamente que se han extendido los ordenadores y las redes de ordenadores por casi todo el mundo.</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proponen algunas páginas web interesantes que refuerzan los contenidos trabajados en la unidad. </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Competencia para aprender a aprender</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La evolución de los aparatos relacionados con la informática es constante. Es necesario, pues, que el alumno identifique sus propias fuentes para obtener información actualizada (revistas, prensa y, sobre todo, Internet). Por eso se proponen algunas actividades destinadas a este fin.</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cultural y artística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El mundo de la imagen digital proporciona a los alumnos una clara oportunidad para mostrar sus creaciones: mediante fotografías digitales tomadas con una cámara digital, a partir de vídeos filmados con una videocámara… Además, el ordenador es una herramienta de creación más, que puede emplearse para modificar las imágenes, montar secuencias de vídeo, añadir sonido…</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 xml:space="preserve">Autonomía e iniciativa personal </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Es interesante motivar a los alumnos para que tengan curiosidad por aprender a utilizar herramientas informáticas nuevas, como las hojas de cálculo, que muchos de ellos desconocen.</w:t>
      </w:r>
    </w:p>
    <w:p w:rsidR="00C05373" w:rsidRDefault="00C05373" w:rsidP="00C05373">
      <w:pPr>
        <w:keepLines/>
        <w:spacing w:before="120"/>
        <w:jc w:val="both"/>
        <w:rPr>
          <w:rFonts w:ascii="Arial" w:hAnsi="Arial" w:cs="Arial"/>
          <w:b/>
        </w:rPr>
      </w:pPr>
    </w:p>
    <w:p w:rsidR="00C05373" w:rsidRDefault="00C05373" w:rsidP="00C05373">
      <w:pPr>
        <w:keepLines/>
        <w:spacing w:before="120"/>
        <w:jc w:val="both"/>
        <w:rPr>
          <w:rFonts w:ascii="Arial" w:hAnsi="Arial" w:cs="Arial"/>
          <w:b/>
        </w:rPr>
      </w:pPr>
      <w:r w:rsidRPr="001F19E6">
        <w:rPr>
          <w:rFonts w:ascii="Arial" w:hAnsi="Arial" w:cs="Arial"/>
          <w:b/>
        </w:rPr>
        <w:t>Bloque 7: Sofware</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en comunicación lingüística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A través de textos con actividades de explotación, en la sección </w:t>
      </w:r>
      <w:r w:rsidRPr="00B849EB">
        <w:rPr>
          <w:rFonts w:cs="Times New Roman"/>
          <w:b/>
          <w:sz w:val="24"/>
          <w:szCs w:val="24"/>
        </w:rPr>
        <w:t>Rincón de la lectura</w:t>
      </w:r>
      <w:r w:rsidRPr="00B849EB">
        <w:rPr>
          <w:rFonts w:cs="Times New Roman"/>
          <w:sz w:val="24"/>
          <w:szCs w:val="24"/>
        </w:rPr>
        <w:t xml:space="preserve"> se trabajan de forma explícita los contenidos de relacionados con la adquisición de la competencia lectora.</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Tratamiento de la información y competencia digital</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Cualquier ciudadano debe conocer los procedimientos básicos para tratar la información mediante un ordenador. En esta unidad se proponen numerosos ejemplos prácticos (que deben complementarse, evidentemente, en el aula de informática) para manejar con fluidez archivos, carpetas; para encender y apagar el ordenador, etc.</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proponen algunas páginas web interesantes que refuerzan los contenidos trabajados en la unidad.</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lastRenderedPageBreak/>
        <w:t>Competencia social y ciudadana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El ejemplo del desarrollo de Linux y otras aplicaciones de código abierto es un claro ejemplo de colaboración entre ciudadanos. Evidentemente, Internet ha sido la herramienta que ha hecho posible esta colaboración. Destacar el hecho de que esta comunicación global facilita notablemente este tipo de proyectos en grupo.</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para aprender a aprender</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En el manejo de un sistema operativo o de aplicaciones informáticas el autoaprendizaje es esencial. A lo largo de la unidad, se incluyen Procedimientos que muestran a los alumnos cómo realizar tareas sencillas destinadas a la comprensión del funcionamiento del software que gobierna un ordenador.</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 xml:space="preserve">Autonomía e iniciativa personal </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Es interesante motivar a los alumnos para que tengan curiosidad por aprender nuevos procedimientos y aplicaciones de las herramientas informáticas que ya conocen..</w:t>
      </w:r>
    </w:p>
    <w:p w:rsidR="00C05373" w:rsidRDefault="00C05373" w:rsidP="00C05373">
      <w:pPr>
        <w:keepLines/>
        <w:spacing w:before="120"/>
        <w:jc w:val="both"/>
        <w:rPr>
          <w:rFonts w:ascii="Arial" w:hAnsi="Arial" w:cs="Arial"/>
          <w:b/>
        </w:rPr>
      </w:pPr>
    </w:p>
    <w:p w:rsidR="00C05373" w:rsidRDefault="00C05373" w:rsidP="00C05373">
      <w:pPr>
        <w:keepLines/>
        <w:spacing w:before="120"/>
        <w:jc w:val="both"/>
        <w:rPr>
          <w:rFonts w:ascii="Arial" w:hAnsi="Arial" w:cs="Arial"/>
          <w:b/>
        </w:rPr>
      </w:pPr>
      <w:r w:rsidRPr="001F19E6">
        <w:rPr>
          <w:rFonts w:ascii="Arial" w:hAnsi="Arial" w:cs="Arial"/>
          <w:b/>
        </w:rPr>
        <w:t>Bloque 8: El Procesador de textos</w:t>
      </w:r>
    </w:p>
    <w:p w:rsidR="00C05373" w:rsidRPr="00B849EB" w:rsidRDefault="00C05373" w:rsidP="003F1716">
      <w:pPr>
        <w:keepLines/>
        <w:spacing w:before="120"/>
        <w:ind w:left="709"/>
        <w:jc w:val="both"/>
        <w:rPr>
          <w:rFonts w:cs="Times New Roman"/>
          <w:sz w:val="24"/>
          <w:szCs w:val="24"/>
        </w:rPr>
      </w:pPr>
      <w:r w:rsidRPr="00B849EB">
        <w:rPr>
          <w:rFonts w:cs="Times New Roman"/>
          <w:b/>
          <w:sz w:val="24"/>
          <w:szCs w:val="24"/>
        </w:rPr>
        <w:t>Competencia en comunicación lingüística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A través de textos con actividades de explotación, en la sección </w:t>
      </w:r>
      <w:r w:rsidRPr="00B849EB">
        <w:rPr>
          <w:rFonts w:cs="Times New Roman"/>
          <w:b/>
          <w:sz w:val="24"/>
          <w:szCs w:val="24"/>
        </w:rPr>
        <w:t>Rincón de la lectura</w:t>
      </w:r>
      <w:r w:rsidRPr="00B849EB">
        <w:rPr>
          <w:rFonts w:cs="Times New Roman"/>
          <w:sz w:val="24"/>
          <w:szCs w:val="24"/>
        </w:rPr>
        <w:t xml:space="preserve"> se trabajan de forma explícita los contenidos de relacionados con la adquisición de la competencia lectora.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Además, en esta unidad se estudia la principal herramienta empleada en la actualidad para elaborar textos: los procesadores de textos. Las opciones que nos ofrece un procesador de textos, como Writer, por ejemplo, nos permiten añadir claridad a nuestros escritos. Por ejemplo, destacando textos en negrita, empleando colores diferentes y letras de mayor tamaño para los títulos, etc.</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Tratamiento de la información y competencia digital</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El manejo de un procesador de textos es esencial para la formación de cualquier ciudadano en la actualidad. Además, aunque muchas personas escriban fundamentalmente empleando un programa cliente de correo electrónico, este incluye muchas </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de las opciones que están presentes en un procesador de textos para dar formato al texto. </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Por tanto, los contenidos aprendidos en esta unidad podrán aplicarse a al hora de manejar otras aplicaciones informáticas diferentes a los procesadores de textos.</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proponen algunas páginas web interesantes que refuerzan los contenidos trabajados en la unidad.</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lastRenderedPageBreak/>
        <w:t>Competencia cultural y artística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Algunas de las herramientas que incorporan los procesadores de textos nos permiten aportar diversos elementos gráficos a nuestros documentos. Los alumnos podrán desarrollar su imaginación a la hora de diseñar la portada para un trabajo o un cartel pensado para un anuncio, por ejemplo.</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para aprender a aprender</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En el manejo de aplicaciones informáticas el autoaprendizaje es esencial. A lo largo de la unidad, se incluyen varios Procedimientos que muestran a los alumnos cómo realizar tareas sencillas empleando un procesador de textos. Pero no deben detenerse ahí. Writer, Word u otros procesadores de textos incluyen numerosas opciones que es imposible abordar en una unidad didáctica.</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 xml:space="preserve">Autonomía e iniciativa personal </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Es interesante motivar a los alumnos para que tengan curiosidad por aprender cosas nuevas sobre las herramientas informáticas que ya conoce, como los procesadores de texto..</w:t>
      </w:r>
    </w:p>
    <w:p w:rsidR="00C05373" w:rsidRDefault="00C05373" w:rsidP="00C05373">
      <w:pPr>
        <w:keepLines/>
        <w:spacing w:before="120"/>
        <w:jc w:val="both"/>
        <w:rPr>
          <w:rFonts w:ascii="Arial" w:hAnsi="Arial" w:cs="Arial"/>
          <w:b/>
        </w:rPr>
      </w:pPr>
    </w:p>
    <w:p w:rsidR="00C05373" w:rsidRDefault="00C05373" w:rsidP="00C05373">
      <w:pPr>
        <w:keepLines/>
        <w:spacing w:before="120"/>
        <w:jc w:val="both"/>
        <w:rPr>
          <w:rFonts w:ascii="Arial" w:hAnsi="Arial" w:cs="Arial"/>
          <w:b/>
        </w:rPr>
      </w:pPr>
      <w:r w:rsidRPr="001F19E6">
        <w:rPr>
          <w:rFonts w:ascii="Arial" w:hAnsi="Arial" w:cs="Arial"/>
          <w:b/>
        </w:rPr>
        <w:t>Bloque 9: Internet</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en comunicación lingüística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trabajan de forma explícita los contenidos de relacionados con la adquisición de la competencia lectora, a través de textos con actividades de explotación.</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matemática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A lo largo de la unidad se presentan gráficos de distinto tipo. Los alumnos deberán ser capaces de explicarlos convenientemente. El gráfico que muestra los servicios de Internet empleados puede presentar más dificultad, dado que como los usuarios empleamos varios servicios, el porcentaje total correspondiente a cada uno será de más del 100%.</w:t>
      </w:r>
    </w:p>
    <w:p w:rsidR="00C05373" w:rsidRPr="00B849EB" w:rsidRDefault="00C05373" w:rsidP="003F1716">
      <w:pPr>
        <w:keepLines/>
        <w:spacing w:before="120"/>
        <w:ind w:left="709"/>
        <w:jc w:val="both"/>
        <w:rPr>
          <w:rFonts w:cs="Times New Roman"/>
          <w:sz w:val="24"/>
          <w:szCs w:val="24"/>
        </w:rPr>
      </w:pPr>
      <w:r w:rsidRPr="00B849EB">
        <w:rPr>
          <w:rFonts w:cs="Times New Roman"/>
          <w:b/>
          <w:sz w:val="24"/>
          <w:szCs w:val="24"/>
        </w:rPr>
        <w:t>Tratamiento de la información y competencia digital</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Internet ha sido, con seguridad, el fenómeno que más ha cambiado nuestra sociedad y que más ha contribuido a atraer a muchos ciudadanos hacia un modo de vida «digital», donde el correo electrónico o las bitácoras son las principales herramientas de comunicación. En la unidad, los procedimientos destinados a saber utilizar los principales servicios de Internet complementarán la formación de los alumnos, pues muchos de ellos ya estarán habituados a emplear la mensajería instantánea o los buscadores.</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 xml:space="preserve">Por otra parte, en la sección </w:t>
      </w:r>
      <w:r w:rsidRPr="00B849EB">
        <w:rPr>
          <w:rFonts w:cs="Times New Roman"/>
          <w:b/>
          <w:sz w:val="24"/>
          <w:szCs w:val="24"/>
        </w:rPr>
        <w:t>Rincón de la lectura</w:t>
      </w:r>
      <w:r w:rsidRPr="00B849EB">
        <w:rPr>
          <w:rFonts w:cs="Times New Roman"/>
          <w:sz w:val="24"/>
          <w:szCs w:val="24"/>
        </w:rPr>
        <w:t xml:space="preserve"> se proponen algunas páginas web interesantes que refuerzan los contenidos trabajados en la unidad.</w:t>
      </w:r>
      <w:r w:rsidRPr="00B849EB">
        <w:rPr>
          <w:rFonts w:cs="Times New Roman"/>
          <w:sz w:val="24"/>
          <w:szCs w:val="24"/>
        </w:rPr>
        <w:tab/>
      </w:r>
      <w:r w:rsidRPr="00B849EB">
        <w:rPr>
          <w:rFonts w:cs="Times New Roman"/>
          <w:sz w:val="24"/>
          <w:szCs w:val="24"/>
        </w:rPr>
        <w:tab/>
        <w:t xml:space="preserve">       </w:t>
      </w:r>
      <w:r w:rsidRPr="00B849EB">
        <w:rPr>
          <w:rFonts w:cs="Times New Roman"/>
          <w:b/>
          <w:sz w:val="24"/>
          <w:szCs w:val="24"/>
        </w:rPr>
        <w:t>Competencia social y ciudadana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lastRenderedPageBreak/>
        <w:t>Internet ofrece servicios en los que el contacto con muchas personas diferentes es continuo. A la hora de visitar foros, por ejemplo, es imprescindible respetar las opiniones de los demás y valorar nuestras opiniones antes de escribirlas con el objetivo de que no resulten molestas para ningún grupo social.</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cultural y artística</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La creación de páginas web es un nuevo escaparate donde ofrecer nuestras creaciones artísticas. Aunque la creación de páginas web no se aborda en esta unidad, los alumnos podrán apreciar diferentes diseños en sus búsquedas por la Red. Internet es, además, un enorme escaparate donde dar a conocer nuestras creaciones (fotografías digitales, por ejemplo).</w:t>
      </w:r>
    </w:p>
    <w:p w:rsidR="00C05373" w:rsidRPr="00B849EB" w:rsidRDefault="00C05373" w:rsidP="003F1716">
      <w:pPr>
        <w:keepNext/>
        <w:spacing w:before="240"/>
        <w:ind w:left="709"/>
        <w:jc w:val="both"/>
        <w:rPr>
          <w:rFonts w:cs="Times New Roman"/>
          <w:b/>
          <w:sz w:val="24"/>
          <w:szCs w:val="24"/>
        </w:rPr>
      </w:pPr>
      <w:r w:rsidRPr="00B849EB">
        <w:rPr>
          <w:rFonts w:cs="Times New Roman"/>
          <w:b/>
          <w:sz w:val="24"/>
          <w:szCs w:val="24"/>
        </w:rPr>
        <w:t>Competencia para aprender a aprender</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En el manejo de aplicaciones informáticas el autoaprendizaje es esencial. A lo largo de la unidad, se incluyen varios Procedimientos que muestran a los alumnos cómo realizar tareas sencillas empleando aplicaciones relacionadas con el uso de navegadores, una de las herramientas más empleadas en muchos ámbitos profesionales o domésticos.</w:t>
      </w:r>
    </w:p>
    <w:p w:rsidR="00C05373" w:rsidRPr="00B849EB" w:rsidRDefault="00C05373" w:rsidP="003F1716">
      <w:pPr>
        <w:keepLines/>
        <w:spacing w:before="120"/>
        <w:ind w:left="709"/>
        <w:jc w:val="both"/>
        <w:rPr>
          <w:rFonts w:cs="Times New Roman"/>
          <w:sz w:val="24"/>
          <w:szCs w:val="24"/>
        </w:rPr>
      </w:pPr>
      <w:r w:rsidRPr="00B849EB">
        <w:rPr>
          <w:rFonts w:cs="Times New Roman"/>
          <w:sz w:val="24"/>
          <w:szCs w:val="24"/>
        </w:rPr>
        <w:t>Es interesante motivar a los alumnos para que tengan curiosidad por aprender a encontrar la información por ellos mismos. Internet ofrece numerosas oportunidades, aunque deben aprender a ser críticos.</w:t>
      </w:r>
    </w:p>
    <w:p w:rsidR="001065BF" w:rsidRDefault="001065BF">
      <w:pPr>
        <w:rPr>
          <w:b/>
          <w:u w:val="single"/>
        </w:rPr>
      </w:pPr>
      <w:r>
        <w:rPr>
          <w:b/>
          <w:highlight w:val="lightGray"/>
          <w:u w:val="single"/>
        </w:rPr>
        <w:t xml:space="preserve">3.5.5. </w:t>
      </w:r>
      <w:r w:rsidR="00C05373" w:rsidRPr="001065BF">
        <w:rPr>
          <w:b/>
          <w:highlight w:val="lightGray"/>
          <w:u w:val="single"/>
        </w:rPr>
        <w:t>CONTENIDOS TRANSVERSALES</w:t>
      </w:r>
    </w:p>
    <w:p w:rsidR="001065BF" w:rsidRPr="001065BF" w:rsidRDefault="001065BF" w:rsidP="001065BF">
      <w:pPr>
        <w:jc w:val="both"/>
        <w:rPr>
          <w:rFonts w:ascii="Arial" w:hAnsi="Arial" w:cs="Arial"/>
          <w:lang w:val="es-ES_tradnl"/>
        </w:rPr>
      </w:pPr>
      <w:r w:rsidRPr="001065BF">
        <w:rPr>
          <w:rFonts w:ascii="Arial" w:hAnsi="Arial" w:cs="Arial"/>
          <w:lang w:val="es-ES_tradnl"/>
        </w:rPr>
        <w:t>Además de cuidar escrupulosamente el uso del lenguaje y de revisar cuidadosamente los textos e ilustraciones para que no contengan elemento alguno que pueda atentar contra la igualdad, la tolerancia o cualquiera de los derechos humanos, la Programación del Ámbito Práctico de 4º de ESO planteará directamente aquellos temas transversales a los que los contenidos desarrollados anteriormente se prestan especialmente.</w:t>
      </w:r>
    </w:p>
    <w:p w:rsidR="001065BF" w:rsidRPr="001065BF" w:rsidRDefault="001065BF" w:rsidP="0009640C">
      <w:pPr>
        <w:pStyle w:val="Ttulo7"/>
        <w:keepLines w:val="0"/>
        <w:numPr>
          <w:ilvl w:val="6"/>
          <w:numId w:val="145"/>
        </w:numPr>
        <w:tabs>
          <w:tab w:val="left" w:pos="-790"/>
          <w:tab w:val="left" w:pos="-506"/>
          <w:tab w:val="left" w:pos="-222"/>
          <w:tab w:val="left" w:pos="-70"/>
          <w:tab w:val="left" w:pos="62"/>
          <w:tab w:val="left" w:pos="214"/>
          <w:tab w:val="left" w:pos="346"/>
          <w:tab w:val="left" w:pos="498"/>
          <w:tab w:val="left" w:pos="782"/>
          <w:tab w:val="left" w:pos="1066"/>
        </w:tabs>
        <w:spacing w:before="0" w:line="240" w:lineRule="auto"/>
        <w:ind w:left="284" w:hanging="284"/>
        <w:jc w:val="both"/>
        <w:rPr>
          <w:rFonts w:ascii="Arial" w:hAnsi="Arial" w:cs="Arial"/>
          <w:lang w:val="es-ES_tradnl"/>
        </w:rPr>
      </w:pPr>
      <w:r w:rsidRPr="001065BF">
        <w:rPr>
          <w:rFonts w:ascii="Arial" w:hAnsi="Arial" w:cs="Arial"/>
          <w:lang w:val="es-ES_tradnl"/>
        </w:rPr>
        <w:t>Educación moral y cívica</w:t>
      </w:r>
    </w:p>
    <w:p w:rsidR="001065BF" w:rsidRPr="001065BF" w:rsidRDefault="001065BF" w:rsidP="001065BF">
      <w:pPr>
        <w:jc w:val="both"/>
        <w:rPr>
          <w:rFonts w:ascii="Arial" w:hAnsi="Arial" w:cs="Arial"/>
        </w:rPr>
      </w:pPr>
    </w:p>
    <w:p w:rsidR="001065BF" w:rsidRPr="001065BF" w:rsidRDefault="001065BF" w:rsidP="00456EF9">
      <w:pPr>
        <w:jc w:val="both"/>
        <w:rPr>
          <w:rFonts w:ascii="Arial" w:hAnsi="Arial" w:cs="Arial"/>
          <w:lang w:val="es-ES_tradnl"/>
        </w:rPr>
      </w:pPr>
      <w:r w:rsidRPr="001065BF">
        <w:rPr>
          <w:rFonts w:ascii="Arial" w:hAnsi="Arial" w:cs="Arial"/>
          <w:lang w:val="es-ES_tradnl"/>
        </w:rPr>
        <w:t>La tecnología es uno de los rasgos que en mayor medida definen a una civilización. En la actualidad, las diferencias tecnológicas crean una enorme distancia entre unos países y otros pues la realidad es que sólo las sociedades avanzadas son beneficiarias de la mayor parte de los descubrimientos. Se pone especial atención a la utilización de  internet para intercambiar opiniones fomentando el respeto hacia otras culturas. Así mismo se explica como los sistemas de comunicación actuales permiten conocer con facilidad las características de otras culturas.</w:t>
      </w:r>
    </w:p>
    <w:p w:rsidR="001065BF" w:rsidRPr="001065BF" w:rsidRDefault="001065BF" w:rsidP="001065BF">
      <w:pPr>
        <w:pStyle w:val="Piedepgina"/>
        <w:tabs>
          <w:tab w:val="clear" w:pos="4252"/>
          <w:tab w:val="clear" w:pos="8504"/>
        </w:tabs>
        <w:ind w:left="284"/>
        <w:jc w:val="both"/>
        <w:rPr>
          <w:rFonts w:ascii="Arial" w:hAnsi="Arial" w:cs="Arial"/>
          <w:sz w:val="22"/>
          <w:szCs w:val="22"/>
          <w:lang w:val="es-ES_tradnl"/>
        </w:rPr>
      </w:pPr>
    </w:p>
    <w:p w:rsidR="001065BF" w:rsidRPr="001065BF" w:rsidRDefault="001065BF" w:rsidP="0009640C">
      <w:pPr>
        <w:pStyle w:val="Ttulo7"/>
        <w:keepLines w:val="0"/>
        <w:numPr>
          <w:ilvl w:val="6"/>
          <w:numId w:val="145"/>
        </w:numPr>
        <w:tabs>
          <w:tab w:val="left" w:pos="-790"/>
          <w:tab w:val="left" w:pos="-506"/>
          <w:tab w:val="left" w:pos="-222"/>
          <w:tab w:val="left" w:pos="-70"/>
          <w:tab w:val="left" w:pos="62"/>
          <w:tab w:val="left" w:pos="214"/>
          <w:tab w:val="left" w:pos="346"/>
          <w:tab w:val="left" w:pos="498"/>
          <w:tab w:val="left" w:pos="782"/>
          <w:tab w:val="left" w:pos="1066"/>
        </w:tabs>
        <w:spacing w:before="0" w:line="240" w:lineRule="auto"/>
        <w:ind w:left="284" w:hanging="284"/>
        <w:jc w:val="both"/>
        <w:rPr>
          <w:rFonts w:ascii="Arial" w:hAnsi="Arial" w:cs="Arial"/>
          <w:lang w:val="es-ES_tradnl"/>
        </w:rPr>
      </w:pPr>
      <w:r w:rsidRPr="001065BF">
        <w:rPr>
          <w:rFonts w:ascii="Arial" w:hAnsi="Arial" w:cs="Arial"/>
          <w:lang w:val="es-ES_tradnl"/>
        </w:rPr>
        <w:t>Educación para la salud</w:t>
      </w:r>
    </w:p>
    <w:p w:rsidR="001065BF" w:rsidRPr="001065BF" w:rsidRDefault="001065BF" w:rsidP="001065BF">
      <w:pPr>
        <w:pStyle w:val="Piedepgina"/>
        <w:ind w:left="284"/>
        <w:jc w:val="both"/>
        <w:rPr>
          <w:rFonts w:ascii="Arial" w:hAnsi="Arial" w:cs="Arial"/>
          <w:sz w:val="22"/>
          <w:szCs w:val="22"/>
          <w:lang w:val="es-ES_tradnl"/>
        </w:rPr>
      </w:pPr>
    </w:p>
    <w:p w:rsidR="001065BF" w:rsidRPr="001065BF" w:rsidRDefault="001065BF" w:rsidP="00456EF9">
      <w:pPr>
        <w:jc w:val="both"/>
        <w:rPr>
          <w:rFonts w:ascii="Arial" w:hAnsi="Arial" w:cs="Arial"/>
          <w:lang w:val="es-ES_tradnl"/>
        </w:rPr>
      </w:pPr>
      <w:r w:rsidRPr="001065BF">
        <w:rPr>
          <w:rFonts w:ascii="Arial" w:hAnsi="Arial" w:cs="Arial"/>
          <w:lang w:val="es-ES_tradnl"/>
        </w:rPr>
        <w:t>Se pone especial énfasis en las normas de seguridad que se deben seguir al utilizar distintas herramientas de trabajo. Revisar también las medidas de precaución generales para el trabajo con aparatos eléctricos. También es importante concienciar a los alumnos para que desarrollen hábitos saludables cuando trabajan con ordenadores. Esto mismo es aplicable a los televisores o videoconsolas.</w:t>
      </w:r>
    </w:p>
    <w:p w:rsidR="001065BF" w:rsidRPr="001065BF" w:rsidRDefault="001065BF" w:rsidP="001065BF">
      <w:pPr>
        <w:pStyle w:val="Piedepgina"/>
        <w:ind w:left="284"/>
        <w:jc w:val="both"/>
        <w:rPr>
          <w:rFonts w:ascii="Arial" w:hAnsi="Arial" w:cs="Arial"/>
          <w:sz w:val="22"/>
          <w:szCs w:val="22"/>
          <w:lang w:val="es-ES_tradnl"/>
        </w:rPr>
      </w:pPr>
    </w:p>
    <w:p w:rsidR="001065BF" w:rsidRPr="001065BF" w:rsidRDefault="001065BF" w:rsidP="0009640C">
      <w:pPr>
        <w:pStyle w:val="Ttulo7"/>
        <w:keepLines w:val="0"/>
        <w:numPr>
          <w:ilvl w:val="6"/>
          <w:numId w:val="145"/>
        </w:numPr>
        <w:tabs>
          <w:tab w:val="left" w:pos="-790"/>
          <w:tab w:val="left" w:pos="-506"/>
          <w:tab w:val="left" w:pos="-222"/>
          <w:tab w:val="left" w:pos="-70"/>
          <w:tab w:val="left" w:pos="62"/>
          <w:tab w:val="left" w:pos="214"/>
          <w:tab w:val="left" w:pos="346"/>
          <w:tab w:val="left" w:pos="498"/>
          <w:tab w:val="left" w:pos="782"/>
          <w:tab w:val="left" w:pos="1066"/>
        </w:tabs>
        <w:spacing w:before="0" w:line="240" w:lineRule="auto"/>
        <w:ind w:left="284" w:hanging="284"/>
        <w:jc w:val="both"/>
        <w:rPr>
          <w:rFonts w:ascii="Arial" w:hAnsi="Arial" w:cs="Arial"/>
          <w:lang w:val="es-ES_tradnl"/>
        </w:rPr>
      </w:pPr>
      <w:r w:rsidRPr="001065BF">
        <w:rPr>
          <w:rFonts w:ascii="Arial" w:hAnsi="Arial" w:cs="Arial"/>
          <w:lang w:val="es-ES_tradnl"/>
        </w:rPr>
        <w:t>Educación del consumidor</w:t>
      </w:r>
    </w:p>
    <w:p w:rsidR="001065BF" w:rsidRPr="001065BF" w:rsidRDefault="001065BF" w:rsidP="001065BF">
      <w:pPr>
        <w:jc w:val="both"/>
        <w:rPr>
          <w:rFonts w:ascii="Arial" w:hAnsi="Arial" w:cs="Arial"/>
        </w:rPr>
      </w:pPr>
    </w:p>
    <w:p w:rsidR="001065BF" w:rsidRPr="001065BF" w:rsidRDefault="001065BF" w:rsidP="00456EF9">
      <w:pPr>
        <w:jc w:val="both"/>
        <w:rPr>
          <w:rFonts w:ascii="Arial" w:hAnsi="Arial" w:cs="Arial"/>
          <w:lang w:val="es-ES_tradnl"/>
        </w:rPr>
      </w:pPr>
      <w:r w:rsidRPr="001065BF">
        <w:rPr>
          <w:rFonts w:ascii="Arial" w:hAnsi="Arial" w:cs="Arial"/>
          <w:lang w:val="es-ES_tradnl"/>
        </w:rPr>
        <w:lastRenderedPageBreak/>
        <w:t xml:space="preserve">Aprender a consumir es un aspecto esencial. Se estudia el consumo en las instalaciones técnicas de una vivienda. Así mismo el problema de la piratería es uno de los mayores conflictos en el mundo de la informática. Además Internet se ha ido convirtiendo en un mercado en el que es fácil conseguir artículos muy variados con el consiguiente problema del tránsito de datos bancarios o tarjetas de crédito en la red. </w:t>
      </w:r>
    </w:p>
    <w:p w:rsidR="001065BF" w:rsidRPr="001065BF" w:rsidRDefault="001065BF" w:rsidP="001065BF">
      <w:pPr>
        <w:pStyle w:val="Piedepgina"/>
        <w:ind w:left="284"/>
        <w:jc w:val="both"/>
        <w:rPr>
          <w:rFonts w:ascii="Arial" w:hAnsi="Arial" w:cs="Arial"/>
          <w:sz w:val="22"/>
          <w:szCs w:val="22"/>
          <w:lang w:val="es-ES_tradnl"/>
        </w:rPr>
      </w:pPr>
    </w:p>
    <w:p w:rsidR="001065BF" w:rsidRPr="001065BF" w:rsidRDefault="001065BF" w:rsidP="0009640C">
      <w:pPr>
        <w:pStyle w:val="Ttulo7"/>
        <w:keepLines w:val="0"/>
        <w:numPr>
          <w:ilvl w:val="6"/>
          <w:numId w:val="145"/>
        </w:numPr>
        <w:tabs>
          <w:tab w:val="left" w:pos="-790"/>
          <w:tab w:val="left" w:pos="-506"/>
          <w:tab w:val="left" w:pos="-222"/>
          <w:tab w:val="left" w:pos="-70"/>
          <w:tab w:val="left" w:pos="62"/>
          <w:tab w:val="left" w:pos="214"/>
          <w:tab w:val="left" w:pos="346"/>
          <w:tab w:val="left" w:pos="498"/>
          <w:tab w:val="left" w:pos="782"/>
          <w:tab w:val="left" w:pos="1066"/>
        </w:tabs>
        <w:spacing w:before="0" w:line="240" w:lineRule="auto"/>
        <w:ind w:left="284" w:hanging="284"/>
        <w:jc w:val="both"/>
        <w:rPr>
          <w:rFonts w:ascii="Arial" w:hAnsi="Arial" w:cs="Arial"/>
          <w:lang w:val="es-ES_tradnl"/>
        </w:rPr>
      </w:pPr>
      <w:r w:rsidRPr="001065BF">
        <w:rPr>
          <w:rFonts w:ascii="Arial" w:hAnsi="Arial" w:cs="Arial"/>
          <w:lang w:val="es-ES_tradnl"/>
        </w:rPr>
        <w:t>Educación ambiental</w:t>
      </w:r>
    </w:p>
    <w:p w:rsidR="001065BF" w:rsidRPr="001065BF" w:rsidRDefault="001065BF" w:rsidP="001065BF">
      <w:pPr>
        <w:pStyle w:val="Piedepgina"/>
        <w:ind w:left="284"/>
        <w:jc w:val="both"/>
        <w:rPr>
          <w:rFonts w:ascii="Arial" w:hAnsi="Arial" w:cs="Arial"/>
          <w:sz w:val="22"/>
          <w:szCs w:val="22"/>
          <w:lang w:val="es-ES_tradnl"/>
        </w:rPr>
      </w:pPr>
    </w:p>
    <w:p w:rsidR="001065BF" w:rsidRPr="001065BF" w:rsidRDefault="001065BF" w:rsidP="00456EF9">
      <w:pPr>
        <w:jc w:val="both"/>
        <w:rPr>
          <w:rFonts w:ascii="Arial" w:hAnsi="Arial" w:cs="Arial"/>
          <w:lang w:val="es-ES_tradnl"/>
        </w:rPr>
      </w:pPr>
      <w:r w:rsidRPr="001065BF">
        <w:rPr>
          <w:rFonts w:ascii="Arial" w:hAnsi="Arial" w:cs="Arial"/>
          <w:lang w:val="es-ES_tradnl"/>
        </w:rPr>
        <w:t>Se fomentan actitudes de cuidado, protección y respeto por el ecosistema a través de las actividades en el medio natural. Además se discute sobre el uso de materiales naturales o transformados. Se les explica como el impacto de la industria sobre el medio ambiente se puede reducir haciendo un uso adecuado de los recursos y se trabaja el tema del reciclado así como la reducción del gasto energético.</w:t>
      </w:r>
    </w:p>
    <w:p w:rsidR="00071AE1" w:rsidRPr="001065BF" w:rsidRDefault="00071AE1">
      <w:pPr>
        <w:rPr>
          <w:rFonts w:ascii="Arial" w:hAnsi="Arial" w:cs="Arial"/>
          <w:b/>
        </w:rPr>
      </w:pPr>
      <w:r w:rsidRPr="001065BF">
        <w:rPr>
          <w:rFonts w:ascii="Arial" w:hAnsi="Arial" w:cs="Arial"/>
          <w:b/>
        </w:rPr>
        <w:br w:type="page"/>
      </w:r>
    </w:p>
    <w:p w:rsidR="00D7623B" w:rsidRPr="003B76C5" w:rsidRDefault="00D7623B" w:rsidP="003B76C5">
      <w:pPr>
        <w:pStyle w:val="Prrafodelista"/>
        <w:numPr>
          <w:ilvl w:val="1"/>
          <w:numId w:val="51"/>
        </w:numPr>
        <w:shd w:val="clear" w:color="auto" w:fill="DBE5F1" w:themeFill="accent1" w:themeFillTint="33"/>
        <w:ind w:left="426"/>
        <w:rPr>
          <w:b/>
          <w:sz w:val="24"/>
          <w:szCs w:val="24"/>
        </w:rPr>
      </w:pPr>
      <w:r w:rsidRPr="003B76C5">
        <w:rPr>
          <w:b/>
          <w:sz w:val="24"/>
          <w:szCs w:val="24"/>
        </w:rPr>
        <w:lastRenderedPageBreak/>
        <w:t>AREA CIENTIFICO-TÉCNICA (2º PCPI)</w:t>
      </w:r>
    </w:p>
    <w:p w:rsidR="00D7623B" w:rsidRDefault="00D7623B" w:rsidP="00D7623B">
      <w:r>
        <w:rPr>
          <w:b/>
          <w:highlight w:val="lightGray"/>
          <w:u w:val="single"/>
        </w:rPr>
        <w:t>3.6</w:t>
      </w:r>
      <w:r w:rsidRPr="00E27BA3">
        <w:rPr>
          <w:b/>
          <w:highlight w:val="lightGray"/>
          <w:u w:val="single"/>
        </w:rPr>
        <w:t>.1. OBJETIVOS  Y CONTENIDOS.</w:t>
      </w:r>
    </w:p>
    <w:p w:rsidR="00D7623B" w:rsidRDefault="00D7623B" w:rsidP="00D7623B">
      <w:pPr>
        <w:spacing w:line="240" w:lineRule="auto"/>
        <w:rPr>
          <w:b/>
        </w:rPr>
      </w:pPr>
      <w:r>
        <w:rPr>
          <w:b/>
        </w:rPr>
        <w:t>BLOQUE 0</w:t>
      </w:r>
      <w:r w:rsidRPr="003C2622">
        <w:rPr>
          <w:b/>
        </w:rPr>
        <w:t xml:space="preserve">.- </w:t>
      </w:r>
    </w:p>
    <w:p w:rsidR="00D7623B" w:rsidRDefault="00D7623B" w:rsidP="00D7623B">
      <w:pPr>
        <w:spacing w:line="240" w:lineRule="auto"/>
        <w:rPr>
          <w:b/>
        </w:rPr>
      </w:pPr>
      <w:r>
        <w:rPr>
          <w:b/>
        </w:rPr>
        <w:t>FASE 1.</w:t>
      </w:r>
      <w:r w:rsidRPr="003C2622">
        <w:rPr>
          <w:b/>
        </w:rPr>
        <w:t>DISEÑAMOS NUESTRA VIVIENDA</w:t>
      </w:r>
    </w:p>
    <w:p w:rsidR="00D7623B" w:rsidRPr="00DE31E6" w:rsidRDefault="00D7623B" w:rsidP="00D7623B">
      <w:pPr>
        <w:pStyle w:val="Ttulo2"/>
        <w:tabs>
          <w:tab w:val="num" w:pos="576"/>
        </w:tabs>
        <w:rPr>
          <w:sz w:val="22"/>
          <w:u w:val="single"/>
        </w:rPr>
      </w:pPr>
      <w:r w:rsidRPr="00DE31E6">
        <w:rPr>
          <w:sz w:val="22"/>
          <w:u w:val="single"/>
        </w:rPr>
        <w:t xml:space="preserve"> OBJETIVOS</w:t>
      </w:r>
    </w:p>
    <w:p w:rsidR="00D7623B" w:rsidRPr="0089642D" w:rsidRDefault="00D7623B" w:rsidP="0009640C">
      <w:pPr>
        <w:numPr>
          <w:ilvl w:val="0"/>
          <w:numId w:val="97"/>
        </w:numPr>
        <w:spacing w:after="0" w:line="240" w:lineRule="auto"/>
        <w:ind w:right="110"/>
        <w:jc w:val="both"/>
        <w:rPr>
          <w:rFonts w:ascii="Arial" w:hAnsi="Arial" w:cs="Arial"/>
        </w:rPr>
      </w:pPr>
      <w:r w:rsidRPr="0089642D">
        <w:rPr>
          <w:rFonts w:ascii="Arial" w:hAnsi="Arial" w:cs="Arial"/>
        </w:rPr>
        <w:t>Conocer el proceso tecnológico y sus fases.</w:t>
      </w:r>
    </w:p>
    <w:p w:rsidR="00D7623B" w:rsidRPr="0089642D" w:rsidRDefault="00D7623B" w:rsidP="0009640C">
      <w:pPr>
        <w:numPr>
          <w:ilvl w:val="0"/>
          <w:numId w:val="97"/>
        </w:numPr>
        <w:spacing w:after="0" w:line="240" w:lineRule="auto"/>
        <w:ind w:right="110"/>
        <w:jc w:val="both"/>
        <w:rPr>
          <w:rFonts w:ascii="Arial" w:hAnsi="Arial" w:cs="Arial"/>
        </w:rPr>
      </w:pPr>
      <w:r w:rsidRPr="0089642D">
        <w:rPr>
          <w:rFonts w:ascii="Arial" w:hAnsi="Arial" w:cs="Arial"/>
        </w:rPr>
        <w:t xml:space="preserve"> Resolver problemas sencillos a partir de la identificación de necesidades en el entorno y respetando las fases del proyecto tecnológico.</w:t>
      </w:r>
    </w:p>
    <w:p w:rsidR="00D7623B" w:rsidRPr="0089642D" w:rsidRDefault="00D7623B" w:rsidP="0009640C">
      <w:pPr>
        <w:numPr>
          <w:ilvl w:val="0"/>
          <w:numId w:val="97"/>
        </w:numPr>
        <w:spacing w:after="0" w:line="240" w:lineRule="auto"/>
        <w:ind w:right="110"/>
        <w:jc w:val="both"/>
        <w:rPr>
          <w:rFonts w:ascii="Arial" w:hAnsi="Arial" w:cs="Arial"/>
        </w:rPr>
      </w:pPr>
      <w:r w:rsidRPr="0089642D">
        <w:rPr>
          <w:rFonts w:ascii="Arial" w:hAnsi="Arial" w:cs="Arial"/>
        </w:rPr>
        <w:t>Identificar necesidades, estudiar ideas y desarrollar soluciones tanto individualmente como en grupo para la realización de un proyecto técnico en el que se realizará el diseño de una  y procesar información sobre temas científicos a partir de distintas fuentes, incluidas las tecnologías de la información y la comunicación.</w:t>
      </w:r>
    </w:p>
    <w:p w:rsidR="00D7623B" w:rsidRPr="0089642D" w:rsidRDefault="00D7623B" w:rsidP="0009640C">
      <w:pPr>
        <w:numPr>
          <w:ilvl w:val="0"/>
          <w:numId w:val="97"/>
        </w:numPr>
        <w:spacing w:after="0" w:line="240" w:lineRule="auto"/>
        <w:ind w:right="110"/>
        <w:jc w:val="both"/>
        <w:rPr>
          <w:rFonts w:ascii="Arial" w:hAnsi="Arial" w:cs="Arial"/>
        </w:rPr>
      </w:pPr>
      <w:r w:rsidRPr="0089642D">
        <w:rPr>
          <w:rFonts w:ascii="Arial" w:hAnsi="Arial" w:cs="Arial"/>
        </w:rPr>
        <w:t>Representar gráficamente figuras geométricas utilizando los instrumentos de dibujo de forma correcta y precisa.</w:t>
      </w:r>
    </w:p>
    <w:p w:rsidR="00D7623B" w:rsidRPr="0089642D" w:rsidRDefault="00D7623B" w:rsidP="0009640C">
      <w:pPr>
        <w:numPr>
          <w:ilvl w:val="0"/>
          <w:numId w:val="97"/>
        </w:numPr>
        <w:spacing w:after="0" w:line="240" w:lineRule="auto"/>
        <w:ind w:right="110"/>
        <w:jc w:val="both"/>
        <w:rPr>
          <w:rFonts w:ascii="Arial" w:hAnsi="Arial" w:cs="Arial"/>
        </w:rPr>
      </w:pPr>
      <w:r w:rsidRPr="0089642D">
        <w:rPr>
          <w:rFonts w:ascii="Arial" w:hAnsi="Arial" w:cs="Arial"/>
        </w:rPr>
        <w:t xml:space="preserve"> Realizar e interpretar planos a escala.</w:t>
      </w:r>
    </w:p>
    <w:p w:rsidR="00D7623B" w:rsidRPr="0089642D" w:rsidRDefault="00D7623B" w:rsidP="0009640C">
      <w:pPr>
        <w:numPr>
          <w:ilvl w:val="0"/>
          <w:numId w:val="97"/>
        </w:numPr>
        <w:spacing w:after="0" w:line="240" w:lineRule="auto"/>
        <w:ind w:right="110"/>
        <w:jc w:val="both"/>
        <w:rPr>
          <w:rFonts w:ascii="Arial" w:hAnsi="Arial" w:cs="Arial"/>
        </w:rPr>
      </w:pPr>
      <w:r w:rsidRPr="0089642D">
        <w:rPr>
          <w:rFonts w:ascii="Arial" w:hAnsi="Arial" w:cs="Arial"/>
        </w:rPr>
        <w:t xml:space="preserve"> Conocer los aspectos fundamentales de la arquitectura bioclimática para su aplicación en el diseño del proyecto de la construcción de una vivienda.</w:t>
      </w:r>
    </w:p>
    <w:p w:rsidR="00D7623B" w:rsidRPr="0089642D" w:rsidRDefault="00D7623B" w:rsidP="0009640C">
      <w:pPr>
        <w:numPr>
          <w:ilvl w:val="0"/>
          <w:numId w:val="97"/>
        </w:numPr>
        <w:spacing w:after="0" w:line="240" w:lineRule="auto"/>
        <w:ind w:right="110"/>
        <w:jc w:val="both"/>
        <w:rPr>
          <w:rFonts w:ascii="Arial" w:hAnsi="Arial" w:cs="Arial"/>
        </w:rPr>
      </w:pPr>
      <w:r w:rsidRPr="0089642D">
        <w:rPr>
          <w:rFonts w:ascii="Arial" w:hAnsi="Arial" w:cs="Arial"/>
        </w:rPr>
        <w:t xml:space="preserve"> Valorar los efectos de la utilización de la energía eléctrica para aumentar su eficiencia y determinar medidas de ahorro energético. </w:t>
      </w:r>
    </w:p>
    <w:p w:rsidR="00D7623B" w:rsidRPr="0089642D" w:rsidRDefault="00D7623B" w:rsidP="0009640C">
      <w:pPr>
        <w:numPr>
          <w:ilvl w:val="0"/>
          <w:numId w:val="97"/>
        </w:numPr>
        <w:spacing w:after="0" w:line="240" w:lineRule="auto"/>
        <w:ind w:right="110"/>
        <w:jc w:val="both"/>
        <w:rPr>
          <w:rFonts w:ascii="Arial" w:hAnsi="Arial" w:cs="Arial"/>
        </w:rPr>
      </w:pPr>
      <w:r w:rsidRPr="0089642D">
        <w:rPr>
          <w:rFonts w:ascii="Arial" w:hAnsi="Arial" w:cs="Arial"/>
        </w:rPr>
        <w:t xml:space="preserve"> Conocer el marco legal (proyectos, visados...) necesarios para la construcción de una vivienda. </w:t>
      </w:r>
    </w:p>
    <w:p w:rsidR="00D7623B" w:rsidRPr="0089642D" w:rsidRDefault="00D7623B" w:rsidP="0009640C">
      <w:pPr>
        <w:numPr>
          <w:ilvl w:val="0"/>
          <w:numId w:val="97"/>
        </w:numPr>
        <w:spacing w:after="0" w:line="240" w:lineRule="auto"/>
        <w:ind w:right="110"/>
        <w:jc w:val="both"/>
        <w:rPr>
          <w:rFonts w:ascii="Arial" w:hAnsi="Arial" w:cs="Arial"/>
        </w:rPr>
      </w:pPr>
      <w:r w:rsidRPr="0089642D">
        <w:rPr>
          <w:rFonts w:ascii="Arial" w:hAnsi="Arial" w:cs="Arial"/>
        </w:rPr>
        <w:t xml:space="preserve"> Elaborar la memoria técnica de un proyecto de construcción de la maqueta de una vivienda diseñada como resultado de un trabajo en equipo.</w:t>
      </w:r>
    </w:p>
    <w:p w:rsidR="00D7623B" w:rsidRPr="0089642D" w:rsidRDefault="00D7623B" w:rsidP="0009640C">
      <w:pPr>
        <w:numPr>
          <w:ilvl w:val="0"/>
          <w:numId w:val="97"/>
        </w:numPr>
        <w:spacing w:after="0" w:line="240" w:lineRule="auto"/>
        <w:ind w:right="110"/>
        <w:jc w:val="both"/>
        <w:rPr>
          <w:rFonts w:ascii="Arial" w:hAnsi="Arial" w:cs="Arial"/>
        </w:rPr>
      </w:pPr>
      <w:r w:rsidRPr="0089642D">
        <w:rPr>
          <w:rFonts w:ascii="Arial" w:hAnsi="Arial" w:cs="Arial"/>
        </w:rPr>
        <w:t xml:space="preserve"> Exponer de forma clara y precisa los aspectos técnicos de la memoria del proyecto con un lenguaje apropiado.</w:t>
      </w:r>
    </w:p>
    <w:p w:rsidR="00D7623B" w:rsidRPr="0022787D" w:rsidRDefault="00D7623B" w:rsidP="00D7623B">
      <w:pPr>
        <w:pStyle w:val="Prrafodelista"/>
        <w:autoSpaceDE w:val="0"/>
        <w:autoSpaceDN w:val="0"/>
        <w:adjustRightInd w:val="0"/>
        <w:spacing w:after="0" w:line="240" w:lineRule="auto"/>
        <w:rPr>
          <w:rFonts w:ascii="ArialMT" w:hAnsi="ArialMT" w:cs="ArialMT"/>
        </w:rPr>
      </w:pPr>
    </w:p>
    <w:p w:rsidR="00D7623B" w:rsidRPr="00DE31E6" w:rsidRDefault="00D7623B" w:rsidP="00D7623B">
      <w:pPr>
        <w:pStyle w:val="Ttulo2"/>
        <w:tabs>
          <w:tab w:val="num" w:pos="576"/>
        </w:tabs>
        <w:rPr>
          <w:sz w:val="22"/>
          <w:u w:val="single"/>
        </w:rPr>
      </w:pPr>
      <w:r w:rsidRPr="00DE31E6">
        <w:rPr>
          <w:sz w:val="22"/>
          <w:u w:val="single"/>
        </w:rPr>
        <w:t>CONTENIDOS</w:t>
      </w:r>
    </w:p>
    <w:p w:rsidR="00D7623B" w:rsidRPr="00BE4010" w:rsidRDefault="00D7623B" w:rsidP="0009640C">
      <w:pPr>
        <w:pStyle w:val="Prrafodelista"/>
        <w:numPr>
          <w:ilvl w:val="0"/>
          <w:numId w:val="112"/>
        </w:numPr>
        <w:autoSpaceDE w:val="0"/>
        <w:autoSpaceDN w:val="0"/>
        <w:adjustRightInd w:val="0"/>
        <w:spacing w:after="0" w:line="240" w:lineRule="auto"/>
        <w:rPr>
          <w:rFonts w:ascii="ArialMT" w:hAnsi="ArialMT" w:cs="ArialMT"/>
        </w:rPr>
      </w:pPr>
      <w:r w:rsidRPr="00BE4010">
        <w:rPr>
          <w:rFonts w:ascii="ArialMT" w:hAnsi="ArialMT" w:cs="ArialMT"/>
        </w:rPr>
        <w:t>Planos de planta de viviendas.</w:t>
      </w:r>
    </w:p>
    <w:p w:rsidR="00D7623B" w:rsidRPr="00BE4010" w:rsidRDefault="00D7623B" w:rsidP="0009640C">
      <w:pPr>
        <w:pStyle w:val="Prrafodelista"/>
        <w:numPr>
          <w:ilvl w:val="0"/>
          <w:numId w:val="112"/>
        </w:numPr>
        <w:autoSpaceDE w:val="0"/>
        <w:autoSpaceDN w:val="0"/>
        <w:adjustRightInd w:val="0"/>
        <w:spacing w:after="0" w:line="240" w:lineRule="auto"/>
        <w:rPr>
          <w:rFonts w:ascii="ArialMT" w:hAnsi="ArialMT" w:cs="ArialMT"/>
        </w:rPr>
      </w:pPr>
      <w:r w:rsidRPr="00BE4010">
        <w:rPr>
          <w:rFonts w:ascii="ArialMT" w:hAnsi="ArialMT" w:cs="ArialMT"/>
        </w:rPr>
        <w:t>Planos de perfil y alzado.</w:t>
      </w:r>
    </w:p>
    <w:p w:rsidR="00D7623B" w:rsidRPr="00BE4010" w:rsidRDefault="00D7623B" w:rsidP="0009640C">
      <w:pPr>
        <w:pStyle w:val="Prrafodelista"/>
        <w:numPr>
          <w:ilvl w:val="0"/>
          <w:numId w:val="112"/>
        </w:numPr>
        <w:autoSpaceDE w:val="0"/>
        <w:autoSpaceDN w:val="0"/>
        <w:adjustRightInd w:val="0"/>
        <w:spacing w:after="0" w:line="240" w:lineRule="auto"/>
        <w:rPr>
          <w:rFonts w:ascii="ArialMT" w:hAnsi="ArialMT" w:cs="ArialMT"/>
        </w:rPr>
      </w:pPr>
      <w:r w:rsidRPr="00BE4010">
        <w:rPr>
          <w:rFonts w:ascii="ArialMT" w:hAnsi="ArialMT" w:cs="ArialMT"/>
        </w:rPr>
        <w:t>Simbología propia de planos.</w:t>
      </w:r>
    </w:p>
    <w:p w:rsidR="00D7623B" w:rsidRPr="00BE4010" w:rsidRDefault="00D7623B" w:rsidP="0009640C">
      <w:pPr>
        <w:pStyle w:val="Prrafodelista"/>
        <w:numPr>
          <w:ilvl w:val="0"/>
          <w:numId w:val="112"/>
        </w:numPr>
        <w:autoSpaceDE w:val="0"/>
        <w:autoSpaceDN w:val="0"/>
        <w:adjustRightInd w:val="0"/>
        <w:spacing w:after="0" w:line="240" w:lineRule="auto"/>
        <w:rPr>
          <w:rFonts w:ascii="ArialMT" w:hAnsi="ArialMT" w:cs="ArialMT"/>
        </w:rPr>
      </w:pPr>
      <w:r w:rsidRPr="00BE4010">
        <w:rPr>
          <w:rFonts w:ascii="ArialMT" w:hAnsi="ArialMT" w:cs="ArialMT"/>
        </w:rPr>
        <w:t>Tamaño natural y escala.</w:t>
      </w:r>
    </w:p>
    <w:p w:rsidR="00D7623B" w:rsidRPr="00BE4010" w:rsidRDefault="00D7623B" w:rsidP="0009640C">
      <w:pPr>
        <w:pStyle w:val="Prrafodelista"/>
        <w:numPr>
          <w:ilvl w:val="0"/>
          <w:numId w:val="112"/>
        </w:numPr>
        <w:autoSpaceDE w:val="0"/>
        <w:autoSpaceDN w:val="0"/>
        <w:adjustRightInd w:val="0"/>
        <w:spacing w:after="0" w:line="240" w:lineRule="auto"/>
        <w:rPr>
          <w:rFonts w:ascii="ArialMT" w:hAnsi="ArialMT" w:cs="ArialMT"/>
        </w:rPr>
      </w:pPr>
      <w:r w:rsidRPr="00BE4010">
        <w:rPr>
          <w:rFonts w:ascii="ArialMT" w:hAnsi="ArialMT" w:cs="ArialMT"/>
        </w:rPr>
        <w:t>Planos en perspectiva.</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 El proyecto tecnológico.</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La tecnología como fusión de ciencia y técnica.</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La tecnología como fusión de ciencia y técnica. Ingredientes de la tecnología.</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Fases del proceso tecnológico.</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El aula taller y el trabajo en grupo.</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La memoria de un proyecto.</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2.- Expresión y comunicación gráfica</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Dibujo técnico. Concepto y utilidad como medio de expresión de ideas técnicas.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Materiales e instrumentos básicos de dibujo: soportes (tipos y características), lápices (dureza y aplicaciones), cartabón, escuadra, compás, regla y transportador de ángulos.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Trazados básicos de dibujo técnico: paralelismo y perpendicularidad, ángulos principales.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Boceto y croquis como elementos de expresión y ordenación de ideas.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Escalas de ampliación y reducción.</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Introducción a la representación de vistas principales (alzado, planta y perfil) de un objeto.</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El plano. Acotación y simbología propia de los planos.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Planos de plantas de viviendas.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Planos en perspectivas.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3.- Energía y medio ambiente</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La energía eléctrica. Valoración de los efectos del uso de la energía eléctrica sobre el medio ambiente.</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Importancia del uso de energías alternativas.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Eficiencia y ahorro energético. Impacto medioambiental de la generación, transporte, distribución y uso de la energía.</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lastRenderedPageBreak/>
        <w:t></w:t>
      </w:r>
      <w:r>
        <w:rPr>
          <w:rFonts w:ascii="ArialMT" w:hAnsi="ArialMT" w:cs="ArialMT"/>
        </w:rPr>
        <w:t>Arquitectura bioclimática y sus técnicas.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4.- Legislación.</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Marco legal que regula la puesta en marcha de una vivienda: licencias y permisos, informes técnicos del terreno de construcción, visados de arquitectos.</w:t>
      </w:r>
    </w:p>
    <w:p w:rsidR="00D7623B" w:rsidRDefault="00D7623B" w:rsidP="00D7623B">
      <w:pPr>
        <w:spacing w:line="240" w:lineRule="auto"/>
        <w:rPr>
          <w:b/>
        </w:rPr>
      </w:pPr>
    </w:p>
    <w:p w:rsidR="00D7623B" w:rsidRPr="003C2622" w:rsidRDefault="00D7623B" w:rsidP="00D7623B">
      <w:pPr>
        <w:spacing w:line="240" w:lineRule="auto"/>
        <w:rPr>
          <w:b/>
        </w:rPr>
      </w:pPr>
      <w:r w:rsidRPr="003C2622">
        <w:rPr>
          <w:b/>
        </w:rPr>
        <w:t>FASE 2.- PLANIFICAMOS EL TRABAJO EN EL TALLER.</w:t>
      </w:r>
    </w:p>
    <w:p w:rsidR="00D7623B" w:rsidRPr="00DE31E6" w:rsidRDefault="00D7623B" w:rsidP="00D7623B">
      <w:pPr>
        <w:pStyle w:val="Ttulo2"/>
        <w:tabs>
          <w:tab w:val="num" w:pos="576"/>
        </w:tabs>
        <w:rPr>
          <w:sz w:val="22"/>
          <w:u w:val="single"/>
        </w:rPr>
      </w:pPr>
      <w:r w:rsidRPr="00DE31E6">
        <w:rPr>
          <w:sz w:val="22"/>
          <w:u w:val="single"/>
        </w:rPr>
        <w:t>OBJETIVOS</w:t>
      </w:r>
    </w:p>
    <w:p w:rsidR="00D7623B" w:rsidRPr="0089642D" w:rsidRDefault="00D7623B" w:rsidP="0009640C">
      <w:pPr>
        <w:pStyle w:val="Prrafodelista"/>
        <w:numPr>
          <w:ilvl w:val="0"/>
          <w:numId w:val="98"/>
        </w:numPr>
        <w:spacing w:after="0" w:line="240" w:lineRule="auto"/>
        <w:ind w:right="110"/>
        <w:jc w:val="both"/>
        <w:rPr>
          <w:rFonts w:ascii="Arial" w:hAnsi="Arial" w:cs="Arial"/>
        </w:rPr>
      </w:pPr>
      <w:r w:rsidRPr="0089642D">
        <w:rPr>
          <w:rFonts w:ascii="Arial" w:hAnsi="Arial" w:cs="Arial"/>
        </w:rPr>
        <w:t>Organizar y gestionar las actividades realizadas en el aula taller de forma eficiente y</w:t>
      </w:r>
    </w:p>
    <w:p w:rsidR="00D7623B" w:rsidRPr="0089642D" w:rsidRDefault="00D7623B" w:rsidP="0009640C">
      <w:pPr>
        <w:pStyle w:val="Prrafodelista"/>
        <w:numPr>
          <w:ilvl w:val="0"/>
          <w:numId w:val="98"/>
        </w:numPr>
        <w:spacing w:after="0" w:line="240" w:lineRule="auto"/>
        <w:ind w:right="110"/>
        <w:jc w:val="both"/>
        <w:rPr>
          <w:rFonts w:ascii="Arial" w:hAnsi="Arial" w:cs="Arial"/>
        </w:rPr>
      </w:pPr>
      <w:r w:rsidRPr="0089642D">
        <w:rPr>
          <w:rFonts w:ascii="Arial" w:hAnsi="Arial" w:cs="Arial"/>
        </w:rPr>
        <w:t>segura.</w:t>
      </w:r>
    </w:p>
    <w:p w:rsidR="00D7623B" w:rsidRPr="0089642D" w:rsidRDefault="00D7623B" w:rsidP="0009640C">
      <w:pPr>
        <w:pStyle w:val="Prrafodelista"/>
        <w:numPr>
          <w:ilvl w:val="0"/>
          <w:numId w:val="98"/>
        </w:numPr>
        <w:spacing w:after="0" w:line="240" w:lineRule="auto"/>
        <w:ind w:right="110"/>
        <w:jc w:val="both"/>
        <w:rPr>
          <w:rFonts w:ascii="Arial" w:hAnsi="Arial" w:cs="Arial"/>
        </w:rPr>
      </w:pPr>
      <w:r w:rsidRPr="0089642D">
        <w:rPr>
          <w:rFonts w:ascii="Arial" w:hAnsi="Arial" w:cs="Arial"/>
        </w:rPr>
        <w:t>Conocer y aplicar las normas de seguridad e higiene en el aula-taller.</w:t>
      </w:r>
    </w:p>
    <w:p w:rsidR="00D7623B" w:rsidRPr="0089642D" w:rsidRDefault="00D7623B" w:rsidP="0009640C">
      <w:pPr>
        <w:pStyle w:val="Prrafodelista"/>
        <w:numPr>
          <w:ilvl w:val="0"/>
          <w:numId w:val="98"/>
        </w:numPr>
        <w:spacing w:after="0" w:line="240" w:lineRule="auto"/>
        <w:ind w:right="110"/>
        <w:jc w:val="both"/>
        <w:rPr>
          <w:rFonts w:ascii="Arial" w:hAnsi="Arial" w:cs="Arial"/>
        </w:rPr>
      </w:pPr>
      <w:r w:rsidRPr="0089642D">
        <w:rPr>
          <w:rFonts w:ascii="Arial" w:hAnsi="Arial" w:cs="Arial"/>
        </w:rPr>
        <w:t>Identificar y respetar la señalización empleada en las instalaciones destinadas a la</w:t>
      </w:r>
    </w:p>
    <w:p w:rsidR="00D7623B" w:rsidRPr="0089642D" w:rsidRDefault="00D7623B" w:rsidP="0009640C">
      <w:pPr>
        <w:pStyle w:val="Prrafodelista"/>
        <w:numPr>
          <w:ilvl w:val="0"/>
          <w:numId w:val="98"/>
        </w:numPr>
        <w:spacing w:after="0" w:line="240" w:lineRule="auto"/>
        <w:ind w:right="110"/>
        <w:jc w:val="both"/>
        <w:rPr>
          <w:rFonts w:ascii="Arial" w:hAnsi="Arial" w:cs="Arial"/>
        </w:rPr>
      </w:pPr>
      <w:r w:rsidRPr="0089642D">
        <w:rPr>
          <w:rFonts w:ascii="Arial" w:hAnsi="Arial" w:cs="Arial"/>
        </w:rPr>
        <w:t>fabricación y construcción.</w:t>
      </w:r>
    </w:p>
    <w:p w:rsidR="00D7623B" w:rsidRPr="0089642D" w:rsidRDefault="00D7623B" w:rsidP="0009640C">
      <w:pPr>
        <w:pStyle w:val="Prrafodelista"/>
        <w:numPr>
          <w:ilvl w:val="0"/>
          <w:numId w:val="98"/>
        </w:numPr>
        <w:spacing w:after="0" w:line="240" w:lineRule="auto"/>
        <w:ind w:right="110"/>
        <w:jc w:val="both"/>
        <w:rPr>
          <w:rFonts w:ascii="Arial" w:hAnsi="Arial" w:cs="Arial"/>
        </w:rPr>
      </w:pPr>
      <w:r w:rsidRPr="0089642D">
        <w:rPr>
          <w:rFonts w:ascii="Arial" w:hAnsi="Arial" w:cs="Arial"/>
        </w:rPr>
        <w:t>Conocer los tipos herramientas, su manejo y mantenimiento para su conservación.</w:t>
      </w:r>
    </w:p>
    <w:p w:rsidR="00D7623B" w:rsidRPr="0089642D" w:rsidRDefault="00D7623B" w:rsidP="0009640C">
      <w:pPr>
        <w:pStyle w:val="Prrafodelista"/>
        <w:numPr>
          <w:ilvl w:val="0"/>
          <w:numId w:val="98"/>
        </w:numPr>
        <w:spacing w:after="0" w:line="240" w:lineRule="auto"/>
        <w:ind w:right="110"/>
        <w:jc w:val="both"/>
        <w:rPr>
          <w:rFonts w:ascii="Arial" w:hAnsi="Arial" w:cs="Arial"/>
        </w:rPr>
      </w:pPr>
      <w:r w:rsidRPr="0089642D">
        <w:rPr>
          <w:rFonts w:ascii="Arial" w:hAnsi="Arial" w:cs="Arial"/>
        </w:rPr>
        <w:t>Seleccionar de forma apropiadas los materiales que se podrían utilizar en la construcción de la maqueta de una vivienda atendiendo a sus propiedades y características estéticas y económicas prestando especial atención al reciclado de los materiales.</w:t>
      </w:r>
    </w:p>
    <w:p w:rsidR="00D7623B" w:rsidRPr="0089642D" w:rsidRDefault="00D7623B" w:rsidP="0009640C">
      <w:pPr>
        <w:pStyle w:val="Prrafodelista"/>
        <w:numPr>
          <w:ilvl w:val="0"/>
          <w:numId w:val="98"/>
        </w:numPr>
        <w:spacing w:after="0" w:line="240" w:lineRule="auto"/>
        <w:ind w:right="110"/>
        <w:jc w:val="both"/>
        <w:rPr>
          <w:rFonts w:ascii="Arial" w:hAnsi="Arial" w:cs="Arial"/>
        </w:rPr>
      </w:pPr>
      <w:r w:rsidRPr="0089642D">
        <w:rPr>
          <w:rFonts w:ascii="Arial" w:hAnsi="Arial" w:cs="Arial"/>
        </w:rPr>
        <w:t>Planificar el proceso de construcción de la maqueta de una vivienda previamente diseñado de forma coherente y eficiente.</w:t>
      </w:r>
    </w:p>
    <w:p w:rsidR="00D7623B" w:rsidRPr="0089642D" w:rsidRDefault="00D7623B" w:rsidP="0009640C">
      <w:pPr>
        <w:pStyle w:val="Prrafodelista"/>
        <w:numPr>
          <w:ilvl w:val="0"/>
          <w:numId w:val="98"/>
        </w:numPr>
        <w:spacing w:after="0" w:line="240" w:lineRule="auto"/>
        <w:ind w:right="110"/>
        <w:jc w:val="both"/>
        <w:rPr>
          <w:rFonts w:ascii="Arial" w:hAnsi="Arial" w:cs="Arial"/>
        </w:rPr>
      </w:pPr>
      <w:r w:rsidRPr="0089642D">
        <w:rPr>
          <w:rFonts w:ascii="Arial" w:hAnsi="Arial" w:cs="Arial"/>
        </w:rPr>
        <w:t>Distribuir el trabajo y tareas necesarias para la construcción de la maqueta de una vivienda a los componentes del grupo optimizando al máximo el tiempo y recursos disponibles.</w:t>
      </w:r>
    </w:p>
    <w:p w:rsidR="00D7623B" w:rsidRPr="00DE31E6" w:rsidRDefault="00D7623B" w:rsidP="00D7623B">
      <w:pPr>
        <w:pStyle w:val="Ttulo2"/>
        <w:tabs>
          <w:tab w:val="num" w:pos="576"/>
        </w:tabs>
        <w:rPr>
          <w:sz w:val="22"/>
          <w:u w:val="single"/>
        </w:rPr>
      </w:pPr>
      <w:r w:rsidRPr="00DE31E6">
        <w:rPr>
          <w:sz w:val="22"/>
          <w:u w:val="single"/>
        </w:rPr>
        <w:t>CONTENIDOS</w:t>
      </w:r>
    </w:p>
    <w:p w:rsidR="00D7623B" w:rsidRPr="00BE4010" w:rsidRDefault="00D7623B" w:rsidP="00D7623B">
      <w:pPr>
        <w:autoSpaceDE w:val="0"/>
        <w:autoSpaceDN w:val="0"/>
        <w:adjustRightInd w:val="0"/>
        <w:spacing w:after="0" w:line="240" w:lineRule="auto"/>
        <w:rPr>
          <w:rFonts w:ascii="ArialMT" w:hAnsi="ArialMT" w:cs="ArialMT"/>
        </w:rPr>
      </w:pPr>
      <w:r>
        <w:rPr>
          <w:rFonts w:ascii="ArialMT" w:hAnsi="ArialMT" w:cs="ArialMT"/>
        </w:rPr>
        <w:t>1</w:t>
      </w:r>
      <w:r w:rsidRPr="00BE4010">
        <w:rPr>
          <w:rFonts w:ascii="ArialMT" w:hAnsi="ArialMT" w:cs="ArialMT"/>
        </w:rPr>
        <w:t>.- El aula taller.</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Distribución y organización del aula taller.</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Organización: gestión de actividades en el aula taller.</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Coordinación de tareas y responsabilidades en los grupos de trabajo.</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2.- Prevención de riesgos laborales.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Normas de seguridad e higiene en el aula taller.</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Primeros auxilios.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Señalización. Tipos: señales de obligación, prohibición, peligro, advertencia e incendios.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3.- Materiales y herramientas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Materias primas, materiales y productos tecnológicos.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Obtención y aplicaciones de los materiales de uso técnico.</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Propiedades (físicas, químicas y ecológicas) de los materiales.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Uso y reciclado de materiales.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Herramientas, máquinas y útiles necesarios. Descripción.</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Clasificación de las herramientas según su función.</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Técnicas de manipulación de las mismas.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Ordenación y mantenimiento de las herramientas.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Técnicas básicas para el trabajo con los diferentes tipos de materiales.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Normas de seguridad e higiene en el trabajo con los distintos tipos de materiales.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4.- Plan de trabajo.</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El proyecto técnico. Plan de tareas.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Distribución del trabajo.</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Optimización de recursos.</w:t>
      </w:r>
    </w:p>
    <w:p w:rsidR="00D7623B" w:rsidRDefault="00D7623B" w:rsidP="00D7623B">
      <w:pPr>
        <w:spacing w:line="240" w:lineRule="auto"/>
        <w:rPr>
          <w:b/>
        </w:rPr>
      </w:pPr>
    </w:p>
    <w:p w:rsidR="00D7623B" w:rsidRPr="003C2622" w:rsidRDefault="00D7623B" w:rsidP="00D7623B">
      <w:pPr>
        <w:spacing w:line="240" w:lineRule="auto"/>
        <w:rPr>
          <w:b/>
        </w:rPr>
      </w:pPr>
      <w:r w:rsidRPr="003C2622">
        <w:rPr>
          <w:b/>
        </w:rPr>
        <w:t>FASE 3.CONSTRUIMOS LA MAQUETA</w:t>
      </w:r>
    </w:p>
    <w:p w:rsidR="00D7623B" w:rsidRPr="00DE31E6" w:rsidRDefault="00D7623B" w:rsidP="00D7623B">
      <w:pPr>
        <w:pStyle w:val="Ttulo2"/>
        <w:tabs>
          <w:tab w:val="num" w:pos="576"/>
        </w:tabs>
        <w:rPr>
          <w:sz w:val="22"/>
          <w:u w:val="single"/>
        </w:rPr>
      </w:pPr>
      <w:r w:rsidRPr="00DE31E6">
        <w:rPr>
          <w:sz w:val="22"/>
          <w:u w:val="single"/>
        </w:rPr>
        <w:t>OBJETIVOS</w:t>
      </w:r>
    </w:p>
    <w:p w:rsidR="00D7623B" w:rsidRPr="0089642D" w:rsidRDefault="00D7623B" w:rsidP="0009640C">
      <w:pPr>
        <w:pStyle w:val="Prrafodelista"/>
        <w:numPr>
          <w:ilvl w:val="0"/>
          <w:numId w:val="99"/>
        </w:numPr>
        <w:spacing w:after="0" w:line="240" w:lineRule="auto"/>
        <w:ind w:right="110"/>
        <w:jc w:val="both"/>
        <w:rPr>
          <w:rFonts w:ascii="Arial" w:hAnsi="Arial" w:cs="Arial"/>
        </w:rPr>
      </w:pPr>
      <w:r w:rsidRPr="0089642D">
        <w:rPr>
          <w:rFonts w:ascii="Arial" w:hAnsi="Arial" w:cs="Arial"/>
        </w:rPr>
        <w:t>Identificar las propiedades básicas de los materiales (físicas, químicas y ecológicas) y los factores que influyen para su elección en un determinado producto tecnológico.</w:t>
      </w:r>
    </w:p>
    <w:p w:rsidR="00D7623B" w:rsidRPr="0089642D" w:rsidRDefault="00D7623B" w:rsidP="0009640C">
      <w:pPr>
        <w:pStyle w:val="Prrafodelista"/>
        <w:numPr>
          <w:ilvl w:val="0"/>
          <w:numId w:val="99"/>
        </w:numPr>
        <w:spacing w:after="0" w:line="240" w:lineRule="auto"/>
        <w:ind w:right="110"/>
        <w:jc w:val="both"/>
        <w:rPr>
          <w:rFonts w:ascii="Arial" w:hAnsi="Arial" w:cs="Arial"/>
        </w:rPr>
      </w:pPr>
      <w:r w:rsidRPr="0089642D">
        <w:rPr>
          <w:rFonts w:ascii="Arial" w:hAnsi="Arial" w:cs="Arial"/>
        </w:rPr>
        <w:t>Valorar la importancia de los materiales en el desarrollo tecnológico y, a su vez, el impacto medioambiental producido por la explotación de los recursos naturales.</w:t>
      </w:r>
    </w:p>
    <w:p w:rsidR="00D7623B" w:rsidRPr="0089642D" w:rsidRDefault="00D7623B" w:rsidP="0009640C">
      <w:pPr>
        <w:pStyle w:val="Prrafodelista"/>
        <w:numPr>
          <w:ilvl w:val="0"/>
          <w:numId w:val="99"/>
        </w:numPr>
        <w:spacing w:after="0" w:line="240" w:lineRule="auto"/>
        <w:ind w:right="110"/>
        <w:jc w:val="both"/>
        <w:rPr>
          <w:rFonts w:ascii="Arial" w:hAnsi="Arial" w:cs="Arial"/>
        </w:rPr>
      </w:pPr>
      <w:r w:rsidRPr="0089642D">
        <w:rPr>
          <w:rFonts w:ascii="Arial" w:hAnsi="Arial" w:cs="Arial"/>
        </w:rPr>
        <w:t>Conocer los beneficios del reciclado de materiales y adquirir hábitos de consumo que</w:t>
      </w:r>
    </w:p>
    <w:p w:rsidR="00D7623B" w:rsidRPr="0089642D" w:rsidRDefault="00D7623B" w:rsidP="0009640C">
      <w:pPr>
        <w:pStyle w:val="Prrafodelista"/>
        <w:numPr>
          <w:ilvl w:val="0"/>
          <w:numId w:val="99"/>
        </w:numPr>
        <w:spacing w:after="0" w:line="240" w:lineRule="auto"/>
        <w:ind w:right="110"/>
        <w:jc w:val="both"/>
        <w:rPr>
          <w:rFonts w:ascii="Arial" w:hAnsi="Arial" w:cs="Arial"/>
        </w:rPr>
      </w:pPr>
      <w:r w:rsidRPr="0089642D">
        <w:rPr>
          <w:rFonts w:ascii="Arial" w:hAnsi="Arial" w:cs="Arial"/>
        </w:rPr>
        <w:t>permitan el ahorro de materias primas.</w:t>
      </w:r>
    </w:p>
    <w:p w:rsidR="00D7623B" w:rsidRPr="0089642D" w:rsidRDefault="00D7623B" w:rsidP="0009640C">
      <w:pPr>
        <w:pStyle w:val="Prrafodelista"/>
        <w:numPr>
          <w:ilvl w:val="0"/>
          <w:numId w:val="99"/>
        </w:numPr>
        <w:spacing w:after="0" w:line="240" w:lineRule="auto"/>
        <w:ind w:right="110"/>
        <w:jc w:val="both"/>
        <w:rPr>
          <w:rFonts w:ascii="Arial" w:hAnsi="Arial" w:cs="Arial"/>
        </w:rPr>
      </w:pPr>
      <w:r w:rsidRPr="0089642D">
        <w:rPr>
          <w:rFonts w:ascii="Arial" w:hAnsi="Arial" w:cs="Arial"/>
        </w:rPr>
        <w:lastRenderedPageBreak/>
        <w:t>Analizar estructuras resistentes sencillas, identificando los elementos que la componen y las cargas y esfuerzos a los que están sometidos estos últimos.</w:t>
      </w:r>
    </w:p>
    <w:p w:rsidR="00D7623B" w:rsidRPr="0089642D" w:rsidRDefault="00D7623B" w:rsidP="0009640C">
      <w:pPr>
        <w:pStyle w:val="Prrafodelista"/>
        <w:numPr>
          <w:ilvl w:val="0"/>
          <w:numId w:val="99"/>
        </w:numPr>
        <w:spacing w:after="0" w:line="240" w:lineRule="auto"/>
        <w:ind w:right="110"/>
        <w:jc w:val="both"/>
        <w:rPr>
          <w:rFonts w:ascii="Arial" w:hAnsi="Arial" w:cs="Arial"/>
        </w:rPr>
      </w:pPr>
      <w:r w:rsidRPr="0089642D">
        <w:rPr>
          <w:rFonts w:ascii="Arial" w:hAnsi="Arial" w:cs="Arial"/>
        </w:rPr>
        <w:t>Utilizar elementos estructurales sencillos de manera apropiada en la confección de</w:t>
      </w:r>
    </w:p>
    <w:p w:rsidR="00D7623B" w:rsidRPr="0089642D" w:rsidRDefault="00D7623B" w:rsidP="0009640C">
      <w:pPr>
        <w:pStyle w:val="Prrafodelista"/>
        <w:numPr>
          <w:ilvl w:val="0"/>
          <w:numId w:val="99"/>
        </w:numPr>
        <w:spacing w:after="0" w:line="240" w:lineRule="auto"/>
        <w:ind w:right="110"/>
        <w:jc w:val="both"/>
        <w:rPr>
          <w:rFonts w:ascii="Arial" w:hAnsi="Arial" w:cs="Arial"/>
        </w:rPr>
      </w:pPr>
      <w:r w:rsidRPr="0089642D">
        <w:rPr>
          <w:rFonts w:ascii="Arial" w:hAnsi="Arial" w:cs="Arial"/>
        </w:rPr>
        <w:t>pequeñas estructuras que resuelvan problemas concretos.</w:t>
      </w:r>
    </w:p>
    <w:p w:rsidR="00D7623B" w:rsidRPr="0089642D" w:rsidRDefault="00D7623B" w:rsidP="0009640C">
      <w:pPr>
        <w:pStyle w:val="Prrafodelista"/>
        <w:numPr>
          <w:ilvl w:val="0"/>
          <w:numId w:val="99"/>
        </w:numPr>
        <w:spacing w:after="0" w:line="240" w:lineRule="auto"/>
        <w:ind w:right="110"/>
        <w:jc w:val="both"/>
        <w:rPr>
          <w:rFonts w:ascii="Arial" w:hAnsi="Arial" w:cs="Arial"/>
        </w:rPr>
      </w:pPr>
      <w:r w:rsidRPr="0089642D">
        <w:rPr>
          <w:rFonts w:ascii="Arial" w:hAnsi="Arial" w:cs="Arial"/>
        </w:rPr>
        <w:t>Realizar la maqueta de una vivienda proyectada en las fases anteriores empleando los materiales, herramientas y técnicas adecuadas y respetando las normas de seguridad e higiene.</w:t>
      </w:r>
    </w:p>
    <w:p w:rsidR="00D7623B" w:rsidRPr="0089642D" w:rsidRDefault="00D7623B" w:rsidP="0009640C">
      <w:pPr>
        <w:pStyle w:val="Prrafodelista"/>
        <w:numPr>
          <w:ilvl w:val="0"/>
          <w:numId w:val="99"/>
        </w:numPr>
        <w:spacing w:after="0" w:line="240" w:lineRule="auto"/>
        <w:ind w:right="110"/>
        <w:jc w:val="both"/>
        <w:rPr>
          <w:rFonts w:ascii="Arial" w:hAnsi="Arial" w:cs="Arial"/>
        </w:rPr>
      </w:pPr>
      <w:r w:rsidRPr="0089642D">
        <w:rPr>
          <w:rFonts w:ascii="Arial" w:hAnsi="Arial" w:cs="Arial"/>
        </w:rPr>
        <w:t>Identificar y describir el funcionamiento de los elementos más importantes de las</w:t>
      </w:r>
    </w:p>
    <w:p w:rsidR="00D7623B" w:rsidRPr="0089642D" w:rsidRDefault="00D7623B" w:rsidP="0009640C">
      <w:pPr>
        <w:pStyle w:val="Prrafodelista"/>
        <w:numPr>
          <w:ilvl w:val="0"/>
          <w:numId w:val="99"/>
        </w:numPr>
        <w:spacing w:after="0" w:line="240" w:lineRule="auto"/>
        <w:ind w:right="110"/>
        <w:jc w:val="both"/>
        <w:rPr>
          <w:rFonts w:ascii="Arial" w:hAnsi="Arial" w:cs="Arial"/>
        </w:rPr>
      </w:pPr>
      <w:r w:rsidRPr="0089642D">
        <w:rPr>
          <w:rFonts w:ascii="Arial" w:hAnsi="Arial" w:cs="Arial"/>
        </w:rPr>
        <w:t>instalaciones básicas de la vivienda.</w:t>
      </w:r>
    </w:p>
    <w:p w:rsidR="00D7623B" w:rsidRPr="0089642D" w:rsidRDefault="00D7623B" w:rsidP="0009640C">
      <w:pPr>
        <w:pStyle w:val="Prrafodelista"/>
        <w:numPr>
          <w:ilvl w:val="0"/>
          <w:numId w:val="99"/>
        </w:numPr>
        <w:spacing w:after="0" w:line="240" w:lineRule="auto"/>
        <w:ind w:right="110"/>
        <w:jc w:val="both"/>
        <w:rPr>
          <w:rFonts w:ascii="Arial" w:hAnsi="Arial" w:cs="Arial"/>
        </w:rPr>
      </w:pPr>
      <w:r w:rsidRPr="0089642D">
        <w:rPr>
          <w:rFonts w:ascii="Arial" w:hAnsi="Arial" w:cs="Arial"/>
        </w:rPr>
        <w:t>Realizar planos y esquemas técnicos razonando el diseño de las instalaciones.</w:t>
      </w:r>
    </w:p>
    <w:p w:rsidR="00D7623B" w:rsidRPr="0089642D" w:rsidRDefault="00D7623B" w:rsidP="0009640C">
      <w:pPr>
        <w:pStyle w:val="Prrafodelista"/>
        <w:numPr>
          <w:ilvl w:val="0"/>
          <w:numId w:val="99"/>
        </w:numPr>
        <w:spacing w:after="0" w:line="240" w:lineRule="auto"/>
        <w:ind w:right="110"/>
        <w:jc w:val="both"/>
        <w:rPr>
          <w:rFonts w:ascii="Arial" w:hAnsi="Arial" w:cs="Arial"/>
        </w:rPr>
      </w:pPr>
      <w:r w:rsidRPr="0089642D">
        <w:rPr>
          <w:rFonts w:ascii="Arial" w:hAnsi="Arial" w:cs="Arial"/>
        </w:rPr>
        <w:t>Valorar la importancia del uso adecuado de las instalaciones desde los puntos de vista de la seguridad y del impacto medioambiental.</w:t>
      </w:r>
    </w:p>
    <w:p w:rsidR="00D7623B" w:rsidRPr="0089642D" w:rsidRDefault="00D7623B" w:rsidP="0009640C">
      <w:pPr>
        <w:pStyle w:val="Prrafodelista"/>
        <w:numPr>
          <w:ilvl w:val="0"/>
          <w:numId w:val="99"/>
        </w:numPr>
        <w:spacing w:after="0" w:line="240" w:lineRule="auto"/>
        <w:ind w:right="110"/>
        <w:jc w:val="both"/>
        <w:rPr>
          <w:rFonts w:ascii="Arial" w:hAnsi="Arial" w:cs="Arial"/>
        </w:rPr>
      </w:pPr>
      <w:r w:rsidRPr="0089642D">
        <w:rPr>
          <w:rFonts w:ascii="Arial" w:hAnsi="Arial" w:cs="Arial"/>
        </w:rPr>
        <w:t>Conocer la seguridad y ahorro energético de las instalaciones.</w:t>
      </w:r>
    </w:p>
    <w:p w:rsidR="00D7623B" w:rsidRPr="00DE31E6" w:rsidRDefault="00D7623B" w:rsidP="00D7623B">
      <w:pPr>
        <w:pStyle w:val="Ttulo2"/>
        <w:tabs>
          <w:tab w:val="num" w:pos="576"/>
        </w:tabs>
        <w:rPr>
          <w:sz w:val="22"/>
          <w:u w:val="single"/>
        </w:rPr>
      </w:pPr>
      <w:r w:rsidRPr="00DE31E6">
        <w:rPr>
          <w:sz w:val="22"/>
          <w:u w:val="single"/>
        </w:rPr>
        <w:t>CONTENIDOS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 Materiales de construcción</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Materiales para la construcción: madera, metales, plásticos, vidrio, textiles, pétreos y cerámicos.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Propiedades y usos más comunes.</w:t>
      </w:r>
    </w:p>
    <w:p w:rsidR="00D7623B" w:rsidRPr="00FE07B8"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Ventajas e inconvenientes de su uso o manipulación.</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Técnicas de trabajo y manipulación de los diferentes materiales.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Uso y trabajo con materiales reciclados.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2.- Estructuras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Tipos de estructuras: masivas, triangulares, entramadas, abovedadas...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Esfuerzos y tipos de esfuerzos.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Elementos estructurales y esfuerzos a los que están sometidos.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El triángulo como elemento estructural.</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La soldadura blanda. El soldador.</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3- Instalaciones de viviendas.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La instalación eléctrica del interior de una vivienda.</w:t>
      </w:r>
    </w:p>
    <w:p w:rsidR="00D7623B" w:rsidRDefault="00D7623B" w:rsidP="00D7623B">
      <w:pPr>
        <w:autoSpaceDE w:val="0"/>
        <w:autoSpaceDN w:val="0"/>
        <w:adjustRightInd w:val="0"/>
        <w:spacing w:after="0" w:line="240" w:lineRule="auto"/>
        <w:ind w:left="708"/>
        <w:rPr>
          <w:rFonts w:ascii="ArialMT" w:hAnsi="ArialMT" w:cs="ArialMT"/>
        </w:rPr>
      </w:pPr>
      <w:r>
        <w:rPr>
          <w:rFonts w:ascii="ArialMT" w:hAnsi="ArialMT" w:cs="ArialMT"/>
        </w:rPr>
        <w:t>Transporte de la energía eléctrica. La acometida.</w:t>
      </w:r>
    </w:p>
    <w:p w:rsidR="00D7623B" w:rsidRDefault="00D7623B" w:rsidP="00D7623B">
      <w:pPr>
        <w:autoSpaceDE w:val="0"/>
        <w:autoSpaceDN w:val="0"/>
        <w:adjustRightInd w:val="0"/>
        <w:spacing w:after="0" w:line="240" w:lineRule="auto"/>
        <w:ind w:left="708"/>
        <w:rPr>
          <w:rFonts w:ascii="ArialMT" w:hAnsi="ArialMT" w:cs="ArialMT"/>
        </w:rPr>
      </w:pPr>
      <w:r>
        <w:rPr>
          <w:rFonts w:ascii="ArialMT" w:hAnsi="ArialMT" w:cs="ArialMT"/>
        </w:rPr>
        <w:t>El circuito eléctrico. Componentes.</w:t>
      </w:r>
    </w:p>
    <w:p w:rsidR="00D7623B" w:rsidRDefault="00D7623B" w:rsidP="00D7623B">
      <w:pPr>
        <w:autoSpaceDE w:val="0"/>
        <w:autoSpaceDN w:val="0"/>
        <w:adjustRightInd w:val="0"/>
        <w:spacing w:after="0" w:line="240" w:lineRule="auto"/>
        <w:ind w:left="708"/>
        <w:rPr>
          <w:rFonts w:ascii="ArialMT" w:hAnsi="ArialMT" w:cs="ArialMT"/>
        </w:rPr>
      </w:pPr>
      <w:r>
        <w:rPr>
          <w:rFonts w:ascii="ArialMT" w:hAnsi="ArialMT" w:cs="ArialMT"/>
        </w:rPr>
        <w:t>Grado de electrificación, conexiones, materiales y dispositivos eléctricos.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Red de distribución de aguas.</w:t>
      </w:r>
    </w:p>
    <w:p w:rsidR="00D7623B" w:rsidRDefault="00D7623B" w:rsidP="00D7623B">
      <w:pPr>
        <w:autoSpaceDE w:val="0"/>
        <w:autoSpaceDN w:val="0"/>
        <w:adjustRightInd w:val="0"/>
        <w:spacing w:after="0" w:line="240" w:lineRule="auto"/>
        <w:ind w:left="708"/>
        <w:rPr>
          <w:rFonts w:ascii="ArialMT" w:hAnsi="ArialMT" w:cs="ArialMT"/>
        </w:rPr>
      </w:pPr>
      <w:r>
        <w:rPr>
          <w:rFonts w:ascii="ArialMT" w:hAnsi="ArialMT" w:cs="ArialMT"/>
        </w:rPr>
        <w:t>Instalación de fontanería. Elementos de suministro.</w:t>
      </w:r>
    </w:p>
    <w:p w:rsidR="00D7623B" w:rsidRDefault="00D7623B" w:rsidP="00D7623B">
      <w:pPr>
        <w:autoSpaceDE w:val="0"/>
        <w:autoSpaceDN w:val="0"/>
        <w:adjustRightInd w:val="0"/>
        <w:spacing w:after="0" w:line="240" w:lineRule="auto"/>
        <w:ind w:left="708"/>
        <w:rPr>
          <w:rFonts w:ascii="ArialMT" w:hAnsi="ArialMT" w:cs="ArialMT"/>
        </w:rPr>
      </w:pPr>
      <w:r>
        <w:rPr>
          <w:rFonts w:ascii="ArialMT" w:hAnsi="ArialMT" w:cs="ArialMT"/>
        </w:rPr>
        <w:t>Red de saneamiento.</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La instalación de gas. Clases, distribución y componentes.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Instalación de radio y televisión.</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Instalación de telefonía.</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Instalación de climatización.</w:t>
      </w:r>
    </w:p>
    <w:p w:rsidR="00D7623B" w:rsidRDefault="00D7623B" w:rsidP="00D7623B">
      <w:pPr>
        <w:autoSpaceDE w:val="0"/>
        <w:autoSpaceDN w:val="0"/>
        <w:adjustRightInd w:val="0"/>
        <w:spacing w:after="0" w:line="240" w:lineRule="auto"/>
        <w:ind w:left="708"/>
        <w:rPr>
          <w:rFonts w:ascii="ArialMT" w:hAnsi="ArialMT" w:cs="ArialMT"/>
        </w:rPr>
      </w:pPr>
      <w:r>
        <w:rPr>
          <w:rFonts w:ascii="ArialMT" w:hAnsi="ArialMT" w:cs="ArialMT"/>
        </w:rPr>
        <w:t>Aire acondicionado y calefacción.</w:t>
      </w:r>
    </w:p>
    <w:p w:rsidR="00D7623B" w:rsidRDefault="00D7623B" w:rsidP="00D7623B">
      <w:pPr>
        <w:autoSpaceDE w:val="0"/>
        <w:autoSpaceDN w:val="0"/>
        <w:adjustRightInd w:val="0"/>
        <w:spacing w:after="0" w:line="240" w:lineRule="auto"/>
        <w:ind w:left="708"/>
        <w:rPr>
          <w:rFonts w:ascii="ArialMT" w:hAnsi="ArialMT" w:cs="ArialMT"/>
        </w:rPr>
      </w:pPr>
      <w:r>
        <w:rPr>
          <w:rFonts w:ascii="ArialMT" w:hAnsi="ArialMT" w:cs="ArialMT"/>
        </w:rPr>
        <w:t>Dispositivos. Características económicas y energéticas.</w:t>
      </w:r>
    </w:p>
    <w:p w:rsidR="00D7623B" w:rsidRDefault="00D7623B" w:rsidP="00D7623B">
      <w:pPr>
        <w:autoSpaceDE w:val="0"/>
        <w:autoSpaceDN w:val="0"/>
        <w:adjustRightInd w:val="0"/>
        <w:spacing w:after="0" w:line="240" w:lineRule="auto"/>
        <w:ind w:left="708"/>
        <w:rPr>
          <w:rFonts w:ascii="ArialMT" w:hAnsi="ArialMT" w:cs="ArialMT"/>
        </w:rPr>
      </w:pPr>
      <w:r>
        <w:rPr>
          <w:rFonts w:ascii="Symbol" w:hAnsi="Symbol" w:cs="Symbol"/>
        </w:rPr>
        <w:t></w:t>
      </w:r>
      <w:r>
        <w:rPr>
          <w:rFonts w:ascii="ArialMT" w:hAnsi="ArialMT" w:cs="ArialMT"/>
        </w:rPr>
        <w:t>Sistemas de captación de energía solar para uso térmico.</w:t>
      </w:r>
    </w:p>
    <w:p w:rsidR="00D7623B" w:rsidRDefault="00D7623B" w:rsidP="00D7623B">
      <w:pPr>
        <w:spacing w:line="240" w:lineRule="auto"/>
        <w:rPr>
          <w:b/>
        </w:rPr>
      </w:pPr>
    </w:p>
    <w:p w:rsidR="00D7623B" w:rsidRPr="003C2622" w:rsidRDefault="00D7623B" w:rsidP="00D7623B">
      <w:pPr>
        <w:spacing w:line="240" w:lineRule="auto"/>
        <w:rPr>
          <w:b/>
        </w:rPr>
      </w:pPr>
      <w:r w:rsidRPr="003C2622">
        <w:rPr>
          <w:b/>
        </w:rPr>
        <w:t>BLOQUE 1 . HACIENDO NÚMEROS EN CASA Y RINDIENDO CUENTAS A LA NATURALEZA</w:t>
      </w:r>
    </w:p>
    <w:p w:rsidR="00D7623B" w:rsidRPr="00DE31E6" w:rsidRDefault="00D7623B" w:rsidP="00D7623B">
      <w:pPr>
        <w:pStyle w:val="Ttulo2"/>
        <w:tabs>
          <w:tab w:val="num" w:pos="576"/>
        </w:tabs>
        <w:rPr>
          <w:sz w:val="22"/>
          <w:u w:val="single"/>
        </w:rPr>
      </w:pPr>
      <w:r w:rsidRPr="00DE31E6">
        <w:rPr>
          <w:sz w:val="22"/>
          <w:u w:val="single"/>
        </w:rPr>
        <w:t>OBJETIVOS</w:t>
      </w:r>
    </w:p>
    <w:p w:rsidR="00D7623B" w:rsidRPr="0089642D" w:rsidRDefault="00D7623B" w:rsidP="0009640C">
      <w:pPr>
        <w:pStyle w:val="Prrafodelista"/>
        <w:numPr>
          <w:ilvl w:val="0"/>
          <w:numId w:val="100"/>
        </w:numPr>
        <w:spacing w:after="0" w:line="240" w:lineRule="auto"/>
        <w:ind w:right="110"/>
        <w:jc w:val="both"/>
        <w:rPr>
          <w:rFonts w:ascii="Arial" w:hAnsi="Arial" w:cs="Arial"/>
        </w:rPr>
      </w:pPr>
      <w:r w:rsidRPr="0089642D">
        <w:rPr>
          <w:rFonts w:ascii="Arial" w:hAnsi="Arial" w:cs="Arial"/>
        </w:rPr>
        <w:t>Aplicar conocimientos y destrezas matemáticas a diferentes situaciones y problemas relacionados con la economía doméstica.</w:t>
      </w:r>
    </w:p>
    <w:p w:rsidR="00D7623B" w:rsidRPr="0089642D" w:rsidRDefault="00D7623B" w:rsidP="0009640C">
      <w:pPr>
        <w:pStyle w:val="Prrafodelista"/>
        <w:numPr>
          <w:ilvl w:val="0"/>
          <w:numId w:val="100"/>
        </w:numPr>
        <w:spacing w:after="0" w:line="240" w:lineRule="auto"/>
        <w:ind w:right="110"/>
        <w:jc w:val="both"/>
        <w:rPr>
          <w:rFonts w:ascii="Arial" w:hAnsi="Arial" w:cs="Arial"/>
        </w:rPr>
      </w:pPr>
      <w:r w:rsidRPr="0089642D">
        <w:rPr>
          <w:rFonts w:ascii="Arial" w:hAnsi="Arial" w:cs="Arial"/>
        </w:rPr>
        <w:t>Adoptar hábitos de «buen consumidor» en la elección de objetos y productos analizando la publicidad desde una perspectiva crítica basada en criterios científicos y matemáticos.</w:t>
      </w:r>
    </w:p>
    <w:p w:rsidR="00D7623B" w:rsidRPr="0089642D" w:rsidRDefault="00D7623B" w:rsidP="0009640C">
      <w:pPr>
        <w:pStyle w:val="Prrafodelista"/>
        <w:numPr>
          <w:ilvl w:val="0"/>
          <w:numId w:val="100"/>
        </w:numPr>
        <w:spacing w:after="0" w:line="240" w:lineRule="auto"/>
        <w:ind w:right="110"/>
        <w:jc w:val="both"/>
        <w:rPr>
          <w:rFonts w:ascii="Arial" w:hAnsi="Arial" w:cs="Arial"/>
        </w:rPr>
      </w:pPr>
      <w:r w:rsidRPr="0089642D">
        <w:rPr>
          <w:rFonts w:ascii="Arial" w:hAnsi="Arial" w:cs="Arial"/>
        </w:rPr>
        <w:t>Analizar y valorar críticamente la influencia del desarrollo tecnológico sobre la sociedad y el medioambiente, a través del conocimiento y estudio de los grandes problemas que éste genera.</w:t>
      </w:r>
    </w:p>
    <w:p w:rsidR="00D7623B" w:rsidRPr="0089642D" w:rsidRDefault="00D7623B" w:rsidP="0009640C">
      <w:pPr>
        <w:pStyle w:val="Prrafodelista"/>
        <w:numPr>
          <w:ilvl w:val="0"/>
          <w:numId w:val="100"/>
        </w:numPr>
        <w:spacing w:after="0" w:line="240" w:lineRule="auto"/>
        <w:ind w:right="110"/>
        <w:jc w:val="both"/>
        <w:rPr>
          <w:rFonts w:ascii="Arial" w:hAnsi="Arial" w:cs="Arial"/>
        </w:rPr>
      </w:pPr>
      <w:r w:rsidRPr="0089642D">
        <w:rPr>
          <w:rFonts w:ascii="Arial" w:hAnsi="Arial" w:cs="Arial"/>
        </w:rPr>
        <w:t>Promover un cambio hacia hábitos de vida más respetuosos con el entorno.</w:t>
      </w:r>
    </w:p>
    <w:p w:rsidR="00D7623B" w:rsidRPr="00DE31E6" w:rsidRDefault="00D7623B" w:rsidP="00D7623B">
      <w:pPr>
        <w:pStyle w:val="Ttulo2"/>
        <w:tabs>
          <w:tab w:val="num" w:pos="576"/>
        </w:tabs>
        <w:rPr>
          <w:sz w:val="22"/>
          <w:u w:val="single"/>
        </w:rPr>
      </w:pPr>
      <w:r w:rsidRPr="00DE31E6">
        <w:rPr>
          <w:sz w:val="22"/>
          <w:u w:val="single"/>
        </w:rPr>
        <w:t>CONTENIDOS</w:t>
      </w:r>
    </w:p>
    <w:p w:rsidR="00D7623B" w:rsidRPr="0089642D" w:rsidRDefault="00D7623B" w:rsidP="0009640C">
      <w:pPr>
        <w:pStyle w:val="Prrafodelista"/>
        <w:numPr>
          <w:ilvl w:val="0"/>
          <w:numId w:val="106"/>
        </w:numPr>
        <w:autoSpaceDE w:val="0"/>
        <w:autoSpaceDN w:val="0"/>
        <w:adjustRightInd w:val="0"/>
        <w:spacing w:after="0" w:line="240" w:lineRule="auto"/>
        <w:rPr>
          <w:rFonts w:ascii="ArialMT" w:hAnsi="ArialMT" w:cs="ArialMT"/>
        </w:rPr>
      </w:pPr>
      <w:r w:rsidRPr="0089642D">
        <w:rPr>
          <w:rFonts w:ascii="ArialMT" w:hAnsi="ArialMT" w:cs="ArialMT"/>
        </w:rPr>
        <w:t>Economía familiar:</w:t>
      </w:r>
    </w:p>
    <w:p w:rsidR="00D7623B" w:rsidRPr="0089642D" w:rsidRDefault="00D7623B" w:rsidP="0009640C">
      <w:pPr>
        <w:pStyle w:val="Prrafodelista"/>
        <w:numPr>
          <w:ilvl w:val="1"/>
          <w:numId w:val="106"/>
        </w:numPr>
        <w:autoSpaceDE w:val="0"/>
        <w:autoSpaceDN w:val="0"/>
        <w:adjustRightInd w:val="0"/>
        <w:spacing w:after="0" w:line="240" w:lineRule="auto"/>
        <w:rPr>
          <w:rFonts w:ascii="ArialMT" w:hAnsi="ArialMT" w:cs="ArialMT"/>
        </w:rPr>
      </w:pPr>
      <w:r w:rsidRPr="0089642D">
        <w:rPr>
          <w:rFonts w:ascii="ArialMT" w:hAnsi="ArialMT" w:cs="ArialMT"/>
        </w:rPr>
        <w:t>Porcentajes. Aumentos y disminuciones porcentuales. Tipos de IVA. Análisis de precios y ofertas.</w:t>
      </w:r>
    </w:p>
    <w:p w:rsidR="00D7623B" w:rsidRPr="0089642D" w:rsidRDefault="00D7623B" w:rsidP="0009640C">
      <w:pPr>
        <w:pStyle w:val="Prrafodelista"/>
        <w:numPr>
          <w:ilvl w:val="1"/>
          <w:numId w:val="106"/>
        </w:numPr>
        <w:autoSpaceDE w:val="0"/>
        <w:autoSpaceDN w:val="0"/>
        <w:adjustRightInd w:val="0"/>
        <w:spacing w:after="0" w:line="240" w:lineRule="auto"/>
        <w:rPr>
          <w:rFonts w:ascii="ArialMT" w:hAnsi="ArialMT" w:cs="ArialMT"/>
        </w:rPr>
      </w:pPr>
      <w:r w:rsidRPr="0089642D">
        <w:rPr>
          <w:rFonts w:ascii="ArialMT" w:hAnsi="ArialMT" w:cs="ArialMT"/>
        </w:rPr>
        <w:t>Matemáticas relacionadas con operaciones bancarias.</w:t>
      </w:r>
    </w:p>
    <w:p w:rsidR="00D7623B" w:rsidRPr="0089642D" w:rsidRDefault="00D7623B" w:rsidP="0009640C">
      <w:pPr>
        <w:pStyle w:val="Prrafodelista"/>
        <w:numPr>
          <w:ilvl w:val="1"/>
          <w:numId w:val="106"/>
        </w:numPr>
        <w:autoSpaceDE w:val="0"/>
        <w:autoSpaceDN w:val="0"/>
        <w:adjustRightInd w:val="0"/>
        <w:spacing w:after="0" w:line="240" w:lineRule="auto"/>
        <w:rPr>
          <w:rFonts w:ascii="ArialMT" w:hAnsi="ArialMT" w:cs="ArialMT"/>
        </w:rPr>
      </w:pPr>
      <w:r w:rsidRPr="0089642D">
        <w:rPr>
          <w:rFonts w:ascii="ArialMT" w:hAnsi="ArialMT" w:cs="ArialMT"/>
        </w:rPr>
        <w:lastRenderedPageBreak/>
        <w:t>Análisis y valoración crítica de la publicidad sobre alimentación, productos financieros, cosmética, productos de limpieza,... desde los puntos de vista científico matemático.</w:t>
      </w:r>
    </w:p>
    <w:p w:rsidR="00D7623B" w:rsidRPr="0089642D" w:rsidRDefault="00D7623B" w:rsidP="0009640C">
      <w:pPr>
        <w:pStyle w:val="Prrafodelista"/>
        <w:numPr>
          <w:ilvl w:val="0"/>
          <w:numId w:val="106"/>
        </w:numPr>
        <w:autoSpaceDE w:val="0"/>
        <w:autoSpaceDN w:val="0"/>
        <w:adjustRightInd w:val="0"/>
        <w:spacing w:after="0" w:line="240" w:lineRule="auto"/>
        <w:rPr>
          <w:rFonts w:ascii="ArialMT" w:hAnsi="ArialMT" w:cs="ArialMT"/>
        </w:rPr>
      </w:pPr>
      <w:r w:rsidRPr="0089642D">
        <w:rPr>
          <w:rFonts w:ascii="ArialMT" w:hAnsi="ArialMT" w:cs="ArialMT"/>
        </w:rPr>
        <w:t>Problemas de nuestro mundo:</w:t>
      </w:r>
    </w:p>
    <w:p w:rsidR="00D7623B" w:rsidRPr="0089642D" w:rsidRDefault="00D7623B" w:rsidP="0009640C">
      <w:pPr>
        <w:pStyle w:val="Prrafodelista"/>
        <w:numPr>
          <w:ilvl w:val="1"/>
          <w:numId w:val="106"/>
        </w:numPr>
        <w:autoSpaceDE w:val="0"/>
        <w:autoSpaceDN w:val="0"/>
        <w:adjustRightInd w:val="0"/>
        <w:spacing w:after="0" w:line="240" w:lineRule="auto"/>
        <w:rPr>
          <w:rFonts w:ascii="ArialMT" w:hAnsi="ArialMT" w:cs="ArialMT"/>
        </w:rPr>
      </w:pPr>
      <w:r w:rsidRPr="0089642D">
        <w:rPr>
          <w:rFonts w:ascii="ArialMT" w:hAnsi="ArialMT" w:cs="ArialMT"/>
        </w:rPr>
        <w:t>Contaminación: clasificación, causas, agentes contaminantes, efectos y tecnologías correctoras.</w:t>
      </w:r>
    </w:p>
    <w:p w:rsidR="00D7623B" w:rsidRPr="0089642D" w:rsidRDefault="00D7623B" w:rsidP="0009640C">
      <w:pPr>
        <w:pStyle w:val="Prrafodelista"/>
        <w:numPr>
          <w:ilvl w:val="1"/>
          <w:numId w:val="106"/>
        </w:numPr>
        <w:autoSpaceDE w:val="0"/>
        <w:autoSpaceDN w:val="0"/>
        <w:adjustRightInd w:val="0"/>
        <w:spacing w:after="0" w:line="240" w:lineRule="auto"/>
        <w:rPr>
          <w:rFonts w:ascii="ArialMT" w:hAnsi="ArialMT" w:cs="ArialMT"/>
        </w:rPr>
      </w:pPr>
      <w:r w:rsidRPr="0089642D">
        <w:rPr>
          <w:rFonts w:ascii="ArialMT" w:hAnsi="ArialMT" w:cs="ArialMT"/>
        </w:rPr>
        <w:t>Los residuos: tipos, tratamiento.</w:t>
      </w:r>
    </w:p>
    <w:p w:rsidR="00D7623B" w:rsidRPr="0089642D" w:rsidRDefault="00D7623B" w:rsidP="0009640C">
      <w:pPr>
        <w:pStyle w:val="Prrafodelista"/>
        <w:numPr>
          <w:ilvl w:val="1"/>
          <w:numId w:val="106"/>
        </w:numPr>
        <w:autoSpaceDE w:val="0"/>
        <w:autoSpaceDN w:val="0"/>
        <w:adjustRightInd w:val="0"/>
        <w:spacing w:after="0" w:line="240" w:lineRule="auto"/>
        <w:rPr>
          <w:rFonts w:ascii="ArialMT" w:hAnsi="ArialMT" w:cs="ArialMT"/>
        </w:rPr>
      </w:pPr>
      <w:r w:rsidRPr="0089642D">
        <w:rPr>
          <w:rFonts w:ascii="ArialMT" w:hAnsi="ArialMT" w:cs="ArialMT"/>
        </w:rPr>
        <w:t>Agotamiento de los recursos.</w:t>
      </w:r>
    </w:p>
    <w:p w:rsidR="00D7623B" w:rsidRPr="0089642D" w:rsidRDefault="00D7623B" w:rsidP="0009640C">
      <w:pPr>
        <w:pStyle w:val="Prrafodelista"/>
        <w:numPr>
          <w:ilvl w:val="1"/>
          <w:numId w:val="106"/>
        </w:numPr>
        <w:autoSpaceDE w:val="0"/>
        <w:autoSpaceDN w:val="0"/>
        <w:adjustRightInd w:val="0"/>
        <w:spacing w:after="0" w:line="240" w:lineRule="auto"/>
        <w:rPr>
          <w:rFonts w:ascii="ArialMT" w:hAnsi="ArialMT" w:cs="ArialMT"/>
        </w:rPr>
      </w:pPr>
      <w:r w:rsidRPr="0089642D">
        <w:rPr>
          <w:rFonts w:ascii="ArialMT" w:hAnsi="ArialMT" w:cs="ArialMT"/>
        </w:rPr>
        <w:t>La erosión del suelo y la desertificación.</w:t>
      </w:r>
    </w:p>
    <w:p w:rsidR="00D7623B" w:rsidRPr="0089642D" w:rsidRDefault="00D7623B" w:rsidP="0009640C">
      <w:pPr>
        <w:pStyle w:val="Prrafodelista"/>
        <w:numPr>
          <w:ilvl w:val="1"/>
          <w:numId w:val="106"/>
        </w:numPr>
        <w:autoSpaceDE w:val="0"/>
        <w:autoSpaceDN w:val="0"/>
        <w:adjustRightInd w:val="0"/>
        <w:spacing w:after="0" w:line="240" w:lineRule="auto"/>
        <w:rPr>
          <w:rFonts w:ascii="ArialMT" w:hAnsi="ArialMT" w:cs="ArialMT"/>
        </w:rPr>
      </w:pPr>
      <w:r w:rsidRPr="0089642D">
        <w:rPr>
          <w:rFonts w:ascii="ArialMT" w:hAnsi="ArialMT" w:cs="ArialMT"/>
        </w:rPr>
        <w:t>Impacto ambiental.</w:t>
      </w:r>
    </w:p>
    <w:p w:rsidR="00D7623B" w:rsidRPr="0089642D" w:rsidRDefault="00D7623B" w:rsidP="0009640C">
      <w:pPr>
        <w:pStyle w:val="Prrafodelista"/>
        <w:numPr>
          <w:ilvl w:val="1"/>
          <w:numId w:val="106"/>
        </w:numPr>
        <w:autoSpaceDE w:val="0"/>
        <w:autoSpaceDN w:val="0"/>
        <w:adjustRightInd w:val="0"/>
        <w:spacing w:after="0" w:line="240" w:lineRule="auto"/>
        <w:rPr>
          <w:rFonts w:ascii="ArialMT" w:hAnsi="ArialMT" w:cs="ArialMT"/>
        </w:rPr>
      </w:pPr>
      <w:r w:rsidRPr="0089642D">
        <w:rPr>
          <w:rFonts w:ascii="ArialMT" w:hAnsi="ArialMT" w:cs="ArialMT"/>
        </w:rPr>
        <w:t>Desarrollo sostenible.</w:t>
      </w:r>
    </w:p>
    <w:p w:rsidR="00D7623B" w:rsidRPr="0089642D" w:rsidRDefault="00D7623B" w:rsidP="0009640C">
      <w:pPr>
        <w:pStyle w:val="Prrafodelista"/>
        <w:numPr>
          <w:ilvl w:val="1"/>
          <w:numId w:val="106"/>
        </w:numPr>
        <w:autoSpaceDE w:val="0"/>
        <w:autoSpaceDN w:val="0"/>
        <w:adjustRightInd w:val="0"/>
        <w:spacing w:after="0" w:line="240" w:lineRule="auto"/>
        <w:rPr>
          <w:rFonts w:ascii="ArialMT" w:hAnsi="ArialMT" w:cs="ArialMT"/>
        </w:rPr>
      </w:pPr>
      <w:r w:rsidRPr="0089642D">
        <w:rPr>
          <w:rFonts w:ascii="ArialMT" w:hAnsi="ArialMT" w:cs="ArialMT"/>
        </w:rPr>
        <w:t>Biodiversidad. La clasificación de los seres vivos en los cinco reinos. La pérdida de biodiversidad en el planeta.</w:t>
      </w:r>
    </w:p>
    <w:p w:rsidR="00D7623B" w:rsidRPr="0089642D" w:rsidRDefault="00D7623B" w:rsidP="0009640C">
      <w:pPr>
        <w:pStyle w:val="Prrafodelista"/>
        <w:numPr>
          <w:ilvl w:val="0"/>
          <w:numId w:val="106"/>
        </w:numPr>
        <w:autoSpaceDE w:val="0"/>
        <w:autoSpaceDN w:val="0"/>
        <w:adjustRightInd w:val="0"/>
        <w:spacing w:after="0" w:line="240" w:lineRule="auto"/>
        <w:rPr>
          <w:rFonts w:ascii="ArialMT" w:hAnsi="ArialMT" w:cs="ArialMT"/>
        </w:rPr>
      </w:pPr>
      <w:r w:rsidRPr="0089642D">
        <w:rPr>
          <w:rFonts w:ascii="ArialMT" w:hAnsi="ArialMT" w:cs="ArialMT"/>
        </w:rPr>
        <w:t>Gráficos estadísticos sobre algún aspecto relacionado con el medio ambiente:</w:t>
      </w:r>
    </w:p>
    <w:p w:rsidR="00D7623B" w:rsidRDefault="00D7623B" w:rsidP="0009640C">
      <w:pPr>
        <w:pStyle w:val="Prrafodelista"/>
        <w:numPr>
          <w:ilvl w:val="1"/>
          <w:numId w:val="106"/>
        </w:numPr>
        <w:autoSpaceDE w:val="0"/>
        <w:autoSpaceDN w:val="0"/>
        <w:adjustRightInd w:val="0"/>
        <w:spacing w:after="0" w:line="240" w:lineRule="auto"/>
        <w:rPr>
          <w:rFonts w:ascii="ArialMT" w:hAnsi="ArialMT" w:cs="ArialMT"/>
        </w:rPr>
      </w:pPr>
      <w:r w:rsidRPr="0089642D">
        <w:rPr>
          <w:rFonts w:ascii="ArialMT" w:hAnsi="ArialMT" w:cs="ArialMT"/>
        </w:rPr>
        <w:t>Población y muestra, variable estadística cualitativa o cuantitativa, tipos de gráficos estadísticos y valoración crítica de las informaciones que aparecen en los medios de comunicación basados en gráficos y estudios estadísticos</w:t>
      </w:r>
    </w:p>
    <w:p w:rsidR="00D7623B" w:rsidRPr="0089642D" w:rsidRDefault="00D7623B" w:rsidP="00D7623B">
      <w:pPr>
        <w:autoSpaceDE w:val="0"/>
        <w:autoSpaceDN w:val="0"/>
        <w:adjustRightInd w:val="0"/>
        <w:spacing w:after="0" w:line="240" w:lineRule="auto"/>
        <w:rPr>
          <w:rFonts w:ascii="ArialMT" w:hAnsi="ArialMT" w:cs="ArialMT"/>
        </w:rPr>
      </w:pPr>
    </w:p>
    <w:p w:rsidR="00D7623B" w:rsidRPr="003C2622" w:rsidRDefault="00D7623B" w:rsidP="00D7623B">
      <w:pPr>
        <w:spacing w:line="240" w:lineRule="auto"/>
        <w:rPr>
          <w:b/>
        </w:rPr>
      </w:pPr>
      <w:r w:rsidRPr="003C2622">
        <w:rPr>
          <w:b/>
        </w:rPr>
        <w:t>BLOQUE 2.- LA TIERRA: UN PLANETA EN CONTINUO CAMBIO</w:t>
      </w:r>
    </w:p>
    <w:p w:rsidR="00D7623B" w:rsidRPr="00DE31E6" w:rsidRDefault="00D7623B" w:rsidP="00D7623B">
      <w:pPr>
        <w:pStyle w:val="Ttulo2"/>
        <w:tabs>
          <w:tab w:val="num" w:pos="576"/>
        </w:tabs>
        <w:rPr>
          <w:sz w:val="22"/>
          <w:u w:val="single"/>
        </w:rPr>
      </w:pPr>
      <w:r w:rsidRPr="00DE31E6">
        <w:rPr>
          <w:sz w:val="22"/>
          <w:u w:val="single"/>
        </w:rPr>
        <w:t>OBJETIVOS</w:t>
      </w:r>
    </w:p>
    <w:p w:rsidR="00D7623B" w:rsidRPr="0089642D" w:rsidRDefault="00D7623B" w:rsidP="0009640C">
      <w:pPr>
        <w:pStyle w:val="Prrafodelista"/>
        <w:numPr>
          <w:ilvl w:val="0"/>
          <w:numId w:val="101"/>
        </w:numPr>
        <w:autoSpaceDE w:val="0"/>
        <w:autoSpaceDN w:val="0"/>
        <w:adjustRightInd w:val="0"/>
        <w:spacing w:after="0" w:line="240" w:lineRule="auto"/>
        <w:rPr>
          <w:rFonts w:ascii="ArialMT" w:hAnsi="ArialMT" w:cs="ArialMT"/>
        </w:rPr>
      </w:pPr>
      <w:r w:rsidRPr="0089642D">
        <w:rPr>
          <w:rFonts w:ascii="ArialMT" w:hAnsi="ArialMT" w:cs="ArialMT"/>
        </w:rPr>
        <w:t>Interpretar científicamente fenómenos naturales relacionados con la posición de la Tierra en el Universo y en el Sistema Solar.</w:t>
      </w:r>
    </w:p>
    <w:p w:rsidR="00D7623B" w:rsidRPr="0089642D" w:rsidRDefault="00D7623B" w:rsidP="0009640C">
      <w:pPr>
        <w:pStyle w:val="Prrafodelista"/>
        <w:numPr>
          <w:ilvl w:val="0"/>
          <w:numId w:val="101"/>
        </w:numPr>
        <w:autoSpaceDE w:val="0"/>
        <w:autoSpaceDN w:val="0"/>
        <w:adjustRightInd w:val="0"/>
        <w:spacing w:after="0" w:line="240" w:lineRule="auto"/>
        <w:rPr>
          <w:rFonts w:ascii="ArialMT" w:hAnsi="ArialMT" w:cs="ArialMT"/>
        </w:rPr>
      </w:pPr>
      <w:r w:rsidRPr="0089642D">
        <w:rPr>
          <w:rFonts w:ascii="ArialMT" w:hAnsi="ArialMT" w:cs="ArialMT"/>
        </w:rPr>
        <w:t>Conocer y utilizar los datos básicos sobre la estructura y composición de la Tierra para explicar los principales fenómenos meteorológicos y climáticos.</w:t>
      </w:r>
    </w:p>
    <w:p w:rsidR="00D7623B" w:rsidRPr="0089642D" w:rsidRDefault="00D7623B" w:rsidP="0009640C">
      <w:pPr>
        <w:pStyle w:val="Prrafodelista"/>
        <w:numPr>
          <w:ilvl w:val="0"/>
          <w:numId w:val="101"/>
        </w:numPr>
        <w:autoSpaceDE w:val="0"/>
        <w:autoSpaceDN w:val="0"/>
        <w:adjustRightInd w:val="0"/>
        <w:spacing w:after="0" w:line="240" w:lineRule="auto"/>
        <w:rPr>
          <w:rFonts w:ascii="ArialMT" w:hAnsi="ArialMT" w:cs="ArialMT"/>
        </w:rPr>
      </w:pPr>
      <w:r w:rsidRPr="0089642D">
        <w:rPr>
          <w:rFonts w:ascii="ArialMT" w:hAnsi="ArialMT" w:cs="ArialMT"/>
        </w:rPr>
        <w:t>Integrar los datos básicos sobre la dinámica terrestre en un modelo sencillo de funcionamiento de nuestro planeta como una máquina térmica.</w:t>
      </w:r>
    </w:p>
    <w:p w:rsidR="00D7623B" w:rsidRPr="0089642D" w:rsidRDefault="00D7623B" w:rsidP="0009640C">
      <w:pPr>
        <w:pStyle w:val="Prrafodelista"/>
        <w:numPr>
          <w:ilvl w:val="0"/>
          <w:numId w:val="101"/>
        </w:numPr>
        <w:autoSpaceDE w:val="0"/>
        <w:autoSpaceDN w:val="0"/>
        <w:adjustRightInd w:val="0"/>
        <w:spacing w:after="0" w:line="240" w:lineRule="auto"/>
        <w:rPr>
          <w:rFonts w:ascii="ArialMT" w:hAnsi="ArialMT" w:cs="ArialMT"/>
        </w:rPr>
      </w:pPr>
      <w:r w:rsidRPr="0089642D">
        <w:rPr>
          <w:rFonts w:ascii="ArialMT" w:hAnsi="ArialMT" w:cs="ArialMT"/>
        </w:rPr>
        <w:t>Utilizar la medida para conseguir una percepción del tiempo, la distancia, la superficie y el volumen que se adecue a los diferentes órdenes de magnitud del Universo y la Tierra</w:t>
      </w:r>
    </w:p>
    <w:p w:rsidR="00D7623B" w:rsidRPr="00DE31E6" w:rsidRDefault="00D7623B" w:rsidP="00D7623B">
      <w:pPr>
        <w:pStyle w:val="Ttulo2"/>
        <w:tabs>
          <w:tab w:val="num" w:pos="576"/>
        </w:tabs>
        <w:rPr>
          <w:sz w:val="22"/>
          <w:u w:val="single"/>
        </w:rPr>
      </w:pPr>
      <w:r w:rsidRPr="00DE31E6">
        <w:rPr>
          <w:sz w:val="22"/>
          <w:u w:val="single"/>
        </w:rPr>
        <w:t>CONTENIDOS</w:t>
      </w:r>
    </w:p>
    <w:p w:rsidR="00D7623B" w:rsidRPr="0089642D" w:rsidRDefault="00D7623B" w:rsidP="0009640C">
      <w:pPr>
        <w:pStyle w:val="Prrafodelista"/>
        <w:numPr>
          <w:ilvl w:val="0"/>
          <w:numId w:val="107"/>
        </w:numPr>
        <w:autoSpaceDE w:val="0"/>
        <w:autoSpaceDN w:val="0"/>
        <w:adjustRightInd w:val="0"/>
        <w:spacing w:after="0" w:line="240" w:lineRule="auto"/>
        <w:rPr>
          <w:rFonts w:ascii="ArialMT" w:hAnsi="ArialMT" w:cs="ArialMT"/>
        </w:rPr>
      </w:pPr>
      <w:r w:rsidRPr="0089642D">
        <w:rPr>
          <w:rFonts w:ascii="ArialMT" w:hAnsi="ArialMT" w:cs="ArialMT"/>
        </w:rPr>
        <w:t>La Tierra como planeta:</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La Tierra en el Universo y en el Sistema Solar.</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Movimientos de traslación y rotación: estaciones, día y noche y eclipses. Latitud y longitud.</w:t>
      </w:r>
    </w:p>
    <w:p w:rsidR="00D7623B" w:rsidRPr="00E27BA3"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E27BA3">
        <w:rPr>
          <w:rFonts w:ascii="ArialMT" w:hAnsi="ArialMT" w:cs="ArialMT"/>
        </w:rPr>
        <w:t>Husos horarios.</w:t>
      </w:r>
    </w:p>
    <w:p w:rsidR="00D7623B" w:rsidRPr="00E27BA3" w:rsidRDefault="00D7623B" w:rsidP="0009640C">
      <w:pPr>
        <w:pStyle w:val="Prrafodelista"/>
        <w:numPr>
          <w:ilvl w:val="0"/>
          <w:numId w:val="107"/>
        </w:numPr>
        <w:autoSpaceDE w:val="0"/>
        <w:autoSpaceDN w:val="0"/>
        <w:adjustRightInd w:val="0"/>
        <w:spacing w:after="0" w:line="240" w:lineRule="auto"/>
        <w:rPr>
          <w:rFonts w:ascii="ArialMT" w:hAnsi="ArialMT" w:cs="ArialMT"/>
        </w:rPr>
      </w:pPr>
      <w:r w:rsidRPr="00E27BA3">
        <w:rPr>
          <w:rFonts w:ascii="ArialMT" w:hAnsi="ArialMT" w:cs="ArialMT"/>
        </w:rPr>
        <w:t>La hidrosfera.</w:t>
      </w:r>
    </w:p>
    <w:p w:rsidR="00D7623B" w:rsidRPr="0089642D" w:rsidRDefault="00D7623B" w:rsidP="0009640C">
      <w:pPr>
        <w:pStyle w:val="Prrafodelista"/>
        <w:numPr>
          <w:ilvl w:val="0"/>
          <w:numId w:val="107"/>
        </w:numPr>
        <w:autoSpaceDE w:val="0"/>
        <w:autoSpaceDN w:val="0"/>
        <w:adjustRightInd w:val="0"/>
        <w:spacing w:after="0" w:line="240" w:lineRule="auto"/>
        <w:rPr>
          <w:rFonts w:ascii="ArialMT" w:hAnsi="ArialMT" w:cs="ArialMT"/>
        </w:rPr>
      </w:pPr>
      <w:r w:rsidRPr="0089642D">
        <w:rPr>
          <w:rFonts w:ascii="ArialMT" w:hAnsi="ArialMT" w:cs="ArialMT"/>
        </w:rPr>
        <w:t>La atmósfera y el tiempo meteorológico.</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La influencia de los océanos y la atmósfera en el clima.</w:t>
      </w:r>
    </w:p>
    <w:p w:rsidR="00D7623B" w:rsidRPr="0089642D" w:rsidRDefault="00D7623B" w:rsidP="0009640C">
      <w:pPr>
        <w:pStyle w:val="Prrafodelista"/>
        <w:numPr>
          <w:ilvl w:val="0"/>
          <w:numId w:val="107"/>
        </w:numPr>
        <w:autoSpaceDE w:val="0"/>
        <w:autoSpaceDN w:val="0"/>
        <w:adjustRightInd w:val="0"/>
        <w:spacing w:after="0" w:line="240" w:lineRule="auto"/>
        <w:rPr>
          <w:rFonts w:ascii="ArialMT" w:hAnsi="ArialMT" w:cs="ArialMT"/>
        </w:rPr>
      </w:pPr>
      <w:r w:rsidRPr="0089642D">
        <w:rPr>
          <w:rFonts w:ascii="ArialMT" w:hAnsi="ArialMT" w:cs="ArialMT"/>
        </w:rPr>
        <w:t>Geología:</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El relieve terrestre.</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Erosión, transporte y sedimentación. Rocas sedimentarias.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La Tierra por dentro: volcanes y terremotos. Rocas ígneas y metamórficas.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Introducción a la tectónica de placas.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Historia de la Tierra.</w:t>
      </w:r>
    </w:p>
    <w:p w:rsidR="00D7623B" w:rsidRPr="0089642D" w:rsidRDefault="00D7623B" w:rsidP="0009640C">
      <w:pPr>
        <w:pStyle w:val="Prrafodelista"/>
        <w:numPr>
          <w:ilvl w:val="0"/>
          <w:numId w:val="107"/>
        </w:numPr>
        <w:autoSpaceDE w:val="0"/>
        <w:autoSpaceDN w:val="0"/>
        <w:adjustRightInd w:val="0"/>
        <w:spacing w:after="0" w:line="240" w:lineRule="auto"/>
        <w:rPr>
          <w:rFonts w:ascii="ArialMT" w:hAnsi="ArialMT" w:cs="ArialMT"/>
        </w:rPr>
      </w:pPr>
      <w:r w:rsidRPr="0089642D">
        <w:rPr>
          <w:rFonts w:ascii="ArialMT" w:hAnsi="ArialMT" w:cs="ArialMT"/>
        </w:rPr>
        <w:t>La medida:</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Concepto de medida.</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Sistemas de medida. El Sistema Métrico Decimal.</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Longitud, superficie, volumen y tiempo: unidades, múltiplos y submúltiplos.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Mapas, planos y maquetas. Obtención y manejo de escalas. Cálculo de distancias y superficies.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La notación científica y su manejo con la calculadora.</w:t>
      </w:r>
    </w:p>
    <w:p w:rsidR="00D7623B" w:rsidRDefault="00D7623B" w:rsidP="00D7623B">
      <w:pPr>
        <w:spacing w:line="240" w:lineRule="auto"/>
        <w:rPr>
          <w:b/>
        </w:rPr>
      </w:pPr>
    </w:p>
    <w:p w:rsidR="00D7623B" w:rsidRPr="003C2622" w:rsidRDefault="00D7623B" w:rsidP="00D7623B">
      <w:pPr>
        <w:spacing w:line="240" w:lineRule="auto"/>
        <w:rPr>
          <w:b/>
        </w:rPr>
      </w:pPr>
      <w:r w:rsidRPr="003C2622">
        <w:rPr>
          <w:b/>
        </w:rPr>
        <w:t>BLOQUE 3.- NUESTRO CUERPO Y LA SALUD</w:t>
      </w:r>
    </w:p>
    <w:p w:rsidR="00D7623B" w:rsidRPr="00DE31E6" w:rsidRDefault="00D7623B" w:rsidP="00D7623B">
      <w:pPr>
        <w:pStyle w:val="Ttulo2"/>
        <w:tabs>
          <w:tab w:val="num" w:pos="576"/>
        </w:tabs>
        <w:rPr>
          <w:sz w:val="22"/>
          <w:u w:val="single"/>
        </w:rPr>
      </w:pPr>
      <w:r w:rsidRPr="00DE31E6">
        <w:rPr>
          <w:sz w:val="22"/>
          <w:u w:val="single"/>
        </w:rPr>
        <w:t>OBJETIVOS</w:t>
      </w:r>
    </w:p>
    <w:p w:rsidR="00D7623B" w:rsidRPr="0089642D" w:rsidRDefault="00D7623B" w:rsidP="0009640C">
      <w:pPr>
        <w:pStyle w:val="Prrafodelista"/>
        <w:numPr>
          <w:ilvl w:val="0"/>
          <w:numId w:val="102"/>
        </w:numPr>
        <w:autoSpaceDE w:val="0"/>
        <w:autoSpaceDN w:val="0"/>
        <w:adjustRightInd w:val="0"/>
        <w:spacing w:after="0" w:line="240" w:lineRule="auto"/>
        <w:rPr>
          <w:rFonts w:ascii="ArialMT" w:hAnsi="ArialMT" w:cs="ArialMT"/>
        </w:rPr>
      </w:pPr>
      <w:r w:rsidRPr="0089642D">
        <w:rPr>
          <w:rFonts w:ascii="ArialMT" w:hAnsi="ArialMT" w:cs="ArialMT"/>
        </w:rPr>
        <w:t>Conocer el propio cuerpo y las relaciones entre los hábitos, las formas de vida y la salud, desarrollando actitudes favorables a la promoción de estilos saludables de vida.</w:t>
      </w:r>
    </w:p>
    <w:p w:rsidR="00D7623B" w:rsidRPr="0089642D" w:rsidRDefault="00D7623B" w:rsidP="0009640C">
      <w:pPr>
        <w:pStyle w:val="Prrafodelista"/>
        <w:numPr>
          <w:ilvl w:val="0"/>
          <w:numId w:val="102"/>
        </w:numPr>
        <w:autoSpaceDE w:val="0"/>
        <w:autoSpaceDN w:val="0"/>
        <w:adjustRightInd w:val="0"/>
        <w:spacing w:after="0" w:line="240" w:lineRule="auto"/>
        <w:rPr>
          <w:rFonts w:ascii="ArialMT" w:hAnsi="ArialMT" w:cs="ArialMT"/>
        </w:rPr>
      </w:pPr>
      <w:r w:rsidRPr="0089642D">
        <w:rPr>
          <w:rFonts w:ascii="ArialMT" w:hAnsi="ArialMT" w:cs="ArialMT"/>
        </w:rPr>
        <w:t>Conocer y apreciar la importancia de los principales factores físicos, psicológicos y sociales que influyen en la salud.</w:t>
      </w:r>
    </w:p>
    <w:p w:rsidR="00D7623B" w:rsidRPr="0089642D" w:rsidRDefault="00D7623B" w:rsidP="0009640C">
      <w:pPr>
        <w:pStyle w:val="Prrafodelista"/>
        <w:numPr>
          <w:ilvl w:val="0"/>
          <w:numId w:val="102"/>
        </w:numPr>
        <w:autoSpaceDE w:val="0"/>
        <w:autoSpaceDN w:val="0"/>
        <w:adjustRightInd w:val="0"/>
        <w:spacing w:after="0" w:line="240" w:lineRule="auto"/>
        <w:rPr>
          <w:rFonts w:ascii="ArialMT" w:hAnsi="ArialMT" w:cs="ArialMT"/>
        </w:rPr>
      </w:pPr>
      <w:r w:rsidRPr="0089642D">
        <w:rPr>
          <w:rFonts w:ascii="ArialMT" w:hAnsi="ArialMT" w:cs="ArialMT"/>
        </w:rPr>
        <w:lastRenderedPageBreak/>
        <w:t>Comprender las características anatómicas y fisiológicas del organismo humano incluidas en las funciones de nutrición, relación y reproducción, así como algunas de sus alteraciones más frecuentes.</w:t>
      </w:r>
    </w:p>
    <w:p w:rsidR="00D7623B" w:rsidRPr="0089642D" w:rsidRDefault="00D7623B" w:rsidP="0009640C">
      <w:pPr>
        <w:pStyle w:val="Prrafodelista"/>
        <w:numPr>
          <w:ilvl w:val="0"/>
          <w:numId w:val="102"/>
        </w:numPr>
        <w:autoSpaceDE w:val="0"/>
        <w:autoSpaceDN w:val="0"/>
        <w:adjustRightInd w:val="0"/>
        <w:spacing w:after="0" w:line="240" w:lineRule="auto"/>
        <w:rPr>
          <w:rFonts w:ascii="ArialMT" w:hAnsi="ArialMT" w:cs="ArialMT"/>
        </w:rPr>
      </w:pPr>
      <w:r w:rsidRPr="0089642D">
        <w:rPr>
          <w:rFonts w:ascii="ArialMT" w:hAnsi="ArialMT" w:cs="ArialMT"/>
        </w:rPr>
        <w:t>Aprender a usar las herramientas estadísticas básicas, porcentajes y proporcionalidad, para describir fenómenos asociados a la salud alimentaria y las dietas.</w:t>
      </w:r>
    </w:p>
    <w:p w:rsidR="00D7623B" w:rsidRPr="0089642D" w:rsidRDefault="00D7623B" w:rsidP="0009640C">
      <w:pPr>
        <w:pStyle w:val="Prrafodelista"/>
        <w:numPr>
          <w:ilvl w:val="0"/>
          <w:numId w:val="102"/>
        </w:numPr>
        <w:autoSpaceDE w:val="0"/>
        <w:autoSpaceDN w:val="0"/>
        <w:adjustRightInd w:val="0"/>
        <w:spacing w:after="0" w:line="240" w:lineRule="auto"/>
        <w:rPr>
          <w:rFonts w:ascii="ArialMT" w:hAnsi="ArialMT" w:cs="ArialMT"/>
        </w:rPr>
      </w:pPr>
      <w:r w:rsidRPr="0089642D">
        <w:rPr>
          <w:rFonts w:ascii="ArialMT" w:hAnsi="ArialMT" w:cs="ArialMT"/>
        </w:rPr>
        <w:t>Tomar conciencia del peligro que suponen las adicciones para la salud, la convivencia social y familiar y la vida laboral, así como de la importancia de adoptar comportamientos preventivos.</w:t>
      </w:r>
    </w:p>
    <w:p w:rsidR="00D7623B" w:rsidRPr="00DE31E6" w:rsidRDefault="00D7623B" w:rsidP="00D7623B">
      <w:pPr>
        <w:pStyle w:val="Ttulo2"/>
        <w:tabs>
          <w:tab w:val="num" w:pos="576"/>
        </w:tabs>
        <w:rPr>
          <w:sz w:val="22"/>
          <w:u w:val="single"/>
        </w:rPr>
      </w:pPr>
      <w:r w:rsidRPr="00DE31E6">
        <w:rPr>
          <w:sz w:val="22"/>
          <w:u w:val="single"/>
        </w:rPr>
        <w:t>CONTENIDOS</w:t>
      </w:r>
    </w:p>
    <w:p w:rsidR="00D7623B" w:rsidRPr="0089642D"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89642D">
        <w:rPr>
          <w:rFonts w:ascii="ArialMT" w:hAnsi="ArialMT" w:cs="ArialMT"/>
        </w:rPr>
        <w:t>Las funciones vitales: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Materia viva, materia muerta, materia inerte.</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La organización general del cuerpo humano: células, tejidos, órganos, aparatos y sistemas.</w:t>
      </w:r>
    </w:p>
    <w:p w:rsidR="00D7623B" w:rsidRPr="0089642D"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89642D">
        <w:rPr>
          <w:rFonts w:ascii="ArialMT" w:hAnsi="ArialMT" w:cs="ArialMT"/>
        </w:rPr>
        <w:t>La función de nutrición en las personas: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El sistema digestivo. Principales enfermedades y su prevención.</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Aparato circulatorio, respiratorio y excretor. Principales enfermedades y su prevención.</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Alimentación y hábitos de vida saludables.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Estadística descriptiva asociada a informaciones relativas a la alimentación, dietas y trastornos de salud. Elección de muestras significativas, elaboración de tablas de datos, cálculo con hoja de cálculo o calculadora de las medidas de centralización: media, mediana y moda y de medidas de dispersión: varianza, desviación típica y coeficiente de variación, elaboración de gráficas y presentación crítica de resultados.</w:t>
      </w:r>
    </w:p>
    <w:p w:rsidR="00D7623B" w:rsidRPr="0089642D"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89642D">
        <w:rPr>
          <w:rFonts w:ascii="ArialMT" w:hAnsi="ArialMT" w:cs="ArialMT"/>
        </w:rPr>
        <w:t>La función de relación en las personas: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Percepción, coordinación y movimiento.</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Sistemas nervioso y endocrino. Principales enfermedades y su prevención.</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El sistema locomotor y el ejercicio físico. Ergonomía.</w:t>
      </w:r>
    </w:p>
    <w:p w:rsidR="00D7623B" w:rsidRPr="0089642D"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89642D">
        <w:rPr>
          <w:rFonts w:ascii="ArialMT" w:hAnsi="ArialMT" w:cs="ArialMT"/>
        </w:rPr>
        <w:t>La función de reproducción en las personas: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El sistema reproductor. Principales enfermedades y su prevención.</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Sexualidad y adolescencia. Métodos anticonceptivos. El proceso de gestación.</w:t>
      </w:r>
    </w:p>
    <w:p w:rsidR="00D7623B" w:rsidRPr="0089642D"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89642D">
        <w:rPr>
          <w:rFonts w:ascii="ArialMT" w:hAnsi="ArialMT" w:cs="ArialMT"/>
        </w:rPr>
        <w:t>Salud y enfermedad:</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Evolución del concepto de salud.</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Estilos de vida saludables. Adicciones. Prevención y tratamiento.</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El sistema inmune. Enfermedades infecciosas.</w:t>
      </w:r>
    </w:p>
    <w:p w:rsidR="00D7623B" w:rsidRDefault="00D7623B" w:rsidP="00D7623B">
      <w:pPr>
        <w:spacing w:line="240" w:lineRule="auto"/>
        <w:rPr>
          <w:b/>
        </w:rPr>
      </w:pPr>
    </w:p>
    <w:p w:rsidR="00D7623B" w:rsidRPr="003C2622" w:rsidRDefault="00D7623B" w:rsidP="00D7623B">
      <w:pPr>
        <w:spacing w:line="240" w:lineRule="auto"/>
        <w:rPr>
          <w:b/>
        </w:rPr>
      </w:pPr>
      <w:r w:rsidRPr="003C2622">
        <w:rPr>
          <w:b/>
        </w:rPr>
        <w:t>BLOQUE 4 . MATERIALES, FUERZAS Y MOVIMIENTOS</w:t>
      </w:r>
    </w:p>
    <w:p w:rsidR="00D7623B" w:rsidRPr="00DE31E6" w:rsidRDefault="00D7623B" w:rsidP="00D7623B">
      <w:pPr>
        <w:pStyle w:val="Ttulo2"/>
        <w:tabs>
          <w:tab w:val="num" w:pos="576"/>
        </w:tabs>
        <w:rPr>
          <w:sz w:val="22"/>
          <w:u w:val="single"/>
        </w:rPr>
      </w:pPr>
      <w:r w:rsidRPr="00DE31E6">
        <w:rPr>
          <w:sz w:val="22"/>
          <w:u w:val="single"/>
        </w:rPr>
        <w:t>OBJETIVOS</w:t>
      </w:r>
    </w:p>
    <w:p w:rsidR="00D7623B" w:rsidRPr="0089642D" w:rsidRDefault="00D7623B" w:rsidP="0009640C">
      <w:pPr>
        <w:pStyle w:val="Prrafodelista"/>
        <w:numPr>
          <w:ilvl w:val="0"/>
          <w:numId w:val="103"/>
        </w:numPr>
        <w:autoSpaceDE w:val="0"/>
        <w:autoSpaceDN w:val="0"/>
        <w:adjustRightInd w:val="0"/>
        <w:spacing w:after="0" w:line="240" w:lineRule="auto"/>
        <w:rPr>
          <w:rFonts w:ascii="ArialMT" w:hAnsi="ArialMT" w:cs="ArialMT"/>
        </w:rPr>
      </w:pPr>
      <w:r w:rsidRPr="0089642D">
        <w:rPr>
          <w:rFonts w:ascii="ArialMT" w:hAnsi="ArialMT" w:cs="ArialMT"/>
        </w:rPr>
        <w:t>Entender que el Universo está formado por átomos y moléculas, cuya disposición y estructura determinan los estados y propiedades de la materia.</w:t>
      </w:r>
    </w:p>
    <w:p w:rsidR="00D7623B" w:rsidRPr="0089642D" w:rsidRDefault="00D7623B" w:rsidP="0009640C">
      <w:pPr>
        <w:pStyle w:val="Prrafodelista"/>
        <w:numPr>
          <w:ilvl w:val="0"/>
          <w:numId w:val="103"/>
        </w:numPr>
        <w:autoSpaceDE w:val="0"/>
        <w:autoSpaceDN w:val="0"/>
        <w:adjustRightInd w:val="0"/>
        <w:spacing w:after="0" w:line="240" w:lineRule="auto"/>
        <w:rPr>
          <w:rFonts w:ascii="ArialMT" w:hAnsi="ArialMT" w:cs="ArialMT"/>
        </w:rPr>
      </w:pPr>
      <w:r w:rsidRPr="0089642D">
        <w:rPr>
          <w:rFonts w:ascii="ArialMT" w:hAnsi="ArialMT" w:cs="ArialMT"/>
        </w:rPr>
        <w:t>Utilizar el lenguaje algebraico para interpretar las relaciones más sencillas entre las magnitudes que describen el estado y las propiedades básicas de la materia: masa, volumen, temperatura, presión y densidad.</w:t>
      </w:r>
    </w:p>
    <w:p w:rsidR="00D7623B" w:rsidRPr="0089642D" w:rsidRDefault="00D7623B" w:rsidP="0009640C">
      <w:pPr>
        <w:pStyle w:val="Prrafodelista"/>
        <w:numPr>
          <w:ilvl w:val="0"/>
          <w:numId w:val="103"/>
        </w:numPr>
        <w:autoSpaceDE w:val="0"/>
        <w:autoSpaceDN w:val="0"/>
        <w:adjustRightInd w:val="0"/>
        <w:spacing w:after="0" w:line="240" w:lineRule="auto"/>
        <w:rPr>
          <w:rFonts w:ascii="ArialMT" w:hAnsi="ArialMT" w:cs="ArialMT"/>
        </w:rPr>
      </w:pPr>
      <w:r w:rsidRPr="0089642D">
        <w:rPr>
          <w:rFonts w:ascii="ArialMT" w:hAnsi="ArialMT" w:cs="ArialMT"/>
        </w:rPr>
        <w:t>Organizar e interpretar informaciones diversas relacionadas con las fuerzas y los movimientos mediante tablas, gráficas, métodos algebraicos y vectores, e identificar relaciones de dependencia.</w:t>
      </w:r>
    </w:p>
    <w:p w:rsidR="00D7623B" w:rsidRPr="0089642D" w:rsidRDefault="00D7623B" w:rsidP="0009640C">
      <w:pPr>
        <w:pStyle w:val="Prrafodelista"/>
        <w:numPr>
          <w:ilvl w:val="0"/>
          <w:numId w:val="103"/>
        </w:numPr>
        <w:autoSpaceDE w:val="0"/>
        <w:autoSpaceDN w:val="0"/>
        <w:adjustRightInd w:val="0"/>
        <w:spacing w:after="0" w:line="240" w:lineRule="auto"/>
        <w:rPr>
          <w:rFonts w:ascii="ArialMT" w:hAnsi="ArialMT" w:cs="ArialMT"/>
        </w:rPr>
      </w:pPr>
      <w:r w:rsidRPr="0089642D">
        <w:rPr>
          <w:rFonts w:ascii="ArialMT" w:hAnsi="ArialMT" w:cs="ArialMT"/>
        </w:rPr>
        <w:t>Comprender las relaciones entre las magnitudes asociadas al movimiento y las fuerzas, identificando estas últimas como causantes de los cambios en el movimiento.</w:t>
      </w:r>
    </w:p>
    <w:p w:rsidR="00D7623B" w:rsidRPr="00DE31E6" w:rsidRDefault="00D7623B" w:rsidP="00D7623B">
      <w:pPr>
        <w:pStyle w:val="Ttulo2"/>
        <w:tabs>
          <w:tab w:val="num" w:pos="576"/>
        </w:tabs>
        <w:rPr>
          <w:sz w:val="22"/>
          <w:u w:val="single"/>
        </w:rPr>
      </w:pPr>
      <w:r w:rsidRPr="00DE31E6">
        <w:rPr>
          <w:sz w:val="22"/>
          <w:u w:val="single"/>
        </w:rPr>
        <w:t>CONTENIDOS</w:t>
      </w:r>
    </w:p>
    <w:p w:rsidR="00D7623B" w:rsidRPr="0089642D"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89642D">
        <w:rPr>
          <w:rFonts w:ascii="ArialMT" w:hAnsi="ArialMT" w:cs="ArialMT"/>
        </w:rPr>
        <w:t>La materia:</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Composición de la materia. Átomos y moléculas.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Estados de la materia y sus propiedades. Teoría cinético-molecular.</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Masa, volumen, temperatura, presión y densidad. Unidades de medida.</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Introducción al lenguaje algebraico (concepto de variable y de incógnita, obtención de valores numéricos en fórmulas y resolución de ecuaciones de primer grado en relación con las magnitudes estudiadas). Manejo de las fórmulas que relacionan dichas magnitudes.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Materias primas y materias elaboradas.</w:t>
      </w:r>
    </w:p>
    <w:p w:rsidR="00D7623B" w:rsidRPr="0089642D"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89642D">
        <w:rPr>
          <w:rFonts w:ascii="ArialMT" w:hAnsi="ArialMT" w:cs="ArialMT"/>
        </w:rPr>
        <w:t>Los movimientos: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Magnitudes básicas para describir el movimiento: posición, trayectoria, espacio recorrido y velocidad.</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lastRenderedPageBreak/>
        <w:t>La velocidad como magnitud vectorial. Dirección, módulo y sentido de un vector. Representación gráfica de vectores en coordenadas cartesianas. Módulo de un vector. Teorema de Pitágoras.</w:t>
      </w:r>
    </w:p>
    <w:p w:rsidR="00D7623B" w:rsidRPr="0089642D"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89642D">
        <w:rPr>
          <w:rFonts w:ascii="ArialMT" w:hAnsi="ArialMT" w:cs="ArialMT"/>
        </w:rPr>
        <w:t>Suma y diferencia de vectores y producto de un vector por un escalar.</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Estudio y representación gráfica del movimiento uniforme (rectilíneo y circular). Estudio de la función lineal espacio-tiempo. Concepto de pendiente de una función lineal como velocidad de un movimiento uniforme. Obtención de la ecuación punto-pendiente a partir de la gráfica. Estudio de la función velocidad-tiempo. Características de las funciones de proporcionalidad inversa.</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La aceleración. Estudio y representación gráfica del movimiento rectilíneo uniformemente acelerado. La ecuación de 2.º grado. La parábola.</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Estudio y representación gráfica de movimientos simples reales. Funciones a trozos.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Resolución de problemas sencillos de encuentros de objetos en movimiento rectilíneo usando sistemas de ecuaciones.</w:t>
      </w:r>
    </w:p>
    <w:p w:rsidR="00D7623B" w:rsidRPr="0089642D"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89642D">
        <w:rPr>
          <w:rFonts w:ascii="ArialMT" w:hAnsi="ArialMT" w:cs="ArialMT"/>
        </w:rPr>
        <w:t>Las fuerzas: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Fuerzas que intervienen en la vida cotidiana. Tipos de interacciones. Equilibrio de fuerzas.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Las fuerzas y las deformaciones. Esfuerzos a los que se encuentran sometidos los materiales.</w:t>
      </w:r>
    </w:p>
    <w:p w:rsidR="00D7623B" w:rsidRPr="0089642D"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89642D">
        <w:rPr>
          <w:rFonts w:ascii="ArialMT" w:hAnsi="ArialMT" w:cs="ArialMT"/>
        </w:rPr>
        <w:t>Estudio de la relación entre las fuerzas y los cambios en el movimiento. Las leyes de Newton.</w:t>
      </w:r>
    </w:p>
    <w:p w:rsidR="00D7623B" w:rsidRDefault="00D7623B" w:rsidP="00D7623B">
      <w:pPr>
        <w:spacing w:line="240" w:lineRule="auto"/>
        <w:rPr>
          <w:b/>
        </w:rPr>
      </w:pPr>
    </w:p>
    <w:p w:rsidR="00D7623B" w:rsidRPr="003C2622" w:rsidRDefault="00D7623B" w:rsidP="00D7623B">
      <w:pPr>
        <w:spacing w:line="240" w:lineRule="auto"/>
        <w:rPr>
          <w:b/>
        </w:rPr>
      </w:pPr>
      <w:r w:rsidRPr="003C2622">
        <w:rPr>
          <w:b/>
        </w:rPr>
        <w:t>BLOQUE 5.- ENERGÍA</w:t>
      </w:r>
    </w:p>
    <w:p w:rsidR="00D7623B" w:rsidRPr="00DE31E6" w:rsidRDefault="00D7623B" w:rsidP="00D7623B">
      <w:pPr>
        <w:pStyle w:val="Ttulo2"/>
        <w:tabs>
          <w:tab w:val="num" w:pos="576"/>
        </w:tabs>
        <w:rPr>
          <w:sz w:val="22"/>
          <w:u w:val="single"/>
        </w:rPr>
      </w:pPr>
      <w:r w:rsidRPr="00DE31E6">
        <w:rPr>
          <w:sz w:val="22"/>
          <w:u w:val="single"/>
        </w:rPr>
        <w:t>OBJETIVOS</w:t>
      </w:r>
    </w:p>
    <w:p w:rsidR="00D7623B" w:rsidRPr="0089642D" w:rsidRDefault="00D7623B" w:rsidP="0009640C">
      <w:pPr>
        <w:pStyle w:val="Prrafodelista"/>
        <w:numPr>
          <w:ilvl w:val="0"/>
          <w:numId w:val="104"/>
        </w:numPr>
        <w:autoSpaceDE w:val="0"/>
        <w:autoSpaceDN w:val="0"/>
        <w:adjustRightInd w:val="0"/>
        <w:spacing w:after="0" w:line="240" w:lineRule="auto"/>
        <w:rPr>
          <w:rFonts w:ascii="ArialMT" w:hAnsi="ArialMT" w:cs="ArialMT"/>
        </w:rPr>
      </w:pPr>
      <w:r w:rsidRPr="0089642D">
        <w:rPr>
          <w:rFonts w:ascii="ArialMT" w:hAnsi="ArialMT" w:cs="ArialMT"/>
        </w:rPr>
        <w:t>Utilizar el concepto cualitativo de energía para explicar su papel en las transformaciones que tienen lugar en nuestro entorno.</w:t>
      </w:r>
    </w:p>
    <w:p w:rsidR="00D7623B" w:rsidRPr="0089642D" w:rsidRDefault="00D7623B" w:rsidP="0009640C">
      <w:pPr>
        <w:pStyle w:val="Prrafodelista"/>
        <w:numPr>
          <w:ilvl w:val="0"/>
          <w:numId w:val="104"/>
        </w:numPr>
        <w:autoSpaceDE w:val="0"/>
        <w:autoSpaceDN w:val="0"/>
        <w:adjustRightInd w:val="0"/>
        <w:spacing w:after="0" w:line="240" w:lineRule="auto"/>
        <w:rPr>
          <w:rFonts w:ascii="ArialMT" w:hAnsi="ArialMT" w:cs="ArialMT"/>
        </w:rPr>
      </w:pPr>
      <w:r w:rsidRPr="0089642D">
        <w:rPr>
          <w:rFonts w:ascii="ArialMT" w:hAnsi="ArialMT" w:cs="ArialMT"/>
        </w:rPr>
        <w:t>Desarrollar actitudes favorables hacia el desarrollo tecnológico y conocer su influencia en la sociedad, valorando la importancia del ahorro energético tanto a nivel individual como colectivo y fomentando actitudes de responsabilidad y solidaridad en el gasto energético.</w:t>
      </w:r>
    </w:p>
    <w:p w:rsidR="00D7623B" w:rsidRPr="0089642D" w:rsidRDefault="00D7623B" w:rsidP="0009640C">
      <w:pPr>
        <w:pStyle w:val="Prrafodelista"/>
        <w:numPr>
          <w:ilvl w:val="0"/>
          <w:numId w:val="104"/>
        </w:numPr>
        <w:autoSpaceDE w:val="0"/>
        <w:autoSpaceDN w:val="0"/>
        <w:adjustRightInd w:val="0"/>
        <w:spacing w:after="0" w:line="240" w:lineRule="auto"/>
        <w:rPr>
          <w:rFonts w:ascii="ArialMT" w:hAnsi="ArialMT" w:cs="ArialMT"/>
        </w:rPr>
      </w:pPr>
      <w:r w:rsidRPr="0089642D">
        <w:rPr>
          <w:rFonts w:ascii="ArialMT" w:hAnsi="ArialMT" w:cs="ArialMT"/>
        </w:rPr>
        <w:t>Reconocer y plantear situaciones relacionadas con la energía en sus distintas formas y el consumo energético (fundamentalmente el eléctrico) susceptibles de ser formuladas en términos matemáticos y resolverlos usando la estrategia más adecuada, aplicando los cálculos, fórmulas y algoritmos necesarios y expresando, interpretando y analizando correctamente los resultados.</w:t>
      </w:r>
    </w:p>
    <w:p w:rsidR="00D7623B" w:rsidRPr="00DE31E6" w:rsidRDefault="00D7623B" w:rsidP="00D7623B">
      <w:pPr>
        <w:pStyle w:val="Ttulo2"/>
        <w:tabs>
          <w:tab w:val="num" w:pos="576"/>
        </w:tabs>
        <w:rPr>
          <w:sz w:val="22"/>
          <w:u w:val="single"/>
        </w:rPr>
      </w:pPr>
      <w:r w:rsidRPr="00DE31E6">
        <w:rPr>
          <w:sz w:val="22"/>
          <w:u w:val="single"/>
        </w:rPr>
        <w:t>CONTENIDOS</w:t>
      </w:r>
    </w:p>
    <w:p w:rsidR="00D7623B" w:rsidRPr="00DF6796"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DF6796">
        <w:rPr>
          <w:rFonts w:ascii="ArialMT" w:hAnsi="ArialMT" w:cs="ArialMT"/>
        </w:rPr>
        <w:t>Energía, el motor de la vida:</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Definición y principio de conservación de la energía.</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Tipos de energía.</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Unidades. Cambios de unidad.</w:t>
      </w:r>
    </w:p>
    <w:p w:rsidR="00D7623B" w:rsidRPr="00DF6796"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DF6796">
        <w:rPr>
          <w:rFonts w:ascii="ArialMT" w:hAnsi="ArialMT" w:cs="ArialMT"/>
        </w:rPr>
        <w:t>Energía mecánica y energía térmica:</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Energía cinética y potencial. Principio de conservación de la energía mecánica.</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Expresiones algebraicas asociadas a la energía cinética y potencial y valores numéricos.</w:t>
      </w:r>
    </w:p>
    <w:p w:rsidR="00D7623B" w:rsidRPr="00DF6796"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DF6796">
        <w:rPr>
          <w:rFonts w:ascii="ArialMT" w:hAnsi="ArialMT" w:cs="ArialMT"/>
        </w:rPr>
        <w:t>Resolución de ecuaciones de primer y segundo grado asociadas a las fórmulas estudiadas.</w:t>
      </w:r>
    </w:p>
    <w:p w:rsidR="00D7623B" w:rsidRPr="00DF6796"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DF6796">
        <w:rPr>
          <w:rFonts w:ascii="ArialMT" w:hAnsi="ArialMT" w:cs="ArialMT"/>
        </w:rPr>
        <w:t>Representación y estudio de las gráficas de funciones asociadas a las magnitudes implicadas en las fórmulas de la energía cinética y potencial: lineales ( por ejemplo energía potencial-altura) y</w:t>
      </w:r>
      <w:r>
        <w:rPr>
          <w:rFonts w:ascii="ArialMT" w:hAnsi="ArialMT" w:cs="ArialMT"/>
        </w:rPr>
        <w:t xml:space="preserve"> </w:t>
      </w:r>
      <w:r w:rsidRPr="00DF6796">
        <w:rPr>
          <w:rFonts w:ascii="ArialMT" w:hAnsi="ArialMT" w:cs="ArialMT"/>
        </w:rPr>
        <w:t>cuadrática (energía cinética-velocidad).</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Energía térmica y temperatura. Escalas termométricas Calor intercambiado y variación de temperatura.</w:t>
      </w:r>
    </w:p>
    <w:p w:rsidR="00D7623B" w:rsidRPr="00DF6796"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DF6796">
        <w:rPr>
          <w:rFonts w:ascii="ArialMT" w:hAnsi="ArialMT" w:cs="ArialMT"/>
        </w:rPr>
        <w:t>Energía eléctrica:</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Generación y transporte de energía eléctrica.</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La factura de la luz. Estudio de las magnitudes relacionadas y sus unidades: consumo y potencia. Función afín consumo-gasto asociado al consumo de la energía eléctrica.</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Energías renovables y no renovables. Medidas de ahorro energético.</w:t>
      </w:r>
    </w:p>
    <w:p w:rsidR="00D7623B" w:rsidRDefault="00D7623B" w:rsidP="00D7623B">
      <w:pPr>
        <w:autoSpaceDE w:val="0"/>
        <w:autoSpaceDN w:val="0"/>
        <w:adjustRightInd w:val="0"/>
        <w:spacing w:after="0" w:line="240" w:lineRule="auto"/>
        <w:rPr>
          <w:rFonts w:ascii="Arial-BoldMT" w:hAnsi="Arial-BoldMT" w:cs="Arial-BoldMT"/>
          <w:b/>
          <w:bCs/>
        </w:rPr>
      </w:pPr>
    </w:p>
    <w:p w:rsidR="00D7623B" w:rsidRPr="003C2622" w:rsidRDefault="00D7623B" w:rsidP="00D7623B">
      <w:pPr>
        <w:spacing w:line="240" w:lineRule="auto"/>
        <w:rPr>
          <w:b/>
        </w:rPr>
      </w:pPr>
      <w:r w:rsidRPr="003C2622">
        <w:rPr>
          <w:b/>
        </w:rPr>
        <w:t>BLOQUE 6.- LA VIDA EN EL PLANETA TIERRA</w:t>
      </w:r>
    </w:p>
    <w:p w:rsidR="00D7623B" w:rsidRPr="00DE31E6" w:rsidRDefault="00D7623B" w:rsidP="00D7623B">
      <w:pPr>
        <w:pStyle w:val="Ttulo2"/>
        <w:tabs>
          <w:tab w:val="num" w:pos="576"/>
        </w:tabs>
        <w:rPr>
          <w:sz w:val="22"/>
          <w:u w:val="single"/>
        </w:rPr>
      </w:pPr>
      <w:r w:rsidRPr="00DE31E6">
        <w:rPr>
          <w:sz w:val="22"/>
          <w:u w:val="single"/>
        </w:rPr>
        <w:t>OBJETIVOS</w:t>
      </w:r>
    </w:p>
    <w:p w:rsidR="00D7623B" w:rsidRPr="0089642D" w:rsidRDefault="00D7623B" w:rsidP="0009640C">
      <w:pPr>
        <w:pStyle w:val="Prrafodelista"/>
        <w:numPr>
          <w:ilvl w:val="0"/>
          <w:numId w:val="105"/>
        </w:numPr>
        <w:autoSpaceDE w:val="0"/>
        <w:autoSpaceDN w:val="0"/>
        <w:adjustRightInd w:val="0"/>
        <w:spacing w:after="0" w:line="240" w:lineRule="auto"/>
        <w:rPr>
          <w:rFonts w:ascii="ArialMT" w:hAnsi="ArialMT" w:cs="ArialMT"/>
        </w:rPr>
      </w:pPr>
      <w:r w:rsidRPr="0089642D">
        <w:rPr>
          <w:rFonts w:ascii="ArialMT" w:hAnsi="ArialMT" w:cs="ArialMT"/>
        </w:rPr>
        <w:t>Adquirir una concepción general sobre la forma de organización de la vida en el planeta, así</w:t>
      </w:r>
      <w:r>
        <w:rPr>
          <w:rFonts w:ascii="ArialMT" w:hAnsi="ArialMT" w:cs="ArialMT"/>
        </w:rPr>
        <w:t xml:space="preserve"> </w:t>
      </w:r>
      <w:r w:rsidRPr="0089642D">
        <w:rPr>
          <w:rFonts w:ascii="ArialMT" w:hAnsi="ArialMT" w:cs="ArialMT"/>
        </w:rPr>
        <w:t>como las principales teorías sobre el origen de la misma.</w:t>
      </w:r>
    </w:p>
    <w:p w:rsidR="00D7623B" w:rsidRPr="0089642D" w:rsidRDefault="00D7623B" w:rsidP="0009640C">
      <w:pPr>
        <w:pStyle w:val="Prrafodelista"/>
        <w:numPr>
          <w:ilvl w:val="0"/>
          <w:numId w:val="105"/>
        </w:numPr>
        <w:autoSpaceDE w:val="0"/>
        <w:autoSpaceDN w:val="0"/>
        <w:adjustRightInd w:val="0"/>
        <w:spacing w:after="0" w:line="240" w:lineRule="auto"/>
        <w:rPr>
          <w:rFonts w:ascii="ArialMT" w:hAnsi="ArialMT" w:cs="ArialMT"/>
        </w:rPr>
      </w:pPr>
      <w:r w:rsidRPr="0089642D">
        <w:rPr>
          <w:rFonts w:ascii="ArialMT" w:hAnsi="ArialMT" w:cs="ArialMT"/>
        </w:rPr>
        <w:lastRenderedPageBreak/>
        <w:t>Conocer y comprender, a un nivel elemental, las explicaciones proporcionadas por la ciencia</w:t>
      </w:r>
      <w:r>
        <w:rPr>
          <w:rFonts w:ascii="ArialMT" w:hAnsi="ArialMT" w:cs="ArialMT"/>
        </w:rPr>
        <w:t xml:space="preserve"> </w:t>
      </w:r>
      <w:r w:rsidRPr="0089642D">
        <w:rPr>
          <w:rFonts w:ascii="ArialMT" w:hAnsi="ArialMT" w:cs="ArialMT"/>
        </w:rPr>
        <w:t>sobre la transmisión de los caracteres hereditarios en los seres vivos.</w:t>
      </w:r>
    </w:p>
    <w:p w:rsidR="00D7623B" w:rsidRPr="0089642D" w:rsidRDefault="00D7623B" w:rsidP="0009640C">
      <w:pPr>
        <w:pStyle w:val="Prrafodelista"/>
        <w:numPr>
          <w:ilvl w:val="0"/>
          <w:numId w:val="105"/>
        </w:numPr>
        <w:autoSpaceDE w:val="0"/>
        <w:autoSpaceDN w:val="0"/>
        <w:adjustRightInd w:val="0"/>
        <w:spacing w:after="0" w:line="240" w:lineRule="auto"/>
        <w:rPr>
          <w:rFonts w:ascii="ArialMT" w:hAnsi="ArialMT" w:cs="ArialMT"/>
        </w:rPr>
      </w:pPr>
      <w:r w:rsidRPr="0089642D">
        <w:rPr>
          <w:rFonts w:ascii="ArialMT" w:hAnsi="ArialMT" w:cs="ArialMT"/>
        </w:rPr>
        <w:t>Desarrollar una concepción de las especies de seres vivos como entidades en continuo cambio regido por la selección natural, conociendo las principales evidencias científicas en que se</w:t>
      </w:r>
      <w:r>
        <w:rPr>
          <w:rFonts w:ascii="ArialMT" w:hAnsi="ArialMT" w:cs="ArialMT"/>
        </w:rPr>
        <w:t xml:space="preserve"> </w:t>
      </w:r>
      <w:r w:rsidRPr="0089642D">
        <w:rPr>
          <w:rFonts w:ascii="ArialMT" w:hAnsi="ArialMT" w:cs="ArialMT"/>
        </w:rPr>
        <w:t>fundamenta este modelo evolutivo.</w:t>
      </w:r>
    </w:p>
    <w:p w:rsidR="00D7623B" w:rsidRPr="0089642D" w:rsidRDefault="00D7623B" w:rsidP="0009640C">
      <w:pPr>
        <w:pStyle w:val="Prrafodelista"/>
        <w:numPr>
          <w:ilvl w:val="0"/>
          <w:numId w:val="105"/>
        </w:numPr>
        <w:autoSpaceDE w:val="0"/>
        <w:autoSpaceDN w:val="0"/>
        <w:adjustRightInd w:val="0"/>
        <w:spacing w:after="0" w:line="240" w:lineRule="auto"/>
        <w:rPr>
          <w:rFonts w:ascii="ArialMT" w:hAnsi="ArialMT" w:cs="ArialMT"/>
        </w:rPr>
      </w:pPr>
      <w:r w:rsidRPr="0089642D">
        <w:rPr>
          <w:rFonts w:ascii="ArialMT" w:hAnsi="ArialMT" w:cs="ArialMT"/>
        </w:rPr>
        <w:t>Valorar los recursos hídricos y promover actitudes de respeto y conservación hacia los mismos,</w:t>
      </w:r>
      <w:r>
        <w:rPr>
          <w:rFonts w:ascii="ArialMT" w:hAnsi="ArialMT" w:cs="ArialMT"/>
        </w:rPr>
        <w:t xml:space="preserve"> </w:t>
      </w:r>
      <w:r w:rsidRPr="0089642D">
        <w:rPr>
          <w:rFonts w:ascii="ArialMT" w:hAnsi="ArialMT" w:cs="ArialMT"/>
        </w:rPr>
        <w:t>conociendo las características, propiedades y procesos de transformación del agua.</w:t>
      </w:r>
    </w:p>
    <w:p w:rsidR="00D7623B" w:rsidRPr="0089642D" w:rsidRDefault="00D7623B" w:rsidP="0009640C">
      <w:pPr>
        <w:pStyle w:val="Prrafodelista"/>
        <w:numPr>
          <w:ilvl w:val="0"/>
          <w:numId w:val="105"/>
        </w:numPr>
        <w:autoSpaceDE w:val="0"/>
        <w:autoSpaceDN w:val="0"/>
        <w:adjustRightInd w:val="0"/>
        <w:spacing w:after="0" w:line="240" w:lineRule="auto"/>
        <w:rPr>
          <w:rFonts w:ascii="ArialMT" w:hAnsi="ArialMT" w:cs="ArialMT"/>
        </w:rPr>
      </w:pPr>
      <w:r w:rsidRPr="0089642D">
        <w:rPr>
          <w:rFonts w:ascii="ArialMT" w:hAnsi="ArialMT" w:cs="ArialMT"/>
        </w:rPr>
        <w:t>Desarrollar actitudes críticas y responsables con respecto al consumo de agua.</w:t>
      </w:r>
    </w:p>
    <w:p w:rsidR="00D7623B" w:rsidRPr="0089642D" w:rsidRDefault="00D7623B" w:rsidP="0009640C">
      <w:pPr>
        <w:pStyle w:val="Prrafodelista"/>
        <w:numPr>
          <w:ilvl w:val="0"/>
          <w:numId w:val="105"/>
        </w:numPr>
        <w:autoSpaceDE w:val="0"/>
        <w:autoSpaceDN w:val="0"/>
        <w:adjustRightInd w:val="0"/>
        <w:spacing w:after="0" w:line="240" w:lineRule="auto"/>
        <w:rPr>
          <w:rFonts w:ascii="ArialMT" w:hAnsi="ArialMT" w:cs="ArialMT"/>
        </w:rPr>
      </w:pPr>
      <w:r w:rsidRPr="0089642D">
        <w:rPr>
          <w:rFonts w:ascii="ArialMT" w:hAnsi="ArialMT" w:cs="ArialMT"/>
        </w:rPr>
        <w:t>Utilizar los instrumentos propios de las matemáticas (cálculos geométricos, ecuaciones) para</w:t>
      </w:r>
      <w:r>
        <w:rPr>
          <w:rFonts w:ascii="ArialMT" w:hAnsi="ArialMT" w:cs="ArialMT"/>
        </w:rPr>
        <w:t xml:space="preserve"> </w:t>
      </w:r>
      <w:r w:rsidRPr="0089642D">
        <w:rPr>
          <w:rFonts w:ascii="ArialMT" w:hAnsi="ArialMT" w:cs="ArialMT"/>
        </w:rPr>
        <w:t>resolver problemas relacionados con el agua y con su almacenaje.</w:t>
      </w:r>
    </w:p>
    <w:p w:rsidR="00D7623B" w:rsidRPr="00DE31E6" w:rsidRDefault="00D7623B" w:rsidP="00D7623B">
      <w:pPr>
        <w:pStyle w:val="Ttulo2"/>
        <w:tabs>
          <w:tab w:val="num" w:pos="576"/>
        </w:tabs>
        <w:rPr>
          <w:sz w:val="22"/>
          <w:u w:val="single"/>
        </w:rPr>
      </w:pPr>
      <w:r w:rsidRPr="00DE31E6">
        <w:rPr>
          <w:sz w:val="22"/>
          <w:u w:val="single"/>
        </w:rPr>
        <w:t>CONTENIDOS</w:t>
      </w:r>
    </w:p>
    <w:p w:rsidR="00D7623B" w:rsidRPr="00DF6796"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DF6796">
        <w:rPr>
          <w:rFonts w:ascii="ArialMT" w:hAnsi="ArialMT" w:cs="ArialMT"/>
        </w:rPr>
        <w:t>Cómo se organiza la vida:</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Biosfera y ecosistemas. Componentes de un ecosistema. Factores bióticos y abióticos.</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Fotosíntesis.</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Redes tróficas.</w:t>
      </w:r>
    </w:p>
    <w:p w:rsidR="00D7623B" w:rsidRPr="00DF6796"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DF6796">
        <w:rPr>
          <w:rFonts w:ascii="ArialMT" w:hAnsi="ArialMT" w:cs="ArialMT"/>
        </w:rPr>
        <w:t>El misterio de la vida:</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Origen de la vida.</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Evolución de los seres vivos. Selección natural.</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Origen y evolución de la especie humana. La transmisión de la vida. Cromosomas, genes y ADN</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 xml:space="preserve">Genética básica: genotipo y fenotipo, probabilidad asociada a la transmisión de la vida (sexo,grupo sanguíneo,...). </w:t>
      </w:r>
    </w:p>
    <w:p w:rsidR="00D7623B" w:rsidRPr="00DF6796"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DF6796">
        <w:rPr>
          <w:rFonts w:ascii="ArialMT" w:hAnsi="ArialMT" w:cs="ArialMT"/>
        </w:rPr>
        <w:t>Las leyes de Mendel.</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Sucesión de Fibonacci. El número de oro.</w:t>
      </w:r>
    </w:p>
    <w:p w:rsidR="00D7623B" w:rsidRPr="00DF6796" w:rsidRDefault="00D7623B" w:rsidP="0009640C">
      <w:pPr>
        <w:pStyle w:val="Prrafodelista"/>
        <w:numPr>
          <w:ilvl w:val="0"/>
          <w:numId w:val="108"/>
        </w:numPr>
        <w:autoSpaceDE w:val="0"/>
        <w:autoSpaceDN w:val="0"/>
        <w:adjustRightInd w:val="0"/>
        <w:spacing w:after="0" w:line="240" w:lineRule="auto"/>
        <w:rPr>
          <w:rFonts w:ascii="ArialMT" w:hAnsi="ArialMT" w:cs="ArialMT"/>
        </w:rPr>
      </w:pPr>
      <w:r w:rsidRPr="00DF6796">
        <w:rPr>
          <w:rFonts w:ascii="ArialMT" w:hAnsi="ArialMT" w:cs="ArialMT"/>
        </w:rPr>
        <w:t>El agua, base de nuestra existencia:</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Composición del agua. Estructura molecular.</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Disoluciones. Disolvente, soluto y composición.</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Ciclo del agua. Recursos hídricos.</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Medidas de ahorro de agua.</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Cálculo de áreas y volúmenes de envases cotidianos y recipientes de menor o mayor tamaño que puedan contener líquidos.</w:t>
      </w:r>
    </w:p>
    <w:p w:rsidR="00D7623B" w:rsidRPr="00DF6796"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Cálculos basados en proporcionalidad relativos a gasto doméstico de agua y las repercusiones en el gasto local, regional y nacional.</w:t>
      </w:r>
    </w:p>
    <w:p w:rsidR="00D7623B" w:rsidRDefault="00D7623B" w:rsidP="0009640C">
      <w:pPr>
        <w:pStyle w:val="Prrafodelista"/>
        <w:numPr>
          <w:ilvl w:val="1"/>
          <w:numId w:val="107"/>
        </w:numPr>
        <w:autoSpaceDE w:val="0"/>
        <w:autoSpaceDN w:val="0"/>
        <w:adjustRightInd w:val="0"/>
        <w:spacing w:after="0" w:line="240" w:lineRule="auto"/>
        <w:rPr>
          <w:rFonts w:ascii="ArialMT" w:hAnsi="ArialMT" w:cs="ArialMT"/>
        </w:rPr>
      </w:pPr>
      <w:r w:rsidRPr="00DF6796">
        <w:rPr>
          <w:rFonts w:ascii="ArialMT" w:hAnsi="ArialMT" w:cs="ArialMT"/>
        </w:rPr>
        <w:t>Resolución de problemas sencillos de ecuaciones de primer grado relacionados con el consumo de agua.</w:t>
      </w:r>
    </w:p>
    <w:p w:rsidR="00D7623B" w:rsidRPr="00DF6796" w:rsidRDefault="00D7623B" w:rsidP="00D7623B">
      <w:pPr>
        <w:pStyle w:val="Prrafodelista"/>
        <w:autoSpaceDE w:val="0"/>
        <w:autoSpaceDN w:val="0"/>
        <w:adjustRightInd w:val="0"/>
        <w:spacing w:after="0" w:line="240" w:lineRule="auto"/>
        <w:rPr>
          <w:rFonts w:ascii="ArialMT" w:hAnsi="ArialMT" w:cs="ArialMT"/>
        </w:rPr>
      </w:pPr>
    </w:p>
    <w:p w:rsidR="00D7623B" w:rsidRPr="00DD42C8" w:rsidRDefault="00D7623B" w:rsidP="0009640C">
      <w:pPr>
        <w:pStyle w:val="Prrafodelista"/>
        <w:numPr>
          <w:ilvl w:val="2"/>
          <w:numId w:val="104"/>
        </w:numPr>
        <w:ind w:left="567"/>
        <w:rPr>
          <w:b/>
          <w:highlight w:val="lightGray"/>
          <w:u w:val="single"/>
        </w:rPr>
      </w:pPr>
      <w:r w:rsidRPr="00DD42C8">
        <w:rPr>
          <w:b/>
          <w:highlight w:val="lightGray"/>
          <w:u w:val="single"/>
        </w:rPr>
        <w:t>DISTRIBUCIÓN DE LOS CONTENIDOS</w:t>
      </w:r>
    </w:p>
    <w:p w:rsidR="00D7623B" w:rsidRPr="00AB00EF" w:rsidRDefault="00D7623B" w:rsidP="00D7623B">
      <w:pPr>
        <w:pStyle w:val="Piedepgina"/>
        <w:tabs>
          <w:tab w:val="clear" w:pos="4252"/>
          <w:tab w:val="clear" w:pos="8504"/>
        </w:tabs>
        <w:jc w:val="both"/>
        <w:rPr>
          <w:rFonts w:ascii="Arial" w:hAnsi="Arial"/>
          <w:sz w:val="22"/>
        </w:rPr>
      </w:pPr>
      <w:r w:rsidRPr="00AB00EF">
        <w:rPr>
          <w:rFonts w:ascii="Arial" w:hAnsi="Arial"/>
          <w:sz w:val="22"/>
        </w:rPr>
        <w:t xml:space="preserve">La distribución temporal inicialmente prevista para el desarrollo de las </w:t>
      </w:r>
      <w:r>
        <w:rPr>
          <w:rFonts w:ascii="Arial" w:hAnsi="Arial"/>
          <w:sz w:val="22"/>
        </w:rPr>
        <w:t>6</w:t>
      </w:r>
      <w:r w:rsidRPr="00AB00EF">
        <w:rPr>
          <w:rFonts w:ascii="Arial" w:hAnsi="Arial"/>
          <w:sz w:val="22"/>
        </w:rPr>
        <w:t xml:space="preserve"> </w:t>
      </w:r>
      <w:r>
        <w:rPr>
          <w:rFonts w:ascii="Arial" w:hAnsi="Arial"/>
          <w:sz w:val="22"/>
        </w:rPr>
        <w:t>BLOQUES</w:t>
      </w:r>
      <w:r w:rsidRPr="00AB00EF">
        <w:rPr>
          <w:rFonts w:ascii="Arial" w:hAnsi="Arial"/>
          <w:sz w:val="22"/>
        </w:rPr>
        <w:t xml:space="preserve"> en que se ha organizado el curso, de acuerdo a los materiales didácticos utilizados y a la carga lectiva asignada (</w:t>
      </w:r>
      <w:r w:rsidRPr="00E27BA3">
        <w:rPr>
          <w:rFonts w:ascii="Arial" w:hAnsi="Arial"/>
          <w:color w:val="FF0000"/>
          <w:sz w:val="22"/>
        </w:rPr>
        <w:t>10</w:t>
      </w:r>
      <w:r w:rsidRPr="00AB00EF">
        <w:rPr>
          <w:rFonts w:ascii="Arial" w:hAnsi="Arial"/>
          <w:sz w:val="22"/>
        </w:rPr>
        <w:t xml:space="preserve"> horas semanales), es la siguiente:</w:t>
      </w:r>
    </w:p>
    <w:p w:rsidR="00D7623B" w:rsidRPr="00AB00EF" w:rsidRDefault="00D7623B" w:rsidP="00D7623B">
      <w:pPr>
        <w:pStyle w:val="Piedepgina"/>
        <w:tabs>
          <w:tab w:val="clear" w:pos="4252"/>
          <w:tab w:val="clear" w:pos="8504"/>
        </w:tabs>
        <w:jc w:val="both"/>
        <w:rPr>
          <w:rFonts w:ascii="Arial" w:hAnsi="Arial"/>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53"/>
        <w:gridCol w:w="5760"/>
        <w:gridCol w:w="1731"/>
      </w:tblGrid>
      <w:tr w:rsidR="00D7623B" w:rsidRPr="009936B0" w:rsidTr="00D7623B">
        <w:trPr>
          <w:trHeight w:hRule="exact" w:val="340"/>
        </w:trPr>
        <w:tc>
          <w:tcPr>
            <w:tcW w:w="0" w:type="auto"/>
          </w:tcPr>
          <w:p w:rsidR="00D7623B" w:rsidRPr="009936B0" w:rsidRDefault="00D7623B" w:rsidP="00D7623B">
            <w:pPr>
              <w:jc w:val="center"/>
              <w:rPr>
                <w:rFonts w:ascii="Arial" w:hAnsi="Arial" w:cs="Arial"/>
              </w:rPr>
            </w:pPr>
          </w:p>
        </w:tc>
        <w:tc>
          <w:tcPr>
            <w:tcW w:w="5760" w:type="dxa"/>
          </w:tcPr>
          <w:p w:rsidR="00D7623B" w:rsidRPr="009936B0" w:rsidRDefault="00D7623B" w:rsidP="00D7623B">
            <w:pPr>
              <w:jc w:val="center"/>
              <w:rPr>
                <w:rFonts w:ascii="Arial" w:hAnsi="Arial" w:cs="Arial"/>
              </w:rPr>
            </w:pPr>
            <w:r w:rsidRPr="009936B0">
              <w:rPr>
                <w:rFonts w:ascii="Arial" w:hAnsi="Arial" w:cs="Arial"/>
              </w:rPr>
              <w:t>UNIDAD</w:t>
            </w:r>
          </w:p>
        </w:tc>
        <w:tc>
          <w:tcPr>
            <w:tcW w:w="1731" w:type="dxa"/>
          </w:tcPr>
          <w:p w:rsidR="00D7623B" w:rsidRPr="006B318E" w:rsidRDefault="00D7623B" w:rsidP="00D7623B">
            <w:pPr>
              <w:jc w:val="center"/>
              <w:rPr>
                <w:rFonts w:cs="Arial"/>
              </w:rPr>
            </w:pPr>
            <w:r>
              <w:rPr>
                <w:rFonts w:cs="Arial"/>
              </w:rPr>
              <w:t>TIEMPO (sesiones)</w:t>
            </w:r>
          </w:p>
        </w:tc>
      </w:tr>
      <w:tr w:rsidR="00D7623B" w:rsidRPr="009936B0" w:rsidTr="00D7623B">
        <w:trPr>
          <w:trHeight w:hRule="exact" w:val="340"/>
        </w:trPr>
        <w:tc>
          <w:tcPr>
            <w:tcW w:w="0" w:type="auto"/>
            <w:vMerge w:val="restart"/>
            <w:vAlign w:val="center"/>
          </w:tcPr>
          <w:p w:rsidR="00D7623B" w:rsidRPr="00F167A8" w:rsidRDefault="00D7623B" w:rsidP="00D7623B">
            <w:pPr>
              <w:jc w:val="center"/>
              <w:rPr>
                <w:rFonts w:cs="Arial"/>
                <w:sz w:val="18"/>
              </w:rPr>
            </w:pPr>
            <w:r w:rsidRPr="00F167A8">
              <w:rPr>
                <w:rFonts w:cs="Arial"/>
                <w:sz w:val="18"/>
              </w:rPr>
              <w:t>1º TRIMESTRE</w:t>
            </w:r>
          </w:p>
          <w:p w:rsidR="00D7623B" w:rsidRPr="00F167A8" w:rsidRDefault="00D7623B" w:rsidP="00D7623B">
            <w:pPr>
              <w:jc w:val="center"/>
              <w:rPr>
                <w:rFonts w:cs="Arial"/>
                <w:sz w:val="18"/>
              </w:rPr>
            </w:pPr>
            <w:r w:rsidRPr="00F167A8">
              <w:rPr>
                <w:rFonts w:cs="Arial"/>
                <w:sz w:val="18"/>
              </w:rPr>
              <w:t>(11 Semanas)</w:t>
            </w:r>
          </w:p>
        </w:tc>
        <w:tc>
          <w:tcPr>
            <w:tcW w:w="5760" w:type="dxa"/>
          </w:tcPr>
          <w:p w:rsidR="00D7623B" w:rsidRPr="006B318E" w:rsidRDefault="00D7623B" w:rsidP="00D7623B">
            <w:pPr>
              <w:rPr>
                <w:rFonts w:cs="Arial"/>
              </w:rPr>
            </w:pPr>
            <w:r w:rsidRPr="00DE31E6">
              <w:rPr>
                <w:rFonts w:cs="Arial"/>
              </w:rPr>
              <w:t>FASE 1.DISEÑAMOS NUESTRA VIVIENDA</w:t>
            </w:r>
          </w:p>
        </w:tc>
        <w:tc>
          <w:tcPr>
            <w:tcW w:w="1731" w:type="dxa"/>
          </w:tcPr>
          <w:p w:rsidR="00D7623B" w:rsidRPr="006B318E" w:rsidRDefault="00D7623B" w:rsidP="00D7623B">
            <w:pPr>
              <w:jc w:val="center"/>
              <w:rPr>
                <w:rFonts w:cs="Arial"/>
              </w:rPr>
            </w:pPr>
            <w:r>
              <w:rPr>
                <w:rFonts w:cs="Arial"/>
              </w:rPr>
              <w:t>44</w:t>
            </w:r>
          </w:p>
        </w:tc>
      </w:tr>
      <w:tr w:rsidR="00D7623B" w:rsidRPr="009936B0" w:rsidTr="00D7623B">
        <w:trPr>
          <w:trHeight w:hRule="exact" w:val="340"/>
        </w:trPr>
        <w:tc>
          <w:tcPr>
            <w:tcW w:w="0" w:type="auto"/>
            <w:vMerge/>
            <w:vAlign w:val="center"/>
          </w:tcPr>
          <w:p w:rsidR="00D7623B" w:rsidRPr="006B318E" w:rsidRDefault="00D7623B" w:rsidP="00D7623B">
            <w:pPr>
              <w:jc w:val="center"/>
              <w:rPr>
                <w:rFonts w:cs="Arial"/>
              </w:rPr>
            </w:pPr>
          </w:p>
        </w:tc>
        <w:tc>
          <w:tcPr>
            <w:tcW w:w="5760" w:type="dxa"/>
          </w:tcPr>
          <w:p w:rsidR="00D7623B" w:rsidRPr="006B318E" w:rsidRDefault="00D7623B" w:rsidP="00D7623B">
            <w:pPr>
              <w:rPr>
                <w:rFonts w:cs="Arial"/>
              </w:rPr>
            </w:pPr>
            <w:r w:rsidRPr="00DE31E6">
              <w:rPr>
                <w:rFonts w:cs="Arial"/>
              </w:rPr>
              <w:t>BLOQUE 1 . HACIENDO NÚMEROS EN CASA Y RINDIENDO CUENTAS A LA NATURALEZA</w:t>
            </w:r>
          </w:p>
        </w:tc>
        <w:tc>
          <w:tcPr>
            <w:tcW w:w="1731" w:type="dxa"/>
          </w:tcPr>
          <w:p w:rsidR="00D7623B" w:rsidRPr="006B318E" w:rsidRDefault="00D7623B" w:rsidP="00D7623B">
            <w:pPr>
              <w:jc w:val="center"/>
              <w:rPr>
                <w:rFonts w:cs="Arial"/>
              </w:rPr>
            </w:pPr>
          </w:p>
        </w:tc>
      </w:tr>
      <w:tr w:rsidR="00D7623B" w:rsidRPr="009936B0" w:rsidTr="00D7623B">
        <w:trPr>
          <w:trHeight w:hRule="exact" w:val="340"/>
        </w:trPr>
        <w:tc>
          <w:tcPr>
            <w:tcW w:w="0" w:type="auto"/>
            <w:vMerge/>
            <w:vAlign w:val="center"/>
          </w:tcPr>
          <w:p w:rsidR="00D7623B" w:rsidRPr="006B318E" w:rsidRDefault="00D7623B" w:rsidP="00D7623B">
            <w:pPr>
              <w:jc w:val="center"/>
              <w:rPr>
                <w:rFonts w:cs="Arial"/>
              </w:rPr>
            </w:pPr>
          </w:p>
        </w:tc>
        <w:tc>
          <w:tcPr>
            <w:tcW w:w="5760" w:type="dxa"/>
          </w:tcPr>
          <w:p w:rsidR="00D7623B" w:rsidRPr="006B318E" w:rsidRDefault="00D7623B" w:rsidP="00D7623B">
            <w:pPr>
              <w:rPr>
                <w:rFonts w:cs="Arial"/>
              </w:rPr>
            </w:pPr>
            <w:r w:rsidRPr="00F167A8">
              <w:rPr>
                <w:rFonts w:cs="Arial"/>
              </w:rPr>
              <w:t>BLOQUE 2.- LA TIERRA: UN PLANETA EN CONTINUO CAMBIO</w:t>
            </w:r>
          </w:p>
        </w:tc>
        <w:tc>
          <w:tcPr>
            <w:tcW w:w="1731" w:type="dxa"/>
          </w:tcPr>
          <w:p w:rsidR="00D7623B" w:rsidRPr="006B318E" w:rsidRDefault="00D7623B" w:rsidP="00D7623B">
            <w:pPr>
              <w:jc w:val="center"/>
              <w:rPr>
                <w:rFonts w:cs="Arial"/>
              </w:rPr>
            </w:pPr>
          </w:p>
        </w:tc>
      </w:tr>
      <w:tr w:rsidR="00D7623B" w:rsidRPr="009936B0" w:rsidTr="00D7623B">
        <w:trPr>
          <w:trHeight w:hRule="exact" w:val="340"/>
        </w:trPr>
        <w:tc>
          <w:tcPr>
            <w:tcW w:w="0" w:type="auto"/>
            <w:vMerge w:val="restart"/>
            <w:vAlign w:val="center"/>
          </w:tcPr>
          <w:p w:rsidR="00D7623B" w:rsidRPr="00F167A8" w:rsidRDefault="00D7623B" w:rsidP="00D7623B">
            <w:pPr>
              <w:jc w:val="center"/>
              <w:rPr>
                <w:rFonts w:cs="Arial"/>
                <w:sz w:val="18"/>
              </w:rPr>
            </w:pPr>
            <w:r w:rsidRPr="00F167A8">
              <w:rPr>
                <w:rFonts w:cs="Arial"/>
                <w:sz w:val="18"/>
              </w:rPr>
              <w:t>2º TRIMESTRE</w:t>
            </w:r>
          </w:p>
          <w:p w:rsidR="00D7623B" w:rsidRPr="006B318E" w:rsidRDefault="00D7623B" w:rsidP="00D7623B">
            <w:pPr>
              <w:jc w:val="center"/>
              <w:rPr>
                <w:rFonts w:cs="Arial"/>
              </w:rPr>
            </w:pPr>
            <w:r w:rsidRPr="00F167A8">
              <w:rPr>
                <w:rFonts w:cs="Arial"/>
                <w:sz w:val="18"/>
              </w:rPr>
              <w:t>(12 Semanas)</w:t>
            </w:r>
          </w:p>
        </w:tc>
        <w:tc>
          <w:tcPr>
            <w:tcW w:w="5760" w:type="dxa"/>
          </w:tcPr>
          <w:p w:rsidR="00D7623B" w:rsidRPr="006B318E" w:rsidRDefault="00D7623B" w:rsidP="00D7623B">
            <w:pPr>
              <w:rPr>
                <w:rFonts w:cs="Arial"/>
              </w:rPr>
            </w:pPr>
            <w:r w:rsidRPr="00DE31E6">
              <w:rPr>
                <w:rFonts w:cs="Arial"/>
              </w:rPr>
              <w:t>FASE 2.- PLANIFICAMOS EL TRABAJO EN EL TALLER.</w:t>
            </w:r>
          </w:p>
        </w:tc>
        <w:tc>
          <w:tcPr>
            <w:tcW w:w="1731" w:type="dxa"/>
          </w:tcPr>
          <w:p w:rsidR="00D7623B" w:rsidRPr="006B318E" w:rsidRDefault="00D7623B" w:rsidP="00D7623B">
            <w:pPr>
              <w:jc w:val="center"/>
              <w:rPr>
                <w:rFonts w:cs="Arial"/>
              </w:rPr>
            </w:pPr>
            <w:r>
              <w:rPr>
                <w:rFonts w:cs="Arial"/>
              </w:rPr>
              <w:t>48</w:t>
            </w:r>
          </w:p>
        </w:tc>
      </w:tr>
      <w:tr w:rsidR="00D7623B" w:rsidRPr="009936B0" w:rsidTr="00D7623B">
        <w:trPr>
          <w:trHeight w:hRule="exact" w:val="340"/>
        </w:trPr>
        <w:tc>
          <w:tcPr>
            <w:tcW w:w="0" w:type="auto"/>
            <w:vMerge/>
            <w:vAlign w:val="center"/>
          </w:tcPr>
          <w:p w:rsidR="00D7623B" w:rsidRPr="006B318E" w:rsidRDefault="00D7623B" w:rsidP="00D7623B">
            <w:pPr>
              <w:jc w:val="center"/>
              <w:rPr>
                <w:rFonts w:cs="Arial"/>
              </w:rPr>
            </w:pPr>
          </w:p>
        </w:tc>
        <w:tc>
          <w:tcPr>
            <w:tcW w:w="5760" w:type="dxa"/>
          </w:tcPr>
          <w:p w:rsidR="00D7623B" w:rsidRPr="006B318E" w:rsidRDefault="00D7623B" w:rsidP="00D7623B">
            <w:pPr>
              <w:rPr>
                <w:rFonts w:cs="Arial"/>
              </w:rPr>
            </w:pPr>
            <w:r w:rsidRPr="00F167A8">
              <w:rPr>
                <w:rFonts w:cs="Arial"/>
              </w:rPr>
              <w:t>BLOQUE 3.- NUESTRO CUERPO Y LA SALUD</w:t>
            </w:r>
          </w:p>
        </w:tc>
        <w:tc>
          <w:tcPr>
            <w:tcW w:w="1731" w:type="dxa"/>
          </w:tcPr>
          <w:p w:rsidR="00D7623B" w:rsidRPr="006B318E" w:rsidRDefault="00D7623B" w:rsidP="00D7623B">
            <w:pPr>
              <w:jc w:val="center"/>
              <w:rPr>
                <w:rFonts w:cs="Arial"/>
              </w:rPr>
            </w:pPr>
          </w:p>
        </w:tc>
      </w:tr>
      <w:tr w:rsidR="00D7623B" w:rsidRPr="009936B0" w:rsidTr="00D7623B">
        <w:trPr>
          <w:trHeight w:hRule="exact" w:val="340"/>
        </w:trPr>
        <w:tc>
          <w:tcPr>
            <w:tcW w:w="0" w:type="auto"/>
            <w:vMerge/>
            <w:vAlign w:val="center"/>
          </w:tcPr>
          <w:p w:rsidR="00D7623B" w:rsidRPr="006B318E" w:rsidRDefault="00D7623B" w:rsidP="00D7623B">
            <w:pPr>
              <w:jc w:val="center"/>
              <w:rPr>
                <w:rFonts w:cs="Arial"/>
              </w:rPr>
            </w:pPr>
          </w:p>
        </w:tc>
        <w:tc>
          <w:tcPr>
            <w:tcW w:w="5760" w:type="dxa"/>
          </w:tcPr>
          <w:p w:rsidR="00D7623B" w:rsidRPr="006B318E" w:rsidRDefault="00D7623B" w:rsidP="00D7623B">
            <w:pPr>
              <w:rPr>
                <w:rFonts w:cs="Arial"/>
              </w:rPr>
            </w:pPr>
            <w:r w:rsidRPr="00F167A8">
              <w:rPr>
                <w:rFonts w:cs="Arial"/>
              </w:rPr>
              <w:t>BLOQUE 4 . MATERIALES, FUERZAS Y MOVIMIENTOS</w:t>
            </w:r>
          </w:p>
        </w:tc>
        <w:tc>
          <w:tcPr>
            <w:tcW w:w="1731" w:type="dxa"/>
          </w:tcPr>
          <w:p w:rsidR="00D7623B" w:rsidRPr="006B318E" w:rsidRDefault="00D7623B" w:rsidP="00D7623B">
            <w:pPr>
              <w:jc w:val="center"/>
              <w:rPr>
                <w:rFonts w:cs="Arial"/>
              </w:rPr>
            </w:pPr>
          </w:p>
        </w:tc>
      </w:tr>
      <w:tr w:rsidR="00D7623B" w:rsidRPr="009936B0" w:rsidTr="00D7623B">
        <w:trPr>
          <w:trHeight w:hRule="exact" w:val="340"/>
        </w:trPr>
        <w:tc>
          <w:tcPr>
            <w:tcW w:w="0" w:type="auto"/>
            <w:vMerge w:val="restart"/>
            <w:vAlign w:val="center"/>
          </w:tcPr>
          <w:p w:rsidR="00D7623B" w:rsidRPr="00F167A8" w:rsidRDefault="00D7623B" w:rsidP="00D7623B">
            <w:pPr>
              <w:jc w:val="center"/>
              <w:rPr>
                <w:rFonts w:cs="Arial"/>
                <w:sz w:val="18"/>
              </w:rPr>
            </w:pPr>
            <w:r w:rsidRPr="00F167A8">
              <w:rPr>
                <w:rFonts w:cs="Arial"/>
                <w:sz w:val="18"/>
              </w:rPr>
              <w:t>3º TRIMESTRE</w:t>
            </w:r>
          </w:p>
          <w:p w:rsidR="00D7623B" w:rsidRPr="00F167A8" w:rsidRDefault="00D7623B" w:rsidP="00D7623B">
            <w:pPr>
              <w:jc w:val="center"/>
              <w:rPr>
                <w:rFonts w:cs="Arial"/>
                <w:sz w:val="18"/>
              </w:rPr>
            </w:pPr>
            <w:r w:rsidRPr="00F167A8">
              <w:rPr>
                <w:rFonts w:cs="Arial"/>
                <w:sz w:val="18"/>
              </w:rPr>
              <w:t>( 11 Semanas)</w:t>
            </w:r>
          </w:p>
        </w:tc>
        <w:tc>
          <w:tcPr>
            <w:tcW w:w="5760" w:type="dxa"/>
          </w:tcPr>
          <w:p w:rsidR="00D7623B" w:rsidRPr="006B318E" w:rsidRDefault="00D7623B" w:rsidP="00D7623B">
            <w:pPr>
              <w:rPr>
                <w:rFonts w:cs="Arial"/>
              </w:rPr>
            </w:pPr>
            <w:r w:rsidRPr="00DE31E6">
              <w:rPr>
                <w:rFonts w:cs="Arial"/>
              </w:rPr>
              <w:t>FASE 3. CONSTRUIMOS LA MAQUETA</w:t>
            </w:r>
          </w:p>
        </w:tc>
        <w:tc>
          <w:tcPr>
            <w:tcW w:w="1731" w:type="dxa"/>
          </w:tcPr>
          <w:p w:rsidR="00D7623B" w:rsidRPr="006B318E" w:rsidRDefault="00D7623B" w:rsidP="00D7623B">
            <w:pPr>
              <w:jc w:val="center"/>
              <w:rPr>
                <w:rFonts w:cs="Arial"/>
              </w:rPr>
            </w:pPr>
            <w:r>
              <w:rPr>
                <w:rFonts w:cs="Arial"/>
              </w:rPr>
              <w:t>44</w:t>
            </w:r>
          </w:p>
        </w:tc>
      </w:tr>
      <w:tr w:rsidR="00D7623B" w:rsidRPr="009936B0" w:rsidTr="00D7623B">
        <w:trPr>
          <w:trHeight w:hRule="exact" w:val="340"/>
        </w:trPr>
        <w:tc>
          <w:tcPr>
            <w:tcW w:w="0" w:type="auto"/>
            <w:vMerge/>
          </w:tcPr>
          <w:p w:rsidR="00D7623B" w:rsidRPr="009936B0" w:rsidRDefault="00D7623B" w:rsidP="00D7623B">
            <w:pPr>
              <w:jc w:val="both"/>
              <w:rPr>
                <w:rFonts w:ascii="Arial" w:hAnsi="Arial" w:cs="Arial"/>
              </w:rPr>
            </w:pPr>
          </w:p>
        </w:tc>
        <w:tc>
          <w:tcPr>
            <w:tcW w:w="5760" w:type="dxa"/>
          </w:tcPr>
          <w:p w:rsidR="00D7623B" w:rsidRPr="006B318E" w:rsidRDefault="00D7623B" w:rsidP="00D7623B">
            <w:pPr>
              <w:rPr>
                <w:rFonts w:cs="Arial"/>
              </w:rPr>
            </w:pPr>
            <w:r w:rsidRPr="00F167A8">
              <w:rPr>
                <w:rFonts w:cs="Arial"/>
              </w:rPr>
              <w:t>BLOQUE 5.- ENERGÍA</w:t>
            </w:r>
          </w:p>
        </w:tc>
        <w:tc>
          <w:tcPr>
            <w:tcW w:w="1731" w:type="dxa"/>
          </w:tcPr>
          <w:p w:rsidR="00D7623B" w:rsidRPr="006B318E" w:rsidRDefault="00D7623B" w:rsidP="00D7623B">
            <w:pPr>
              <w:jc w:val="center"/>
              <w:rPr>
                <w:rFonts w:cs="Arial"/>
              </w:rPr>
            </w:pPr>
          </w:p>
        </w:tc>
      </w:tr>
      <w:tr w:rsidR="00D7623B" w:rsidRPr="009936B0" w:rsidTr="00D7623B">
        <w:trPr>
          <w:trHeight w:hRule="exact" w:val="457"/>
        </w:trPr>
        <w:tc>
          <w:tcPr>
            <w:tcW w:w="0" w:type="auto"/>
            <w:vMerge/>
          </w:tcPr>
          <w:p w:rsidR="00D7623B" w:rsidRPr="009936B0" w:rsidRDefault="00D7623B" w:rsidP="00D7623B">
            <w:pPr>
              <w:jc w:val="both"/>
              <w:rPr>
                <w:rFonts w:ascii="Arial" w:hAnsi="Arial" w:cs="Arial"/>
              </w:rPr>
            </w:pPr>
          </w:p>
        </w:tc>
        <w:tc>
          <w:tcPr>
            <w:tcW w:w="5760" w:type="dxa"/>
          </w:tcPr>
          <w:p w:rsidR="00D7623B" w:rsidRPr="006B318E" w:rsidRDefault="00D7623B" w:rsidP="00D7623B">
            <w:pPr>
              <w:rPr>
                <w:rFonts w:cs="Arial"/>
              </w:rPr>
            </w:pPr>
            <w:r w:rsidRPr="00F167A8">
              <w:rPr>
                <w:rFonts w:cs="Arial"/>
              </w:rPr>
              <w:t>BLOQUE 6.- LA VIDA EN EL PLANETA TIERRA</w:t>
            </w:r>
          </w:p>
        </w:tc>
        <w:tc>
          <w:tcPr>
            <w:tcW w:w="1731" w:type="dxa"/>
          </w:tcPr>
          <w:p w:rsidR="00D7623B" w:rsidRPr="006B318E" w:rsidRDefault="00D7623B" w:rsidP="00D7623B">
            <w:pPr>
              <w:jc w:val="center"/>
              <w:rPr>
                <w:rFonts w:cs="Arial"/>
              </w:rPr>
            </w:pPr>
          </w:p>
        </w:tc>
      </w:tr>
    </w:tbl>
    <w:p w:rsidR="00D7623B" w:rsidRPr="009936B0" w:rsidRDefault="00D7623B" w:rsidP="00D7623B">
      <w:pPr>
        <w:pStyle w:val="Piedepgina"/>
        <w:tabs>
          <w:tab w:val="clear" w:pos="4252"/>
          <w:tab w:val="clear" w:pos="8504"/>
        </w:tabs>
        <w:jc w:val="both"/>
        <w:rPr>
          <w:rFonts w:ascii="Arial" w:hAnsi="Arial" w:cs="Arial"/>
          <w:sz w:val="22"/>
          <w:szCs w:val="22"/>
        </w:rPr>
      </w:pPr>
    </w:p>
    <w:p w:rsidR="00D7623B" w:rsidRDefault="00D7623B" w:rsidP="00D7623B">
      <w:pPr>
        <w:jc w:val="both"/>
        <w:rPr>
          <w:rFonts w:ascii="Arial" w:hAnsi="Arial" w:cs="Arial"/>
        </w:rPr>
      </w:pPr>
    </w:p>
    <w:p w:rsidR="00D7623B" w:rsidRDefault="00D7623B" w:rsidP="00D7623B">
      <w:pPr>
        <w:jc w:val="both"/>
        <w:rPr>
          <w:rFonts w:ascii="Arial" w:hAnsi="Arial" w:cs="Arial"/>
        </w:rPr>
      </w:pPr>
      <w:r>
        <w:rPr>
          <w:rFonts w:ascii="Arial" w:hAnsi="Arial" w:cs="Arial"/>
        </w:rPr>
        <w:lastRenderedPageBreak/>
        <w:t>Los proyectos-construcción se desarrollarán a lo largo de cada trimestre, teniendo asignado una ubicación temporal y física diferente. Así mismo, contenidos instrumentales de la asignatura, como la expresión gráfica o el uso del ordenador se irán introduciendo durante el curso a medida que sean necesarios.</w:t>
      </w:r>
    </w:p>
    <w:p w:rsidR="00D7623B" w:rsidRPr="009C74D2" w:rsidRDefault="00D7623B" w:rsidP="00D7623B">
      <w:pPr>
        <w:jc w:val="both"/>
        <w:rPr>
          <w:rFonts w:ascii="Arial" w:hAnsi="Arial" w:cs="Arial"/>
        </w:rPr>
      </w:pPr>
      <w:r w:rsidRPr="009C74D2">
        <w:rPr>
          <w:rFonts w:ascii="Arial" w:hAnsi="Arial" w:cs="Arial"/>
        </w:rPr>
        <w:t>La distribución de las unidades y  proyectos a lo largo del curso será la siguiente:</w:t>
      </w:r>
    </w:p>
    <w:tbl>
      <w:tblPr>
        <w:tblStyle w:val="Tablaconcuadrcula"/>
        <w:tblW w:w="0" w:type="auto"/>
        <w:tblInd w:w="360" w:type="dxa"/>
        <w:tblLayout w:type="fixed"/>
        <w:tblLook w:val="04A0"/>
      </w:tblPr>
      <w:tblGrid>
        <w:gridCol w:w="4143"/>
        <w:gridCol w:w="397"/>
        <w:gridCol w:w="397"/>
        <w:gridCol w:w="397"/>
        <w:gridCol w:w="397"/>
        <w:gridCol w:w="396"/>
        <w:gridCol w:w="398"/>
        <w:gridCol w:w="397"/>
        <w:gridCol w:w="397"/>
        <w:gridCol w:w="397"/>
        <w:gridCol w:w="397"/>
      </w:tblGrid>
      <w:tr w:rsidR="00D7623B" w:rsidTr="00D7623B">
        <w:tc>
          <w:tcPr>
            <w:tcW w:w="4143" w:type="dxa"/>
          </w:tcPr>
          <w:p w:rsidR="00D7623B" w:rsidRDefault="00D7623B" w:rsidP="00D7623B">
            <w:pPr>
              <w:rPr>
                <w:rFonts w:ascii="Arial" w:hAnsi="Arial" w:cs="Arial"/>
                <w:b/>
              </w:rPr>
            </w:pPr>
            <w:r>
              <w:rPr>
                <w:rFonts w:ascii="Arial" w:hAnsi="Arial" w:cs="Arial"/>
                <w:b/>
              </w:rPr>
              <w:t>UNIDADES/MESES</w:t>
            </w:r>
          </w:p>
        </w:tc>
        <w:tc>
          <w:tcPr>
            <w:tcW w:w="397" w:type="dxa"/>
          </w:tcPr>
          <w:p w:rsidR="00D7623B" w:rsidRDefault="00D7623B" w:rsidP="00D7623B">
            <w:pPr>
              <w:rPr>
                <w:rFonts w:ascii="Arial" w:hAnsi="Arial" w:cs="Arial"/>
                <w:b/>
              </w:rPr>
            </w:pPr>
            <w:r>
              <w:rPr>
                <w:rFonts w:ascii="Arial" w:hAnsi="Arial" w:cs="Arial"/>
                <w:b/>
              </w:rPr>
              <w:t>S</w:t>
            </w:r>
          </w:p>
        </w:tc>
        <w:tc>
          <w:tcPr>
            <w:tcW w:w="397" w:type="dxa"/>
          </w:tcPr>
          <w:p w:rsidR="00D7623B" w:rsidRDefault="00D7623B" w:rsidP="00D7623B">
            <w:pPr>
              <w:rPr>
                <w:rFonts w:ascii="Arial" w:hAnsi="Arial" w:cs="Arial"/>
                <w:b/>
              </w:rPr>
            </w:pPr>
            <w:r>
              <w:rPr>
                <w:rFonts w:ascii="Arial" w:hAnsi="Arial" w:cs="Arial"/>
                <w:b/>
              </w:rPr>
              <w:t>0</w:t>
            </w:r>
          </w:p>
        </w:tc>
        <w:tc>
          <w:tcPr>
            <w:tcW w:w="397" w:type="dxa"/>
          </w:tcPr>
          <w:p w:rsidR="00D7623B" w:rsidRDefault="00D7623B" w:rsidP="00D7623B">
            <w:pPr>
              <w:rPr>
                <w:rFonts w:ascii="Arial" w:hAnsi="Arial" w:cs="Arial"/>
                <w:b/>
              </w:rPr>
            </w:pPr>
            <w:r>
              <w:rPr>
                <w:rFonts w:ascii="Arial" w:hAnsi="Arial" w:cs="Arial"/>
                <w:b/>
              </w:rPr>
              <w:t>N</w:t>
            </w:r>
          </w:p>
        </w:tc>
        <w:tc>
          <w:tcPr>
            <w:tcW w:w="397" w:type="dxa"/>
          </w:tcPr>
          <w:p w:rsidR="00D7623B" w:rsidRDefault="00D7623B" w:rsidP="00D7623B">
            <w:pPr>
              <w:rPr>
                <w:rFonts w:ascii="Arial" w:hAnsi="Arial" w:cs="Arial"/>
                <w:b/>
              </w:rPr>
            </w:pPr>
            <w:r>
              <w:rPr>
                <w:rFonts w:ascii="Arial" w:hAnsi="Arial" w:cs="Arial"/>
                <w:b/>
              </w:rPr>
              <w:t>D</w:t>
            </w:r>
          </w:p>
        </w:tc>
        <w:tc>
          <w:tcPr>
            <w:tcW w:w="396" w:type="dxa"/>
          </w:tcPr>
          <w:p w:rsidR="00D7623B" w:rsidRDefault="00D7623B" w:rsidP="00D7623B">
            <w:pPr>
              <w:rPr>
                <w:rFonts w:ascii="Arial" w:hAnsi="Arial" w:cs="Arial"/>
                <w:b/>
              </w:rPr>
            </w:pPr>
            <w:r>
              <w:rPr>
                <w:rFonts w:ascii="Arial" w:hAnsi="Arial" w:cs="Arial"/>
                <w:b/>
              </w:rPr>
              <w:t>E</w:t>
            </w:r>
          </w:p>
        </w:tc>
        <w:tc>
          <w:tcPr>
            <w:tcW w:w="398" w:type="dxa"/>
          </w:tcPr>
          <w:p w:rsidR="00D7623B" w:rsidRDefault="00D7623B" w:rsidP="00D7623B">
            <w:pPr>
              <w:rPr>
                <w:rFonts w:ascii="Arial" w:hAnsi="Arial" w:cs="Arial"/>
                <w:b/>
              </w:rPr>
            </w:pPr>
            <w:r>
              <w:rPr>
                <w:rFonts w:ascii="Arial" w:hAnsi="Arial" w:cs="Arial"/>
                <w:b/>
              </w:rPr>
              <w:t>F</w:t>
            </w:r>
          </w:p>
        </w:tc>
        <w:tc>
          <w:tcPr>
            <w:tcW w:w="397" w:type="dxa"/>
          </w:tcPr>
          <w:p w:rsidR="00D7623B" w:rsidRDefault="00D7623B" w:rsidP="00D7623B">
            <w:pPr>
              <w:rPr>
                <w:rFonts w:ascii="Arial" w:hAnsi="Arial" w:cs="Arial"/>
                <w:b/>
              </w:rPr>
            </w:pPr>
            <w:r>
              <w:rPr>
                <w:rFonts w:ascii="Arial" w:hAnsi="Arial" w:cs="Arial"/>
                <w:b/>
              </w:rPr>
              <w:t>M</w:t>
            </w:r>
          </w:p>
        </w:tc>
        <w:tc>
          <w:tcPr>
            <w:tcW w:w="397" w:type="dxa"/>
          </w:tcPr>
          <w:p w:rsidR="00D7623B" w:rsidRDefault="00D7623B" w:rsidP="00D7623B">
            <w:pPr>
              <w:rPr>
                <w:rFonts w:ascii="Arial" w:hAnsi="Arial" w:cs="Arial"/>
                <w:b/>
              </w:rPr>
            </w:pPr>
            <w:r>
              <w:rPr>
                <w:rFonts w:ascii="Arial" w:hAnsi="Arial" w:cs="Arial"/>
                <w:b/>
              </w:rPr>
              <w:t>A</w:t>
            </w:r>
          </w:p>
        </w:tc>
        <w:tc>
          <w:tcPr>
            <w:tcW w:w="397" w:type="dxa"/>
          </w:tcPr>
          <w:p w:rsidR="00D7623B" w:rsidRDefault="00D7623B" w:rsidP="00D7623B">
            <w:pPr>
              <w:rPr>
                <w:rFonts w:ascii="Arial" w:hAnsi="Arial" w:cs="Arial"/>
                <w:b/>
              </w:rPr>
            </w:pPr>
            <w:r>
              <w:rPr>
                <w:rFonts w:ascii="Arial" w:hAnsi="Arial" w:cs="Arial"/>
                <w:b/>
              </w:rPr>
              <w:t>M</w:t>
            </w:r>
          </w:p>
        </w:tc>
        <w:tc>
          <w:tcPr>
            <w:tcW w:w="397" w:type="dxa"/>
          </w:tcPr>
          <w:p w:rsidR="00D7623B" w:rsidRDefault="00D7623B" w:rsidP="00D7623B">
            <w:pPr>
              <w:rPr>
                <w:rFonts w:ascii="Arial" w:hAnsi="Arial" w:cs="Arial"/>
                <w:b/>
              </w:rPr>
            </w:pPr>
            <w:r>
              <w:rPr>
                <w:rFonts w:ascii="Arial" w:hAnsi="Arial" w:cs="Arial"/>
                <w:b/>
              </w:rPr>
              <w:t>J</w:t>
            </w:r>
          </w:p>
        </w:tc>
      </w:tr>
      <w:tr w:rsidR="00D7623B" w:rsidTr="00D7623B">
        <w:tc>
          <w:tcPr>
            <w:tcW w:w="4143" w:type="dxa"/>
          </w:tcPr>
          <w:p w:rsidR="00D7623B" w:rsidRPr="00F167A8" w:rsidRDefault="00CB72BC" w:rsidP="00D7623B">
            <w:pPr>
              <w:rPr>
                <w:rFonts w:cs="Arial"/>
                <w:sz w:val="18"/>
              </w:rPr>
            </w:pPr>
            <w:r w:rsidRPr="00CB72BC">
              <w:rPr>
                <w:rFonts w:cs="Arial"/>
                <w:noProof/>
                <w:sz w:val="18"/>
                <w:szCs w:val="18"/>
                <w:lang w:eastAsia="es-ES"/>
              </w:rPr>
              <w:pict>
                <v:rect id="_x0000_s1082" style="position:absolute;margin-left:199.75pt;margin-top:0;width:70.7pt;height:13.45pt;z-index:251701248;mso-position-horizontal-relative:text;mso-position-vertical-relative:text" fillcolor="#4f81bd [3204]" strokecolor="#1f497d [3215]" strokeweight=".25pt">
                  <v:shadow type="perspective" color="#243f60 [1604]" opacity=".5" offset="1pt" offset2="-1pt"/>
                </v:rect>
              </w:pict>
            </w:r>
            <w:r w:rsidR="00D7623B" w:rsidRPr="00F167A8">
              <w:rPr>
                <w:rFonts w:cs="Arial"/>
                <w:sz w:val="18"/>
              </w:rPr>
              <w:t>FASE 1.DISEÑAMOS NUESTRA VIVIENDA</w:t>
            </w: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6" w:type="dxa"/>
          </w:tcPr>
          <w:p w:rsidR="00D7623B" w:rsidRDefault="00D7623B" w:rsidP="00D7623B">
            <w:pPr>
              <w:rPr>
                <w:rFonts w:ascii="Arial" w:hAnsi="Arial" w:cs="Arial"/>
                <w:b/>
              </w:rPr>
            </w:pPr>
          </w:p>
        </w:tc>
        <w:tc>
          <w:tcPr>
            <w:tcW w:w="398"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r>
      <w:tr w:rsidR="00D7623B" w:rsidTr="00D7623B">
        <w:tc>
          <w:tcPr>
            <w:tcW w:w="4143" w:type="dxa"/>
          </w:tcPr>
          <w:p w:rsidR="00D7623B" w:rsidRPr="00F167A8" w:rsidRDefault="00CB72BC" w:rsidP="00D7623B">
            <w:pPr>
              <w:rPr>
                <w:rFonts w:cs="Arial"/>
                <w:sz w:val="18"/>
              </w:rPr>
            </w:pPr>
            <w:r w:rsidRPr="00CB72BC">
              <w:rPr>
                <w:rFonts w:ascii="Arial" w:hAnsi="Arial" w:cs="Arial"/>
                <w:b/>
                <w:noProof/>
                <w:lang w:eastAsia="es-ES"/>
              </w:rPr>
              <w:pict>
                <v:rect id="_x0000_s1083" style="position:absolute;margin-left:199.75pt;margin-top:4.15pt;width:48.2pt;height:13.45pt;z-index:251702272;mso-position-horizontal-relative:text;mso-position-vertical-relative:text" fillcolor="#4f81bd [3204]" strokecolor="#1f497d [3215]" strokeweight=".25pt">
                  <v:shadow type="perspective" color="#243f60 [1604]" opacity=".5" offset="1pt" offset2="-1pt"/>
                </v:rect>
              </w:pict>
            </w:r>
            <w:r w:rsidR="00D7623B" w:rsidRPr="00F167A8">
              <w:rPr>
                <w:rFonts w:cs="Arial"/>
                <w:sz w:val="18"/>
              </w:rPr>
              <w:t>BLOQUE 1 . HACIENDO NÚMEROS EN CASA Y RINDIENDO CUENTAS A LA NATURALEZA</w:t>
            </w: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6" w:type="dxa"/>
          </w:tcPr>
          <w:p w:rsidR="00D7623B" w:rsidRDefault="00D7623B" w:rsidP="00D7623B">
            <w:pPr>
              <w:rPr>
                <w:rFonts w:ascii="Arial" w:hAnsi="Arial" w:cs="Arial"/>
                <w:b/>
              </w:rPr>
            </w:pPr>
          </w:p>
        </w:tc>
        <w:tc>
          <w:tcPr>
            <w:tcW w:w="398"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r>
      <w:tr w:rsidR="00D7623B" w:rsidTr="00D7623B">
        <w:tc>
          <w:tcPr>
            <w:tcW w:w="4143" w:type="dxa"/>
          </w:tcPr>
          <w:p w:rsidR="00D7623B" w:rsidRPr="00F167A8" w:rsidRDefault="00D7623B" w:rsidP="00D7623B">
            <w:pPr>
              <w:rPr>
                <w:rFonts w:cs="Arial"/>
                <w:sz w:val="18"/>
              </w:rPr>
            </w:pPr>
            <w:r w:rsidRPr="00F167A8">
              <w:rPr>
                <w:rFonts w:cs="Arial"/>
                <w:sz w:val="18"/>
              </w:rPr>
              <w:t>BLOQUE 2.- LA TIERRA: UN PLANETA EN CONTINUO CAMBIO</w:t>
            </w: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CB72BC" w:rsidP="00D7623B">
            <w:pPr>
              <w:rPr>
                <w:rFonts w:ascii="Arial" w:hAnsi="Arial" w:cs="Arial"/>
                <w:b/>
              </w:rPr>
            </w:pPr>
            <w:r>
              <w:rPr>
                <w:rFonts w:ascii="Arial" w:hAnsi="Arial" w:cs="Arial"/>
                <w:b/>
                <w:noProof/>
                <w:lang w:eastAsia="es-ES"/>
              </w:rPr>
              <w:pict>
                <v:rect id="_x0000_s1085" style="position:absolute;margin-left:.45pt;margin-top:5.1pt;width:23.75pt;height:13.45pt;z-index:251704320;mso-position-horizontal-relative:text;mso-position-vertical-relative:text" fillcolor="#4f81bd [3204]" strokecolor="#1f497d [3215]" strokeweight=".25pt">
                  <v:shadow type="perspective" color="#243f60 [1604]" opacity=".5" offset="1pt" offset2="-1pt"/>
                </v:rect>
              </w:pict>
            </w:r>
          </w:p>
        </w:tc>
        <w:tc>
          <w:tcPr>
            <w:tcW w:w="397" w:type="dxa"/>
          </w:tcPr>
          <w:p w:rsidR="00D7623B" w:rsidRDefault="00D7623B" w:rsidP="00D7623B">
            <w:pPr>
              <w:rPr>
                <w:rFonts w:ascii="Arial" w:hAnsi="Arial" w:cs="Arial"/>
                <w:b/>
              </w:rPr>
            </w:pPr>
          </w:p>
        </w:tc>
        <w:tc>
          <w:tcPr>
            <w:tcW w:w="396" w:type="dxa"/>
          </w:tcPr>
          <w:p w:rsidR="00D7623B" w:rsidRDefault="00D7623B" w:rsidP="00D7623B">
            <w:pPr>
              <w:rPr>
                <w:rFonts w:ascii="Arial" w:hAnsi="Arial" w:cs="Arial"/>
                <w:b/>
              </w:rPr>
            </w:pPr>
          </w:p>
        </w:tc>
        <w:tc>
          <w:tcPr>
            <w:tcW w:w="398"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r>
      <w:tr w:rsidR="00D7623B" w:rsidTr="00D7623B">
        <w:tc>
          <w:tcPr>
            <w:tcW w:w="4143" w:type="dxa"/>
          </w:tcPr>
          <w:p w:rsidR="00D7623B" w:rsidRPr="00F167A8" w:rsidRDefault="00D7623B" w:rsidP="00D7623B">
            <w:pPr>
              <w:rPr>
                <w:rFonts w:cs="Arial"/>
                <w:sz w:val="18"/>
              </w:rPr>
            </w:pPr>
            <w:r w:rsidRPr="00F167A8">
              <w:rPr>
                <w:rFonts w:cs="Arial"/>
                <w:sz w:val="18"/>
              </w:rPr>
              <w:t>FASE 2.- PLANIFICAMOS EL TRABAJO EN EL TALLER.</w:t>
            </w: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CB72BC" w:rsidP="00D7623B">
            <w:pPr>
              <w:rPr>
                <w:rFonts w:ascii="Arial" w:hAnsi="Arial" w:cs="Arial"/>
                <w:b/>
              </w:rPr>
            </w:pPr>
            <w:r>
              <w:rPr>
                <w:rFonts w:ascii="Arial" w:hAnsi="Arial" w:cs="Arial"/>
                <w:b/>
                <w:noProof/>
                <w:lang w:eastAsia="es-ES"/>
              </w:rPr>
              <w:pict>
                <v:rect id="_x0000_s1086" style="position:absolute;margin-left:4.35pt;margin-top:-.55pt;width:67.6pt;height:13.45pt;z-index:251705344;mso-position-horizontal-relative:text;mso-position-vertical-relative:text" fillcolor="#4f81bd [3204]" strokecolor="#1f497d [3215]" strokeweight=".25pt">
                  <v:shadow type="perspective" color="#243f60 [1604]" opacity=".5" offset="1pt" offset2="-1pt"/>
                </v:rect>
              </w:pict>
            </w:r>
          </w:p>
        </w:tc>
        <w:tc>
          <w:tcPr>
            <w:tcW w:w="396" w:type="dxa"/>
          </w:tcPr>
          <w:p w:rsidR="00D7623B" w:rsidRDefault="00D7623B" w:rsidP="00D7623B">
            <w:pPr>
              <w:rPr>
                <w:rFonts w:ascii="Arial" w:hAnsi="Arial" w:cs="Arial"/>
                <w:b/>
              </w:rPr>
            </w:pPr>
          </w:p>
        </w:tc>
        <w:tc>
          <w:tcPr>
            <w:tcW w:w="398"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r>
      <w:tr w:rsidR="00D7623B" w:rsidTr="00D7623B">
        <w:tc>
          <w:tcPr>
            <w:tcW w:w="4143" w:type="dxa"/>
          </w:tcPr>
          <w:p w:rsidR="00D7623B" w:rsidRPr="00F167A8" w:rsidRDefault="00D7623B" w:rsidP="00D7623B">
            <w:pPr>
              <w:rPr>
                <w:rFonts w:cs="Arial"/>
                <w:sz w:val="18"/>
              </w:rPr>
            </w:pPr>
            <w:r w:rsidRPr="00F167A8">
              <w:rPr>
                <w:rFonts w:cs="Arial"/>
                <w:sz w:val="18"/>
              </w:rPr>
              <w:t>BLOQUE 3.- NUESTRO CUERPO Y LA SALUD</w:t>
            </w: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CB72BC" w:rsidP="00D7623B">
            <w:pPr>
              <w:rPr>
                <w:rFonts w:ascii="Arial" w:hAnsi="Arial" w:cs="Arial"/>
                <w:b/>
              </w:rPr>
            </w:pPr>
            <w:r>
              <w:rPr>
                <w:rFonts w:ascii="Arial" w:hAnsi="Arial" w:cs="Arial"/>
                <w:b/>
                <w:noProof/>
                <w:lang w:eastAsia="es-ES"/>
              </w:rPr>
              <w:pict>
                <v:rect id="_x0000_s1087" style="position:absolute;margin-left:4.35pt;margin-top:-.25pt;width:34.75pt;height:13.45pt;z-index:251706368;mso-position-horizontal-relative:text;mso-position-vertical-relative:text" fillcolor="#4f81bd [3204]" strokecolor="#1f497d [3215]" strokeweight=".25pt">
                  <v:shadow type="perspective" color="#243f60 [1604]" opacity=".5" offset="1pt" offset2="-1pt"/>
                </v:rect>
              </w:pict>
            </w:r>
          </w:p>
        </w:tc>
        <w:tc>
          <w:tcPr>
            <w:tcW w:w="396" w:type="dxa"/>
          </w:tcPr>
          <w:p w:rsidR="00D7623B" w:rsidRDefault="00D7623B" w:rsidP="00D7623B">
            <w:pPr>
              <w:rPr>
                <w:rFonts w:ascii="Arial" w:hAnsi="Arial" w:cs="Arial"/>
                <w:b/>
              </w:rPr>
            </w:pPr>
          </w:p>
        </w:tc>
        <w:tc>
          <w:tcPr>
            <w:tcW w:w="398"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r>
      <w:tr w:rsidR="00D7623B" w:rsidTr="00D7623B">
        <w:tc>
          <w:tcPr>
            <w:tcW w:w="4143" w:type="dxa"/>
          </w:tcPr>
          <w:p w:rsidR="00D7623B" w:rsidRPr="00F167A8" w:rsidRDefault="00D7623B" w:rsidP="00D7623B">
            <w:pPr>
              <w:rPr>
                <w:rFonts w:cs="Arial"/>
                <w:sz w:val="18"/>
              </w:rPr>
            </w:pPr>
            <w:r w:rsidRPr="00F167A8">
              <w:rPr>
                <w:rFonts w:cs="Arial"/>
                <w:sz w:val="18"/>
              </w:rPr>
              <w:t>BLOQUE 4 . MATERIALES, FUERZAS Y MOVIMIENTOS</w:t>
            </w: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6" w:type="dxa"/>
          </w:tcPr>
          <w:p w:rsidR="00D7623B" w:rsidRDefault="00D7623B" w:rsidP="00D7623B">
            <w:pPr>
              <w:rPr>
                <w:rFonts w:ascii="Arial" w:hAnsi="Arial" w:cs="Arial"/>
                <w:b/>
              </w:rPr>
            </w:pPr>
          </w:p>
        </w:tc>
        <w:tc>
          <w:tcPr>
            <w:tcW w:w="398" w:type="dxa"/>
          </w:tcPr>
          <w:p w:rsidR="00D7623B" w:rsidRDefault="00CB72BC" w:rsidP="00D7623B">
            <w:pPr>
              <w:rPr>
                <w:rFonts w:ascii="Arial" w:hAnsi="Arial" w:cs="Arial"/>
                <w:b/>
              </w:rPr>
            </w:pPr>
            <w:r>
              <w:rPr>
                <w:rFonts w:ascii="Arial" w:hAnsi="Arial" w:cs="Arial"/>
                <w:b/>
                <w:noProof/>
                <w:lang w:eastAsia="es-ES"/>
              </w:rPr>
              <w:pict>
                <v:rect id="_x0000_s1088" style="position:absolute;margin-left:-.6pt;margin-top:.05pt;width:32.85pt;height:13.45pt;z-index:251707392;mso-position-horizontal-relative:text;mso-position-vertical-relative:text" fillcolor="#4f81bd [3204]" strokecolor="#1f497d [3215]" strokeweight=".25pt">
                  <v:shadow type="perspective" color="#243f60 [1604]" opacity=".5" offset="1pt" offset2="-1pt"/>
                </v:rect>
              </w:pict>
            </w: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r>
      <w:tr w:rsidR="00D7623B" w:rsidTr="00D7623B">
        <w:tc>
          <w:tcPr>
            <w:tcW w:w="4143" w:type="dxa"/>
          </w:tcPr>
          <w:p w:rsidR="00D7623B" w:rsidRPr="00F167A8" w:rsidRDefault="00D7623B" w:rsidP="00D7623B">
            <w:pPr>
              <w:rPr>
                <w:rFonts w:cs="Arial"/>
                <w:sz w:val="18"/>
              </w:rPr>
            </w:pPr>
            <w:r w:rsidRPr="00F167A8">
              <w:rPr>
                <w:rFonts w:cs="Arial"/>
                <w:sz w:val="18"/>
              </w:rPr>
              <w:t>FASE 3. CONSTRUIMOS LA MAQUETA</w:t>
            </w: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6" w:type="dxa"/>
          </w:tcPr>
          <w:p w:rsidR="00D7623B" w:rsidRDefault="00D7623B" w:rsidP="00D7623B">
            <w:pPr>
              <w:rPr>
                <w:rFonts w:ascii="Arial" w:hAnsi="Arial" w:cs="Arial"/>
                <w:b/>
              </w:rPr>
            </w:pPr>
          </w:p>
        </w:tc>
        <w:tc>
          <w:tcPr>
            <w:tcW w:w="398" w:type="dxa"/>
          </w:tcPr>
          <w:p w:rsidR="00D7623B" w:rsidRDefault="00D7623B" w:rsidP="00D7623B">
            <w:pPr>
              <w:rPr>
                <w:rFonts w:ascii="Arial" w:hAnsi="Arial" w:cs="Arial"/>
                <w:b/>
              </w:rPr>
            </w:pPr>
          </w:p>
        </w:tc>
        <w:tc>
          <w:tcPr>
            <w:tcW w:w="397" w:type="dxa"/>
          </w:tcPr>
          <w:p w:rsidR="00D7623B" w:rsidRDefault="00CB72BC" w:rsidP="00D7623B">
            <w:pPr>
              <w:rPr>
                <w:rFonts w:ascii="Arial" w:hAnsi="Arial" w:cs="Arial"/>
                <w:b/>
              </w:rPr>
            </w:pPr>
            <w:r>
              <w:rPr>
                <w:rFonts w:ascii="Arial" w:hAnsi="Arial" w:cs="Arial"/>
                <w:b/>
                <w:noProof/>
                <w:lang w:eastAsia="es-ES"/>
              </w:rPr>
              <w:pict>
                <v:rect id="_x0000_s1089" style="position:absolute;margin-left:8.65pt;margin-top:.35pt;width:66.05pt;height:13.45pt;z-index:251708416;mso-position-horizontal-relative:text;mso-position-vertical-relative:text" fillcolor="#4f81bd [3204]" strokecolor="#1f497d [3215]" strokeweight=".25pt">
                  <v:shadow type="perspective" color="#243f60 [1604]" opacity=".5" offset="1pt" offset2="-1pt"/>
                </v:rect>
              </w:pict>
            </w: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r>
      <w:tr w:rsidR="00D7623B" w:rsidTr="00D7623B">
        <w:tc>
          <w:tcPr>
            <w:tcW w:w="4143" w:type="dxa"/>
          </w:tcPr>
          <w:p w:rsidR="00D7623B" w:rsidRPr="00F167A8" w:rsidRDefault="00D7623B" w:rsidP="00D7623B">
            <w:pPr>
              <w:rPr>
                <w:rFonts w:cs="Arial"/>
                <w:sz w:val="18"/>
              </w:rPr>
            </w:pPr>
            <w:r w:rsidRPr="00F167A8">
              <w:rPr>
                <w:rFonts w:cs="Arial"/>
                <w:sz w:val="18"/>
              </w:rPr>
              <w:t>BLOQUE 5.- ENERGÍA</w:t>
            </w: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6" w:type="dxa"/>
          </w:tcPr>
          <w:p w:rsidR="00D7623B" w:rsidRDefault="00D7623B" w:rsidP="00D7623B">
            <w:pPr>
              <w:rPr>
                <w:rFonts w:ascii="Arial" w:hAnsi="Arial" w:cs="Arial"/>
                <w:b/>
              </w:rPr>
            </w:pPr>
          </w:p>
        </w:tc>
        <w:tc>
          <w:tcPr>
            <w:tcW w:w="398" w:type="dxa"/>
          </w:tcPr>
          <w:p w:rsidR="00D7623B" w:rsidRDefault="00D7623B" w:rsidP="00D7623B">
            <w:pPr>
              <w:rPr>
                <w:rFonts w:ascii="Arial" w:hAnsi="Arial" w:cs="Arial"/>
                <w:b/>
              </w:rPr>
            </w:pPr>
          </w:p>
        </w:tc>
        <w:tc>
          <w:tcPr>
            <w:tcW w:w="397" w:type="dxa"/>
          </w:tcPr>
          <w:p w:rsidR="00D7623B" w:rsidRDefault="00CB72BC" w:rsidP="00D7623B">
            <w:pPr>
              <w:rPr>
                <w:rFonts w:ascii="Arial" w:hAnsi="Arial" w:cs="Arial"/>
                <w:b/>
              </w:rPr>
            </w:pPr>
            <w:r w:rsidRPr="00CB72BC">
              <w:rPr>
                <w:rFonts w:cs="Arial"/>
                <w:noProof/>
                <w:sz w:val="18"/>
                <w:szCs w:val="18"/>
                <w:lang w:eastAsia="es-ES"/>
              </w:rPr>
              <w:pict>
                <v:rect id="_x0000_s1090" style="position:absolute;margin-left:8.65pt;margin-top:.65pt;width:39.05pt;height:11.45pt;z-index:251709440;mso-position-horizontal-relative:text;mso-position-vertical-relative:text" fillcolor="#4f81bd [3204]" strokecolor="#1f497d [3215]" strokeweight=".25pt">
                  <v:shadow type="perspective" color="#243f60 [1604]" opacity=".5" offset="1pt" offset2="-1pt"/>
                </v:rect>
              </w:pict>
            </w: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r>
      <w:tr w:rsidR="00D7623B" w:rsidTr="00D7623B">
        <w:tc>
          <w:tcPr>
            <w:tcW w:w="4143" w:type="dxa"/>
          </w:tcPr>
          <w:p w:rsidR="00D7623B" w:rsidRPr="00F167A8" w:rsidRDefault="00D7623B" w:rsidP="00D7623B">
            <w:pPr>
              <w:rPr>
                <w:rFonts w:cs="Arial"/>
                <w:sz w:val="18"/>
              </w:rPr>
            </w:pPr>
            <w:r w:rsidRPr="00F167A8">
              <w:rPr>
                <w:rFonts w:cs="Arial"/>
                <w:sz w:val="18"/>
              </w:rPr>
              <w:t>BLOQUE 6.- LA VIDA EN EL PLANETA TIERRA</w:t>
            </w: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6" w:type="dxa"/>
          </w:tcPr>
          <w:p w:rsidR="00D7623B" w:rsidRDefault="00D7623B" w:rsidP="00D7623B">
            <w:pPr>
              <w:rPr>
                <w:rFonts w:ascii="Arial" w:hAnsi="Arial" w:cs="Arial"/>
                <w:b/>
              </w:rPr>
            </w:pPr>
          </w:p>
        </w:tc>
        <w:tc>
          <w:tcPr>
            <w:tcW w:w="398"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D7623B" w:rsidP="00D7623B">
            <w:pPr>
              <w:rPr>
                <w:rFonts w:ascii="Arial" w:hAnsi="Arial" w:cs="Arial"/>
                <w:b/>
              </w:rPr>
            </w:pPr>
          </w:p>
        </w:tc>
        <w:tc>
          <w:tcPr>
            <w:tcW w:w="397" w:type="dxa"/>
          </w:tcPr>
          <w:p w:rsidR="00D7623B" w:rsidRDefault="00CB72BC" w:rsidP="00D7623B">
            <w:pPr>
              <w:rPr>
                <w:rFonts w:ascii="Arial" w:hAnsi="Arial" w:cs="Arial"/>
                <w:b/>
              </w:rPr>
            </w:pPr>
            <w:r>
              <w:rPr>
                <w:rFonts w:ascii="Arial" w:hAnsi="Arial" w:cs="Arial"/>
                <w:b/>
                <w:noProof/>
                <w:lang w:eastAsia="es-ES"/>
              </w:rPr>
              <w:pict>
                <v:rect id="_x0000_s1084" style="position:absolute;margin-left:3.5pt;margin-top:-1.05pt;width:31.5pt;height:13.45pt;z-index:251703296;mso-position-horizontal-relative:text;mso-position-vertical-relative:text" fillcolor="#4f81bd [3204]" strokecolor="#1f497d [3215]" strokeweight=".25pt">
                  <v:shadow type="perspective" color="#243f60 [1604]" opacity=".5" offset="1pt" offset2="-1pt"/>
                </v:rect>
              </w:pict>
            </w:r>
          </w:p>
        </w:tc>
        <w:tc>
          <w:tcPr>
            <w:tcW w:w="397" w:type="dxa"/>
          </w:tcPr>
          <w:p w:rsidR="00D7623B" w:rsidRDefault="00D7623B" w:rsidP="00D7623B">
            <w:pPr>
              <w:rPr>
                <w:rFonts w:ascii="Arial" w:hAnsi="Arial" w:cs="Arial"/>
                <w:b/>
              </w:rPr>
            </w:pPr>
          </w:p>
        </w:tc>
      </w:tr>
    </w:tbl>
    <w:p w:rsidR="00D7623B" w:rsidRDefault="00D7623B" w:rsidP="00D7623B">
      <w:pPr>
        <w:rPr>
          <w:b/>
          <w:highlight w:val="lightGray"/>
          <w:u w:val="single"/>
        </w:rPr>
      </w:pPr>
    </w:p>
    <w:p w:rsidR="00D7623B" w:rsidRPr="0089642D" w:rsidRDefault="00DD42C8" w:rsidP="00D7623B">
      <w:pPr>
        <w:rPr>
          <w:b/>
          <w:highlight w:val="lightGray"/>
          <w:u w:val="single"/>
        </w:rPr>
      </w:pPr>
      <w:r>
        <w:rPr>
          <w:b/>
          <w:highlight w:val="lightGray"/>
          <w:u w:val="single"/>
        </w:rPr>
        <w:t>3.6.3.</w:t>
      </w:r>
      <w:r w:rsidR="00D7623B" w:rsidRPr="00BF2217">
        <w:rPr>
          <w:b/>
          <w:highlight w:val="lightGray"/>
          <w:u w:val="single"/>
        </w:rPr>
        <w:t xml:space="preserve"> </w:t>
      </w:r>
      <w:r w:rsidR="00D7623B">
        <w:rPr>
          <w:b/>
          <w:highlight w:val="lightGray"/>
          <w:u w:val="single"/>
        </w:rPr>
        <w:t xml:space="preserve"> </w:t>
      </w:r>
      <w:r w:rsidR="00D7623B" w:rsidRPr="00BF2217">
        <w:rPr>
          <w:b/>
          <w:highlight w:val="lightGray"/>
          <w:u w:val="single"/>
        </w:rPr>
        <w:t>CRITERIOS DE EVALUACIÓN</w:t>
      </w:r>
    </w:p>
    <w:p w:rsidR="00D7623B" w:rsidRDefault="00D7623B" w:rsidP="00D7623B">
      <w:pPr>
        <w:spacing w:line="240" w:lineRule="auto"/>
        <w:rPr>
          <w:b/>
        </w:rPr>
      </w:pPr>
      <w:r>
        <w:rPr>
          <w:b/>
        </w:rPr>
        <w:t>Bloque 0</w:t>
      </w:r>
    </w:p>
    <w:p w:rsidR="00D7623B" w:rsidRDefault="00D7623B" w:rsidP="00D7623B">
      <w:pPr>
        <w:spacing w:line="240" w:lineRule="auto"/>
        <w:rPr>
          <w:b/>
        </w:rPr>
      </w:pPr>
      <w:r>
        <w:rPr>
          <w:b/>
        </w:rPr>
        <w:t>Fase 1.D</w:t>
      </w:r>
      <w:r w:rsidRPr="003C2622">
        <w:rPr>
          <w:b/>
        </w:rPr>
        <w:t>iseñamos nuestra vivienda</w:t>
      </w:r>
    </w:p>
    <w:p w:rsidR="00D7623B" w:rsidRPr="00DF6796" w:rsidRDefault="00D7623B" w:rsidP="0009640C">
      <w:pPr>
        <w:pStyle w:val="Prrafodelista"/>
        <w:numPr>
          <w:ilvl w:val="0"/>
          <w:numId w:val="111"/>
        </w:numPr>
        <w:autoSpaceDE w:val="0"/>
        <w:autoSpaceDN w:val="0"/>
        <w:adjustRightInd w:val="0"/>
        <w:spacing w:after="0" w:line="240" w:lineRule="auto"/>
        <w:rPr>
          <w:rFonts w:ascii="ArialMT" w:hAnsi="ArialMT" w:cs="ArialMT"/>
        </w:rPr>
      </w:pPr>
      <w:r w:rsidRPr="00DF6796">
        <w:rPr>
          <w:rFonts w:ascii="ArialMT" w:hAnsi="ArialMT" w:cs="ArialMT"/>
        </w:rPr>
        <w:t>Participar de manera activa y responsable en la actividad del grupo aportando ideas y opiniones y re</w:t>
      </w:r>
      <w:r>
        <w:rPr>
          <w:rFonts w:ascii="ArialMT" w:hAnsi="ArialMT" w:cs="ArialMT"/>
        </w:rPr>
        <w:t>spetando las reglas del debate.</w:t>
      </w:r>
    </w:p>
    <w:p w:rsidR="00D7623B" w:rsidRPr="00DF6796" w:rsidRDefault="00D7623B" w:rsidP="0009640C">
      <w:pPr>
        <w:pStyle w:val="Prrafodelista"/>
        <w:numPr>
          <w:ilvl w:val="0"/>
          <w:numId w:val="111"/>
        </w:numPr>
        <w:autoSpaceDE w:val="0"/>
        <w:autoSpaceDN w:val="0"/>
        <w:adjustRightInd w:val="0"/>
        <w:spacing w:after="0" w:line="240" w:lineRule="auto"/>
        <w:rPr>
          <w:rFonts w:ascii="ArialMT" w:hAnsi="ArialMT" w:cs="ArialMT"/>
        </w:rPr>
      </w:pPr>
      <w:r w:rsidRPr="00DF6796">
        <w:rPr>
          <w:rFonts w:ascii="ArialMT" w:hAnsi="ArialMT" w:cs="ArialMT"/>
        </w:rPr>
        <w:t>Recopilar, seleccionar y organizar información procedente de diferentes fuentes: internet, ayuntamiento, empr</w:t>
      </w:r>
      <w:r>
        <w:rPr>
          <w:rFonts w:ascii="ArialMT" w:hAnsi="ArialMT" w:cs="ArialMT"/>
        </w:rPr>
        <w:t>esas...</w:t>
      </w:r>
    </w:p>
    <w:p w:rsidR="00D7623B" w:rsidRPr="00DF6796" w:rsidRDefault="00D7623B" w:rsidP="0009640C">
      <w:pPr>
        <w:pStyle w:val="Prrafodelista"/>
        <w:numPr>
          <w:ilvl w:val="0"/>
          <w:numId w:val="111"/>
        </w:numPr>
        <w:autoSpaceDE w:val="0"/>
        <w:autoSpaceDN w:val="0"/>
        <w:adjustRightInd w:val="0"/>
        <w:spacing w:after="0" w:line="240" w:lineRule="auto"/>
        <w:rPr>
          <w:rFonts w:ascii="ArialMT" w:hAnsi="ArialMT" w:cs="ArialMT"/>
        </w:rPr>
      </w:pPr>
      <w:r w:rsidRPr="00DF6796">
        <w:rPr>
          <w:rFonts w:ascii="ArialMT" w:hAnsi="ArialMT" w:cs="ArialMT"/>
        </w:rPr>
        <w:t>Elaborar y exponer con claridad la memoria que recoge todo el pr</w:t>
      </w:r>
      <w:r>
        <w:rPr>
          <w:rFonts w:ascii="ArialMT" w:hAnsi="ArialMT" w:cs="ArialMT"/>
        </w:rPr>
        <w:t>oceso inicial de planificación.</w:t>
      </w:r>
    </w:p>
    <w:p w:rsidR="00D7623B" w:rsidRPr="00DF6796" w:rsidRDefault="00D7623B" w:rsidP="0009640C">
      <w:pPr>
        <w:pStyle w:val="Prrafodelista"/>
        <w:numPr>
          <w:ilvl w:val="0"/>
          <w:numId w:val="111"/>
        </w:numPr>
        <w:autoSpaceDE w:val="0"/>
        <w:autoSpaceDN w:val="0"/>
        <w:adjustRightInd w:val="0"/>
        <w:spacing w:after="0" w:line="240" w:lineRule="auto"/>
        <w:rPr>
          <w:rFonts w:ascii="ArialMT" w:hAnsi="ArialMT" w:cs="ArialMT"/>
        </w:rPr>
      </w:pPr>
      <w:r w:rsidRPr="00DF6796">
        <w:rPr>
          <w:rFonts w:ascii="ArialMT" w:hAnsi="ArialMT" w:cs="ArialMT"/>
        </w:rPr>
        <w:t xml:space="preserve">Buscar soluciones creativas y respetuosas con el medio ambiente a los retos planteados </w:t>
      </w:r>
      <w:r>
        <w:rPr>
          <w:rFonts w:ascii="ArialMT" w:hAnsi="ArialMT" w:cs="ArialMT"/>
        </w:rPr>
        <w:t>a lo largo de todo el proyecto.</w:t>
      </w:r>
    </w:p>
    <w:p w:rsidR="00D7623B" w:rsidRPr="00DF6796" w:rsidRDefault="00D7623B" w:rsidP="0009640C">
      <w:pPr>
        <w:pStyle w:val="Prrafodelista"/>
        <w:numPr>
          <w:ilvl w:val="0"/>
          <w:numId w:val="111"/>
        </w:numPr>
        <w:autoSpaceDE w:val="0"/>
        <w:autoSpaceDN w:val="0"/>
        <w:adjustRightInd w:val="0"/>
        <w:spacing w:after="0" w:line="240" w:lineRule="auto"/>
        <w:rPr>
          <w:rFonts w:ascii="ArialMT" w:hAnsi="ArialMT" w:cs="ArialMT"/>
        </w:rPr>
      </w:pPr>
      <w:r w:rsidRPr="00DF6796">
        <w:rPr>
          <w:rFonts w:ascii="Symbol" w:hAnsi="Symbol" w:cs="Symbol"/>
        </w:rPr>
        <w:t></w:t>
      </w:r>
      <w:r w:rsidRPr="00DF6796">
        <w:rPr>
          <w:rFonts w:ascii="ArialMT" w:hAnsi="ArialMT" w:cs="ArialMT"/>
        </w:rPr>
        <w:t>Conocer y utilizar correctamente los instrumentos de dibujo en el trazado.</w:t>
      </w:r>
    </w:p>
    <w:p w:rsidR="00D7623B" w:rsidRPr="00DF6796" w:rsidRDefault="00D7623B" w:rsidP="0009640C">
      <w:pPr>
        <w:pStyle w:val="Prrafodelista"/>
        <w:numPr>
          <w:ilvl w:val="0"/>
          <w:numId w:val="111"/>
        </w:numPr>
        <w:autoSpaceDE w:val="0"/>
        <w:autoSpaceDN w:val="0"/>
        <w:adjustRightInd w:val="0"/>
        <w:spacing w:after="0" w:line="240" w:lineRule="auto"/>
        <w:rPr>
          <w:rFonts w:ascii="ArialMT" w:hAnsi="ArialMT" w:cs="ArialMT"/>
        </w:rPr>
      </w:pPr>
      <w:r w:rsidRPr="00DF6796">
        <w:rPr>
          <w:rFonts w:ascii="ArialMT" w:hAnsi="ArialMT" w:cs="ArialMT"/>
        </w:rPr>
        <w:t xml:space="preserve">Interpretar y realizar planos calculando distancias y superficies y haciendo </w:t>
      </w:r>
      <w:r>
        <w:rPr>
          <w:rFonts w:ascii="ArialMT" w:hAnsi="ArialMT" w:cs="ArialMT"/>
        </w:rPr>
        <w:t>un uso correcto de las escalas.</w:t>
      </w:r>
    </w:p>
    <w:p w:rsidR="00D7623B" w:rsidRPr="00DF6796" w:rsidRDefault="00D7623B" w:rsidP="0009640C">
      <w:pPr>
        <w:pStyle w:val="Prrafodelista"/>
        <w:numPr>
          <w:ilvl w:val="0"/>
          <w:numId w:val="111"/>
        </w:numPr>
        <w:autoSpaceDE w:val="0"/>
        <w:autoSpaceDN w:val="0"/>
        <w:adjustRightInd w:val="0"/>
        <w:spacing w:after="0" w:line="240" w:lineRule="auto"/>
        <w:rPr>
          <w:rFonts w:ascii="ArialMT" w:hAnsi="ArialMT" w:cs="ArialMT"/>
        </w:rPr>
      </w:pPr>
      <w:r w:rsidRPr="00DF6796">
        <w:rPr>
          <w:rFonts w:ascii="ArialMT" w:hAnsi="ArialMT" w:cs="ArialMT"/>
        </w:rPr>
        <w:t>Valorar las tecnologías respetuosas con el medioambiente siendo consciente de la urgente necesidad de extender su uso para alc</w:t>
      </w:r>
      <w:r>
        <w:rPr>
          <w:rFonts w:ascii="ArialMT" w:hAnsi="ArialMT" w:cs="ArialMT"/>
        </w:rPr>
        <w:t>anzar un desarrollo sostenible.</w:t>
      </w:r>
    </w:p>
    <w:p w:rsidR="00D7623B" w:rsidRPr="00DF6796" w:rsidRDefault="00D7623B" w:rsidP="0009640C">
      <w:pPr>
        <w:pStyle w:val="Prrafodelista"/>
        <w:numPr>
          <w:ilvl w:val="0"/>
          <w:numId w:val="111"/>
        </w:numPr>
        <w:autoSpaceDE w:val="0"/>
        <w:autoSpaceDN w:val="0"/>
        <w:adjustRightInd w:val="0"/>
        <w:spacing w:after="0" w:line="240" w:lineRule="auto"/>
        <w:rPr>
          <w:rFonts w:ascii="ArialMT" w:hAnsi="ArialMT" w:cs="ArialMT"/>
        </w:rPr>
      </w:pPr>
      <w:r w:rsidRPr="00DF6796">
        <w:rPr>
          <w:rFonts w:ascii="ArialMT" w:hAnsi="ArialMT" w:cs="ArialMT"/>
        </w:rPr>
        <w:t>Identificar medidas de eficiencia y ahorro energético en el diseño y uso de una vivienda.</w:t>
      </w:r>
    </w:p>
    <w:p w:rsidR="00D7623B" w:rsidRDefault="00D7623B" w:rsidP="00D7623B">
      <w:pPr>
        <w:autoSpaceDE w:val="0"/>
        <w:autoSpaceDN w:val="0"/>
        <w:adjustRightInd w:val="0"/>
        <w:spacing w:after="0" w:line="240" w:lineRule="auto"/>
        <w:rPr>
          <w:rFonts w:ascii="ArialMT" w:hAnsi="ArialMT" w:cs="ArialMT"/>
        </w:rPr>
      </w:pPr>
    </w:p>
    <w:p w:rsidR="00D7623B" w:rsidRPr="003C2622" w:rsidRDefault="00D7623B" w:rsidP="00D7623B">
      <w:pPr>
        <w:spacing w:line="240" w:lineRule="auto"/>
        <w:rPr>
          <w:b/>
        </w:rPr>
      </w:pPr>
      <w:r>
        <w:rPr>
          <w:b/>
        </w:rPr>
        <w:t>Fase 2.- P</w:t>
      </w:r>
      <w:r w:rsidRPr="003C2622">
        <w:rPr>
          <w:b/>
        </w:rPr>
        <w:t>lanificamos el trabajo en el taller.</w:t>
      </w:r>
    </w:p>
    <w:p w:rsidR="00D7623B" w:rsidRPr="00DF6796" w:rsidRDefault="00D7623B" w:rsidP="0009640C">
      <w:pPr>
        <w:pStyle w:val="Prrafodelista"/>
        <w:numPr>
          <w:ilvl w:val="0"/>
          <w:numId w:val="110"/>
        </w:numPr>
        <w:autoSpaceDE w:val="0"/>
        <w:autoSpaceDN w:val="0"/>
        <w:adjustRightInd w:val="0"/>
        <w:spacing w:after="0" w:line="240" w:lineRule="auto"/>
        <w:rPr>
          <w:rFonts w:ascii="ArialMT" w:hAnsi="ArialMT" w:cs="ArialMT"/>
        </w:rPr>
      </w:pPr>
      <w:r w:rsidRPr="00DF6796">
        <w:rPr>
          <w:rFonts w:ascii="ArialMT" w:hAnsi="ArialMT" w:cs="ArialMT"/>
        </w:rPr>
        <w:t>Participar de manera activa y responsable en la actividad del grupo aportando ideas y opiniones y re</w:t>
      </w:r>
      <w:r>
        <w:rPr>
          <w:rFonts w:ascii="ArialMT" w:hAnsi="ArialMT" w:cs="ArialMT"/>
        </w:rPr>
        <w:t>spetando las reglas del debate.</w:t>
      </w:r>
    </w:p>
    <w:p w:rsidR="00D7623B" w:rsidRPr="00DF6796" w:rsidRDefault="00D7623B" w:rsidP="0009640C">
      <w:pPr>
        <w:pStyle w:val="Prrafodelista"/>
        <w:numPr>
          <w:ilvl w:val="0"/>
          <w:numId w:val="110"/>
        </w:numPr>
        <w:autoSpaceDE w:val="0"/>
        <w:autoSpaceDN w:val="0"/>
        <w:adjustRightInd w:val="0"/>
        <w:spacing w:after="0" w:line="240" w:lineRule="auto"/>
        <w:rPr>
          <w:rFonts w:ascii="ArialMT" w:hAnsi="ArialMT" w:cs="ArialMT"/>
        </w:rPr>
      </w:pPr>
      <w:r w:rsidRPr="00DF6796">
        <w:rPr>
          <w:rFonts w:ascii="ArialMT" w:hAnsi="ArialMT" w:cs="ArialMT"/>
        </w:rPr>
        <w:t>Recopilar, seleccionar y organizar información pr</w:t>
      </w:r>
      <w:r>
        <w:rPr>
          <w:rFonts w:ascii="ArialMT" w:hAnsi="ArialMT" w:cs="ArialMT"/>
        </w:rPr>
        <w:t>ocedente de diferentes fuentes.</w:t>
      </w:r>
    </w:p>
    <w:p w:rsidR="00D7623B" w:rsidRPr="00DF6796" w:rsidRDefault="00D7623B" w:rsidP="0009640C">
      <w:pPr>
        <w:pStyle w:val="Prrafodelista"/>
        <w:numPr>
          <w:ilvl w:val="0"/>
          <w:numId w:val="110"/>
        </w:numPr>
        <w:autoSpaceDE w:val="0"/>
        <w:autoSpaceDN w:val="0"/>
        <w:adjustRightInd w:val="0"/>
        <w:spacing w:after="0" w:line="240" w:lineRule="auto"/>
        <w:rPr>
          <w:rFonts w:ascii="ArialMT" w:hAnsi="ArialMT" w:cs="ArialMT"/>
        </w:rPr>
      </w:pPr>
      <w:r w:rsidRPr="00DF6796">
        <w:rPr>
          <w:rFonts w:ascii="ArialMT" w:hAnsi="ArialMT" w:cs="ArialMT"/>
        </w:rPr>
        <w:t>Trabajar en la planificación de la maqueta de forma ordenada según la planificación prevista y resolviendo las dificultades y problemas que surjan con imaginación.</w:t>
      </w:r>
    </w:p>
    <w:p w:rsidR="00D7623B" w:rsidRPr="00DF6796" w:rsidRDefault="00D7623B" w:rsidP="0009640C">
      <w:pPr>
        <w:pStyle w:val="Prrafodelista"/>
        <w:numPr>
          <w:ilvl w:val="0"/>
          <w:numId w:val="110"/>
        </w:numPr>
        <w:autoSpaceDE w:val="0"/>
        <w:autoSpaceDN w:val="0"/>
        <w:adjustRightInd w:val="0"/>
        <w:spacing w:after="0" w:line="240" w:lineRule="auto"/>
        <w:rPr>
          <w:rFonts w:ascii="ArialMT" w:hAnsi="ArialMT" w:cs="ArialMT"/>
        </w:rPr>
      </w:pPr>
      <w:r w:rsidRPr="00DF6796">
        <w:rPr>
          <w:rFonts w:ascii="ArialMT" w:hAnsi="ArialMT" w:cs="ArialMT"/>
        </w:rPr>
        <w:t xml:space="preserve">Buscar soluciones creativas y respetuosas con el medio ambiente a los retos planteados </w:t>
      </w:r>
      <w:r>
        <w:rPr>
          <w:rFonts w:ascii="ArialMT" w:hAnsi="ArialMT" w:cs="ArialMT"/>
        </w:rPr>
        <w:t>a lo largo de todo el proyecto.</w:t>
      </w:r>
    </w:p>
    <w:p w:rsidR="00D7623B" w:rsidRPr="00DF6796" w:rsidRDefault="00D7623B" w:rsidP="0009640C">
      <w:pPr>
        <w:pStyle w:val="Prrafodelista"/>
        <w:numPr>
          <w:ilvl w:val="0"/>
          <w:numId w:val="110"/>
        </w:numPr>
        <w:autoSpaceDE w:val="0"/>
        <w:autoSpaceDN w:val="0"/>
        <w:adjustRightInd w:val="0"/>
        <w:spacing w:after="0" w:line="240" w:lineRule="auto"/>
        <w:rPr>
          <w:rFonts w:ascii="ArialMT" w:hAnsi="ArialMT" w:cs="ArialMT"/>
        </w:rPr>
      </w:pPr>
      <w:r w:rsidRPr="00DF6796">
        <w:rPr>
          <w:rFonts w:ascii="ArialMT" w:hAnsi="ArialMT" w:cs="ArialMT"/>
        </w:rPr>
        <w:t>Identificar las señales de obligación, peligro, prohibición, advertencia e incendios.</w:t>
      </w:r>
    </w:p>
    <w:p w:rsidR="00D7623B" w:rsidRPr="00DF6796" w:rsidRDefault="00D7623B" w:rsidP="0009640C">
      <w:pPr>
        <w:pStyle w:val="Prrafodelista"/>
        <w:numPr>
          <w:ilvl w:val="0"/>
          <w:numId w:val="110"/>
        </w:numPr>
        <w:autoSpaceDE w:val="0"/>
        <w:autoSpaceDN w:val="0"/>
        <w:adjustRightInd w:val="0"/>
        <w:spacing w:after="0" w:line="240" w:lineRule="auto"/>
        <w:rPr>
          <w:rFonts w:ascii="ArialMT" w:hAnsi="ArialMT" w:cs="ArialMT"/>
        </w:rPr>
      </w:pPr>
      <w:r w:rsidRPr="00DF6796">
        <w:rPr>
          <w:rFonts w:ascii="ArialMT" w:hAnsi="ArialMT" w:cs="ArialMT"/>
        </w:rPr>
        <w:t>Respetar y aplicar las normas de seguridad e higiene en el trabajo, hacer una utilización responsable de las herramientas y mantener el orden en el aula taller de tecnolog</w:t>
      </w:r>
      <w:r>
        <w:rPr>
          <w:rFonts w:ascii="ArialMT" w:hAnsi="ArialMT" w:cs="ArialMT"/>
        </w:rPr>
        <w:t>ía guardando sus normas de uso.</w:t>
      </w:r>
    </w:p>
    <w:p w:rsidR="00D7623B" w:rsidRPr="00DF6796" w:rsidRDefault="00D7623B" w:rsidP="0009640C">
      <w:pPr>
        <w:pStyle w:val="Prrafodelista"/>
        <w:numPr>
          <w:ilvl w:val="0"/>
          <w:numId w:val="110"/>
        </w:numPr>
        <w:autoSpaceDE w:val="0"/>
        <w:autoSpaceDN w:val="0"/>
        <w:adjustRightInd w:val="0"/>
        <w:spacing w:after="0" w:line="240" w:lineRule="auto"/>
        <w:rPr>
          <w:rFonts w:ascii="ArialMT" w:hAnsi="ArialMT" w:cs="ArialMT"/>
        </w:rPr>
      </w:pPr>
      <w:r w:rsidRPr="00DF6796">
        <w:rPr>
          <w:rFonts w:ascii="ArialMT" w:hAnsi="ArialMT" w:cs="ArialMT"/>
        </w:rPr>
        <w:t>Conocer los materiales y sus propiedad</w:t>
      </w:r>
      <w:r>
        <w:rPr>
          <w:rFonts w:ascii="ArialMT" w:hAnsi="ArialMT" w:cs="ArialMT"/>
        </w:rPr>
        <w:t>es.</w:t>
      </w:r>
    </w:p>
    <w:p w:rsidR="00D7623B" w:rsidRPr="00DF6796" w:rsidRDefault="00D7623B" w:rsidP="0009640C">
      <w:pPr>
        <w:pStyle w:val="Prrafodelista"/>
        <w:numPr>
          <w:ilvl w:val="0"/>
          <w:numId w:val="110"/>
        </w:numPr>
        <w:autoSpaceDE w:val="0"/>
        <w:autoSpaceDN w:val="0"/>
        <w:adjustRightInd w:val="0"/>
        <w:spacing w:after="0" w:line="240" w:lineRule="auto"/>
        <w:rPr>
          <w:rFonts w:ascii="ArialMT" w:hAnsi="ArialMT" w:cs="ArialMT"/>
        </w:rPr>
      </w:pPr>
      <w:r w:rsidRPr="00DF6796">
        <w:rPr>
          <w:rFonts w:ascii="ArialMT" w:hAnsi="ArialMT" w:cs="ArialMT"/>
        </w:rPr>
        <w:t>Identificar, emplear y mantener correctamente las herramientas así como dominar las técnicas manuales elementales en el proceso constructivo con los diferentes materiales.</w:t>
      </w:r>
    </w:p>
    <w:p w:rsidR="00D7623B" w:rsidRDefault="00D7623B" w:rsidP="00D7623B">
      <w:pPr>
        <w:autoSpaceDE w:val="0"/>
        <w:autoSpaceDN w:val="0"/>
        <w:adjustRightInd w:val="0"/>
        <w:spacing w:after="0" w:line="240" w:lineRule="auto"/>
        <w:rPr>
          <w:rFonts w:ascii="Arial-BoldMT" w:hAnsi="Arial-BoldMT" w:cs="Arial-BoldMT"/>
          <w:b/>
          <w:bCs/>
        </w:rPr>
      </w:pPr>
    </w:p>
    <w:p w:rsidR="00D7623B" w:rsidRPr="003C2622" w:rsidRDefault="00D7623B" w:rsidP="00D7623B">
      <w:pPr>
        <w:spacing w:line="240" w:lineRule="auto"/>
        <w:rPr>
          <w:b/>
        </w:rPr>
      </w:pPr>
      <w:r w:rsidRPr="003C2622">
        <w:rPr>
          <w:b/>
        </w:rPr>
        <w:t xml:space="preserve">Fase 3. </w:t>
      </w:r>
      <w:r>
        <w:rPr>
          <w:b/>
        </w:rPr>
        <w:t>C</w:t>
      </w:r>
      <w:r w:rsidRPr="003C2622">
        <w:rPr>
          <w:b/>
        </w:rPr>
        <w:t>onstruimos la maqueta</w:t>
      </w:r>
    </w:p>
    <w:p w:rsidR="00D7623B" w:rsidRPr="00DF6796" w:rsidRDefault="00D7623B" w:rsidP="0009640C">
      <w:pPr>
        <w:pStyle w:val="Prrafodelista"/>
        <w:numPr>
          <w:ilvl w:val="0"/>
          <w:numId w:val="109"/>
        </w:numPr>
        <w:autoSpaceDE w:val="0"/>
        <w:autoSpaceDN w:val="0"/>
        <w:adjustRightInd w:val="0"/>
        <w:spacing w:after="0" w:line="240" w:lineRule="auto"/>
        <w:rPr>
          <w:rFonts w:ascii="ArialMT" w:hAnsi="ArialMT" w:cs="ArialMT"/>
        </w:rPr>
      </w:pPr>
      <w:r w:rsidRPr="00DF6796">
        <w:rPr>
          <w:rFonts w:ascii="ArialMT" w:hAnsi="ArialMT" w:cs="ArialMT"/>
        </w:rPr>
        <w:t>Participar de manera activa y responsable en la actividad del grupo aportando ideas y opiniones y re</w:t>
      </w:r>
      <w:r>
        <w:rPr>
          <w:rFonts w:ascii="ArialMT" w:hAnsi="ArialMT" w:cs="ArialMT"/>
        </w:rPr>
        <w:t>spetando las reglas del debate.</w:t>
      </w:r>
    </w:p>
    <w:p w:rsidR="00D7623B" w:rsidRPr="00DF6796" w:rsidRDefault="00D7623B" w:rsidP="0009640C">
      <w:pPr>
        <w:pStyle w:val="Prrafodelista"/>
        <w:numPr>
          <w:ilvl w:val="0"/>
          <w:numId w:val="109"/>
        </w:numPr>
        <w:autoSpaceDE w:val="0"/>
        <w:autoSpaceDN w:val="0"/>
        <w:adjustRightInd w:val="0"/>
        <w:spacing w:after="0" w:line="240" w:lineRule="auto"/>
        <w:rPr>
          <w:rFonts w:ascii="ArialMT" w:hAnsi="ArialMT" w:cs="ArialMT"/>
        </w:rPr>
      </w:pPr>
      <w:r w:rsidRPr="00DF6796">
        <w:rPr>
          <w:rFonts w:ascii="ArialMT" w:hAnsi="ArialMT" w:cs="ArialMT"/>
        </w:rPr>
        <w:lastRenderedPageBreak/>
        <w:t>Recopilar, seleccionar y organizar información procedente de diferentes fuentes: inte</w:t>
      </w:r>
      <w:r>
        <w:rPr>
          <w:rFonts w:ascii="ArialMT" w:hAnsi="ArialMT" w:cs="ArialMT"/>
        </w:rPr>
        <w:t>rnet, ayuntamiento, empresas...</w:t>
      </w:r>
    </w:p>
    <w:p w:rsidR="00D7623B" w:rsidRPr="00DF6796" w:rsidRDefault="00D7623B" w:rsidP="0009640C">
      <w:pPr>
        <w:pStyle w:val="Prrafodelista"/>
        <w:numPr>
          <w:ilvl w:val="0"/>
          <w:numId w:val="109"/>
        </w:numPr>
        <w:autoSpaceDE w:val="0"/>
        <w:autoSpaceDN w:val="0"/>
        <w:adjustRightInd w:val="0"/>
        <w:spacing w:after="0" w:line="240" w:lineRule="auto"/>
        <w:rPr>
          <w:rFonts w:ascii="ArialMT" w:hAnsi="ArialMT" w:cs="ArialMT"/>
        </w:rPr>
      </w:pPr>
      <w:r w:rsidRPr="00DF6796">
        <w:rPr>
          <w:rFonts w:ascii="ArialMT" w:hAnsi="ArialMT" w:cs="ArialMT"/>
        </w:rPr>
        <w:t>Respetar las normas de seguridad e higiene en el trabajo para hacer una utilización responsable de las herramientas y mantener el orden en el aula-taller de tecnolog</w:t>
      </w:r>
      <w:r>
        <w:rPr>
          <w:rFonts w:ascii="ArialMT" w:hAnsi="ArialMT" w:cs="ArialMT"/>
        </w:rPr>
        <w:t>ía guardando sus normas de uso.</w:t>
      </w:r>
    </w:p>
    <w:p w:rsidR="00D7623B" w:rsidRPr="00DF6796" w:rsidRDefault="00D7623B" w:rsidP="0009640C">
      <w:pPr>
        <w:pStyle w:val="Prrafodelista"/>
        <w:numPr>
          <w:ilvl w:val="0"/>
          <w:numId w:val="109"/>
        </w:numPr>
        <w:autoSpaceDE w:val="0"/>
        <w:autoSpaceDN w:val="0"/>
        <w:adjustRightInd w:val="0"/>
        <w:spacing w:after="0" w:line="240" w:lineRule="auto"/>
        <w:rPr>
          <w:rFonts w:ascii="ArialMT" w:hAnsi="ArialMT" w:cs="ArialMT"/>
        </w:rPr>
      </w:pPr>
      <w:r w:rsidRPr="00DF6796">
        <w:rPr>
          <w:rFonts w:ascii="ArialMT" w:hAnsi="ArialMT" w:cs="ArialMT"/>
        </w:rPr>
        <w:t>Elaborar y exponer con claridad la memoria que recoge todo el pr</w:t>
      </w:r>
      <w:r>
        <w:rPr>
          <w:rFonts w:ascii="ArialMT" w:hAnsi="ArialMT" w:cs="ArialMT"/>
        </w:rPr>
        <w:t>oceso inicial de planificación.</w:t>
      </w:r>
    </w:p>
    <w:p w:rsidR="00D7623B" w:rsidRPr="00DF6796" w:rsidRDefault="00D7623B" w:rsidP="0009640C">
      <w:pPr>
        <w:pStyle w:val="Prrafodelista"/>
        <w:numPr>
          <w:ilvl w:val="0"/>
          <w:numId w:val="109"/>
        </w:numPr>
        <w:autoSpaceDE w:val="0"/>
        <w:autoSpaceDN w:val="0"/>
        <w:adjustRightInd w:val="0"/>
        <w:spacing w:after="0" w:line="240" w:lineRule="auto"/>
        <w:rPr>
          <w:rFonts w:ascii="ArialMT" w:hAnsi="ArialMT" w:cs="ArialMT"/>
        </w:rPr>
      </w:pPr>
      <w:r w:rsidRPr="00DF6796">
        <w:rPr>
          <w:rFonts w:ascii="ArialMT" w:hAnsi="ArialMT" w:cs="ArialMT"/>
        </w:rPr>
        <w:t>Trabajar en la realización de la maqueta de forma ordenada según la planificación prevista y resolviendo las dificultades y problem</w:t>
      </w:r>
      <w:r>
        <w:rPr>
          <w:rFonts w:ascii="ArialMT" w:hAnsi="ArialMT" w:cs="ArialMT"/>
        </w:rPr>
        <w:t xml:space="preserve">as que surjan con imaginación. </w:t>
      </w:r>
    </w:p>
    <w:p w:rsidR="00D7623B" w:rsidRPr="00DF6796" w:rsidRDefault="00D7623B" w:rsidP="0009640C">
      <w:pPr>
        <w:pStyle w:val="Prrafodelista"/>
        <w:numPr>
          <w:ilvl w:val="0"/>
          <w:numId w:val="109"/>
        </w:numPr>
        <w:autoSpaceDE w:val="0"/>
        <w:autoSpaceDN w:val="0"/>
        <w:adjustRightInd w:val="0"/>
        <w:spacing w:after="0" w:line="240" w:lineRule="auto"/>
        <w:rPr>
          <w:rFonts w:ascii="ArialMT" w:hAnsi="ArialMT" w:cs="ArialMT"/>
        </w:rPr>
      </w:pPr>
      <w:r w:rsidRPr="00DF6796">
        <w:rPr>
          <w:rFonts w:ascii="ArialMT" w:hAnsi="ArialMT" w:cs="ArialMT"/>
        </w:rPr>
        <w:t>Buscar soluciones creativas y respetuosas con el medio ambiente a los retos planteados a lo largo de todo</w:t>
      </w:r>
      <w:r>
        <w:rPr>
          <w:rFonts w:ascii="ArialMT" w:hAnsi="ArialMT" w:cs="ArialMT"/>
        </w:rPr>
        <w:t xml:space="preserve"> el proyecto.</w:t>
      </w:r>
    </w:p>
    <w:p w:rsidR="00D7623B" w:rsidRPr="00DF6796" w:rsidRDefault="00D7623B" w:rsidP="0009640C">
      <w:pPr>
        <w:pStyle w:val="Prrafodelista"/>
        <w:numPr>
          <w:ilvl w:val="0"/>
          <w:numId w:val="109"/>
        </w:numPr>
        <w:autoSpaceDE w:val="0"/>
        <w:autoSpaceDN w:val="0"/>
        <w:adjustRightInd w:val="0"/>
        <w:spacing w:after="0" w:line="240" w:lineRule="auto"/>
        <w:rPr>
          <w:rFonts w:ascii="ArialMT" w:hAnsi="ArialMT" w:cs="ArialMT"/>
        </w:rPr>
      </w:pPr>
      <w:r w:rsidRPr="00DF6796">
        <w:rPr>
          <w:rFonts w:ascii="ArialMT" w:hAnsi="ArialMT" w:cs="ArialMT"/>
        </w:rPr>
        <w:t xml:space="preserve">Realizar un trabajo de calidad teniendo en cuenta el correcto funcionamiento de los mecanismos que se fabriquen, la estética en el </w:t>
      </w:r>
      <w:r>
        <w:rPr>
          <w:rFonts w:ascii="ArialMT" w:hAnsi="ArialMT" w:cs="ArialMT"/>
        </w:rPr>
        <w:t>acabado y el aspecto innovador.</w:t>
      </w:r>
    </w:p>
    <w:p w:rsidR="00D7623B" w:rsidRPr="00DF6796" w:rsidRDefault="00D7623B" w:rsidP="0009640C">
      <w:pPr>
        <w:pStyle w:val="Prrafodelista"/>
        <w:numPr>
          <w:ilvl w:val="0"/>
          <w:numId w:val="109"/>
        </w:numPr>
        <w:autoSpaceDE w:val="0"/>
        <w:autoSpaceDN w:val="0"/>
        <w:adjustRightInd w:val="0"/>
        <w:spacing w:after="0" w:line="240" w:lineRule="auto"/>
        <w:rPr>
          <w:rFonts w:ascii="ArialMT" w:hAnsi="ArialMT" w:cs="ArialMT"/>
        </w:rPr>
      </w:pPr>
      <w:r w:rsidRPr="00DF6796">
        <w:rPr>
          <w:rFonts w:ascii="ArialMT" w:hAnsi="ArialMT" w:cs="ArialMT"/>
        </w:rPr>
        <w:t xml:space="preserve">Interpretar y realizar planos calculando distancias y superficies y haciendo </w:t>
      </w:r>
      <w:r>
        <w:rPr>
          <w:rFonts w:ascii="ArialMT" w:hAnsi="ArialMT" w:cs="ArialMT"/>
        </w:rPr>
        <w:t>un uso correcto de las escalas.</w:t>
      </w:r>
    </w:p>
    <w:p w:rsidR="00D7623B" w:rsidRPr="00DF6796" w:rsidRDefault="00D7623B" w:rsidP="0009640C">
      <w:pPr>
        <w:pStyle w:val="Prrafodelista"/>
        <w:numPr>
          <w:ilvl w:val="0"/>
          <w:numId w:val="109"/>
        </w:numPr>
        <w:autoSpaceDE w:val="0"/>
        <w:autoSpaceDN w:val="0"/>
        <w:adjustRightInd w:val="0"/>
        <w:spacing w:after="0" w:line="240" w:lineRule="auto"/>
        <w:rPr>
          <w:rFonts w:ascii="ArialMT" w:hAnsi="ArialMT" w:cs="ArialMT"/>
        </w:rPr>
      </w:pPr>
      <w:r w:rsidRPr="00DF6796">
        <w:rPr>
          <w:rFonts w:ascii="ArialMT" w:hAnsi="ArialMT" w:cs="ArialMT"/>
        </w:rPr>
        <w:t>Conocer los materiales de construcción, las instalaciones básicas de la vivienda, sus elementos y funcionamiento, sabiendo interpretar los planos con la s</w:t>
      </w:r>
      <w:r>
        <w:rPr>
          <w:rFonts w:ascii="ArialMT" w:hAnsi="ArialMT" w:cs="ArialMT"/>
        </w:rPr>
        <w:t>imbología de cada una de ellas.</w:t>
      </w:r>
    </w:p>
    <w:p w:rsidR="00D7623B" w:rsidRPr="00DF6796" w:rsidRDefault="00D7623B" w:rsidP="0009640C">
      <w:pPr>
        <w:pStyle w:val="Prrafodelista"/>
        <w:numPr>
          <w:ilvl w:val="0"/>
          <w:numId w:val="109"/>
        </w:numPr>
        <w:autoSpaceDE w:val="0"/>
        <w:autoSpaceDN w:val="0"/>
        <w:adjustRightInd w:val="0"/>
        <w:spacing w:after="0" w:line="240" w:lineRule="auto"/>
        <w:rPr>
          <w:rFonts w:ascii="ArialMT" w:hAnsi="ArialMT" w:cs="ArialMT"/>
        </w:rPr>
      </w:pPr>
      <w:r w:rsidRPr="00DF6796">
        <w:rPr>
          <w:rFonts w:ascii="ArialMT" w:hAnsi="ArialMT" w:cs="ArialMT"/>
        </w:rPr>
        <w:t>Valorar las tecnologías respetuosas con el medioambiente siendo consciente de la urgente necesidad de extender su uso para alc</w:t>
      </w:r>
      <w:r>
        <w:rPr>
          <w:rFonts w:ascii="ArialMT" w:hAnsi="ArialMT" w:cs="ArialMT"/>
        </w:rPr>
        <w:t>anzar un desarrollo sostenible.</w:t>
      </w:r>
    </w:p>
    <w:p w:rsidR="00D7623B" w:rsidRDefault="00D7623B" w:rsidP="00D7623B">
      <w:pPr>
        <w:autoSpaceDE w:val="0"/>
        <w:autoSpaceDN w:val="0"/>
        <w:adjustRightInd w:val="0"/>
        <w:spacing w:after="0" w:line="240" w:lineRule="auto"/>
        <w:rPr>
          <w:rFonts w:ascii="Arial-BoldMT" w:hAnsi="Arial-BoldMT" w:cs="Arial-BoldMT"/>
          <w:b/>
          <w:bCs/>
        </w:rPr>
      </w:pPr>
    </w:p>
    <w:p w:rsidR="00D7623B" w:rsidRPr="003C2622" w:rsidRDefault="00D7623B" w:rsidP="00D7623B">
      <w:pPr>
        <w:spacing w:line="240" w:lineRule="auto"/>
        <w:rPr>
          <w:b/>
        </w:rPr>
      </w:pPr>
      <w:r w:rsidRPr="003C2622">
        <w:rPr>
          <w:b/>
        </w:rPr>
        <w:t>Bloque 1. Haciendo números en casa y rindiendo cuentas a la naturaleza</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 Realizar operaciones elementales con números naturales, enteros, fraccionarios y decimales y usar la proporcionalidad directa e inversa y los porcentajes, con ayuda de la calculadora, para estudiar y resolver distintas situaciones del ámbito doméstico, laboral y social.</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2. Detectar los fraudes publicitarios que se basen en supuestas demostraciones matemáticas y científicas.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3. Clasificar según distintos criterios los agentes contaminantes estableciendo relaciones causa/efecto y conocer las aportaciones correctoras que pueden ofrecer determinadas tecnologías.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4. Reconocer los distintos tipos de residuos, sus efectos en el medio ambiente y los tratamientos a los que pueden ser sometidos, así como tomar conciencia de la necesidad de reducir la cantidad de residuos que generamos.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5. Identificar las causas del agotamiento de los recursos naturales.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6. Describir las principales causas que provocan la erosión del suelo y tienen como consecuencia el avance de la desertificación.</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7. Reconocer el impacto de la actividad tecnológica sobre el medioambiente.</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8. Conocer los principios básicos sobre sostenibilidad y analizar las medidas que se pueden y se deben tomar, tanto a nivel individual como colectivo, para ponerlos en práctica.</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9. Identificar y reconocer las características fundamentales de los grupos de seres vivos más importantes, valorando la diversidad de formas de vida existentes y la importancia de su preservación.</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10. Interpretar y extraer conclusiones de diferentes tipos de gráficos estadísticos relacionados con los temas trabajados en el bloque, conociendo y comprendiendo los elementos esenciales de un estudio estadístico.</w:t>
      </w:r>
    </w:p>
    <w:p w:rsidR="00D7623B" w:rsidRDefault="00D7623B" w:rsidP="00D7623B">
      <w:pPr>
        <w:autoSpaceDE w:val="0"/>
        <w:autoSpaceDN w:val="0"/>
        <w:adjustRightInd w:val="0"/>
        <w:spacing w:after="0" w:line="240" w:lineRule="auto"/>
        <w:rPr>
          <w:rFonts w:ascii="Arial-BoldMT" w:hAnsi="Arial-BoldMT" w:cs="Arial-BoldMT"/>
          <w:b/>
          <w:bCs/>
        </w:rPr>
      </w:pPr>
    </w:p>
    <w:p w:rsidR="00D7623B" w:rsidRPr="003C2622" w:rsidRDefault="00D7623B" w:rsidP="00D7623B">
      <w:pPr>
        <w:spacing w:line="240" w:lineRule="auto"/>
        <w:rPr>
          <w:b/>
        </w:rPr>
      </w:pPr>
      <w:r>
        <w:rPr>
          <w:b/>
        </w:rPr>
        <w:t>Bloque 2. L</w:t>
      </w:r>
      <w:r w:rsidRPr="003C2622">
        <w:rPr>
          <w:b/>
        </w:rPr>
        <w:t xml:space="preserve">a </w:t>
      </w:r>
      <w:r>
        <w:rPr>
          <w:b/>
        </w:rPr>
        <w:t>T</w:t>
      </w:r>
      <w:r w:rsidRPr="003C2622">
        <w:rPr>
          <w:b/>
        </w:rPr>
        <w:t>ierra: un planeta en continuo cambio</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 Justificar razonadamente algunos fenómenos naturales, como la duración de los años, el día y la noche, los eclipses, las fases de la Luna, las mareas o las estaciones a través de la interpretación de los movimientos relativos de la Tierra en el Sistema Solar.</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2. Interpretar cualitativamente fenómenos atmosféricos y climáticos basándose en las propiedades de la atmósfera y la hidrosfera.</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3. Identificar las acciones de los agentes geológicos externos en el origen y modelado del relieve terrestre, así como en el proceso de formación de las rocas sedimentarias.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4. Conocer las implicaciones que la tectónica de placas tiene sobre la dinámica de la superficie terrestre, identificando las características y tipos de volcanes y terremotos, así como el proceso de formación de las rocas ígneas y metamórficas.</w:t>
      </w:r>
    </w:p>
    <w:p w:rsidR="00D7623B" w:rsidRPr="00FE07B8" w:rsidRDefault="00D7623B" w:rsidP="00D7623B">
      <w:pPr>
        <w:autoSpaceDE w:val="0"/>
        <w:autoSpaceDN w:val="0"/>
        <w:adjustRightInd w:val="0"/>
        <w:spacing w:after="0" w:line="240" w:lineRule="auto"/>
        <w:rPr>
          <w:rFonts w:ascii="ArialMT" w:hAnsi="ArialMT" w:cs="ArialMT"/>
        </w:rPr>
      </w:pPr>
      <w:r>
        <w:rPr>
          <w:rFonts w:ascii="ArialMT" w:hAnsi="ArialMT" w:cs="ArialMT"/>
        </w:rPr>
        <w:t>5. Identificar y describir hechos que muestren a la Tierra como un planeta cambiante y registrar algunos de los cambios más notables de su larga historia empleando para ello la escala geológica del tiempo.</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6. Elegir las unidades adecuadas para estimar y realizar medidas directas e indirectas en la percepción del entorno y efectuar cambios de unidades, múltiplos y submúltiplos.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7. Manejar e interpretar planos y mapas y obtener medidas reales de longitudes y superficies a partir de los mismos atendiendo a su escala.</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8. Introducir, leer y operar con números expresados en notación científica en la calculadora.</w:t>
      </w:r>
    </w:p>
    <w:p w:rsidR="00D7623B" w:rsidRDefault="00D7623B" w:rsidP="00D7623B">
      <w:pPr>
        <w:autoSpaceDE w:val="0"/>
        <w:autoSpaceDN w:val="0"/>
        <w:adjustRightInd w:val="0"/>
        <w:spacing w:after="0" w:line="240" w:lineRule="auto"/>
        <w:rPr>
          <w:rFonts w:ascii="Arial-BoldMT" w:hAnsi="Arial-BoldMT" w:cs="Arial-BoldMT"/>
          <w:b/>
          <w:bCs/>
        </w:rPr>
      </w:pPr>
    </w:p>
    <w:p w:rsidR="00D7623B" w:rsidRPr="00DF6796" w:rsidRDefault="00D7623B" w:rsidP="00D7623B">
      <w:pPr>
        <w:spacing w:line="240" w:lineRule="auto"/>
        <w:rPr>
          <w:b/>
          <w:lang w:val="es-ES_tradnl"/>
        </w:rPr>
      </w:pPr>
      <w:r>
        <w:rPr>
          <w:b/>
          <w:lang w:val="es-ES_tradnl"/>
        </w:rPr>
        <w:lastRenderedPageBreak/>
        <w:t>Bloque 3.- N</w:t>
      </w:r>
      <w:r w:rsidRPr="00DF6796">
        <w:rPr>
          <w:b/>
          <w:lang w:val="es-ES_tradnl"/>
        </w:rPr>
        <w:t>uestro cuerpo y la salud</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 Reconocer la organización pluricelular jerarquizada del organismo humano, diferenciando entre células, tejidos, órganos y sistemas.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2. Explicar razonadamente los procesos fundamentales que tienen lugar en el transcurso de la función de nutrición, así como justificar la necesidad de adquirir hábitos alimentarios saludables y evitar las conductas consumistas.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3. Manejar las técnicas estadísticas básicas para la realización de un trabajo estadístico sobre algún tema relacionado con la nutrición: recopilación de datos, elaboración de tablas de frecuencias absolutas, relativas y tantos por ciento, cálculo, con ayuda de la calculadora científica y la hoja de cálculo, de parámetros de centralización y dispersión (media aritmética, mediana, moda, rango, varianza y desviación típica) y redacción de un informe que relacione las conclusiones obtenidas en el trabajo con los contenidos del bloque.</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4. Conocer los órganos de los sentidos y explicar la misión integradora de los sistemas nervioso y endocrino, así como localizar los principales huesos y músculos del aparto locomotor.</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5. Conocer los principales órganos de los aparatos reproductores masculino y femenino, así como las etapas más relevantes del proceso de gestación.</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6. Reconocer los cambios más importantes que conlleva la llegada de la adolescencia, así como identificar las conductas sexuales de riesgo y conocer las ventajas e inconvenientes de los métodos anticonceptivos.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7. Conocer las principales enfermedades y alteraciones relacionadas con las funciones de nutrición, relación y reproducción, así como las conductas que pueden prevenirlas.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8. Comparar los hábitos de vida saludables –alimentación adecuada, descanso, práctica deportiva, relaciones sociales– con los hábitos sociales negativos –sedentarismo, drogadicción, alcoholismo y tabaquismo, entre otros– adoptando una actitud de prevención y rechazo ante éstos.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9. Distinguir entre virus, bacterias y hongos como agentes causantes de las enfermedades infecciosas, entendiendo la función fundamental que desempeña el sistema inmune en su control, así como reconocer el papel de los antibióticos en la lucha contra estas enfermedades</w:t>
      </w:r>
    </w:p>
    <w:p w:rsidR="00D7623B" w:rsidRDefault="00D7623B" w:rsidP="00D7623B">
      <w:pPr>
        <w:autoSpaceDE w:val="0"/>
        <w:autoSpaceDN w:val="0"/>
        <w:adjustRightInd w:val="0"/>
        <w:spacing w:after="0" w:line="240" w:lineRule="auto"/>
        <w:rPr>
          <w:rFonts w:ascii="ArialMT" w:hAnsi="ArialMT" w:cs="ArialMT"/>
        </w:rPr>
      </w:pPr>
    </w:p>
    <w:p w:rsidR="00D7623B" w:rsidRPr="003C2622" w:rsidRDefault="00D7623B" w:rsidP="00D7623B">
      <w:pPr>
        <w:spacing w:line="240" w:lineRule="auto"/>
        <w:rPr>
          <w:b/>
        </w:rPr>
      </w:pPr>
      <w:r w:rsidRPr="003C2622">
        <w:rPr>
          <w:b/>
        </w:rPr>
        <w:t>Bloque 4. Materiales, fuerzas y movimientos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 Conocer y describir el modelo atómico de Rutherford y, a partir de él, los mecanismos más sencillos de formación de moléculas.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2. Describir propiedades de la materia en sus distintos estados de agregación, así como los cambios de estado en términos de teoría cinético-molecular.</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3. Utilizar el lenguaje algebraico en la expresión formal de las propiedades más sencillas de la materia, simbolizar relaciones distinguiendo entre variables e incógnitas y resolver ecuaciones de primer grado para hallar valores numéricos que cuantifiquen dichas relaciones.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4. Describir las propiedades físicas, químicas y mecánicas de los materiales de uso técnico y sus variedades comerciales: madera, metales, materiales plásticos, cerámicos y pétreos.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5. Reconocer y distinguir las magnitudes necesarias para describir los movimientos: posición, distancia, tiempo, velocidad y aceleración</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6. Comprender la diferencia entre fuerza y velocidad.</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7. Manejar la velocidad como una magnitud vectorial y saber realizar operaciones con vectores.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8. Utilizar la representación gráfica como expresión de los distintos movimientos.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9. Conocer las propiedades de las funciones lineales, afines, a trozos, de proporcionalidad inversa y cuadrática asociándolas con las características de los movimientos que representan (movimiento uniforme y movimiento uniformemente acelerado) y saber representarlas.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10. Resolver problemas relacionados con el movimiento de objetos utilizando ecuaciones de primer y segundo grado y sistemas de ecuaciones.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11. Identificar fuerzas que intervienen en situaciones de la vida cotidiana.</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12. Conocer la Ley de Hooke y reconocer los diferentes comportamientos de los materiales frente a los esfuerzos, distinguiendo entre comportamientos frágiles, plásticos y elásticos.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13. Entender el concepto de fuerza como interacción entre dos cuerpos, así como el de inercia como una propiedad de los cuerpos relacionada con la masa.</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14. Utilizar la composición gráfica de vectores para resolver problemas sencillos de equilibrio de fuerzas.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15. Comprender el concepto de fuerza neta y relacionarlo con el cambio de velocidad.</w:t>
      </w:r>
    </w:p>
    <w:p w:rsidR="00D7623B" w:rsidRDefault="00D7623B" w:rsidP="00D7623B">
      <w:pPr>
        <w:autoSpaceDE w:val="0"/>
        <w:autoSpaceDN w:val="0"/>
        <w:adjustRightInd w:val="0"/>
        <w:spacing w:after="0" w:line="240" w:lineRule="auto"/>
        <w:rPr>
          <w:rFonts w:ascii="Arial-BoldMT" w:hAnsi="Arial-BoldMT" w:cs="Arial-BoldMT"/>
          <w:b/>
          <w:bCs/>
        </w:rPr>
      </w:pPr>
    </w:p>
    <w:p w:rsidR="00D7623B" w:rsidRPr="003C2622" w:rsidRDefault="00D7623B" w:rsidP="00D7623B">
      <w:pPr>
        <w:spacing w:line="240" w:lineRule="auto"/>
        <w:rPr>
          <w:b/>
        </w:rPr>
      </w:pPr>
      <w:r w:rsidRPr="003C2622">
        <w:rPr>
          <w:b/>
        </w:rPr>
        <w:t xml:space="preserve">Bloque 5.- </w:t>
      </w:r>
      <w:r>
        <w:rPr>
          <w:b/>
        </w:rPr>
        <w:t>E</w:t>
      </w:r>
      <w:r w:rsidRPr="003C2622">
        <w:rPr>
          <w:b/>
        </w:rPr>
        <w:t>nergía</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 Entender el concepto de energía, identificar las diversas manifestaciones de la misma y describir sus procesos de transformación.</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lastRenderedPageBreak/>
        <w:t>2. Conocer las unidades más frecuentes en las que se expresa la energía y manejar el cambio de unas a otras.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3. Resolver problemas relacionados con la energía cinética y la energía potencial aplicando el principio de conservación de la energía mecánica y resolviendo ecuaciones de primer y segundo grado.</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4. Distinguir entre calor y temperatura y resolver problemas aplicando tanto la fórmula de calor absorbido como su representación gráfica.</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5. Representar las funciones implicadas en el tema (afín, lineal, de proporcionalidad inversa y cuadrática) conociendo las principales características de las mismas y extrayendo información de las gráficas para la interpretación de situaciones relacionadas con la energía.</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6. Comprender los diferentes sistemas de producción de energía eléctrica, distinguiendo los renovables de los no renovables y valorando la importancia del ahorro energético tanto a nivel de producción como a nivel de consumo.</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7. Saber interpretar la información contenida en una factura de la luz, entendiendo las magnitudes implicadas (potencia y energía), manejando sus unidades y resolviendo problemas relacionados con el cálculo de gasto económico de energía eléctrica a nivel doméstico.</w:t>
      </w:r>
    </w:p>
    <w:p w:rsidR="00D7623B" w:rsidRDefault="00D7623B" w:rsidP="00D7623B">
      <w:pPr>
        <w:autoSpaceDE w:val="0"/>
        <w:autoSpaceDN w:val="0"/>
        <w:adjustRightInd w:val="0"/>
        <w:spacing w:after="0" w:line="240" w:lineRule="auto"/>
        <w:rPr>
          <w:rFonts w:ascii="Arial-BoldMT" w:hAnsi="Arial-BoldMT" w:cs="Arial-BoldMT"/>
          <w:b/>
          <w:bCs/>
        </w:rPr>
      </w:pPr>
    </w:p>
    <w:p w:rsidR="00D7623B" w:rsidRPr="003C2622" w:rsidRDefault="00D7623B" w:rsidP="00D7623B">
      <w:pPr>
        <w:spacing w:line="240" w:lineRule="auto"/>
        <w:rPr>
          <w:b/>
        </w:rPr>
      </w:pPr>
      <w:r>
        <w:rPr>
          <w:b/>
        </w:rPr>
        <w:t>Bloque 6.- La vida en el Planeta T</w:t>
      </w:r>
      <w:r w:rsidRPr="003C2622">
        <w:rPr>
          <w:b/>
        </w:rPr>
        <w:t>ierra</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1. Identificar los componentes bióticos y abióticos de un ecosistema, valorar la importancia de las interacciones entre sus componentes y representar gráficamente las relaciones tróficas establecidas entre los seres vivos del mismo.</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2. Conocer las circunstancias que condujeron a enunciar las teorías de la evolución de Lamarck y Darwin y sus principios básicos, así como las teorías más aceptadas en la actualidad.</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3. Saber que los genes están constituidos por ADN y ubicados en los cromosomas. Interpretar el papel de la diversidad genética y las mutaciones a partir del concepto de gen.</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4. Identificar que los caracteres hereditarios se localizan en los genes y cómo se transmiten éstos de una generación a otra.</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5. Determinar e interpretar probabilidades en experiencias simples relacionadas con la genética.</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6. Conocer el número irracional «phi» y su relación con la sucesión de Fibonacci y reconocerlo en fenómenos naturales (crecimiento de conchas, crecimiento de una población,...) y artísticos («la divina proporción»).</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7. Conocer las formas más sencillas de expresar la concentración de una disolución (g/l, % en peso y en volumen) y ser capaz de cambiar de unas a otras.</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8. Interpretar y valorar esquemas sobre el ciclo del agua y reconocer su importancia teniendo en cuenta los problemas que las actividades humanas han generado en cuanto a la gestión de los recursos de agua dulce y su contaminación.</w:t>
      </w:r>
    </w:p>
    <w:p w:rsidR="00D7623B" w:rsidRDefault="00D7623B" w:rsidP="00D7623B">
      <w:pPr>
        <w:autoSpaceDE w:val="0"/>
        <w:autoSpaceDN w:val="0"/>
        <w:adjustRightInd w:val="0"/>
        <w:spacing w:after="0" w:line="240" w:lineRule="auto"/>
        <w:rPr>
          <w:rFonts w:ascii="ArialMT" w:hAnsi="ArialMT" w:cs="ArialMT"/>
        </w:rPr>
      </w:pPr>
      <w:r>
        <w:rPr>
          <w:rFonts w:ascii="ArialMT" w:hAnsi="ArialMT" w:cs="ArialMT"/>
        </w:rPr>
        <w:t>9. Utilizar instrumentos, fórmulas, unidades y técnicas apropiadas para obtener medidas directas e indirectas de longitudes, áreas, volúmenes de envases, recipientes, depósitos o tuberías.</w:t>
      </w:r>
    </w:p>
    <w:p w:rsidR="00D7623B" w:rsidRDefault="00D7623B" w:rsidP="00D7623B">
      <w:pPr>
        <w:autoSpaceDE w:val="0"/>
        <w:autoSpaceDN w:val="0"/>
        <w:adjustRightInd w:val="0"/>
        <w:spacing w:after="0" w:line="240" w:lineRule="auto"/>
        <w:rPr>
          <w:rFonts w:ascii="Arial" w:hAnsi="Arial" w:cs="Arial"/>
        </w:rPr>
      </w:pPr>
      <w:r>
        <w:rPr>
          <w:rFonts w:ascii="ArialMT" w:hAnsi="ArialMT" w:cs="ArialMT"/>
        </w:rPr>
        <w:t>10. Resolver problemas relacionados con el gasto de agua y el ahorro que se puede conseguir con un consumo responsable.</w:t>
      </w:r>
      <w:r w:rsidRPr="00726FA7">
        <w:rPr>
          <w:rFonts w:ascii="Arial" w:hAnsi="Arial" w:cs="Arial"/>
        </w:rPr>
        <w:t xml:space="preserve"> Optimización de recursos.</w:t>
      </w:r>
    </w:p>
    <w:p w:rsidR="00D7623B" w:rsidRDefault="00D7623B" w:rsidP="00D7623B">
      <w:pPr>
        <w:rPr>
          <w:b/>
          <w:highlight w:val="lightGray"/>
          <w:u w:val="single"/>
        </w:rPr>
      </w:pPr>
    </w:p>
    <w:p w:rsidR="00D7623B" w:rsidRDefault="00D7623B" w:rsidP="00D7623B">
      <w:pPr>
        <w:rPr>
          <w:b/>
          <w:highlight w:val="lightGray"/>
          <w:u w:val="single"/>
        </w:rPr>
      </w:pPr>
    </w:p>
    <w:p w:rsidR="00D7623B" w:rsidRPr="00DD42C8" w:rsidRDefault="00D7623B" w:rsidP="0009640C">
      <w:pPr>
        <w:pStyle w:val="Prrafodelista"/>
        <w:numPr>
          <w:ilvl w:val="2"/>
          <w:numId w:val="146"/>
        </w:numPr>
        <w:ind w:left="709"/>
        <w:rPr>
          <w:rFonts w:ascii="Arial" w:hAnsi="Arial" w:cs="Arial"/>
          <w:highlight w:val="lightGray"/>
        </w:rPr>
      </w:pPr>
      <w:r w:rsidRPr="00DD42C8">
        <w:rPr>
          <w:rFonts w:ascii="Arial" w:hAnsi="Arial"/>
          <w:b/>
          <w:highlight w:val="lightGray"/>
        </w:rPr>
        <w:t>DISTRIBUCIÓN DE COMPETENCIAS POR UNIDAD DIDÁCTICA</w:t>
      </w:r>
      <w:r w:rsidRPr="00DD42C8">
        <w:rPr>
          <w:rFonts w:ascii="Arial" w:hAnsi="Arial" w:cs="Arial"/>
          <w:highlight w:val="lightGray"/>
        </w:rPr>
        <w:t>.</w:t>
      </w:r>
    </w:p>
    <w:p w:rsidR="00D7623B" w:rsidRDefault="00D7623B" w:rsidP="00D7623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637"/>
        <w:gridCol w:w="4252"/>
      </w:tblGrid>
      <w:tr w:rsidR="00D7623B" w:rsidRPr="001E27BE" w:rsidTr="00D7623B">
        <w:tc>
          <w:tcPr>
            <w:tcW w:w="5637" w:type="dxa"/>
          </w:tcPr>
          <w:p w:rsidR="00D7623B" w:rsidRPr="001E27BE" w:rsidRDefault="00D7623B" w:rsidP="00D7623B">
            <w:pPr>
              <w:jc w:val="both"/>
              <w:rPr>
                <w:rFonts w:ascii="Arial" w:hAnsi="Arial" w:cs="Arial"/>
              </w:rPr>
            </w:pPr>
            <w:r w:rsidRPr="001E27BE">
              <w:rPr>
                <w:rFonts w:ascii="Arial" w:hAnsi="Arial" w:cs="Arial"/>
              </w:rPr>
              <w:t>COMPETENCIAS / SUBCOMPETENCIAS</w:t>
            </w:r>
          </w:p>
        </w:tc>
        <w:tc>
          <w:tcPr>
            <w:tcW w:w="4252" w:type="dxa"/>
          </w:tcPr>
          <w:p w:rsidR="00D7623B" w:rsidRPr="001E27BE" w:rsidRDefault="00D7623B" w:rsidP="00D7623B">
            <w:pPr>
              <w:jc w:val="both"/>
              <w:rPr>
                <w:rFonts w:ascii="Arial" w:hAnsi="Arial" w:cs="Arial"/>
              </w:rPr>
            </w:pPr>
            <w:r>
              <w:rPr>
                <w:rFonts w:ascii="Arial" w:hAnsi="Arial" w:cs="Arial"/>
              </w:rPr>
              <w:t>Bloques</w:t>
            </w:r>
          </w:p>
        </w:tc>
      </w:tr>
      <w:tr w:rsidR="00D7623B" w:rsidRPr="001E27BE" w:rsidTr="00D7623B">
        <w:tc>
          <w:tcPr>
            <w:tcW w:w="5637" w:type="dxa"/>
          </w:tcPr>
          <w:p w:rsidR="00D7623B" w:rsidRPr="001E27BE" w:rsidRDefault="00D7623B" w:rsidP="00D7623B">
            <w:pPr>
              <w:jc w:val="both"/>
              <w:rPr>
                <w:rFonts w:ascii="Arial" w:hAnsi="Arial" w:cs="Arial"/>
              </w:rPr>
            </w:pPr>
            <w:r w:rsidRPr="001E27BE">
              <w:rPr>
                <w:rFonts w:ascii="Arial" w:hAnsi="Arial" w:cs="Arial"/>
              </w:rPr>
              <w:t>Conocimiento e interacción con el mundo físico</w:t>
            </w:r>
          </w:p>
        </w:tc>
        <w:tc>
          <w:tcPr>
            <w:tcW w:w="4252" w:type="dxa"/>
          </w:tcPr>
          <w:p w:rsidR="00D7623B" w:rsidRPr="001E27BE" w:rsidRDefault="00D7623B" w:rsidP="00D7623B">
            <w:pPr>
              <w:jc w:val="both"/>
              <w:rPr>
                <w:rFonts w:ascii="Arial" w:hAnsi="Arial" w:cs="Arial"/>
              </w:rPr>
            </w:pPr>
          </w:p>
          <w:p w:rsidR="00D7623B" w:rsidRPr="001E27BE" w:rsidRDefault="00D7623B" w:rsidP="00D7623B">
            <w:pPr>
              <w:jc w:val="both"/>
              <w:rPr>
                <w:rFonts w:ascii="Arial" w:hAnsi="Arial" w:cs="Arial"/>
              </w:rPr>
            </w:pPr>
            <w:r w:rsidRPr="001E27BE">
              <w:rPr>
                <w:rFonts w:ascii="Arial" w:hAnsi="Arial" w:cs="Arial"/>
              </w:rPr>
              <w:t xml:space="preserve">1, 2, 3, 4, 5, 6 </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Conocer y comprender objetos, procesos, sistemas y entornos tecnológicos.</w:t>
            </w:r>
          </w:p>
        </w:tc>
        <w:tc>
          <w:tcPr>
            <w:tcW w:w="4252" w:type="dxa"/>
          </w:tcPr>
          <w:p w:rsidR="00D7623B" w:rsidRPr="00C52AE1" w:rsidRDefault="00D7623B" w:rsidP="00D7623B">
            <w:pPr>
              <w:jc w:val="both"/>
              <w:rPr>
                <w:rFonts w:ascii="Arial" w:hAnsi="Arial" w:cs="Arial"/>
              </w:rPr>
            </w:pPr>
            <w:r w:rsidRPr="001E27BE">
              <w:rPr>
                <w:rFonts w:ascii="Arial" w:hAnsi="Arial" w:cs="Arial"/>
              </w:rPr>
              <w:t>1, 2, 3, 4, 5, 6</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Desarrollar destrezas y habilidades para manipular objetos con precisión y seguridad.</w:t>
            </w:r>
          </w:p>
        </w:tc>
        <w:tc>
          <w:tcPr>
            <w:tcW w:w="4252" w:type="dxa"/>
          </w:tcPr>
          <w:p w:rsidR="00D7623B" w:rsidRPr="00C52AE1" w:rsidRDefault="00D7623B" w:rsidP="00D7623B">
            <w:pPr>
              <w:jc w:val="both"/>
              <w:rPr>
                <w:rFonts w:ascii="Arial" w:hAnsi="Arial" w:cs="Arial"/>
              </w:rPr>
            </w:pPr>
            <w:r w:rsidRPr="001E27BE">
              <w:rPr>
                <w:rFonts w:ascii="Arial" w:hAnsi="Arial" w:cs="Arial"/>
              </w:rPr>
              <w:t>1, 2, 4, 5, 7 y 8</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lastRenderedPageBreak/>
              <w:t>Conocer y utilizar el proceso de resolución técnica de problemas y su aplicación para identificar y dar respuesta a distintas necesidades.</w:t>
            </w:r>
          </w:p>
        </w:tc>
        <w:tc>
          <w:tcPr>
            <w:tcW w:w="4252" w:type="dxa"/>
          </w:tcPr>
          <w:p w:rsidR="00D7623B" w:rsidRPr="00C52AE1" w:rsidRDefault="00D7623B" w:rsidP="00D7623B">
            <w:pPr>
              <w:jc w:val="both"/>
              <w:rPr>
                <w:rFonts w:ascii="Arial" w:hAnsi="Arial" w:cs="Arial"/>
              </w:rPr>
            </w:pPr>
            <w:r w:rsidRPr="001E27BE">
              <w:rPr>
                <w:rFonts w:ascii="Arial" w:hAnsi="Arial" w:cs="Arial"/>
              </w:rPr>
              <w:t>1, 2, 3, 4, 5, 6, 7, 8 y 9</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Favorecer la creación de un entorno saludable mediante el análisis crítico de la repercusión medioambiental de la actividad tecnológica y el fomento del consumo responsable.</w:t>
            </w:r>
          </w:p>
        </w:tc>
        <w:tc>
          <w:tcPr>
            <w:tcW w:w="4252" w:type="dxa"/>
          </w:tcPr>
          <w:p w:rsidR="00D7623B" w:rsidRPr="00C52AE1" w:rsidRDefault="00D7623B" w:rsidP="00D7623B">
            <w:pPr>
              <w:jc w:val="both"/>
              <w:rPr>
                <w:rFonts w:ascii="Arial" w:hAnsi="Arial" w:cs="Arial"/>
              </w:rPr>
            </w:pPr>
            <w:r w:rsidRPr="001E27BE">
              <w:rPr>
                <w:rFonts w:ascii="Arial" w:hAnsi="Arial" w:cs="Arial"/>
              </w:rPr>
              <w:t>4, 5, 6 y 9</w:t>
            </w:r>
          </w:p>
        </w:tc>
      </w:tr>
      <w:tr w:rsidR="00D7623B" w:rsidRPr="00C52AE1" w:rsidTr="00D7623B">
        <w:tc>
          <w:tcPr>
            <w:tcW w:w="5637" w:type="dxa"/>
          </w:tcPr>
          <w:p w:rsidR="00D7623B" w:rsidRPr="001E27BE" w:rsidRDefault="00D7623B" w:rsidP="00D7623B">
            <w:pPr>
              <w:jc w:val="both"/>
              <w:rPr>
                <w:rFonts w:ascii="Arial" w:hAnsi="Arial" w:cs="Arial"/>
              </w:rPr>
            </w:pPr>
            <w:r w:rsidRPr="001E27BE">
              <w:rPr>
                <w:rFonts w:ascii="Arial" w:hAnsi="Arial" w:cs="Arial"/>
              </w:rPr>
              <w:t>Matemática</w:t>
            </w:r>
          </w:p>
        </w:tc>
        <w:tc>
          <w:tcPr>
            <w:tcW w:w="4252" w:type="dxa"/>
          </w:tcPr>
          <w:p w:rsidR="00D7623B" w:rsidRPr="001E27BE" w:rsidRDefault="00D7623B" w:rsidP="00D7623B">
            <w:pPr>
              <w:jc w:val="both"/>
              <w:rPr>
                <w:rFonts w:ascii="Arial" w:hAnsi="Arial" w:cs="Arial"/>
              </w:rPr>
            </w:pPr>
            <w:r w:rsidRPr="001E27BE">
              <w:rPr>
                <w:rFonts w:ascii="Arial" w:hAnsi="Arial" w:cs="Arial"/>
              </w:rPr>
              <w:t>1, 2, 4, 5, 7 y 9</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Emplear las herramientas matemáticas adecuadas para cuantificar y analizar fenómenos, muy especialmente la medición, el uso de escalas, la interpretación de gráficos, los cálculos básicos de magnitudes físicas…</w:t>
            </w:r>
          </w:p>
        </w:tc>
        <w:tc>
          <w:tcPr>
            <w:tcW w:w="4252" w:type="dxa"/>
          </w:tcPr>
          <w:p w:rsidR="00D7623B" w:rsidRPr="00C52AE1" w:rsidRDefault="00D7623B" w:rsidP="00D7623B">
            <w:pPr>
              <w:jc w:val="both"/>
              <w:rPr>
                <w:rFonts w:ascii="Arial" w:hAnsi="Arial" w:cs="Arial"/>
              </w:rPr>
            </w:pPr>
            <w:r w:rsidRPr="001E27BE">
              <w:rPr>
                <w:rFonts w:ascii="Arial" w:hAnsi="Arial" w:cs="Arial"/>
              </w:rPr>
              <w:t>1, 2, 4, 5, 7 y 9</w:t>
            </w:r>
          </w:p>
        </w:tc>
      </w:tr>
    </w:tbl>
    <w:p w:rsidR="00D7623B" w:rsidRPr="001E27BE" w:rsidRDefault="00D7623B" w:rsidP="00D7623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637"/>
        <w:gridCol w:w="4252"/>
      </w:tblGrid>
      <w:tr w:rsidR="00D7623B" w:rsidRPr="00C52AE1" w:rsidTr="00D7623B">
        <w:tc>
          <w:tcPr>
            <w:tcW w:w="5637" w:type="dxa"/>
          </w:tcPr>
          <w:p w:rsidR="00D7623B" w:rsidRPr="001E27BE" w:rsidRDefault="00D7623B" w:rsidP="00D7623B">
            <w:pPr>
              <w:jc w:val="both"/>
              <w:rPr>
                <w:rFonts w:ascii="Arial" w:hAnsi="Arial" w:cs="Arial"/>
              </w:rPr>
            </w:pPr>
            <w:r w:rsidRPr="001E27BE">
              <w:rPr>
                <w:rFonts w:ascii="Arial" w:hAnsi="Arial" w:cs="Arial"/>
              </w:rPr>
              <w:t>Tratamiento de la información y competencia digital</w:t>
            </w:r>
          </w:p>
        </w:tc>
        <w:tc>
          <w:tcPr>
            <w:tcW w:w="4252" w:type="dxa"/>
          </w:tcPr>
          <w:p w:rsidR="00D7623B" w:rsidRPr="001E27BE" w:rsidRDefault="00D7623B" w:rsidP="00D7623B">
            <w:pPr>
              <w:jc w:val="both"/>
              <w:rPr>
                <w:rFonts w:ascii="Arial" w:hAnsi="Arial" w:cs="Arial"/>
              </w:rPr>
            </w:pPr>
            <w:r w:rsidRPr="001E27BE">
              <w:rPr>
                <w:rFonts w:ascii="Arial" w:hAnsi="Arial" w:cs="Arial"/>
              </w:rPr>
              <w:t>1, 2, 3, 4, 5, 6, 7, 8 y 9</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Manejar la información en sus distintos formatos: verbal, numérico, simbólico o gráfico</w:t>
            </w:r>
          </w:p>
        </w:tc>
        <w:tc>
          <w:tcPr>
            <w:tcW w:w="4252" w:type="dxa"/>
          </w:tcPr>
          <w:p w:rsidR="00D7623B" w:rsidRPr="00C52AE1" w:rsidRDefault="00D7623B" w:rsidP="00D7623B">
            <w:pPr>
              <w:jc w:val="both"/>
              <w:rPr>
                <w:rFonts w:ascii="Arial" w:hAnsi="Arial" w:cs="Arial"/>
              </w:rPr>
            </w:pPr>
            <w:r w:rsidRPr="001E27BE">
              <w:rPr>
                <w:rFonts w:ascii="Arial" w:hAnsi="Arial" w:cs="Arial"/>
              </w:rPr>
              <w:t>1, 2, 3, 4, 7 y 9</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Utilizar las tecnologías de la información con seguridad y confianza para obtener y reportar datos y para simular situaciones y procesos tecnológicos.</w:t>
            </w:r>
          </w:p>
        </w:tc>
        <w:tc>
          <w:tcPr>
            <w:tcW w:w="4252" w:type="dxa"/>
          </w:tcPr>
          <w:p w:rsidR="00D7623B" w:rsidRPr="00C52AE1" w:rsidRDefault="00D7623B" w:rsidP="00D7623B">
            <w:pPr>
              <w:jc w:val="both"/>
              <w:rPr>
                <w:rFonts w:ascii="Arial" w:hAnsi="Arial" w:cs="Arial"/>
              </w:rPr>
            </w:pPr>
            <w:r w:rsidRPr="001E27BE">
              <w:rPr>
                <w:rFonts w:ascii="Arial" w:hAnsi="Arial" w:cs="Arial"/>
              </w:rPr>
              <w:t>1, 2, 3, 4, 5, 6, 7, 8 y 9</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Localizar, procesar, elaborar, almacenar y presentar información con el uso de la tecnología</w:t>
            </w:r>
          </w:p>
        </w:tc>
        <w:tc>
          <w:tcPr>
            <w:tcW w:w="4252" w:type="dxa"/>
          </w:tcPr>
          <w:p w:rsidR="00D7623B" w:rsidRPr="00C52AE1" w:rsidRDefault="00D7623B" w:rsidP="00D7623B">
            <w:pPr>
              <w:jc w:val="both"/>
              <w:rPr>
                <w:rFonts w:ascii="Arial" w:hAnsi="Arial" w:cs="Arial"/>
              </w:rPr>
            </w:pPr>
            <w:r w:rsidRPr="001E27BE">
              <w:rPr>
                <w:rFonts w:ascii="Arial" w:hAnsi="Arial" w:cs="Arial"/>
              </w:rPr>
              <w:t>2, 3, 5, 6, 7, 8 y 9</w:t>
            </w:r>
          </w:p>
        </w:tc>
      </w:tr>
      <w:tr w:rsidR="00D7623B" w:rsidRPr="00C52AE1" w:rsidTr="00D7623B">
        <w:tc>
          <w:tcPr>
            <w:tcW w:w="5637" w:type="dxa"/>
          </w:tcPr>
          <w:p w:rsidR="00D7623B" w:rsidRPr="001E27BE" w:rsidRDefault="00D7623B" w:rsidP="00D7623B">
            <w:pPr>
              <w:jc w:val="both"/>
              <w:rPr>
                <w:rFonts w:ascii="Arial" w:hAnsi="Arial" w:cs="Arial"/>
              </w:rPr>
            </w:pPr>
            <w:r w:rsidRPr="001E27BE">
              <w:rPr>
                <w:rFonts w:ascii="Arial" w:hAnsi="Arial" w:cs="Arial"/>
              </w:rPr>
              <w:t>Comunicación lingüística</w:t>
            </w:r>
          </w:p>
        </w:tc>
        <w:tc>
          <w:tcPr>
            <w:tcW w:w="4252" w:type="dxa"/>
          </w:tcPr>
          <w:p w:rsidR="00D7623B" w:rsidRPr="001E27BE" w:rsidRDefault="00D7623B" w:rsidP="00D7623B">
            <w:pPr>
              <w:jc w:val="both"/>
              <w:rPr>
                <w:rFonts w:ascii="Arial" w:hAnsi="Arial" w:cs="Arial"/>
              </w:rPr>
            </w:pPr>
            <w:r w:rsidRPr="001E27BE">
              <w:rPr>
                <w:rFonts w:ascii="Arial" w:hAnsi="Arial" w:cs="Arial"/>
              </w:rPr>
              <w:t>1, 2, 3, 4, 5, 6, 7, 8 y 9</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Adquirir el vocabulario específico para comprender e interpretar mensajes relativos a la tecnología y a los procesos tecnológicos.</w:t>
            </w:r>
          </w:p>
        </w:tc>
        <w:tc>
          <w:tcPr>
            <w:tcW w:w="4252" w:type="dxa"/>
          </w:tcPr>
          <w:p w:rsidR="00D7623B" w:rsidRPr="00C52AE1" w:rsidRDefault="00D7623B" w:rsidP="00D7623B">
            <w:pPr>
              <w:jc w:val="both"/>
              <w:rPr>
                <w:rFonts w:ascii="Arial" w:hAnsi="Arial" w:cs="Arial"/>
              </w:rPr>
            </w:pPr>
            <w:r w:rsidRPr="001E27BE">
              <w:rPr>
                <w:rFonts w:ascii="Arial" w:hAnsi="Arial" w:cs="Arial"/>
              </w:rPr>
              <w:t>2, 3, 4, 5, 6 y 7</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Utilizar la terminología adecuada para redactar informes y documentos técnicos.</w:t>
            </w:r>
          </w:p>
        </w:tc>
        <w:tc>
          <w:tcPr>
            <w:tcW w:w="4252" w:type="dxa"/>
          </w:tcPr>
          <w:p w:rsidR="00D7623B" w:rsidRPr="00C52AE1" w:rsidRDefault="00D7623B" w:rsidP="00D7623B">
            <w:pPr>
              <w:jc w:val="both"/>
              <w:rPr>
                <w:rFonts w:ascii="Arial" w:hAnsi="Arial" w:cs="Arial"/>
              </w:rPr>
            </w:pPr>
            <w:r w:rsidRPr="001E27BE">
              <w:rPr>
                <w:rFonts w:ascii="Arial" w:hAnsi="Arial" w:cs="Arial"/>
              </w:rPr>
              <w:t>1, 3, 5, 6, 7, 8 y 9</w:t>
            </w:r>
          </w:p>
        </w:tc>
      </w:tr>
      <w:tr w:rsidR="00D7623B" w:rsidRPr="00C52AE1" w:rsidTr="00D7623B">
        <w:tc>
          <w:tcPr>
            <w:tcW w:w="5637" w:type="dxa"/>
          </w:tcPr>
          <w:p w:rsidR="00D7623B" w:rsidRPr="001E27BE" w:rsidRDefault="00D7623B" w:rsidP="00D7623B">
            <w:pPr>
              <w:jc w:val="both"/>
              <w:rPr>
                <w:rFonts w:ascii="Arial" w:hAnsi="Arial" w:cs="Arial"/>
              </w:rPr>
            </w:pPr>
            <w:r w:rsidRPr="001E27BE">
              <w:rPr>
                <w:rFonts w:ascii="Arial" w:hAnsi="Arial" w:cs="Arial"/>
              </w:rPr>
              <w:t>Social y ciudadana</w:t>
            </w:r>
          </w:p>
        </w:tc>
        <w:tc>
          <w:tcPr>
            <w:tcW w:w="4252" w:type="dxa"/>
          </w:tcPr>
          <w:p w:rsidR="00D7623B" w:rsidRPr="001E27BE" w:rsidRDefault="00D7623B" w:rsidP="00D7623B">
            <w:pPr>
              <w:jc w:val="both"/>
              <w:rPr>
                <w:rFonts w:ascii="Arial" w:hAnsi="Arial" w:cs="Arial"/>
              </w:rPr>
            </w:pPr>
            <w:r w:rsidRPr="001E27BE">
              <w:rPr>
                <w:rFonts w:ascii="Arial" w:hAnsi="Arial" w:cs="Arial"/>
              </w:rPr>
              <w:t>1, 2, 3, 5, 6, 7, 8 y 9</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Preparar a futuros ciudadanos para su participación activa en la toma fundamentada de decisiones.</w:t>
            </w:r>
          </w:p>
        </w:tc>
        <w:tc>
          <w:tcPr>
            <w:tcW w:w="4252" w:type="dxa"/>
          </w:tcPr>
          <w:p w:rsidR="00D7623B" w:rsidRPr="00C52AE1" w:rsidRDefault="00D7623B" w:rsidP="00D7623B">
            <w:pPr>
              <w:jc w:val="both"/>
              <w:rPr>
                <w:rFonts w:ascii="Arial" w:hAnsi="Arial" w:cs="Arial"/>
              </w:rPr>
            </w:pPr>
            <w:r w:rsidRPr="001E27BE">
              <w:rPr>
                <w:rFonts w:ascii="Arial" w:hAnsi="Arial" w:cs="Arial"/>
              </w:rPr>
              <w:t>1, 5, 6, 7, 8 y 9</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Utilizar la evolución histórica del desarrollo tecnológico para entender los cambios económicos que propiciaron la evolución social.</w:t>
            </w:r>
          </w:p>
        </w:tc>
        <w:tc>
          <w:tcPr>
            <w:tcW w:w="4252" w:type="dxa"/>
          </w:tcPr>
          <w:p w:rsidR="00D7623B" w:rsidRPr="00C52AE1" w:rsidRDefault="00D7623B" w:rsidP="00D7623B">
            <w:pPr>
              <w:jc w:val="both"/>
              <w:rPr>
                <w:rFonts w:ascii="Arial" w:hAnsi="Arial" w:cs="Arial"/>
              </w:rPr>
            </w:pPr>
            <w:r w:rsidRPr="00C52AE1">
              <w:rPr>
                <w:rFonts w:ascii="Arial" w:hAnsi="Arial" w:cs="Arial"/>
              </w:rPr>
              <w:t>1, 2, 3, 7 y 8</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Desarrollar habilidades para las relaciones humanas que favorezcan la discusión de ideas, la gestión de conflictos y la toma de decisiones bajo una actitud de respeto y tolerancia.</w:t>
            </w:r>
          </w:p>
        </w:tc>
        <w:tc>
          <w:tcPr>
            <w:tcW w:w="4252" w:type="dxa"/>
          </w:tcPr>
          <w:p w:rsidR="00D7623B" w:rsidRPr="00C52AE1" w:rsidRDefault="00D7623B" w:rsidP="00D7623B">
            <w:pPr>
              <w:jc w:val="both"/>
              <w:rPr>
                <w:rFonts w:ascii="Arial" w:hAnsi="Arial" w:cs="Arial"/>
              </w:rPr>
            </w:pPr>
            <w:r w:rsidRPr="001E27BE">
              <w:rPr>
                <w:rFonts w:ascii="Arial" w:hAnsi="Arial" w:cs="Arial"/>
              </w:rPr>
              <w:t>1 y 3</w:t>
            </w:r>
          </w:p>
        </w:tc>
      </w:tr>
      <w:tr w:rsidR="00D7623B" w:rsidRPr="00C52AE1" w:rsidTr="00D7623B">
        <w:tc>
          <w:tcPr>
            <w:tcW w:w="5637" w:type="dxa"/>
          </w:tcPr>
          <w:p w:rsidR="00D7623B" w:rsidRPr="001E27BE" w:rsidRDefault="00D7623B" w:rsidP="00D7623B">
            <w:pPr>
              <w:jc w:val="both"/>
              <w:rPr>
                <w:rFonts w:ascii="Arial" w:hAnsi="Arial" w:cs="Arial"/>
              </w:rPr>
            </w:pPr>
            <w:r w:rsidRPr="001E27BE">
              <w:rPr>
                <w:rFonts w:ascii="Arial" w:hAnsi="Arial" w:cs="Arial"/>
              </w:rPr>
              <w:t>Aprender a aprender</w:t>
            </w:r>
          </w:p>
        </w:tc>
        <w:tc>
          <w:tcPr>
            <w:tcW w:w="4252" w:type="dxa"/>
          </w:tcPr>
          <w:p w:rsidR="00D7623B" w:rsidRPr="001E27BE" w:rsidRDefault="00D7623B" w:rsidP="00D7623B">
            <w:pPr>
              <w:jc w:val="both"/>
              <w:rPr>
                <w:rFonts w:ascii="Arial" w:hAnsi="Arial" w:cs="Arial"/>
              </w:rPr>
            </w:pPr>
            <w:r w:rsidRPr="001E27BE">
              <w:rPr>
                <w:rFonts w:ascii="Arial" w:hAnsi="Arial" w:cs="Arial"/>
              </w:rPr>
              <w:t>1, 2, 3, 4, 5, 6, 7 y 8</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lastRenderedPageBreak/>
              <w:t>Desarrollar estrategias de resolución de problemas tecnológicos mediante la obtención, el análisis y la selección de información útil para abordar un proyecto.</w:t>
            </w:r>
          </w:p>
        </w:tc>
        <w:tc>
          <w:tcPr>
            <w:tcW w:w="4252" w:type="dxa"/>
          </w:tcPr>
          <w:p w:rsidR="00D7623B" w:rsidRPr="00C52AE1" w:rsidRDefault="00D7623B" w:rsidP="00D7623B">
            <w:pPr>
              <w:jc w:val="both"/>
              <w:rPr>
                <w:rFonts w:ascii="Arial" w:hAnsi="Arial" w:cs="Arial"/>
              </w:rPr>
            </w:pPr>
            <w:r w:rsidRPr="001E27BE">
              <w:rPr>
                <w:rFonts w:ascii="Arial" w:hAnsi="Arial" w:cs="Arial"/>
              </w:rPr>
              <w:t>1, 2, 3, 4, 5, 6, 7 y 8</w:t>
            </w:r>
          </w:p>
        </w:tc>
      </w:tr>
      <w:tr w:rsidR="00D7623B" w:rsidRPr="00C52AE1" w:rsidTr="00D7623B">
        <w:tc>
          <w:tcPr>
            <w:tcW w:w="5637" w:type="dxa"/>
          </w:tcPr>
          <w:p w:rsidR="00D7623B" w:rsidRPr="001E27BE" w:rsidRDefault="00D7623B" w:rsidP="00D7623B">
            <w:pPr>
              <w:jc w:val="both"/>
              <w:rPr>
                <w:rFonts w:ascii="Arial" w:hAnsi="Arial" w:cs="Arial"/>
              </w:rPr>
            </w:pPr>
            <w:r w:rsidRPr="001E27BE">
              <w:rPr>
                <w:rFonts w:ascii="Arial" w:hAnsi="Arial" w:cs="Arial"/>
              </w:rPr>
              <w:t>Autonomía e identidad personal</w:t>
            </w:r>
          </w:p>
        </w:tc>
        <w:tc>
          <w:tcPr>
            <w:tcW w:w="4252" w:type="dxa"/>
          </w:tcPr>
          <w:p w:rsidR="00D7623B" w:rsidRPr="001E27BE" w:rsidRDefault="00D7623B" w:rsidP="00D7623B">
            <w:pPr>
              <w:jc w:val="both"/>
              <w:rPr>
                <w:rFonts w:ascii="Arial" w:hAnsi="Arial" w:cs="Arial"/>
              </w:rPr>
            </w:pPr>
            <w:r w:rsidRPr="001E27BE">
              <w:rPr>
                <w:rFonts w:ascii="Arial" w:hAnsi="Arial" w:cs="Arial"/>
              </w:rPr>
              <w:t>1, 2, 3, 5, 6, 7, 8 y 9</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Fomentar el acercamiento autónomo y creativo a los problemas tecnológicos, valorando las distintas alternativas y previendo sus consecuencias.</w:t>
            </w:r>
          </w:p>
        </w:tc>
        <w:tc>
          <w:tcPr>
            <w:tcW w:w="4252" w:type="dxa"/>
          </w:tcPr>
          <w:p w:rsidR="00D7623B" w:rsidRPr="00C52AE1" w:rsidRDefault="00D7623B" w:rsidP="00D7623B">
            <w:pPr>
              <w:jc w:val="both"/>
              <w:rPr>
                <w:rFonts w:ascii="Arial" w:hAnsi="Arial" w:cs="Arial"/>
              </w:rPr>
            </w:pPr>
            <w:r w:rsidRPr="001E27BE">
              <w:rPr>
                <w:rFonts w:ascii="Arial" w:hAnsi="Arial" w:cs="Arial"/>
              </w:rPr>
              <w:t>1, 3, 5, 6, 7, 8 y 9</w:t>
            </w:r>
          </w:p>
        </w:tc>
      </w:tr>
    </w:tbl>
    <w:p w:rsidR="00D7623B" w:rsidRPr="001E27BE" w:rsidRDefault="00D7623B" w:rsidP="00D7623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637"/>
        <w:gridCol w:w="4252"/>
      </w:tblGrid>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Desarrollar cualidades personales como la iniciativa, el espíritu de superación, la perseverancia ante las dificultades, la autonomía y la autocrítica.</w:t>
            </w:r>
          </w:p>
        </w:tc>
        <w:tc>
          <w:tcPr>
            <w:tcW w:w="4252" w:type="dxa"/>
          </w:tcPr>
          <w:p w:rsidR="00D7623B" w:rsidRPr="00C52AE1" w:rsidRDefault="00D7623B" w:rsidP="00D7623B">
            <w:pPr>
              <w:jc w:val="both"/>
              <w:rPr>
                <w:rFonts w:ascii="Arial" w:hAnsi="Arial" w:cs="Arial"/>
              </w:rPr>
            </w:pPr>
            <w:r w:rsidRPr="001E27BE">
              <w:rPr>
                <w:rFonts w:ascii="Arial" w:hAnsi="Arial" w:cs="Arial"/>
              </w:rPr>
              <w:t>3, 5, 7 y 9</w:t>
            </w:r>
          </w:p>
        </w:tc>
      </w:tr>
      <w:tr w:rsidR="00D7623B" w:rsidRPr="00C52AE1" w:rsidTr="00D7623B">
        <w:tc>
          <w:tcPr>
            <w:tcW w:w="5637" w:type="dxa"/>
          </w:tcPr>
          <w:p w:rsidR="00D7623B" w:rsidRPr="001E27BE" w:rsidRDefault="00D7623B" w:rsidP="00D7623B">
            <w:pPr>
              <w:jc w:val="both"/>
              <w:rPr>
                <w:rFonts w:ascii="Arial" w:hAnsi="Arial" w:cs="Arial"/>
              </w:rPr>
            </w:pPr>
            <w:r w:rsidRPr="001E27BE">
              <w:rPr>
                <w:rFonts w:ascii="Arial" w:hAnsi="Arial" w:cs="Arial"/>
              </w:rPr>
              <w:t>Cultural y artística</w:t>
            </w:r>
          </w:p>
        </w:tc>
        <w:tc>
          <w:tcPr>
            <w:tcW w:w="4252" w:type="dxa"/>
          </w:tcPr>
          <w:p w:rsidR="00D7623B" w:rsidRPr="001E27BE" w:rsidRDefault="00D7623B" w:rsidP="00D7623B">
            <w:pPr>
              <w:jc w:val="both"/>
              <w:rPr>
                <w:rFonts w:ascii="Arial" w:hAnsi="Arial" w:cs="Arial"/>
              </w:rPr>
            </w:pPr>
            <w:r w:rsidRPr="001E27BE">
              <w:rPr>
                <w:rFonts w:ascii="Arial" w:hAnsi="Arial" w:cs="Arial"/>
              </w:rPr>
              <w:t>7 y 8</w:t>
            </w:r>
          </w:p>
        </w:tc>
      </w:tr>
      <w:tr w:rsidR="00D7623B" w:rsidRPr="00C52AE1" w:rsidTr="00D7623B">
        <w:tc>
          <w:tcPr>
            <w:tcW w:w="5637" w:type="dxa"/>
          </w:tcPr>
          <w:p w:rsidR="00D7623B" w:rsidRPr="00C52AE1" w:rsidRDefault="00D7623B" w:rsidP="00D7623B">
            <w:pPr>
              <w:tabs>
                <w:tab w:val="num" w:pos="362"/>
              </w:tabs>
              <w:jc w:val="both"/>
              <w:rPr>
                <w:rFonts w:ascii="Arial" w:hAnsi="Arial" w:cs="Arial"/>
              </w:rPr>
            </w:pPr>
            <w:r w:rsidRPr="00C52AE1">
              <w:rPr>
                <w:rFonts w:ascii="Arial" w:hAnsi="Arial" w:cs="Arial"/>
              </w:rPr>
              <w:t>Apreciar y comprender las manifestaciones artísticas y culturales e incorporarlas al diseño de sus soluciones propias.</w:t>
            </w:r>
          </w:p>
        </w:tc>
        <w:tc>
          <w:tcPr>
            <w:tcW w:w="4252" w:type="dxa"/>
          </w:tcPr>
          <w:p w:rsidR="00D7623B" w:rsidRPr="00C52AE1" w:rsidRDefault="00D7623B" w:rsidP="00D7623B">
            <w:pPr>
              <w:jc w:val="both"/>
              <w:rPr>
                <w:rFonts w:ascii="Arial" w:hAnsi="Arial" w:cs="Arial"/>
              </w:rPr>
            </w:pPr>
            <w:r w:rsidRPr="00C52AE1">
              <w:rPr>
                <w:rFonts w:ascii="Arial" w:hAnsi="Arial" w:cs="Arial"/>
              </w:rPr>
              <w:t>7 y 8</w:t>
            </w:r>
          </w:p>
        </w:tc>
      </w:tr>
    </w:tbl>
    <w:p w:rsidR="00D7623B" w:rsidRDefault="00D7623B" w:rsidP="00D7623B">
      <w:pPr>
        <w:rPr>
          <w:b/>
          <w:highlight w:val="lightGray"/>
          <w:u w:val="single"/>
        </w:rPr>
      </w:pPr>
    </w:p>
    <w:p w:rsidR="000D6F33" w:rsidRPr="00DD42C8" w:rsidRDefault="00DD42C8" w:rsidP="0009640C">
      <w:pPr>
        <w:pStyle w:val="Prrafodelista"/>
        <w:numPr>
          <w:ilvl w:val="2"/>
          <w:numId w:val="146"/>
        </w:numPr>
        <w:ind w:left="709"/>
        <w:rPr>
          <w:rFonts w:ascii="Arial" w:hAnsi="Arial"/>
          <w:b/>
          <w:highlight w:val="lightGray"/>
        </w:rPr>
      </w:pPr>
      <w:r w:rsidRPr="00DD42C8">
        <w:rPr>
          <w:rFonts w:ascii="Arial" w:hAnsi="Arial"/>
          <w:b/>
          <w:highlight w:val="lightGray"/>
        </w:rPr>
        <w:t>CONTENIDOS TRANSVERSALES</w:t>
      </w:r>
    </w:p>
    <w:p w:rsidR="00FC68AA" w:rsidRPr="0066066A" w:rsidRDefault="00FC68AA" w:rsidP="00FC68AA">
      <w:pPr>
        <w:autoSpaceDE w:val="0"/>
        <w:autoSpaceDN w:val="0"/>
        <w:adjustRightInd w:val="0"/>
        <w:spacing w:after="0" w:line="240" w:lineRule="auto"/>
        <w:rPr>
          <w:rFonts w:ascii="ArialMT" w:hAnsi="ArialMT" w:cs="ArialMT"/>
        </w:rPr>
      </w:pPr>
      <w:r w:rsidRPr="0066066A">
        <w:rPr>
          <w:rFonts w:ascii="ArialMT" w:hAnsi="ArialMT" w:cs="ArialMT"/>
        </w:rPr>
        <w:t>Esta materia, por sus características especiales, es particularmente propicia para el</w:t>
      </w:r>
      <w:r>
        <w:rPr>
          <w:rFonts w:ascii="ArialMT" w:hAnsi="ArialMT" w:cs="ArialMT"/>
        </w:rPr>
        <w:t xml:space="preserve"> </w:t>
      </w:r>
      <w:r w:rsidRPr="0066066A">
        <w:rPr>
          <w:rFonts w:ascii="ArialMT" w:hAnsi="ArialMT" w:cs="ArialMT"/>
        </w:rPr>
        <w:t>desarrollo de los TEMAS TRANSVERSALES ya que en ella se abordan temas desde una</w:t>
      </w:r>
      <w:r>
        <w:rPr>
          <w:rFonts w:ascii="ArialMT" w:hAnsi="ArialMT" w:cs="ArialMT"/>
        </w:rPr>
        <w:t xml:space="preserve"> </w:t>
      </w:r>
      <w:r w:rsidRPr="0066066A">
        <w:rPr>
          <w:rFonts w:ascii="ArialMT" w:hAnsi="ArialMT" w:cs="ArialMT"/>
        </w:rPr>
        <w:t>perspectiva muy práctica y cercana al alumno. Además, el trabajo en grupo en la realización de</w:t>
      </w:r>
      <w:r>
        <w:rPr>
          <w:rFonts w:ascii="ArialMT" w:hAnsi="ArialMT" w:cs="ArialMT"/>
        </w:rPr>
        <w:t xml:space="preserve"> </w:t>
      </w:r>
      <w:r w:rsidRPr="0066066A">
        <w:rPr>
          <w:rFonts w:ascii="ArialMT" w:hAnsi="ArialMT" w:cs="ArialMT"/>
        </w:rPr>
        <w:t>proyectos permite el incidir y trabajar algunos de estos temas mejor que en otras asignaturas.</w:t>
      </w:r>
    </w:p>
    <w:p w:rsidR="00FC68AA" w:rsidRPr="0066066A" w:rsidRDefault="00FC68AA" w:rsidP="00FC68AA">
      <w:pPr>
        <w:autoSpaceDE w:val="0"/>
        <w:autoSpaceDN w:val="0"/>
        <w:adjustRightInd w:val="0"/>
        <w:spacing w:after="0" w:line="240" w:lineRule="auto"/>
        <w:rPr>
          <w:rFonts w:ascii="ArialMT" w:hAnsi="ArialMT" w:cs="ArialMT"/>
        </w:rPr>
      </w:pPr>
      <w:r w:rsidRPr="0066066A">
        <w:rPr>
          <w:rFonts w:ascii="ArialMT" w:hAnsi="ArialMT" w:cs="ArialMT"/>
        </w:rPr>
        <w:t>Sería interesante tener presente los siguientes temas transversales para abordarlos en cualquier</w:t>
      </w:r>
      <w:r>
        <w:rPr>
          <w:rFonts w:ascii="ArialMT" w:hAnsi="ArialMT" w:cs="ArialMT"/>
        </w:rPr>
        <w:t xml:space="preserve"> </w:t>
      </w:r>
      <w:r w:rsidRPr="0066066A">
        <w:rPr>
          <w:rFonts w:ascii="ArialMT" w:hAnsi="ArialMT" w:cs="ArialMT"/>
        </w:rPr>
        <w:t>momento en que puedan surgir en clase de forma espontánea, de forma que los alumnos</w:t>
      </w:r>
      <w:r>
        <w:rPr>
          <w:rFonts w:ascii="ArialMT" w:hAnsi="ArialMT" w:cs="ArialMT"/>
        </w:rPr>
        <w:t xml:space="preserve"> </w:t>
      </w:r>
      <w:r w:rsidRPr="0066066A">
        <w:rPr>
          <w:rFonts w:ascii="ArialMT" w:hAnsi="ArialMT" w:cs="ArialMT"/>
        </w:rPr>
        <w:t>reflexionen y saquen conclusiones sobre los mismos:</w:t>
      </w:r>
    </w:p>
    <w:p w:rsidR="00FC68AA" w:rsidRPr="0066066A" w:rsidRDefault="00FC68AA" w:rsidP="00FC68AA">
      <w:pPr>
        <w:pStyle w:val="Prrafodelista"/>
        <w:numPr>
          <w:ilvl w:val="0"/>
          <w:numId w:val="214"/>
        </w:numPr>
        <w:jc w:val="both"/>
        <w:rPr>
          <w:rFonts w:ascii="Arial" w:hAnsi="Arial" w:cs="Arial"/>
          <w:b/>
        </w:rPr>
      </w:pPr>
      <w:r w:rsidRPr="0066066A">
        <w:rPr>
          <w:rFonts w:ascii="Arial" w:hAnsi="Arial" w:cs="Arial"/>
          <w:b/>
        </w:rPr>
        <w:t>Educación para la paz.</w:t>
      </w:r>
    </w:p>
    <w:p w:rsidR="00FC68AA" w:rsidRPr="0066066A" w:rsidRDefault="00FC68AA" w:rsidP="00FC68AA">
      <w:pPr>
        <w:pStyle w:val="Prrafodelista"/>
        <w:numPr>
          <w:ilvl w:val="0"/>
          <w:numId w:val="214"/>
        </w:numPr>
        <w:jc w:val="both"/>
        <w:rPr>
          <w:rFonts w:ascii="Arial" w:hAnsi="Arial" w:cs="Arial"/>
          <w:b/>
        </w:rPr>
      </w:pPr>
      <w:r w:rsidRPr="0066066A">
        <w:rPr>
          <w:rFonts w:ascii="Arial" w:hAnsi="Arial" w:cs="Arial"/>
          <w:b/>
        </w:rPr>
        <w:t>Educación moral y cívica.</w:t>
      </w:r>
    </w:p>
    <w:p w:rsidR="00FC68AA" w:rsidRPr="0066066A" w:rsidRDefault="00FC68AA" w:rsidP="00FC68AA">
      <w:pPr>
        <w:pStyle w:val="Prrafodelista"/>
        <w:numPr>
          <w:ilvl w:val="0"/>
          <w:numId w:val="214"/>
        </w:numPr>
        <w:jc w:val="both"/>
        <w:rPr>
          <w:rFonts w:ascii="Arial" w:hAnsi="Arial" w:cs="Arial"/>
          <w:b/>
        </w:rPr>
      </w:pPr>
      <w:r w:rsidRPr="0066066A">
        <w:rPr>
          <w:rFonts w:ascii="Arial" w:hAnsi="Arial" w:cs="Arial"/>
          <w:b/>
        </w:rPr>
        <w:t>Educación sexual.</w:t>
      </w:r>
    </w:p>
    <w:p w:rsidR="00FC68AA" w:rsidRPr="0066066A" w:rsidRDefault="00FC68AA" w:rsidP="00FC68AA">
      <w:pPr>
        <w:pStyle w:val="Prrafodelista"/>
        <w:numPr>
          <w:ilvl w:val="0"/>
          <w:numId w:val="214"/>
        </w:numPr>
        <w:jc w:val="both"/>
        <w:rPr>
          <w:rFonts w:ascii="Arial" w:hAnsi="Arial" w:cs="Arial"/>
          <w:b/>
        </w:rPr>
      </w:pPr>
      <w:r w:rsidRPr="0066066A">
        <w:rPr>
          <w:rFonts w:ascii="Arial" w:hAnsi="Arial" w:cs="Arial"/>
          <w:b/>
        </w:rPr>
        <w:t>Educación para la igualdad de oportunidades.</w:t>
      </w:r>
    </w:p>
    <w:p w:rsidR="00FC68AA" w:rsidRPr="0066066A" w:rsidRDefault="00FC68AA" w:rsidP="00FC68AA">
      <w:pPr>
        <w:pStyle w:val="Prrafodelista"/>
        <w:numPr>
          <w:ilvl w:val="0"/>
          <w:numId w:val="214"/>
        </w:numPr>
        <w:jc w:val="both"/>
        <w:rPr>
          <w:rFonts w:ascii="Arial" w:hAnsi="Arial" w:cs="Arial"/>
          <w:b/>
        </w:rPr>
      </w:pPr>
      <w:r w:rsidRPr="0066066A">
        <w:rPr>
          <w:rFonts w:ascii="Arial" w:hAnsi="Arial" w:cs="Arial"/>
          <w:b/>
        </w:rPr>
        <w:t>Educación para la salud.</w:t>
      </w:r>
    </w:p>
    <w:p w:rsidR="00FC68AA" w:rsidRPr="0066066A" w:rsidRDefault="00FC68AA" w:rsidP="00FC68AA">
      <w:pPr>
        <w:pStyle w:val="Prrafodelista"/>
        <w:numPr>
          <w:ilvl w:val="0"/>
          <w:numId w:val="214"/>
        </w:numPr>
        <w:jc w:val="both"/>
        <w:rPr>
          <w:rFonts w:ascii="Arial" w:hAnsi="Arial" w:cs="Arial"/>
          <w:b/>
        </w:rPr>
      </w:pPr>
      <w:r w:rsidRPr="0066066A">
        <w:rPr>
          <w:rFonts w:ascii="Arial" w:hAnsi="Arial" w:cs="Arial"/>
          <w:b/>
        </w:rPr>
        <w:t>Educación del consumidor.</w:t>
      </w:r>
    </w:p>
    <w:p w:rsidR="00FC68AA" w:rsidRPr="0066066A" w:rsidRDefault="00FC68AA" w:rsidP="00FC68AA">
      <w:pPr>
        <w:pStyle w:val="Prrafodelista"/>
        <w:numPr>
          <w:ilvl w:val="0"/>
          <w:numId w:val="214"/>
        </w:numPr>
        <w:jc w:val="both"/>
        <w:rPr>
          <w:rFonts w:ascii="Arial" w:hAnsi="Arial" w:cs="Arial"/>
          <w:b/>
        </w:rPr>
      </w:pPr>
      <w:r w:rsidRPr="0066066A">
        <w:rPr>
          <w:rFonts w:ascii="Arial" w:hAnsi="Arial" w:cs="Arial"/>
          <w:b/>
        </w:rPr>
        <w:t>Educación vial.</w:t>
      </w:r>
    </w:p>
    <w:p w:rsidR="00FC68AA" w:rsidRDefault="00FC68AA" w:rsidP="00FC68AA">
      <w:pPr>
        <w:autoSpaceDE w:val="0"/>
        <w:autoSpaceDN w:val="0"/>
        <w:adjustRightInd w:val="0"/>
        <w:spacing w:after="0" w:line="240" w:lineRule="auto"/>
        <w:rPr>
          <w:rFonts w:ascii="ArialMT" w:hAnsi="ArialMT" w:cs="ArialMT"/>
        </w:rPr>
      </w:pPr>
      <w:r w:rsidRPr="0066066A">
        <w:rPr>
          <w:rFonts w:ascii="ArialMT" w:hAnsi="ArialMT" w:cs="ArialMT"/>
        </w:rPr>
        <w:t>Asimismo, está previsto que en cada unidad didáctica se aborden determinados temas</w:t>
      </w:r>
      <w:r>
        <w:rPr>
          <w:rFonts w:ascii="ArialMT" w:hAnsi="ArialMT" w:cs="ArialMT"/>
        </w:rPr>
        <w:t xml:space="preserve"> </w:t>
      </w:r>
      <w:r w:rsidRPr="0066066A">
        <w:rPr>
          <w:rFonts w:ascii="ArialMT" w:hAnsi="ArialMT" w:cs="ArialMT"/>
        </w:rPr>
        <w:t>transversales relacionados con algún contenido de la misma mediante lecturas, debates, proyecciones, etc.</w:t>
      </w:r>
    </w:p>
    <w:p w:rsidR="00FC68AA" w:rsidRPr="0066066A" w:rsidRDefault="00FC68AA" w:rsidP="00FC68AA">
      <w:pPr>
        <w:autoSpaceDE w:val="0"/>
        <w:autoSpaceDN w:val="0"/>
        <w:adjustRightInd w:val="0"/>
        <w:spacing w:after="0" w:line="240" w:lineRule="auto"/>
        <w:rPr>
          <w:rFonts w:ascii="ArialMT" w:hAnsi="ArialMT" w:cs="ArialMT"/>
        </w:rPr>
      </w:pPr>
    </w:p>
    <w:p w:rsidR="00FC68AA" w:rsidRDefault="00FC68AA" w:rsidP="00FC68AA">
      <w:pPr>
        <w:spacing w:line="240" w:lineRule="auto"/>
        <w:rPr>
          <w:b/>
          <w:lang w:val="es-ES_tradnl"/>
        </w:rPr>
      </w:pPr>
      <w:r>
        <w:rPr>
          <w:b/>
          <w:lang w:val="es-ES_tradnl"/>
        </w:rPr>
        <w:t xml:space="preserve">BLOQUE 0.- </w:t>
      </w:r>
    </w:p>
    <w:p w:rsidR="00FC68AA" w:rsidRPr="00824615" w:rsidRDefault="00FC68AA" w:rsidP="00FC68AA">
      <w:pPr>
        <w:ind w:left="360"/>
        <w:jc w:val="both"/>
        <w:rPr>
          <w:rFonts w:ascii="Arial" w:hAnsi="Arial" w:cs="Arial"/>
        </w:rPr>
      </w:pPr>
      <w:r w:rsidRPr="00824615">
        <w:rPr>
          <w:rFonts w:ascii="Arial" w:hAnsi="Arial" w:cs="Arial"/>
        </w:rPr>
        <w:t>Educación para la igualdad de oportunidades.</w:t>
      </w:r>
    </w:p>
    <w:p w:rsidR="00FC68AA" w:rsidRPr="00824615" w:rsidRDefault="00FC68AA" w:rsidP="00FC68AA">
      <w:pPr>
        <w:ind w:left="360" w:firstLine="349"/>
        <w:jc w:val="both"/>
        <w:rPr>
          <w:rFonts w:ascii="Arial" w:hAnsi="Arial" w:cs="Arial"/>
        </w:rPr>
      </w:pPr>
      <w:r w:rsidRPr="00824615">
        <w:rPr>
          <w:rFonts w:ascii="Arial" w:hAnsi="Arial" w:cs="Arial"/>
        </w:rPr>
        <w:t>Se  realiza desde este tema un análisis profundo de la igualdad de las personas para realizar diferentes tareas sin discriminación por sexo, ni otro tipo de discriminación</w:t>
      </w:r>
    </w:p>
    <w:p w:rsidR="00FC68AA" w:rsidRPr="00824615" w:rsidRDefault="00FC68AA" w:rsidP="00FC68AA">
      <w:pPr>
        <w:ind w:left="360"/>
        <w:jc w:val="both"/>
        <w:rPr>
          <w:rFonts w:ascii="Arial" w:hAnsi="Arial" w:cs="Arial"/>
        </w:rPr>
      </w:pPr>
      <w:r w:rsidRPr="00824615">
        <w:rPr>
          <w:rFonts w:ascii="Arial" w:hAnsi="Arial" w:cs="Arial"/>
        </w:rPr>
        <w:t>Educación del consumidor.</w:t>
      </w:r>
    </w:p>
    <w:p w:rsidR="00FC68AA" w:rsidRPr="00824615" w:rsidRDefault="00FC68AA" w:rsidP="00FC68AA">
      <w:pPr>
        <w:ind w:left="360"/>
        <w:jc w:val="both"/>
        <w:rPr>
          <w:rFonts w:ascii="Arial" w:hAnsi="Arial" w:cs="Arial"/>
        </w:rPr>
      </w:pPr>
      <w:r w:rsidRPr="00824615">
        <w:rPr>
          <w:rFonts w:ascii="Arial" w:hAnsi="Arial" w:cs="Arial"/>
        </w:rPr>
        <w:tab/>
        <w:t>Se analizan diferentes productos y se realizan comparativas de estos para elegir la mejor elección posible.</w:t>
      </w:r>
    </w:p>
    <w:p w:rsidR="00FC68AA" w:rsidRDefault="00FC68AA" w:rsidP="00FC68AA">
      <w:pPr>
        <w:spacing w:line="240" w:lineRule="auto"/>
        <w:rPr>
          <w:b/>
          <w:lang w:val="es-ES_tradnl"/>
        </w:rPr>
      </w:pPr>
      <w:r w:rsidRPr="0066066A">
        <w:rPr>
          <w:b/>
          <w:lang w:val="es-ES_tradnl"/>
        </w:rPr>
        <w:t>BLOQUE 1 . HACIENDO NÚMEROS EN CASA Y RINDIENDO CUENTAS A LA NATURALEZA</w:t>
      </w:r>
    </w:p>
    <w:p w:rsidR="00FC68AA" w:rsidRDefault="00FC68AA" w:rsidP="00FC68AA">
      <w:pPr>
        <w:ind w:left="360"/>
        <w:jc w:val="both"/>
        <w:rPr>
          <w:rFonts w:ascii="Arial" w:hAnsi="Arial" w:cs="Arial"/>
        </w:rPr>
      </w:pPr>
      <w:r w:rsidRPr="00862667">
        <w:rPr>
          <w:rFonts w:ascii="Arial" w:hAnsi="Arial" w:cs="Arial"/>
        </w:rPr>
        <w:lastRenderedPageBreak/>
        <w:t>Educación moral y cívica.</w:t>
      </w:r>
    </w:p>
    <w:p w:rsidR="00FC68AA" w:rsidRPr="00862667" w:rsidRDefault="00FC68AA" w:rsidP="00FC68AA">
      <w:pPr>
        <w:ind w:left="360" w:firstLine="349"/>
        <w:jc w:val="both"/>
        <w:rPr>
          <w:rFonts w:ascii="Arial" w:hAnsi="Arial" w:cs="Arial"/>
        </w:rPr>
      </w:pPr>
      <w:r>
        <w:rPr>
          <w:rFonts w:ascii="Arial" w:hAnsi="Arial" w:cs="Arial"/>
        </w:rPr>
        <w:t>Se tratan temas de índole cívica para el cuidado de la naturaleza y también dentro de la sociedad.</w:t>
      </w:r>
    </w:p>
    <w:p w:rsidR="00FC68AA" w:rsidRPr="00862667" w:rsidRDefault="00FC68AA" w:rsidP="00FC68AA">
      <w:pPr>
        <w:ind w:left="360"/>
        <w:jc w:val="both"/>
        <w:rPr>
          <w:rFonts w:ascii="Arial" w:hAnsi="Arial" w:cs="Arial"/>
        </w:rPr>
      </w:pPr>
      <w:r w:rsidRPr="00862667">
        <w:rPr>
          <w:rFonts w:ascii="Arial" w:hAnsi="Arial" w:cs="Arial"/>
        </w:rPr>
        <w:t>Educación del consumidor.</w:t>
      </w:r>
    </w:p>
    <w:p w:rsidR="00FC68AA" w:rsidRPr="00862667" w:rsidRDefault="00FC68AA" w:rsidP="00FC68AA">
      <w:pPr>
        <w:ind w:left="360" w:firstLine="349"/>
        <w:jc w:val="both"/>
        <w:rPr>
          <w:rFonts w:ascii="Arial" w:hAnsi="Arial" w:cs="Arial"/>
        </w:rPr>
      </w:pPr>
      <w:r>
        <w:rPr>
          <w:rFonts w:ascii="Arial" w:hAnsi="Arial" w:cs="Arial"/>
        </w:rPr>
        <w:t>Podemos tratar a través de las facturas como realizar un análisis de necesidades y costos de estas.</w:t>
      </w:r>
    </w:p>
    <w:p w:rsidR="00FC68AA" w:rsidRPr="00824615" w:rsidRDefault="00FC68AA" w:rsidP="00FC68AA">
      <w:pPr>
        <w:ind w:left="360"/>
        <w:jc w:val="both"/>
        <w:rPr>
          <w:rFonts w:ascii="Arial" w:hAnsi="Arial" w:cs="Arial"/>
        </w:rPr>
      </w:pPr>
    </w:p>
    <w:p w:rsidR="00FC68AA" w:rsidRDefault="00FC68AA" w:rsidP="00FC68AA">
      <w:pPr>
        <w:spacing w:line="240" w:lineRule="auto"/>
        <w:rPr>
          <w:b/>
          <w:lang w:val="es-ES_tradnl"/>
        </w:rPr>
      </w:pPr>
      <w:r w:rsidRPr="0066066A">
        <w:rPr>
          <w:b/>
          <w:lang w:val="es-ES_tradnl"/>
        </w:rPr>
        <w:t>BLOQUE 2.- LA TIERRA: UN PLANETA EN CONTINUO CAMBIO</w:t>
      </w:r>
    </w:p>
    <w:p w:rsidR="00FC68AA" w:rsidRPr="00824615" w:rsidRDefault="00FC68AA" w:rsidP="00FC68AA">
      <w:pPr>
        <w:ind w:left="360" w:firstLine="349"/>
        <w:jc w:val="both"/>
        <w:rPr>
          <w:rFonts w:ascii="Arial" w:hAnsi="Arial" w:cs="Arial"/>
        </w:rPr>
      </w:pPr>
      <w:r w:rsidRPr="00824615">
        <w:rPr>
          <w:rFonts w:ascii="Arial" w:hAnsi="Arial" w:cs="Arial"/>
        </w:rPr>
        <w:t>Educación para la paz.</w:t>
      </w:r>
    </w:p>
    <w:p w:rsidR="00FC68AA" w:rsidRPr="00824615" w:rsidRDefault="00FC68AA" w:rsidP="00FC68AA">
      <w:pPr>
        <w:ind w:left="709" w:firstLine="349"/>
        <w:jc w:val="both"/>
        <w:rPr>
          <w:rFonts w:ascii="Arial" w:hAnsi="Arial" w:cs="Arial"/>
        </w:rPr>
      </w:pPr>
      <w:r w:rsidRPr="00824615">
        <w:rPr>
          <w:rFonts w:ascii="Arial" w:hAnsi="Arial" w:cs="Arial"/>
        </w:rPr>
        <w:t>Se revisa desde una perspectiva del planeta como los recursos  naturales son unos de los temas recurrentes en las causas de las guerras.</w:t>
      </w:r>
    </w:p>
    <w:p w:rsidR="00FC68AA" w:rsidRDefault="00FC68AA" w:rsidP="00FC68AA">
      <w:pPr>
        <w:spacing w:line="240" w:lineRule="auto"/>
        <w:rPr>
          <w:b/>
          <w:lang w:val="es-ES_tradnl"/>
        </w:rPr>
      </w:pPr>
      <w:r w:rsidRPr="0066066A">
        <w:rPr>
          <w:b/>
          <w:lang w:val="es-ES_tradnl"/>
        </w:rPr>
        <w:t>BLOQUE 3.- NUESTRO CUERPO Y LA SALUD</w:t>
      </w:r>
    </w:p>
    <w:p w:rsidR="00FC68AA" w:rsidRDefault="00FC68AA" w:rsidP="00FC68AA">
      <w:pPr>
        <w:ind w:firstLine="709"/>
        <w:jc w:val="both"/>
        <w:rPr>
          <w:rFonts w:ascii="Arial" w:hAnsi="Arial" w:cs="Arial"/>
        </w:rPr>
      </w:pPr>
      <w:r w:rsidRPr="00862667">
        <w:rPr>
          <w:rFonts w:ascii="Arial" w:hAnsi="Arial" w:cs="Arial"/>
        </w:rPr>
        <w:t>Educación para la igualdad de oportunidades.</w:t>
      </w:r>
    </w:p>
    <w:p w:rsidR="00FC68AA" w:rsidRPr="00862667" w:rsidRDefault="00FC68AA" w:rsidP="00FC68AA">
      <w:pPr>
        <w:ind w:left="709" w:firstLine="349"/>
        <w:jc w:val="both"/>
        <w:rPr>
          <w:rFonts w:ascii="Arial" w:hAnsi="Arial" w:cs="Arial"/>
        </w:rPr>
      </w:pPr>
      <w:r>
        <w:rPr>
          <w:rFonts w:ascii="Arial" w:hAnsi="Arial" w:cs="Arial"/>
        </w:rPr>
        <w:t>Se analizan las diferencias entre sexos y como estas no impiden el desarrollo de ninguna actividad, ni limitan en campos de la vida cotidiana.</w:t>
      </w:r>
    </w:p>
    <w:p w:rsidR="00FC68AA" w:rsidRPr="00862667" w:rsidRDefault="00FC68AA" w:rsidP="00FC68AA">
      <w:pPr>
        <w:ind w:firstLine="709"/>
        <w:jc w:val="both"/>
        <w:rPr>
          <w:rFonts w:ascii="Arial" w:hAnsi="Arial" w:cs="Arial"/>
        </w:rPr>
      </w:pPr>
      <w:r w:rsidRPr="00862667">
        <w:rPr>
          <w:rFonts w:ascii="Arial" w:hAnsi="Arial" w:cs="Arial"/>
        </w:rPr>
        <w:t>Educación sexual.</w:t>
      </w:r>
    </w:p>
    <w:p w:rsidR="00FC68AA" w:rsidRPr="00824615" w:rsidRDefault="00FC68AA" w:rsidP="00FC68AA">
      <w:pPr>
        <w:ind w:left="709" w:firstLine="349"/>
        <w:jc w:val="both"/>
        <w:rPr>
          <w:rFonts w:ascii="Arial" w:hAnsi="Arial" w:cs="Arial"/>
        </w:rPr>
      </w:pPr>
      <w:r w:rsidRPr="00824615">
        <w:rPr>
          <w:rFonts w:ascii="Arial" w:hAnsi="Arial" w:cs="Arial"/>
        </w:rPr>
        <w:t>Se trata de una forma formal un tema  de suma importancia en estas edades y con una base científica desmitificando todos los tópicos de estas edades</w:t>
      </w:r>
    </w:p>
    <w:p w:rsidR="00FC68AA" w:rsidRPr="0066066A" w:rsidRDefault="00FC68AA" w:rsidP="00FC68AA">
      <w:pPr>
        <w:spacing w:line="240" w:lineRule="auto"/>
        <w:rPr>
          <w:b/>
          <w:lang w:val="es-ES_tradnl"/>
        </w:rPr>
      </w:pPr>
    </w:p>
    <w:p w:rsidR="00FC68AA" w:rsidRDefault="00FC68AA" w:rsidP="00FC68AA">
      <w:pPr>
        <w:spacing w:line="240" w:lineRule="auto"/>
        <w:rPr>
          <w:b/>
          <w:lang w:val="es-ES_tradnl"/>
        </w:rPr>
      </w:pPr>
      <w:r w:rsidRPr="0066066A">
        <w:rPr>
          <w:b/>
          <w:lang w:val="es-ES_tradnl"/>
        </w:rPr>
        <w:t>BLOQUE 4 . MATERIALES, FUERZAS Y MOVIMIENTOS</w:t>
      </w:r>
    </w:p>
    <w:p w:rsidR="00FC68AA" w:rsidRDefault="00FC68AA" w:rsidP="00FC68AA">
      <w:pPr>
        <w:ind w:firstLine="709"/>
        <w:jc w:val="both"/>
        <w:rPr>
          <w:rFonts w:ascii="Arial" w:hAnsi="Arial" w:cs="Arial"/>
        </w:rPr>
      </w:pPr>
      <w:r w:rsidRPr="00862667">
        <w:rPr>
          <w:rFonts w:ascii="Arial" w:hAnsi="Arial" w:cs="Arial"/>
        </w:rPr>
        <w:t>Educación vial.</w:t>
      </w:r>
    </w:p>
    <w:p w:rsidR="00FC68AA" w:rsidRPr="00824615" w:rsidRDefault="00FC68AA" w:rsidP="00FC68AA">
      <w:pPr>
        <w:ind w:left="709" w:firstLine="709"/>
        <w:jc w:val="both"/>
        <w:rPr>
          <w:rFonts w:ascii="Arial" w:hAnsi="Arial" w:cs="Arial"/>
        </w:rPr>
      </w:pPr>
      <w:r>
        <w:rPr>
          <w:rFonts w:ascii="Arial" w:hAnsi="Arial" w:cs="Arial"/>
        </w:rPr>
        <w:t>Cuando se estudia el movimiento se tratan temas de educación vial y en particular como la velocidad afecta al índice de gravedad en  los accidentes.</w:t>
      </w:r>
    </w:p>
    <w:p w:rsidR="00FC68AA" w:rsidRDefault="00FC68AA" w:rsidP="00FC68AA">
      <w:pPr>
        <w:spacing w:line="240" w:lineRule="auto"/>
        <w:rPr>
          <w:b/>
          <w:lang w:val="es-ES_tradnl"/>
        </w:rPr>
      </w:pPr>
      <w:r w:rsidRPr="0066066A">
        <w:rPr>
          <w:b/>
          <w:lang w:val="es-ES_tradnl"/>
        </w:rPr>
        <w:t>BLOQUE 5.- ENERGÍA</w:t>
      </w:r>
    </w:p>
    <w:p w:rsidR="00FC68AA" w:rsidRPr="00862667" w:rsidRDefault="00FC68AA" w:rsidP="00FC68AA">
      <w:pPr>
        <w:ind w:left="709" w:firstLine="349"/>
        <w:jc w:val="both"/>
        <w:rPr>
          <w:rFonts w:ascii="Arial" w:hAnsi="Arial" w:cs="Arial"/>
        </w:rPr>
      </w:pPr>
      <w:r w:rsidRPr="00862667">
        <w:rPr>
          <w:rFonts w:ascii="Arial" w:hAnsi="Arial" w:cs="Arial"/>
        </w:rPr>
        <w:t>Educación del consumidor.</w:t>
      </w:r>
    </w:p>
    <w:p w:rsidR="00FC68AA" w:rsidRPr="00824615" w:rsidRDefault="00FC68AA" w:rsidP="00FC68AA">
      <w:pPr>
        <w:ind w:left="709" w:firstLine="349"/>
        <w:jc w:val="both"/>
        <w:rPr>
          <w:rFonts w:ascii="Arial" w:hAnsi="Arial" w:cs="Arial"/>
        </w:rPr>
      </w:pPr>
      <w:r>
        <w:rPr>
          <w:rFonts w:ascii="Arial" w:hAnsi="Arial" w:cs="Arial"/>
        </w:rPr>
        <w:t xml:space="preserve"> </w:t>
      </w:r>
      <w:r w:rsidRPr="00824615">
        <w:rPr>
          <w:rFonts w:ascii="Arial" w:hAnsi="Arial" w:cs="Arial"/>
        </w:rPr>
        <w:t>Se estudia una factura de energía eléctrica y se comparan cual seria la factura en diferentes compañías</w:t>
      </w:r>
      <w:r>
        <w:rPr>
          <w:rFonts w:ascii="Arial" w:hAnsi="Arial" w:cs="Arial"/>
        </w:rPr>
        <w:t xml:space="preserve"> energéticas.</w:t>
      </w:r>
    </w:p>
    <w:p w:rsidR="00FC68AA" w:rsidRDefault="00FC68AA" w:rsidP="00FC68AA">
      <w:pPr>
        <w:spacing w:line="240" w:lineRule="auto"/>
        <w:rPr>
          <w:b/>
          <w:lang w:val="es-ES_tradnl"/>
        </w:rPr>
      </w:pPr>
      <w:r w:rsidRPr="0066066A">
        <w:rPr>
          <w:b/>
          <w:lang w:val="es-ES_tradnl"/>
        </w:rPr>
        <w:t>BLOQUE 6.- LA VIDA EN EL PLANETA TIERRA</w:t>
      </w:r>
    </w:p>
    <w:p w:rsidR="00FC68AA" w:rsidRPr="00862667" w:rsidRDefault="00FC68AA" w:rsidP="00FC68AA">
      <w:pPr>
        <w:ind w:left="709" w:firstLine="349"/>
        <w:jc w:val="both"/>
        <w:rPr>
          <w:rFonts w:ascii="Arial" w:hAnsi="Arial" w:cs="Arial"/>
        </w:rPr>
      </w:pPr>
      <w:r w:rsidRPr="00862667">
        <w:rPr>
          <w:rFonts w:ascii="Arial" w:hAnsi="Arial" w:cs="Arial"/>
        </w:rPr>
        <w:t>Educación para la paz.</w:t>
      </w:r>
    </w:p>
    <w:p w:rsidR="00FC68AA" w:rsidRPr="00923AE0" w:rsidRDefault="00FC68AA" w:rsidP="00FC68AA">
      <w:pPr>
        <w:ind w:left="709" w:firstLine="349"/>
        <w:jc w:val="both"/>
        <w:rPr>
          <w:rFonts w:ascii="Arial" w:hAnsi="Arial" w:cs="Arial"/>
        </w:rPr>
      </w:pPr>
      <w:r>
        <w:rPr>
          <w:rFonts w:ascii="Arial" w:hAnsi="Arial" w:cs="Arial"/>
        </w:rPr>
        <w:tab/>
      </w:r>
      <w:r w:rsidRPr="00923AE0">
        <w:rPr>
          <w:rFonts w:ascii="Arial" w:hAnsi="Arial" w:cs="Arial"/>
        </w:rPr>
        <w:t>Se remarca la necesidad de una sociedad civilizada y con ánimo de crecimiento y en consonancia con su entrono se debe realizar desde la tolerancia y desde la conciliación de ideas y culturas , con un mundo sin conflictos ni armas.</w:t>
      </w:r>
    </w:p>
    <w:p w:rsidR="000D6F33" w:rsidRPr="00FC68AA" w:rsidRDefault="000D6F33" w:rsidP="00C31401">
      <w:pPr>
        <w:spacing w:line="240" w:lineRule="auto"/>
        <w:rPr>
          <w:b/>
        </w:rPr>
      </w:pPr>
    </w:p>
    <w:p w:rsidR="00DD42C8" w:rsidRDefault="00DD42C8" w:rsidP="00C31401">
      <w:pPr>
        <w:spacing w:line="240" w:lineRule="auto"/>
        <w:rPr>
          <w:b/>
          <w:lang w:val="es-ES_tradnl"/>
        </w:rPr>
      </w:pPr>
    </w:p>
    <w:p w:rsidR="00DD42C8" w:rsidRDefault="00DD42C8" w:rsidP="00C31401">
      <w:pPr>
        <w:spacing w:line="240" w:lineRule="auto"/>
        <w:rPr>
          <w:b/>
          <w:lang w:val="es-ES_tradnl"/>
        </w:rPr>
      </w:pPr>
    </w:p>
    <w:p w:rsidR="00DD42C8" w:rsidRDefault="00DD42C8" w:rsidP="00C31401">
      <w:pPr>
        <w:spacing w:line="240" w:lineRule="auto"/>
        <w:rPr>
          <w:b/>
          <w:lang w:val="es-ES_tradnl"/>
        </w:rPr>
      </w:pPr>
    </w:p>
    <w:p w:rsidR="00DD42C8" w:rsidRDefault="00DD42C8" w:rsidP="00C31401">
      <w:pPr>
        <w:spacing w:line="240" w:lineRule="auto"/>
        <w:rPr>
          <w:b/>
          <w:lang w:val="es-ES_tradnl"/>
        </w:rPr>
      </w:pPr>
    </w:p>
    <w:p w:rsidR="00DD42C8" w:rsidRPr="00DD42C8" w:rsidRDefault="00DD42C8" w:rsidP="00DD42C8">
      <w:pPr>
        <w:pStyle w:val="Prrafodelista"/>
        <w:numPr>
          <w:ilvl w:val="1"/>
          <w:numId w:val="51"/>
        </w:numPr>
        <w:shd w:val="clear" w:color="auto" w:fill="DBE5F1" w:themeFill="accent1" w:themeFillTint="33"/>
        <w:ind w:left="426"/>
        <w:rPr>
          <w:b/>
          <w:sz w:val="24"/>
          <w:szCs w:val="24"/>
        </w:rPr>
      </w:pPr>
      <w:r w:rsidRPr="00DD42C8">
        <w:rPr>
          <w:b/>
          <w:sz w:val="24"/>
          <w:szCs w:val="24"/>
        </w:rPr>
        <w:lastRenderedPageBreak/>
        <w:t>PROYECTO INTEGRADO 4º ESO</w:t>
      </w:r>
    </w:p>
    <w:p w:rsidR="000D6F33" w:rsidRDefault="000D6F33" w:rsidP="00C31401">
      <w:pPr>
        <w:spacing w:line="240" w:lineRule="auto"/>
        <w:rPr>
          <w:lang w:val="es-ES_tradnl"/>
        </w:rPr>
      </w:pPr>
    </w:p>
    <w:p w:rsidR="000A0D90" w:rsidRPr="00AB5269" w:rsidRDefault="000A0D90" w:rsidP="000A0D90">
      <w:pPr>
        <w:spacing w:before="100" w:beforeAutospacing="1" w:after="100" w:afterAutospacing="1"/>
        <w:jc w:val="both"/>
        <w:rPr>
          <w:rFonts w:ascii="Arial" w:hAnsi="Arial" w:cs="Arial"/>
          <w:lang w:eastAsia="es-ES"/>
        </w:rPr>
      </w:pPr>
      <w:r w:rsidRPr="00AB5269">
        <w:rPr>
          <w:rFonts w:ascii="Arial" w:hAnsi="Arial" w:cs="Arial"/>
          <w:lang w:eastAsia="es-ES"/>
        </w:rPr>
        <w:t xml:space="preserve">La propuesta de esta materia como </w:t>
      </w:r>
      <w:r w:rsidRPr="00AB5269">
        <w:rPr>
          <w:rFonts w:ascii="Arial" w:hAnsi="Arial" w:cs="Arial"/>
          <w:b/>
          <w:lang w:eastAsia="es-ES"/>
        </w:rPr>
        <w:t>Proyecto Integrado</w:t>
      </w:r>
      <w:r w:rsidRPr="00AB5269">
        <w:rPr>
          <w:rFonts w:ascii="Arial" w:hAnsi="Arial" w:cs="Arial"/>
          <w:lang w:eastAsia="es-ES"/>
        </w:rPr>
        <w:t xml:space="preserve"> se justifica considerando que cumple lo especificado en el Decreto 231/2007 de 31 de Julio, por el que se establece la ordenación y enseñanzas de la ESO en Andalucía (BOJA nº 156 de 8 de agosto de 2007) en su Capítulo III Artículo 11 Apartado 8., resaltando especialmente que esta materia contempla los siguientes aspectos:</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La cantidad y variedad de objetivos y competencias de la ESO que se pueden abordar.</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El carácter eminentemente práctico, motivador y que sin duda completará la madurez del alumnado.</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La aplicación efectiva de la metodología científica, destacando también el tiempo dedicado a la búsqueda bibliográfica, aspecto que con frecuencia no se señala en el trabajo de los científicos y, en realidad, suele ocupar bastante tiempo.</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El trabajo en equipo, como actitud social y la comunicación con otras personas.</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Propicia la expresión escrita y la organización de la información, realizando informes científicos.</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Potencia la imaginación y la expresión oral mediante la explicación del proceso a otras personas, de manera amena e inteligible.</w:t>
      </w:r>
    </w:p>
    <w:p w:rsidR="000A0D90" w:rsidRPr="00AB5269" w:rsidRDefault="000A0D90" w:rsidP="000A0D90">
      <w:pPr>
        <w:autoSpaceDE w:val="0"/>
        <w:autoSpaceDN w:val="0"/>
        <w:spacing w:before="100" w:beforeAutospacing="1" w:after="100" w:afterAutospacing="1"/>
        <w:ind w:firstLine="540"/>
        <w:jc w:val="both"/>
        <w:rPr>
          <w:rFonts w:ascii="Arial" w:hAnsi="Arial" w:cs="Arial"/>
          <w:lang w:eastAsia="es-ES"/>
        </w:rPr>
      </w:pPr>
      <w:r w:rsidRPr="00AB5269">
        <w:rPr>
          <w:rFonts w:ascii="Arial" w:hAnsi="Arial" w:cs="Arial"/>
          <w:lang w:eastAsia="es-ES"/>
        </w:rPr>
        <w:t>Este proyecto cumple, además, los principios que figuran en la Orden de 10 de agosto de 2007, por la que se desarrolla el currículo correspondiente a la Educación Secundaria Obligatoria en Andalucía.</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Facilita, requiere, y estimula la búsqueda de informaciones, la aplicación global del conocimiento, de los saberes prácticos, capacidades sociales y destrezas, no necesariamente relacionados con las materias del currículo, al menos no todos ellos.</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Implica la realización de algo tangible (prototipos, objetos, intervenciones en el medio natural, social y cultural, inventarios, recopilaciones, exposiciones, digitalizaciones, planes, estudios de campo, encuestas, recuperación de tradiciones y de lugares de interés, publicaciones, etc.)</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Contribuye a realizar actividades que de alguna forma conecten con el mundo real, los trabajos y ocupaciones de la vida real adulta y posterior a la escolarización.</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Elige como núcleo vertebrador algo que tenga conexión con la realidad, que dé oportunidades para aplicar e integrar conocimientos diversos y dé motivos para actuar dentro y fuera de los centros docentes.</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Los alumnos y alumnas sigan y vivan la autenticidad del trabajo real, siguiendo el</w:t>
      </w:r>
      <w:r>
        <w:rPr>
          <w:rFonts w:ascii="Arial" w:eastAsia="Times New Roman" w:hAnsi="Arial" w:cs="Arial"/>
          <w:lang w:eastAsia="es-ES"/>
        </w:rPr>
        <w:t xml:space="preserve"> desarrollo completo del proyecto</w:t>
      </w:r>
      <w:r w:rsidRPr="00AB5269">
        <w:rPr>
          <w:rFonts w:ascii="Arial" w:eastAsia="Times New Roman" w:hAnsi="Arial" w:cs="Arial"/>
          <w:lang w:eastAsia="es-ES"/>
        </w:rPr>
        <w:t xml:space="preserve">, desde su planificación, distintas fases de su realización y </w:t>
      </w:r>
      <w:r>
        <w:rPr>
          <w:rFonts w:ascii="Arial" w:eastAsia="Times New Roman" w:hAnsi="Arial" w:cs="Arial"/>
          <w:lang w:eastAsia="es-ES"/>
        </w:rPr>
        <w:t xml:space="preserve"> la construcción, </w:t>
      </w:r>
      <w:r w:rsidRPr="00AB5269">
        <w:rPr>
          <w:rFonts w:ascii="Arial" w:eastAsia="Times New Roman" w:hAnsi="Arial" w:cs="Arial"/>
          <w:lang w:eastAsia="es-ES"/>
        </w:rPr>
        <w:t>el logro del resultado final.</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Fomenta la participación de todos y todas en las discusiones, toma de decisión y en la realización del proyecto, sin perjuicio de que puedan repartirse tareas y responsabilidades.</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Considera las repercusiones del trabajo y de las acciones humanas en general, así como la utilización de cualquier tipo de recursos, las actuaciones sobre el medio natural, social, económico o cultural presentes y de las generaciones venideras.</w:t>
      </w:r>
    </w:p>
    <w:p w:rsidR="000A0D90" w:rsidRDefault="000A0D90" w:rsidP="0009640C">
      <w:pPr>
        <w:pStyle w:val="Prrafodelista"/>
        <w:numPr>
          <w:ilvl w:val="0"/>
          <w:numId w:val="161"/>
        </w:numPr>
        <w:autoSpaceDE w:val="0"/>
        <w:autoSpaceDN w:val="0"/>
        <w:adjustRightInd w:val="0"/>
        <w:spacing w:before="100" w:beforeAutospacing="1" w:after="100" w:afterAutospacing="1" w:line="240" w:lineRule="auto"/>
        <w:jc w:val="both"/>
        <w:rPr>
          <w:rFonts w:ascii="Arial" w:eastAsia="Times New Roman" w:hAnsi="Arial" w:cs="Arial"/>
          <w:lang w:eastAsia="es-ES"/>
        </w:rPr>
      </w:pPr>
      <w:r w:rsidRPr="00AB5269">
        <w:rPr>
          <w:rFonts w:ascii="Arial" w:eastAsia="Times New Roman" w:hAnsi="Arial" w:cs="Arial"/>
          <w:lang w:eastAsia="es-ES"/>
        </w:rPr>
        <w:t>Procura que el alumnado adquiera responsabilidades de aprendizaje y en cuanto a la realización del proyecto. </w:t>
      </w:r>
    </w:p>
    <w:p w:rsidR="00DD42C8" w:rsidRPr="000A0D90" w:rsidRDefault="000A0D90" w:rsidP="00C31401">
      <w:pPr>
        <w:spacing w:line="240" w:lineRule="auto"/>
        <w:rPr>
          <w:b/>
          <w:lang w:val="es-ES_tradnl"/>
        </w:rPr>
      </w:pPr>
      <w:r w:rsidRPr="000A0D90">
        <w:rPr>
          <w:b/>
          <w:highlight w:val="lightGray"/>
          <w:lang w:val="es-ES_tradnl"/>
        </w:rPr>
        <w:t>3.7.1. OBJETIVOS Y CONTENIDOS</w:t>
      </w:r>
    </w:p>
    <w:p w:rsidR="00DD42C8" w:rsidRPr="000A0D90" w:rsidRDefault="000A0D90" w:rsidP="00C31401">
      <w:pPr>
        <w:spacing w:line="240" w:lineRule="auto"/>
        <w:rPr>
          <w:b/>
          <w:u w:val="single"/>
          <w:lang w:val="es-ES_tradnl"/>
        </w:rPr>
      </w:pPr>
      <w:r w:rsidRPr="000A0D90">
        <w:rPr>
          <w:b/>
          <w:u w:val="single"/>
          <w:lang w:val="es-ES_tradnl"/>
        </w:rPr>
        <w:t>OBJETIVOS</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Buscar información científica en distintas fuentes bibliográficas (libros, revistas y en Internet).</w:t>
      </w:r>
    </w:p>
    <w:p w:rsidR="000A0D90"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Diseñar experiencias sobre conceptos científicos a nivel de 4º de la ESO.</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Pr>
          <w:rFonts w:ascii="Arial" w:eastAsia="Times New Roman" w:hAnsi="Arial" w:cs="Arial"/>
          <w:lang w:eastAsia="es-ES"/>
        </w:rPr>
        <w:t>Enlazar con los objetivos y contenidos del bloque de CONTROL Y ROBÓTICA  de 4º de ESO, en cuanto a los intereses y motivaciones de los alumnos de 4º de ESO en profundizar en dichos contenidos en pequeños grupos y con la teoría de Proyectos como base fundamental.</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Redactar informes científicos que permitan la comunicación a otras personas, destacando su importancia en la metodología científica.</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t>Realizar comunicaciones</w:t>
      </w:r>
      <w:r>
        <w:rPr>
          <w:rFonts w:ascii="Arial" w:eastAsia="Times New Roman" w:hAnsi="Arial" w:cs="Arial"/>
          <w:lang w:eastAsia="es-ES"/>
        </w:rPr>
        <w:t>, y cometarios</w:t>
      </w:r>
      <w:r w:rsidRPr="00AB5269">
        <w:rPr>
          <w:rFonts w:ascii="Arial" w:eastAsia="Times New Roman" w:hAnsi="Arial" w:cs="Arial"/>
          <w:lang w:eastAsia="es-ES"/>
        </w:rPr>
        <w:t xml:space="preserve"> por distintos medios disponibles, blogs</w:t>
      </w:r>
      <w:r>
        <w:rPr>
          <w:rFonts w:ascii="Arial" w:eastAsia="Times New Roman" w:hAnsi="Arial" w:cs="Arial"/>
          <w:lang w:eastAsia="es-ES"/>
        </w:rPr>
        <w:t xml:space="preserve"> del Profesor del IES El Palo</w:t>
      </w:r>
      <w:r w:rsidRPr="00AB5269">
        <w:rPr>
          <w:rFonts w:ascii="Arial" w:eastAsia="Times New Roman" w:hAnsi="Arial" w:cs="Arial"/>
          <w:lang w:eastAsia="es-ES"/>
        </w:rPr>
        <w:t>, presentaciones, vídeos, etc.).</w:t>
      </w:r>
    </w:p>
    <w:p w:rsidR="000A0D90" w:rsidRPr="00AB5269"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AB5269">
        <w:rPr>
          <w:rFonts w:ascii="Arial" w:eastAsia="Times New Roman" w:hAnsi="Arial" w:cs="Arial"/>
          <w:lang w:eastAsia="es-ES"/>
        </w:rPr>
        <w:lastRenderedPageBreak/>
        <w:t>Preparar una “puesta en escena” amena e inteligible para exponer las experiencias, sin dejar de explicar el fundamento científico.</w:t>
      </w:r>
    </w:p>
    <w:p w:rsidR="000A0D90" w:rsidRPr="00E20394" w:rsidRDefault="000A0D90" w:rsidP="0009640C">
      <w:pPr>
        <w:pStyle w:val="Prrafodelista"/>
        <w:numPr>
          <w:ilvl w:val="0"/>
          <w:numId w:val="161"/>
        </w:numPr>
        <w:autoSpaceDE w:val="0"/>
        <w:autoSpaceDN w:val="0"/>
        <w:adjustRightInd w:val="0"/>
        <w:spacing w:after="0" w:line="240" w:lineRule="auto"/>
        <w:jc w:val="both"/>
        <w:rPr>
          <w:rFonts w:ascii="Arial" w:eastAsia="Times New Roman" w:hAnsi="Arial" w:cs="Arial"/>
          <w:lang w:eastAsia="es-ES"/>
        </w:rPr>
      </w:pPr>
      <w:r w:rsidRPr="00E20394">
        <w:rPr>
          <w:rFonts w:ascii="Arial" w:eastAsia="Times New Roman" w:hAnsi="Arial" w:cs="Arial"/>
          <w:lang w:eastAsia="es-ES"/>
        </w:rPr>
        <w:t>Exponer las experienc</w:t>
      </w:r>
      <w:r>
        <w:rPr>
          <w:rFonts w:ascii="Arial" w:eastAsia="Times New Roman" w:hAnsi="Arial" w:cs="Arial"/>
          <w:lang w:eastAsia="es-ES"/>
        </w:rPr>
        <w:t>ias ante el alumnado del centro.</w:t>
      </w:r>
    </w:p>
    <w:p w:rsidR="00DD42C8" w:rsidRPr="000A0D90" w:rsidRDefault="00DD42C8" w:rsidP="00C31401">
      <w:pPr>
        <w:spacing w:line="240" w:lineRule="auto"/>
      </w:pPr>
    </w:p>
    <w:p w:rsidR="00DD42C8" w:rsidRPr="000A0D90" w:rsidRDefault="000A0D90" w:rsidP="00C31401">
      <w:pPr>
        <w:spacing w:line="240" w:lineRule="auto"/>
        <w:rPr>
          <w:b/>
          <w:u w:val="single"/>
          <w:lang w:val="es-ES_tradnl"/>
        </w:rPr>
      </w:pPr>
      <w:r w:rsidRPr="000A0D90">
        <w:rPr>
          <w:b/>
          <w:u w:val="single"/>
          <w:lang w:val="es-ES_tradnl"/>
        </w:rPr>
        <w:t>CONTENIDOS</w:t>
      </w:r>
    </w:p>
    <w:p w:rsidR="000A0D90" w:rsidRPr="00AB5269" w:rsidRDefault="000A0D90" w:rsidP="000A0D90">
      <w:pPr>
        <w:spacing w:before="100" w:beforeAutospacing="1" w:after="100" w:afterAutospacing="1"/>
        <w:jc w:val="both"/>
        <w:rPr>
          <w:rFonts w:ascii="Arial" w:hAnsi="Arial" w:cs="Arial"/>
        </w:rPr>
      </w:pPr>
      <w:r w:rsidRPr="00AB5269">
        <w:rPr>
          <w:rFonts w:ascii="Arial" w:hAnsi="Arial" w:cs="Arial"/>
          <w:b/>
          <w:bCs/>
          <w:lang w:eastAsia="es-ES"/>
        </w:rPr>
        <w:t>               </w:t>
      </w:r>
      <w:r w:rsidRPr="00AB5269">
        <w:rPr>
          <w:rFonts w:ascii="Arial" w:hAnsi="Arial" w:cs="Arial"/>
        </w:rPr>
        <w:t>Durante este curso dividiremos la materia en dos grupos temáticos: el primero de ellos conectará con los conocimientos e intereses del alumnado para investigar sobre el diseño</w:t>
      </w:r>
      <w:r>
        <w:rPr>
          <w:rFonts w:ascii="Arial" w:hAnsi="Arial" w:cs="Arial"/>
        </w:rPr>
        <w:t xml:space="preserve"> y aplicaciones de la ROBÓTICA</w:t>
      </w:r>
      <w:r w:rsidRPr="00AB5269">
        <w:rPr>
          <w:rFonts w:ascii="Arial" w:hAnsi="Arial" w:cs="Arial"/>
        </w:rPr>
        <w:t xml:space="preserve"> y diseño en los entornos de internet, para después pasar a profundizar sobre los trabajos realizados presentándolos en</w:t>
      </w:r>
      <w:r>
        <w:rPr>
          <w:rFonts w:ascii="Arial" w:hAnsi="Arial" w:cs="Arial"/>
        </w:rPr>
        <w:t xml:space="preserve"> un Blog, e igualmente de</w:t>
      </w:r>
      <w:r w:rsidRPr="00AB5269">
        <w:rPr>
          <w:rFonts w:ascii="Arial" w:hAnsi="Arial" w:cs="Arial"/>
        </w:rPr>
        <w:t xml:space="preserve"> una wiki</w:t>
      </w:r>
      <w:r>
        <w:rPr>
          <w:rFonts w:ascii="Arial" w:hAnsi="Arial" w:cs="Arial"/>
        </w:rPr>
        <w:t xml:space="preserve">, previamente diseñado y coordinado por el Profesor de la materia, en colaboración con los alumno/as. </w:t>
      </w:r>
    </w:p>
    <w:p w:rsidR="000A0D90" w:rsidRPr="00AB5269" w:rsidRDefault="000A0D90" w:rsidP="000A0D90">
      <w:pPr>
        <w:jc w:val="both"/>
        <w:rPr>
          <w:rFonts w:ascii="Arial" w:hAnsi="Arial" w:cs="Arial"/>
        </w:rPr>
      </w:pPr>
      <w:r w:rsidRPr="00AB5269">
        <w:rPr>
          <w:rFonts w:ascii="Arial" w:hAnsi="Arial" w:cs="Arial"/>
        </w:rPr>
        <w:t xml:space="preserve">Los </w:t>
      </w:r>
      <w:r w:rsidRPr="00AB5269">
        <w:rPr>
          <w:rFonts w:ascii="Arial" w:hAnsi="Arial" w:cs="Arial"/>
          <w:b/>
        </w:rPr>
        <w:t>contenidos tratados</w:t>
      </w:r>
      <w:r w:rsidRPr="00AB5269">
        <w:rPr>
          <w:rFonts w:ascii="Arial" w:hAnsi="Arial" w:cs="Arial"/>
        </w:rPr>
        <w:t xml:space="preserve"> serán los siguientes:</w:t>
      </w:r>
    </w:p>
    <w:p w:rsidR="000A0D90" w:rsidRPr="00AB5269" w:rsidRDefault="000A0D90" w:rsidP="0009640C">
      <w:pPr>
        <w:numPr>
          <w:ilvl w:val="0"/>
          <w:numId w:val="162"/>
        </w:numPr>
        <w:spacing w:after="0" w:line="360" w:lineRule="auto"/>
        <w:jc w:val="both"/>
        <w:rPr>
          <w:rFonts w:ascii="Arial" w:hAnsi="Arial" w:cs="Arial"/>
        </w:rPr>
      </w:pPr>
      <w:r w:rsidRPr="00AB5269">
        <w:rPr>
          <w:rFonts w:ascii="Arial" w:hAnsi="Arial" w:cs="Arial"/>
        </w:rPr>
        <w:t>Aplicaciones de geolocalización y presentación de imágen</w:t>
      </w:r>
      <w:r>
        <w:rPr>
          <w:rFonts w:ascii="Arial" w:hAnsi="Arial" w:cs="Arial"/>
        </w:rPr>
        <w:t>es, relacionados con el mundo de la robótica,</w:t>
      </w:r>
      <w:r w:rsidRPr="00AB5269">
        <w:rPr>
          <w:rFonts w:ascii="Arial" w:hAnsi="Arial" w:cs="Arial"/>
        </w:rPr>
        <w:t xml:space="preserve"> específicas.</w:t>
      </w:r>
    </w:p>
    <w:p w:rsidR="000A0D90" w:rsidRPr="00AB5269" w:rsidRDefault="000A0D90" w:rsidP="0009640C">
      <w:pPr>
        <w:numPr>
          <w:ilvl w:val="0"/>
          <w:numId w:val="162"/>
        </w:numPr>
        <w:spacing w:after="0" w:line="360" w:lineRule="auto"/>
        <w:jc w:val="both"/>
        <w:rPr>
          <w:rFonts w:ascii="Arial" w:hAnsi="Arial" w:cs="Arial"/>
        </w:rPr>
      </w:pPr>
      <w:r w:rsidRPr="00AB5269">
        <w:rPr>
          <w:rFonts w:ascii="Arial" w:hAnsi="Arial" w:cs="Arial"/>
        </w:rPr>
        <w:t>Aprovechamiento de las nuevas tecnologías.</w:t>
      </w:r>
    </w:p>
    <w:p w:rsidR="000A0D90" w:rsidRPr="00AB5269" w:rsidRDefault="000A0D90" w:rsidP="0009640C">
      <w:pPr>
        <w:numPr>
          <w:ilvl w:val="0"/>
          <w:numId w:val="162"/>
        </w:numPr>
        <w:spacing w:after="0" w:line="360" w:lineRule="auto"/>
        <w:jc w:val="both"/>
        <w:rPr>
          <w:rFonts w:ascii="Arial" w:hAnsi="Arial" w:cs="Arial"/>
        </w:rPr>
      </w:pPr>
      <w:r w:rsidRPr="00AB5269">
        <w:rPr>
          <w:rFonts w:ascii="Arial" w:hAnsi="Arial" w:cs="Arial"/>
        </w:rPr>
        <w:t xml:space="preserve">Diseños y fotográficas, </w:t>
      </w:r>
      <w:r>
        <w:rPr>
          <w:rFonts w:ascii="Arial" w:hAnsi="Arial" w:cs="Arial"/>
        </w:rPr>
        <w:t xml:space="preserve">relacionadas con la robótica, </w:t>
      </w:r>
      <w:r w:rsidRPr="00AB5269">
        <w:rPr>
          <w:rFonts w:ascii="Arial" w:hAnsi="Arial" w:cs="Arial"/>
        </w:rPr>
        <w:t>búsqueda estudio de sus características y uso en las redes sociales, de manera responsable y cautelosa.</w:t>
      </w:r>
    </w:p>
    <w:p w:rsidR="000A0D90" w:rsidRPr="00AB5269" w:rsidRDefault="000A0D90" w:rsidP="0009640C">
      <w:pPr>
        <w:numPr>
          <w:ilvl w:val="0"/>
          <w:numId w:val="162"/>
        </w:numPr>
        <w:spacing w:after="0" w:line="360" w:lineRule="auto"/>
        <w:jc w:val="both"/>
        <w:rPr>
          <w:rFonts w:ascii="Arial" w:hAnsi="Arial" w:cs="Arial"/>
        </w:rPr>
      </w:pPr>
      <w:r w:rsidRPr="00AB5269">
        <w:rPr>
          <w:rFonts w:ascii="Arial" w:hAnsi="Arial" w:cs="Arial"/>
        </w:rPr>
        <w:t>Diseño de logotipos y otros gráficos de diseño y creaciones propias.</w:t>
      </w:r>
    </w:p>
    <w:p w:rsidR="000A0D90" w:rsidRPr="00AB5269" w:rsidRDefault="000A0D90" w:rsidP="0009640C">
      <w:pPr>
        <w:numPr>
          <w:ilvl w:val="0"/>
          <w:numId w:val="162"/>
        </w:numPr>
        <w:spacing w:after="0" w:line="360" w:lineRule="auto"/>
        <w:jc w:val="both"/>
        <w:rPr>
          <w:rFonts w:ascii="Arial" w:hAnsi="Arial" w:cs="Arial"/>
        </w:rPr>
      </w:pPr>
      <w:r w:rsidRPr="00AB5269">
        <w:rPr>
          <w:rFonts w:ascii="Arial" w:hAnsi="Arial" w:cs="Arial"/>
        </w:rPr>
        <w:t>Presentación del material elaborado en un blog creado a tal fin.</w:t>
      </w:r>
    </w:p>
    <w:p w:rsidR="000A0D90" w:rsidRDefault="000A0D90" w:rsidP="0009640C">
      <w:pPr>
        <w:numPr>
          <w:ilvl w:val="0"/>
          <w:numId w:val="162"/>
        </w:numPr>
        <w:spacing w:after="0" w:line="360" w:lineRule="auto"/>
        <w:jc w:val="both"/>
        <w:rPr>
          <w:rFonts w:ascii="Arial" w:hAnsi="Arial" w:cs="Arial"/>
        </w:rPr>
      </w:pPr>
      <w:r w:rsidRPr="00AB5269">
        <w:rPr>
          <w:rFonts w:ascii="Arial" w:hAnsi="Arial" w:cs="Arial"/>
        </w:rPr>
        <w:t>Darse de alta</w:t>
      </w:r>
      <w:r>
        <w:rPr>
          <w:rFonts w:ascii="Arial" w:hAnsi="Arial" w:cs="Arial"/>
        </w:rPr>
        <w:t xml:space="preserve"> y creación</w:t>
      </w:r>
      <w:r w:rsidRPr="00AB5269">
        <w:rPr>
          <w:rFonts w:ascii="Arial" w:hAnsi="Arial" w:cs="Arial"/>
        </w:rPr>
        <w:t xml:space="preserve"> en un blog</w:t>
      </w:r>
      <w:r>
        <w:rPr>
          <w:rFonts w:ascii="Arial" w:hAnsi="Arial" w:cs="Arial"/>
        </w:rPr>
        <w:t xml:space="preserve"> para nuestro Proyecto</w:t>
      </w:r>
    </w:p>
    <w:p w:rsidR="000A0D90" w:rsidRPr="00AB5269" w:rsidRDefault="000A0D90" w:rsidP="0009640C">
      <w:pPr>
        <w:numPr>
          <w:ilvl w:val="0"/>
          <w:numId w:val="162"/>
        </w:numPr>
        <w:spacing w:after="0" w:line="360" w:lineRule="auto"/>
        <w:jc w:val="both"/>
        <w:rPr>
          <w:rFonts w:ascii="Arial" w:hAnsi="Arial" w:cs="Arial"/>
        </w:rPr>
      </w:pPr>
      <w:r>
        <w:rPr>
          <w:rFonts w:ascii="Arial" w:hAnsi="Arial" w:cs="Arial"/>
        </w:rPr>
        <w:t>Darse de alta y creación de una wiki para nuestro Proyecto</w:t>
      </w:r>
    </w:p>
    <w:p w:rsidR="000A0D90" w:rsidRPr="00AB5269" w:rsidRDefault="000A0D90" w:rsidP="0009640C">
      <w:pPr>
        <w:numPr>
          <w:ilvl w:val="0"/>
          <w:numId w:val="162"/>
        </w:numPr>
        <w:spacing w:after="0" w:line="360" w:lineRule="auto"/>
        <w:jc w:val="both"/>
        <w:rPr>
          <w:rFonts w:ascii="Arial" w:hAnsi="Arial" w:cs="Arial"/>
        </w:rPr>
      </w:pPr>
      <w:r w:rsidRPr="00AB5269">
        <w:rPr>
          <w:rFonts w:ascii="Arial" w:hAnsi="Arial" w:cs="Arial"/>
        </w:rPr>
        <w:t>Herramientas de edición</w:t>
      </w:r>
    </w:p>
    <w:p w:rsidR="000A0D90" w:rsidRPr="00AB5269" w:rsidRDefault="000A0D90" w:rsidP="0009640C">
      <w:pPr>
        <w:numPr>
          <w:ilvl w:val="0"/>
          <w:numId w:val="162"/>
        </w:numPr>
        <w:spacing w:after="0" w:line="360" w:lineRule="auto"/>
        <w:jc w:val="both"/>
        <w:rPr>
          <w:rFonts w:ascii="Arial" w:hAnsi="Arial" w:cs="Arial"/>
        </w:rPr>
      </w:pPr>
      <w:r w:rsidRPr="00AB5269">
        <w:rPr>
          <w:rFonts w:ascii="Arial" w:hAnsi="Arial" w:cs="Arial"/>
        </w:rPr>
        <w:t>Difusión del material: fotografías y vídeos.</w:t>
      </w:r>
    </w:p>
    <w:p w:rsidR="00DD42C8" w:rsidRPr="000A0D90" w:rsidRDefault="00DD42C8" w:rsidP="00C31401">
      <w:pPr>
        <w:spacing w:line="240" w:lineRule="auto"/>
      </w:pPr>
    </w:p>
    <w:p w:rsidR="00DD42C8" w:rsidRPr="000A0D90" w:rsidRDefault="000A0D90" w:rsidP="00C31401">
      <w:pPr>
        <w:spacing w:line="240" w:lineRule="auto"/>
        <w:rPr>
          <w:b/>
          <w:lang w:val="es-ES_tradnl"/>
        </w:rPr>
      </w:pPr>
      <w:r w:rsidRPr="000A0D90">
        <w:rPr>
          <w:b/>
          <w:highlight w:val="lightGray"/>
          <w:lang w:val="es-ES_tradnl"/>
        </w:rPr>
        <w:t>3.7.2 DISTRIBUCIÓN DE LOS CONTENIDOS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4"/>
        <w:gridCol w:w="6085"/>
        <w:gridCol w:w="2268"/>
      </w:tblGrid>
      <w:tr w:rsidR="00FC68AA" w:rsidRPr="006B318E" w:rsidTr="00675752">
        <w:trPr>
          <w:trHeight w:hRule="exact" w:val="643"/>
        </w:trPr>
        <w:tc>
          <w:tcPr>
            <w:tcW w:w="0" w:type="auto"/>
          </w:tcPr>
          <w:p w:rsidR="00FC68AA" w:rsidRPr="009936B0" w:rsidRDefault="00FC68AA" w:rsidP="00675752">
            <w:pPr>
              <w:jc w:val="center"/>
              <w:rPr>
                <w:rFonts w:ascii="Arial" w:hAnsi="Arial" w:cs="Arial"/>
              </w:rPr>
            </w:pPr>
          </w:p>
        </w:tc>
        <w:tc>
          <w:tcPr>
            <w:tcW w:w="6085" w:type="dxa"/>
            <w:tcBorders>
              <w:bottom w:val="single" w:sz="4" w:space="0" w:color="000000"/>
            </w:tcBorders>
          </w:tcPr>
          <w:p w:rsidR="00FC68AA" w:rsidRPr="009936B0" w:rsidRDefault="00FC68AA" w:rsidP="00675752">
            <w:pPr>
              <w:jc w:val="center"/>
              <w:rPr>
                <w:rFonts w:ascii="Arial" w:hAnsi="Arial" w:cs="Arial"/>
              </w:rPr>
            </w:pPr>
            <w:r w:rsidRPr="009936B0">
              <w:rPr>
                <w:rFonts w:ascii="Arial" w:hAnsi="Arial" w:cs="Arial"/>
              </w:rPr>
              <w:t>UNIDAD</w:t>
            </w:r>
          </w:p>
        </w:tc>
        <w:tc>
          <w:tcPr>
            <w:tcW w:w="2268" w:type="dxa"/>
          </w:tcPr>
          <w:p w:rsidR="00FC68AA" w:rsidRPr="006B318E" w:rsidRDefault="00FC68AA" w:rsidP="00675752">
            <w:pPr>
              <w:jc w:val="center"/>
              <w:rPr>
                <w:rFonts w:cs="Arial"/>
              </w:rPr>
            </w:pPr>
            <w:r>
              <w:rPr>
                <w:rFonts w:cs="Arial"/>
              </w:rPr>
              <w:t>TIEMPO (Mes/sesiones=horas) S(SE(sesiones)</w:t>
            </w:r>
          </w:p>
        </w:tc>
      </w:tr>
      <w:tr w:rsidR="00FC68AA" w:rsidRPr="006B318E" w:rsidTr="00675752">
        <w:trPr>
          <w:trHeight w:hRule="exact" w:val="434"/>
        </w:trPr>
        <w:tc>
          <w:tcPr>
            <w:tcW w:w="0" w:type="auto"/>
            <w:vMerge w:val="restart"/>
            <w:shd w:val="clear" w:color="auto" w:fill="C6D9F1" w:themeFill="text2" w:themeFillTint="33"/>
            <w:vAlign w:val="center"/>
          </w:tcPr>
          <w:p w:rsidR="00FC68AA" w:rsidRPr="00456EF9" w:rsidRDefault="00FC68AA" w:rsidP="00675752">
            <w:pPr>
              <w:jc w:val="center"/>
              <w:rPr>
                <w:rFonts w:cs="Arial"/>
                <w:b/>
                <w:sz w:val="18"/>
              </w:rPr>
            </w:pPr>
            <w:r w:rsidRPr="00456EF9">
              <w:rPr>
                <w:rFonts w:cs="Arial"/>
                <w:b/>
                <w:sz w:val="18"/>
              </w:rPr>
              <w:t>1º TRIMESTRE</w:t>
            </w:r>
          </w:p>
          <w:p w:rsidR="00FC68AA" w:rsidRPr="00F167A8" w:rsidRDefault="00FC68AA" w:rsidP="00675752">
            <w:pPr>
              <w:jc w:val="center"/>
              <w:rPr>
                <w:rFonts w:cs="Arial"/>
                <w:sz w:val="18"/>
              </w:rPr>
            </w:pPr>
            <w:r w:rsidRPr="00F167A8">
              <w:rPr>
                <w:rFonts w:cs="Arial"/>
                <w:sz w:val="18"/>
              </w:rPr>
              <w:t>(11 Semanas)</w:t>
            </w:r>
          </w:p>
        </w:tc>
        <w:tc>
          <w:tcPr>
            <w:tcW w:w="6085" w:type="dxa"/>
            <w:shd w:val="clear" w:color="auto" w:fill="C6D9F1" w:themeFill="text2" w:themeFillTint="33"/>
          </w:tcPr>
          <w:p w:rsidR="00FC68AA" w:rsidRPr="00A75165" w:rsidRDefault="00FC68AA" w:rsidP="00675752">
            <w:pPr>
              <w:spacing w:after="0" w:line="360" w:lineRule="auto"/>
              <w:jc w:val="both"/>
              <w:rPr>
                <w:rFonts w:ascii="Arial" w:hAnsi="Arial" w:cs="Arial"/>
                <w:b/>
              </w:rPr>
            </w:pPr>
            <w:r w:rsidRPr="00A75165">
              <w:rPr>
                <w:rFonts w:ascii="Arial" w:hAnsi="Arial" w:cs="Arial"/>
                <w:b/>
              </w:rPr>
              <w:t>Contenidos</w:t>
            </w:r>
            <w:r>
              <w:rPr>
                <w:rFonts w:ascii="Arial" w:hAnsi="Arial" w:cs="Arial"/>
                <w:b/>
              </w:rPr>
              <w:t xml:space="preserve">   1</w:t>
            </w:r>
            <w:r w:rsidRPr="00A75165">
              <w:rPr>
                <w:rFonts w:ascii="Arial" w:hAnsi="Arial" w:cs="Arial"/>
                <w:b/>
              </w:rPr>
              <w:t xml:space="preserve"> </w:t>
            </w:r>
          </w:p>
          <w:p w:rsidR="00FC68AA" w:rsidRPr="00A75165" w:rsidRDefault="00FC68AA" w:rsidP="00675752">
            <w:pPr>
              <w:rPr>
                <w:rFonts w:ascii="Arial" w:hAnsi="Arial" w:cs="Arial"/>
                <w:b/>
              </w:rPr>
            </w:pPr>
          </w:p>
        </w:tc>
        <w:tc>
          <w:tcPr>
            <w:tcW w:w="2268" w:type="dxa"/>
            <w:shd w:val="clear" w:color="auto" w:fill="C6D9F1" w:themeFill="text2" w:themeFillTint="33"/>
          </w:tcPr>
          <w:p w:rsidR="00FC68AA" w:rsidRPr="006B318E" w:rsidRDefault="00FC68AA" w:rsidP="00675752">
            <w:pPr>
              <w:jc w:val="center"/>
              <w:rPr>
                <w:rFonts w:cs="Arial"/>
              </w:rPr>
            </w:pPr>
            <w:r>
              <w:rPr>
                <w:rFonts w:cs="Arial"/>
              </w:rPr>
              <w:t>Septiembre: 2</w:t>
            </w:r>
          </w:p>
        </w:tc>
      </w:tr>
      <w:tr w:rsidR="00FC68AA" w:rsidTr="00675752">
        <w:trPr>
          <w:trHeight w:hRule="exact" w:val="426"/>
        </w:trPr>
        <w:tc>
          <w:tcPr>
            <w:tcW w:w="0" w:type="auto"/>
            <w:vMerge/>
            <w:shd w:val="clear" w:color="auto" w:fill="C6D9F1" w:themeFill="text2" w:themeFillTint="33"/>
            <w:vAlign w:val="center"/>
          </w:tcPr>
          <w:p w:rsidR="00FC68AA" w:rsidRPr="00F167A8" w:rsidRDefault="00FC68AA" w:rsidP="00675752">
            <w:pPr>
              <w:jc w:val="center"/>
              <w:rPr>
                <w:rFonts w:cs="Arial"/>
                <w:sz w:val="18"/>
              </w:rPr>
            </w:pPr>
          </w:p>
        </w:tc>
        <w:tc>
          <w:tcPr>
            <w:tcW w:w="6085" w:type="dxa"/>
            <w:shd w:val="clear" w:color="auto" w:fill="C6D9F1" w:themeFill="text2" w:themeFillTint="33"/>
          </w:tcPr>
          <w:p w:rsidR="00FC68AA" w:rsidRPr="00A75165" w:rsidRDefault="00FC68AA" w:rsidP="00675752">
            <w:pPr>
              <w:spacing w:after="0" w:line="360" w:lineRule="auto"/>
              <w:jc w:val="both"/>
              <w:rPr>
                <w:rFonts w:ascii="Arial" w:hAnsi="Arial" w:cs="Arial"/>
                <w:b/>
              </w:rPr>
            </w:pPr>
            <w:r w:rsidRPr="00A75165">
              <w:rPr>
                <w:rFonts w:ascii="Arial" w:hAnsi="Arial" w:cs="Arial"/>
                <w:b/>
              </w:rPr>
              <w:t xml:space="preserve">Contenidos   </w:t>
            </w:r>
            <w:r>
              <w:rPr>
                <w:rFonts w:ascii="Arial" w:hAnsi="Arial" w:cs="Arial"/>
                <w:b/>
              </w:rPr>
              <w:t>2</w:t>
            </w:r>
          </w:p>
        </w:tc>
        <w:tc>
          <w:tcPr>
            <w:tcW w:w="2268" w:type="dxa"/>
            <w:shd w:val="clear" w:color="auto" w:fill="C6D9F1" w:themeFill="text2" w:themeFillTint="33"/>
          </w:tcPr>
          <w:p w:rsidR="00FC68AA" w:rsidRDefault="00FC68AA" w:rsidP="00675752">
            <w:pPr>
              <w:jc w:val="center"/>
              <w:rPr>
                <w:rFonts w:cs="Arial"/>
              </w:rPr>
            </w:pPr>
            <w:r>
              <w:rPr>
                <w:rFonts w:cs="Arial"/>
              </w:rPr>
              <w:t>Octubre: 4</w:t>
            </w:r>
          </w:p>
        </w:tc>
      </w:tr>
      <w:tr w:rsidR="00FC68AA" w:rsidTr="00675752">
        <w:trPr>
          <w:trHeight w:hRule="exact" w:val="432"/>
        </w:trPr>
        <w:tc>
          <w:tcPr>
            <w:tcW w:w="0" w:type="auto"/>
            <w:vMerge/>
            <w:shd w:val="clear" w:color="auto" w:fill="C6D9F1" w:themeFill="text2" w:themeFillTint="33"/>
            <w:vAlign w:val="center"/>
          </w:tcPr>
          <w:p w:rsidR="00FC68AA" w:rsidRPr="00F167A8" w:rsidRDefault="00FC68AA" w:rsidP="00675752">
            <w:pPr>
              <w:jc w:val="center"/>
              <w:rPr>
                <w:rFonts w:cs="Arial"/>
                <w:sz w:val="18"/>
              </w:rPr>
            </w:pPr>
          </w:p>
        </w:tc>
        <w:tc>
          <w:tcPr>
            <w:tcW w:w="6085" w:type="dxa"/>
            <w:shd w:val="clear" w:color="auto" w:fill="C6D9F1" w:themeFill="text2" w:themeFillTint="33"/>
          </w:tcPr>
          <w:p w:rsidR="00FC68AA" w:rsidRPr="00A75165" w:rsidRDefault="00FC68AA" w:rsidP="00675752">
            <w:pPr>
              <w:spacing w:after="0" w:line="360" w:lineRule="auto"/>
              <w:jc w:val="both"/>
              <w:rPr>
                <w:rFonts w:ascii="Arial" w:hAnsi="Arial" w:cs="Arial"/>
                <w:b/>
              </w:rPr>
            </w:pPr>
            <w:r w:rsidRPr="00A75165">
              <w:rPr>
                <w:rFonts w:ascii="Arial" w:hAnsi="Arial" w:cs="Arial"/>
                <w:b/>
              </w:rPr>
              <w:t xml:space="preserve">Contenidos   </w:t>
            </w:r>
            <w:r>
              <w:rPr>
                <w:rFonts w:ascii="Arial" w:hAnsi="Arial" w:cs="Arial"/>
                <w:b/>
              </w:rPr>
              <w:t>3</w:t>
            </w:r>
          </w:p>
        </w:tc>
        <w:tc>
          <w:tcPr>
            <w:tcW w:w="2268" w:type="dxa"/>
            <w:shd w:val="clear" w:color="auto" w:fill="C6D9F1" w:themeFill="text2" w:themeFillTint="33"/>
          </w:tcPr>
          <w:p w:rsidR="00FC68AA" w:rsidRDefault="00FC68AA" w:rsidP="00675752">
            <w:pPr>
              <w:jc w:val="center"/>
              <w:rPr>
                <w:rFonts w:cs="Arial"/>
              </w:rPr>
            </w:pPr>
            <w:r>
              <w:rPr>
                <w:rFonts w:cs="Arial"/>
              </w:rPr>
              <w:t>Noviembre:  2</w:t>
            </w:r>
          </w:p>
        </w:tc>
      </w:tr>
      <w:tr w:rsidR="00FC68AA" w:rsidRPr="006B318E" w:rsidTr="00675752">
        <w:trPr>
          <w:trHeight w:hRule="exact" w:val="1135"/>
        </w:trPr>
        <w:tc>
          <w:tcPr>
            <w:tcW w:w="0" w:type="auto"/>
            <w:vMerge/>
            <w:shd w:val="clear" w:color="auto" w:fill="C6D9F1" w:themeFill="text2" w:themeFillTint="33"/>
            <w:vAlign w:val="center"/>
          </w:tcPr>
          <w:p w:rsidR="00FC68AA" w:rsidRPr="006B318E" w:rsidRDefault="00FC68AA" w:rsidP="00675752">
            <w:pPr>
              <w:jc w:val="center"/>
              <w:rPr>
                <w:rFonts w:cs="Arial"/>
              </w:rPr>
            </w:pPr>
          </w:p>
        </w:tc>
        <w:tc>
          <w:tcPr>
            <w:tcW w:w="6085" w:type="dxa"/>
            <w:tcBorders>
              <w:bottom w:val="single" w:sz="4" w:space="0" w:color="000000"/>
            </w:tcBorders>
            <w:shd w:val="clear" w:color="auto" w:fill="C6D9F1" w:themeFill="text2" w:themeFillTint="33"/>
          </w:tcPr>
          <w:p w:rsidR="00FC68AA" w:rsidRPr="00456EF9" w:rsidRDefault="00FC68AA" w:rsidP="00675752">
            <w:pPr>
              <w:rPr>
                <w:rFonts w:ascii="Arial" w:hAnsi="Arial" w:cs="Arial"/>
                <w:b/>
              </w:rPr>
            </w:pPr>
            <w:r w:rsidRPr="00456EF9">
              <w:rPr>
                <w:rFonts w:ascii="Arial" w:hAnsi="Arial" w:cs="Arial"/>
                <w:b/>
              </w:rPr>
              <w:t>Proyecto de construcción del Robot nº 1: Araña Móvil</w:t>
            </w:r>
          </w:p>
        </w:tc>
        <w:tc>
          <w:tcPr>
            <w:tcW w:w="2268" w:type="dxa"/>
            <w:shd w:val="clear" w:color="auto" w:fill="C6D9F1" w:themeFill="text2" w:themeFillTint="33"/>
          </w:tcPr>
          <w:p w:rsidR="00FC68AA" w:rsidRDefault="00FC68AA" w:rsidP="00675752">
            <w:pPr>
              <w:jc w:val="center"/>
              <w:rPr>
                <w:rFonts w:cs="Arial"/>
              </w:rPr>
            </w:pPr>
            <w:r>
              <w:rPr>
                <w:rFonts w:cs="Arial"/>
              </w:rPr>
              <w:t>Noviembre  y Diciembre:</w:t>
            </w:r>
          </w:p>
          <w:p w:rsidR="00FC68AA" w:rsidRPr="006B318E" w:rsidRDefault="00FC68AA" w:rsidP="00675752">
            <w:pPr>
              <w:rPr>
                <w:rFonts w:cs="Arial"/>
              </w:rPr>
            </w:pPr>
            <w:r>
              <w:rPr>
                <w:rFonts w:cs="Arial"/>
              </w:rPr>
              <w:t>3</w:t>
            </w:r>
          </w:p>
        </w:tc>
      </w:tr>
      <w:tr w:rsidR="00FC68AA" w:rsidRPr="006B318E" w:rsidTr="00675752">
        <w:trPr>
          <w:trHeight w:hRule="exact" w:val="340"/>
        </w:trPr>
        <w:tc>
          <w:tcPr>
            <w:tcW w:w="0" w:type="auto"/>
            <w:vMerge w:val="restart"/>
            <w:shd w:val="clear" w:color="auto" w:fill="F2DBDB" w:themeFill="accent2" w:themeFillTint="33"/>
            <w:vAlign w:val="center"/>
          </w:tcPr>
          <w:p w:rsidR="00FC68AA" w:rsidRPr="00456EF9" w:rsidRDefault="00FC68AA" w:rsidP="00675752">
            <w:pPr>
              <w:jc w:val="center"/>
              <w:rPr>
                <w:rFonts w:cs="Arial"/>
                <w:b/>
                <w:sz w:val="18"/>
              </w:rPr>
            </w:pPr>
            <w:r w:rsidRPr="00456EF9">
              <w:rPr>
                <w:rFonts w:cs="Arial"/>
                <w:b/>
                <w:sz w:val="18"/>
              </w:rPr>
              <w:t>2º TRIMESTRE</w:t>
            </w:r>
          </w:p>
          <w:p w:rsidR="00FC68AA" w:rsidRPr="006B318E" w:rsidRDefault="00FC68AA" w:rsidP="00675752">
            <w:pPr>
              <w:jc w:val="center"/>
              <w:rPr>
                <w:rFonts w:cs="Arial"/>
              </w:rPr>
            </w:pPr>
            <w:r w:rsidRPr="00F167A8">
              <w:rPr>
                <w:rFonts w:cs="Arial"/>
                <w:sz w:val="18"/>
              </w:rPr>
              <w:t>(12 Semanas)</w:t>
            </w:r>
          </w:p>
        </w:tc>
        <w:tc>
          <w:tcPr>
            <w:tcW w:w="6085" w:type="dxa"/>
            <w:shd w:val="clear" w:color="auto" w:fill="F2DBDB" w:themeFill="accent2" w:themeFillTint="33"/>
          </w:tcPr>
          <w:p w:rsidR="00FC68AA" w:rsidRPr="00A75165" w:rsidRDefault="00FC68AA" w:rsidP="00675752">
            <w:pPr>
              <w:rPr>
                <w:rFonts w:ascii="Arial" w:hAnsi="Arial" w:cs="Arial"/>
                <w:b/>
              </w:rPr>
            </w:pPr>
            <w:r w:rsidRPr="00A75165">
              <w:rPr>
                <w:rFonts w:ascii="Arial" w:hAnsi="Arial" w:cs="Arial"/>
                <w:b/>
              </w:rPr>
              <w:t>Contenidos 5</w:t>
            </w:r>
          </w:p>
        </w:tc>
        <w:tc>
          <w:tcPr>
            <w:tcW w:w="2268" w:type="dxa"/>
            <w:shd w:val="clear" w:color="auto" w:fill="F2DBDB" w:themeFill="accent2" w:themeFillTint="33"/>
          </w:tcPr>
          <w:p w:rsidR="00FC68AA" w:rsidRPr="006B318E" w:rsidRDefault="00FC68AA" w:rsidP="00675752">
            <w:pPr>
              <w:tabs>
                <w:tab w:val="left" w:pos="335"/>
                <w:tab w:val="center" w:pos="1026"/>
              </w:tabs>
              <w:rPr>
                <w:rFonts w:cs="Arial"/>
              </w:rPr>
            </w:pPr>
            <w:r>
              <w:rPr>
                <w:rFonts w:cs="Arial"/>
              </w:rPr>
              <w:tab/>
              <w:t>Enero:</w:t>
            </w:r>
            <w:r>
              <w:rPr>
                <w:rFonts w:cs="Arial"/>
              </w:rPr>
              <w:tab/>
              <w:t>4</w:t>
            </w:r>
          </w:p>
        </w:tc>
      </w:tr>
      <w:tr w:rsidR="00FC68AA" w:rsidRPr="006B318E" w:rsidTr="00675752">
        <w:trPr>
          <w:trHeight w:hRule="exact" w:val="340"/>
        </w:trPr>
        <w:tc>
          <w:tcPr>
            <w:tcW w:w="0" w:type="auto"/>
            <w:vMerge/>
            <w:shd w:val="clear" w:color="auto" w:fill="F2DBDB" w:themeFill="accent2" w:themeFillTint="33"/>
            <w:vAlign w:val="center"/>
          </w:tcPr>
          <w:p w:rsidR="00FC68AA" w:rsidRPr="006B318E" w:rsidRDefault="00FC68AA" w:rsidP="00675752">
            <w:pPr>
              <w:jc w:val="center"/>
              <w:rPr>
                <w:rFonts w:cs="Arial"/>
              </w:rPr>
            </w:pPr>
          </w:p>
        </w:tc>
        <w:tc>
          <w:tcPr>
            <w:tcW w:w="6085" w:type="dxa"/>
            <w:shd w:val="clear" w:color="auto" w:fill="F2DBDB" w:themeFill="accent2" w:themeFillTint="33"/>
          </w:tcPr>
          <w:p w:rsidR="00FC68AA" w:rsidRPr="00A75165" w:rsidRDefault="00FC68AA" w:rsidP="00675752">
            <w:pPr>
              <w:rPr>
                <w:rFonts w:ascii="Arial" w:hAnsi="Arial" w:cs="Arial"/>
                <w:b/>
              </w:rPr>
            </w:pPr>
            <w:r w:rsidRPr="00A75165">
              <w:rPr>
                <w:rFonts w:ascii="Arial" w:hAnsi="Arial" w:cs="Arial"/>
                <w:b/>
              </w:rPr>
              <w:t>Contenidos 6</w:t>
            </w:r>
          </w:p>
        </w:tc>
        <w:tc>
          <w:tcPr>
            <w:tcW w:w="2268" w:type="dxa"/>
            <w:shd w:val="clear" w:color="auto" w:fill="F2DBDB" w:themeFill="accent2" w:themeFillTint="33"/>
          </w:tcPr>
          <w:p w:rsidR="00FC68AA" w:rsidRPr="006B318E" w:rsidRDefault="00FC68AA" w:rsidP="00675752">
            <w:pPr>
              <w:jc w:val="center"/>
              <w:rPr>
                <w:rFonts w:cs="Arial"/>
              </w:rPr>
            </w:pPr>
            <w:r>
              <w:rPr>
                <w:rFonts w:cs="Arial"/>
              </w:rPr>
              <w:t>Febrero:  3</w:t>
            </w:r>
          </w:p>
        </w:tc>
      </w:tr>
      <w:tr w:rsidR="00FC68AA" w:rsidRPr="006B318E" w:rsidTr="00675752">
        <w:trPr>
          <w:trHeight w:hRule="exact" w:val="576"/>
        </w:trPr>
        <w:tc>
          <w:tcPr>
            <w:tcW w:w="0" w:type="auto"/>
            <w:vMerge/>
            <w:shd w:val="clear" w:color="auto" w:fill="F2DBDB" w:themeFill="accent2" w:themeFillTint="33"/>
            <w:vAlign w:val="center"/>
          </w:tcPr>
          <w:p w:rsidR="00FC68AA" w:rsidRPr="006B318E" w:rsidRDefault="00FC68AA" w:rsidP="00675752">
            <w:pPr>
              <w:jc w:val="center"/>
              <w:rPr>
                <w:rFonts w:cs="Arial"/>
              </w:rPr>
            </w:pPr>
          </w:p>
        </w:tc>
        <w:tc>
          <w:tcPr>
            <w:tcW w:w="6085" w:type="dxa"/>
            <w:tcBorders>
              <w:bottom w:val="single" w:sz="4" w:space="0" w:color="000000"/>
            </w:tcBorders>
            <w:shd w:val="clear" w:color="auto" w:fill="F2DBDB" w:themeFill="accent2" w:themeFillTint="33"/>
          </w:tcPr>
          <w:p w:rsidR="00FC68AA" w:rsidRPr="00456EF9" w:rsidRDefault="00FC68AA" w:rsidP="00675752">
            <w:pPr>
              <w:ind w:left="23"/>
              <w:rPr>
                <w:rFonts w:ascii="Arial" w:hAnsi="Arial" w:cs="Arial"/>
                <w:b/>
              </w:rPr>
            </w:pPr>
            <w:r w:rsidRPr="00456EF9">
              <w:rPr>
                <w:rFonts w:ascii="Arial" w:hAnsi="Arial" w:cs="Arial"/>
                <w:b/>
              </w:rPr>
              <w:t>Proyecto Construcción del Robot  nº 2:  Móvil con Mecanismos y Eléctrico.</w:t>
            </w:r>
          </w:p>
        </w:tc>
        <w:tc>
          <w:tcPr>
            <w:tcW w:w="2268" w:type="dxa"/>
            <w:shd w:val="clear" w:color="auto" w:fill="F2DBDB" w:themeFill="accent2" w:themeFillTint="33"/>
          </w:tcPr>
          <w:p w:rsidR="00FC68AA" w:rsidRPr="006B318E" w:rsidRDefault="00FC68AA" w:rsidP="00675752">
            <w:pPr>
              <w:jc w:val="center"/>
              <w:rPr>
                <w:rFonts w:cs="Arial"/>
              </w:rPr>
            </w:pPr>
            <w:r>
              <w:rPr>
                <w:rFonts w:cs="Arial"/>
              </w:rPr>
              <w:t>Marzo y Abril: 5</w:t>
            </w:r>
          </w:p>
        </w:tc>
      </w:tr>
      <w:tr w:rsidR="00FC68AA" w:rsidRPr="006B318E" w:rsidTr="00675752">
        <w:trPr>
          <w:trHeight w:hRule="exact" w:val="340"/>
        </w:trPr>
        <w:tc>
          <w:tcPr>
            <w:tcW w:w="0" w:type="auto"/>
            <w:vMerge w:val="restart"/>
            <w:shd w:val="clear" w:color="auto" w:fill="EAF1DD" w:themeFill="accent3" w:themeFillTint="33"/>
            <w:vAlign w:val="center"/>
          </w:tcPr>
          <w:p w:rsidR="00FC68AA" w:rsidRPr="00456EF9" w:rsidRDefault="00FC68AA" w:rsidP="00675752">
            <w:pPr>
              <w:jc w:val="center"/>
              <w:rPr>
                <w:rFonts w:cs="Arial"/>
                <w:b/>
                <w:sz w:val="18"/>
              </w:rPr>
            </w:pPr>
            <w:r w:rsidRPr="00456EF9">
              <w:rPr>
                <w:rFonts w:cs="Arial"/>
                <w:b/>
                <w:sz w:val="18"/>
              </w:rPr>
              <w:t>3º TRIMESTRE</w:t>
            </w:r>
          </w:p>
          <w:p w:rsidR="00FC68AA" w:rsidRPr="00F167A8" w:rsidRDefault="00FC68AA" w:rsidP="00675752">
            <w:pPr>
              <w:jc w:val="center"/>
              <w:rPr>
                <w:rFonts w:cs="Arial"/>
                <w:sz w:val="18"/>
              </w:rPr>
            </w:pPr>
            <w:r>
              <w:rPr>
                <w:rFonts w:cs="Arial"/>
                <w:sz w:val="18"/>
              </w:rPr>
              <w:t>( 9</w:t>
            </w:r>
            <w:r w:rsidRPr="00F167A8">
              <w:rPr>
                <w:rFonts w:cs="Arial"/>
                <w:sz w:val="18"/>
              </w:rPr>
              <w:t xml:space="preserve"> Semanas)</w:t>
            </w:r>
          </w:p>
        </w:tc>
        <w:tc>
          <w:tcPr>
            <w:tcW w:w="6085" w:type="dxa"/>
            <w:shd w:val="clear" w:color="auto" w:fill="EAF1DD" w:themeFill="accent3" w:themeFillTint="33"/>
          </w:tcPr>
          <w:p w:rsidR="00FC68AA" w:rsidRPr="00A75165" w:rsidRDefault="00FC68AA" w:rsidP="00675752">
            <w:pPr>
              <w:rPr>
                <w:rFonts w:ascii="Arial" w:hAnsi="Arial" w:cs="Arial"/>
                <w:b/>
              </w:rPr>
            </w:pPr>
            <w:r w:rsidRPr="00A75165">
              <w:rPr>
                <w:rFonts w:ascii="Arial" w:hAnsi="Arial" w:cs="Arial"/>
                <w:b/>
              </w:rPr>
              <w:t>Contenidos 8</w:t>
            </w:r>
          </w:p>
        </w:tc>
        <w:tc>
          <w:tcPr>
            <w:tcW w:w="2268" w:type="dxa"/>
            <w:shd w:val="clear" w:color="auto" w:fill="EAF1DD" w:themeFill="accent3" w:themeFillTint="33"/>
          </w:tcPr>
          <w:p w:rsidR="00FC68AA" w:rsidRPr="006B318E" w:rsidRDefault="00FC68AA" w:rsidP="00675752">
            <w:pPr>
              <w:jc w:val="center"/>
              <w:rPr>
                <w:rFonts w:cs="Arial"/>
              </w:rPr>
            </w:pPr>
            <w:r>
              <w:rPr>
                <w:rFonts w:cs="Arial"/>
              </w:rPr>
              <w:t>Abril y Mayo: 3</w:t>
            </w:r>
          </w:p>
        </w:tc>
      </w:tr>
      <w:tr w:rsidR="00FC68AA" w:rsidRPr="006B318E" w:rsidTr="00675752">
        <w:trPr>
          <w:trHeight w:hRule="exact" w:val="340"/>
        </w:trPr>
        <w:tc>
          <w:tcPr>
            <w:tcW w:w="0" w:type="auto"/>
            <w:vMerge/>
            <w:shd w:val="clear" w:color="auto" w:fill="EAF1DD" w:themeFill="accent3" w:themeFillTint="33"/>
          </w:tcPr>
          <w:p w:rsidR="00FC68AA" w:rsidRPr="009936B0" w:rsidRDefault="00FC68AA" w:rsidP="00675752">
            <w:pPr>
              <w:jc w:val="both"/>
              <w:rPr>
                <w:rFonts w:ascii="Arial" w:hAnsi="Arial" w:cs="Arial"/>
              </w:rPr>
            </w:pPr>
          </w:p>
        </w:tc>
        <w:tc>
          <w:tcPr>
            <w:tcW w:w="6085" w:type="dxa"/>
            <w:shd w:val="clear" w:color="auto" w:fill="EAF1DD" w:themeFill="accent3" w:themeFillTint="33"/>
          </w:tcPr>
          <w:p w:rsidR="00FC68AA" w:rsidRPr="00A75165" w:rsidRDefault="00FC68AA" w:rsidP="00675752">
            <w:pPr>
              <w:rPr>
                <w:rFonts w:ascii="Arial" w:hAnsi="Arial" w:cs="Arial"/>
                <w:b/>
              </w:rPr>
            </w:pPr>
            <w:r w:rsidRPr="00A75165">
              <w:rPr>
                <w:rFonts w:ascii="Arial" w:hAnsi="Arial" w:cs="Arial"/>
                <w:b/>
              </w:rPr>
              <w:t>Contenidos 9</w:t>
            </w:r>
          </w:p>
        </w:tc>
        <w:tc>
          <w:tcPr>
            <w:tcW w:w="2268" w:type="dxa"/>
            <w:shd w:val="clear" w:color="auto" w:fill="EAF1DD" w:themeFill="accent3" w:themeFillTint="33"/>
          </w:tcPr>
          <w:p w:rsidR="00FC68AA" w:rsidRPr="006B318E" w:rsidRDefault="00FC68AA" w:rsidP="00675752">
            <w:pPr>
              <w:rPr>
                <w:rFonts w:cs="Arial"/>
              </w:rPr>
            </w:pPr>
            <w:r>
              <w:rPr>
                <w:rFonts w:cs="Arial"/>
              </w:rPr>
              <w:t>Mayo: 3</w:t>
            </w:r>
          </w:p>
        </w:tc>
      </w:tr>
      <w:tr w:rsidR="00FC68AA" w:rsidRPr="006B318E" w:rsidTr="00675752">
        <w:trPr>
          <w:trHeight w:hRule="exact" w:val="340"/>
        </w:trPr>
        <w:tc>
          <w:tcPr>
            <w:tcW w:w="0" w:type="auto"/>
            <w:vMerge/>
            <w:shd w:val="clear" w:color="auto" w:fill="EAF1DD" w:themeFill="accent3" w:themeFillTint="33"/>
          </w:tcPr>
          <w:p w:rsidR="00FC68AA" w:rsidRPr="009936B0" w:rsidRDefault="00FC68AA" w:rsidP="00675752">
            <w:pPr>
              <w:jc w:val="both"/>
              <w:rPr>
                <w:rFonts w:ascii="Arial" w:hAnsi="Arial" w:cs="Arial"/>
              </w:rPr>
            </w:pPr>
          </w:p>
        </w:tc>
        <w:tc>
          <w:tcPr>
            <w:tcW w:w="6085" w:type="dxa"/>
            <w:shd w:val="clear" w:color="auto" w:fill="EAF1DD" w:themeFill="accent3" w:themeFillTint="33"/>
          </w:tcPr>
          <w:p w:rsidR="00FC68AA" w:rsidRPr="00A75165" w:rsidRDefault="00FC68AA" w:rsidP="00675752">
            <w:pPr>
              <w:rPr>
                <w:rFonts w:ascii="Arial" w:hAnsi="Arial" w:cs="Arial"/>
                <w:b/>
              </w:rPr>
            </w:pPr>
            <w:r w:rsidRPr="00A75165">
              <w:rPr>
                <w:rFonts w:ascii="Arial" w:hAnsi="Arial" w:cs="Arial"/>
                <w:b/>
              </w:rPr>
              <w:t>Contenidos 10</w:t>
            </w:r>
          </w:p>
        </w:tc>
        <w:tc>
          <w:tcPr>
            <w:tcW w:w="2268" w:type="dxa"/>
            <w:shd w:val="clear" w:color="auto" w:fill="EAF1DD" w:themeFill="accent3" w:themeFillTint="33"/>
          </w:tcPr>
          <w:p w:rsidR="00FC68AA" w:rsidRPr="006B318E" w:rsidRDefault="00FC68AA" w:rsidP="00675752">
            <w:pPr>
              <w:jc w:val="center"/>
              <w:rPr>
                <w:rFonts w:cs="Arial"/>
              </w:rPr>
            </w:pPr>
            <w:r>
              <w:rPr>
                <w:rFonts w:cs="Arial"/>
              </w:rPr>
              <w:t>Junio: 1</w:t>
            </w:r>
          </w:p>
        </w:tc>
      </w:tr>
      <w:tr w:rsidR="00FC68AA" w:rsidRPr="006B318E" w:rsidTr="00675752">
        <w:trPr>
          <w:trHeight w:hRule="exact" w:val="735"/>
        </w:trPr>
        <w:tc>
          <w:tcPr>
            <w:tcW w:w="0" w:type="auto"/>
            <w:vMerge/>
            <w:shd w:val="clear" w:color="auto" w:fill="EAF1DD" w:themeFill="accent3" w:themeFillTint="33"/>
          </w:tcPr>
          <w:p w:rsidR="00FC68AA" w:rsidRPr="009936B0" w:rsidRDefault="00FC68AA" w:rsidP="00675752">
            <w:pPr>
              <w:jc w:val="both"/>
              <w:rPr>
                <w:rFonts w:ascii="Arial" w:hAnsi="Arial" w:cs="Arial"/>
              </w:rPr>
            </w:pPr>
          </w:p>
        </w:tc>
        <w:tc>
          <w:tcPr>
            <w:tcW w:w="6085" w:type="dxa"/>
            <w:shd w:val="clear" w:color="auto" w:fill="EAF1DD" w:themeFill="accent3" w:themeFillTint="33"/>
          </w:tcPr>
          <w:p w:rsidR="00FC68AA" w:rsidRPr="00456EF9" w:rsidRDefault="00FC68AA" w:rsidP="00675752">
            <w:pPr>
              <w:ind w:left="23"/>
              <w:rPr>
                <w:rFonts w:ascii="Arial" w:hAnsi="Arial" w:cs="Arial"/>
                <w:b/>
              </w:rPr>
            </w:pPr>
            <w:r w:rsidRPr="00456EF9">
              <w:rPr>
                <w:rFonts w:ascii="Arial" w:hAnsi="Arial" w:cs="Arial"/>
                <w:b/>
              </w:rPr>
              <w:t>Proyecto de construcción del Robot nº 3: Móvil con Mecanismos Electricidad y Electrónica.</w:t>
            </w:r>
          </w:p>
        </w:tc>
        <w:tc>
          <w:tcPr>
            <w:tcW w:w="2268" w:type="dxa"/>
            <w:shd w:val="clear" w:color="auto" w:fill="EAF1DD" w:themeFill="accent3" w:themeFillTint="33"/>
          </w:tcPr>
          <w:p w:rsidR="00FC68AA" w:rsidRPr="006B318E" w:rsidRDefault="00FC68AA" w:rsidP="00675752">
            <w:pPr>
              <w:jc w:val="center"/>
              <w:rPr>
                <w:rFonts w:cs="Arial"/>
              </w:rPr>
            </w:pPr>
            <w:r>
              <w:rPr>
                <w:rFonts w:cs="Arial"/>
              </w:rPr>
              <w:t>Junio: 2</w:t>
            </w:r>
          </w:p>
        </w:tc>
      </w:tr>
    </w:tbl>
    <w:tbl>
      <w:tblPr>
        <w:tblStyle w:val="Tablaconcuadrcula"/>
        <w:tblW w:w="0" w:type="auto"/>
        <w:tblInd w:w="360" w:type="dxa"/>
        <w:tblLayout w:type="fixed"/>
        <w:tblLook w:val="04A0"/>
      </w:tblPr>
      <w:tblGrid>
        <w:gridCol w:w="4143"/>
        <w:gridCol w:w="397"/>
        <w:gridCol w:w="397"/>
        <w:gridCol w:w="397"/>
        <w:gridCol w:w="397"/>
        <w:gridCol w:w="397"/>
        <w:gridCol w:w="397"/>
        <w:gridCol w:w="397"/>
        <w:gridCol w:w="397"/>
        <w:gridCol w:w="397"/>
        <w:gridCol w:w="397"/>
      </w:tblGrid>
      <w:tr w:rsidR="00456EF9" w:rsidTr="006F7183">
        <w:tc>
          <w:tcPr>
            <w:tcW w:w="4143" w:type="dxa"/>
          </w:tcPr>
          <w:p w:rsidR="00456EF9" w:rsidRDefault="00456EF9" w:rsidP="006F7183">
            <w:pPr>
              <w:rPr>
                <w:rFonts w:ascii="Arial" w:hAnsi="Arial" w:cs="Arial"/>
                <w:b/>
              </w:rPr>
            </w:pPr>
            <w:r>
              <w:rPr>
                <w:rFonts w:ascii="Arial" w:hAnsi="Arial" w:cs="Arial"/>
                <w:b/>
              </w:rPr>
              <w:lastRenderedPageBreak/>
              <w:t>UNIDADES/MESES</w:t>
            </w:r>
          </w:p>
        </w:tc>
        <w:tc>
          <w:tcPr>
            <w:tcW w:w="397" w:type="dxa"/>
          </w:tcPr>
          <w:p w:rsidR="00456EF9" w:rsidRDefault="00CB72BC" w:rsidP="006F7183">
            <w:pPr>
              <w:rPr>
                <w:rFonts w:ascii="Arial" w:hAnsi="Arial" w:cs="Arial"/>
                <w:b/>
              </w:rPr>
            </w:pPr>
            <w:r>
              <w:rPr>
                <w:rFonts w:ascii="Arial" w:hAnsi="Arial" w:cs="Arial"/>
                <w:b/>
                <w:noProof/>
                <w:lang w:eastAsia="es-ES"/>
              </w:rPr>
              <w:pict>
                <v:rect id="_x0000_s1146" style="position:absolute;margin-left:2.55pt;margin-top:12.1pt;width:31.55pt;height:24.4pt;z-index:251770880;mso-position-horizontal-relative:text;mso-position-vertical-relative:text" fillcolor="#4f81bd [3204]" strokecolor="#f2f2f2 [3041]" strokeweight=".25pt">
                  <v:shadow type="perspective" color="#243f60 [1604]" opacity=".5" offset="1pt" offset2="-1pt"/>
                </v:rect>
              </w:pict>
            </w:r>
            <w:r w:rsidR="00456EF9">
              <w:rPr>
                <w:rFonts w:ascii="Arial" w:hAnsi="Arial" w:cs="Arial"/>
                <w:b/>
              </w:rPr>
              <w:t>S</w:t>
            </w:r>
          </w:p>
        </w:tc>
        <w:tc>
          <w:tcPr>
            <w:tcW w:w="397" w:type="dxa"/>
          </w:tcPr>
          <w:p w:rsidR="00456EF9" w:rsidRDefault="00456EF9" w:rsidP="006F7183">
            <w:pPr>
              <w:rPr>
                <w:rFonts w:ascii="Arial" w:hAnsi="Arial" w:cs="Arial"/>
                <w:b/>
              </w:rPr>
            </w:pPr>
            <w:r>
              <w:rPr>
                <w:rFonts w:ascii="Arial" w:hAnsi="Arial" w:cs="Arial"/>
                <w:b/>
              </w:rPr>
              <w:t>0</w:t>
            </w:r>
          </w:p>
        </w:tc>
        <w:tc>
          <w:tcPr>
            <w:tcW w:w="397" w:type="dxa"/>
          </w:tcPr>
          <w:p w:rsidR="00456EF9" w:rsidRDefault="00456EF9" w:rsidP="006F7183">
            <w:pPr>
              <w:rPr>
                <w:rFonts w:ascii="Arial" w:hAnsi="Arial" w:cs="Arial"/>
                <w:b/>
              </w:rPr>
            </w:pPr>
            <w:r>
              <w:rPr>
                <w:rFonts w:ascii="Arial" w:hAnsi="Arial" w:cs="Arial"/>
                <w:b/>
              </w:rPr>
              <w:t>N</w:t>
            </w:r>
          </w:p>
        </w:tc>
        <w:tc>
          <w:tcPr>
            <w:tcW w:w="397" w:type="dxa"/>
          </w:tcPr>
          <w:p w:rsidR="00456EF9" w:rsidRDefault="00456EF9" w:rsidP="006F7183">
            <w:pPr>
              <w:rPr>
                <w:rFonts w:ascii="Arial" w:hAnsi="Arial" w:cs="Arial"/>
                <w:b/>
              </w:rPr>
            </w:pPr>
            <w:r>
              <w:rPr>
                <w:rFonts w:ascii="Arial" w:hAnsi="Arial" w:cs="Arial"/>
                <w:b/>
              </w:rPr>
              <w:t>D</w:t>
            </w:r>
          </w:p>
        </w:tc>
        <w:tc>
          <w:tcPr>
            <w:tcW w:w="397" w:type="dxa"/>
          </w:tcPr>
          <w:p w:rsidR="00456EF9" w:rsidRDefault="00456EF9" w:rsidP="006F7183">
            <w:pPr>
              <w:rPr>
                <w:rFonts w:ascii="Arial" w:hAnsi="Arial" w:cs="Arial"/>
                <w:b/>
              </w:rPr>
            </w:pPr>
            <w:r>
              <w:rPr>
                <w:rFonts w:ascii="Arial" w:hAnsi="Arial" w:cs="Arial"/>
                <w:b/>
              </w:rPr>
              <w:t>E</w:t>
            </w:r>
          </w:p>
        </w:tc>
        <w:tc>
          <w:tcPr>
            <w:tcW w:w="397" w:type="dxa"/>
          </w:tcPr>
          <w:p w:rsidR="00456EF9" w:rsidRDefault="00456EF9" w:rsidP="006F7183">
            <w:pPr>
              <w:rPr>
                <w:rFonts w:ascii="Arial" w:hAnsi="Arial" w:cs="Arial"/>
                <w:b/>
              </w:rPr>
            </w:pPr>
            <w:r>
              <w:rPr>
                <w:rFonts w:ascii="Arial" w:hAnsi="Arial" w:cs="Arial"/>
                <w:b/>
              </w:rPr>
              <w:t>F</w:t>
            </w:r>
          </w:p>
        </w:tc>
        <w:tc>
          <w:tcPr>
            <w:tcW w:w="397" w:type="dxa"/>
          </w:tcPr>
          <w:p w:rsidR="00456EF9" w:rsidRDefault="00456EF9" w:rsidP="006F7183">
            <w:pPr>
              <w:rPr>
                <w:rFonts w:ascii="Arial" w:hAnsi="Arial" w:cs="Arial"/>
                <w:b/>
              </w:rPr>
            </w:pPr>
            <w:r>
              <w:rPr>
                <w:rFonts w:ascii="Arial" w:hAnsi="Arial" w:cs="Arial"/>
                <w:b/>
              </w:rPr>
              <w:t>M</w:t>
            </w:r>
          </w:p>
        </w:tc>
        <w:tc>
          <w:tcPr>
            <w:tcW w:w="397" w:type="dxa"/>
          </w:tcPr>
          <w:p w:rsidR="00456EF9" w:rsidRDefault="00456EF9" w:rsidP="006F7183">
            <w:pPr>
              <w:rPr>
                <w:rFonts w:ascii="Arial" w:hAnsi="Arial" w:cs="Arial"/>
                <w:b/>
              </w:rPr>
            </w:pPr>
            <w:r>
              <w:rPr>
                <w:rFonts w:ascii="Arial" w:hAnsi="Arial" w:cs="Arial"/>
                <w:b/>
              </w:rPr>
              <w:t>A</w:t>
            </w:r>
          </w:p>
        </w:tc>
        <w:tc>
          <w:tcPr>
            <w:tcW w:w="397" w:type="dxa"/>
          </w:tcPr>
          <w:p w:rsidR="00456EF9" w:rsidRDefault="00456EF9" w:rsidP="006F7183">
            <w:pPr>
              <w:rPr>
                <w:rFonts w:ascii="Arial" w:hAnsi="Arial" w:cs="Arial"/>
                <w:b/>
              </w:rPr>
            </w:pPr>
            <w:r>
              <w:rPr>
                <w:rFonts w:ascii="Arial" w:hAnsi="Arial" w:cs="Arial"/>
                <w:b/>
              </w:rPr>
              <w:t>M</w:t>
            </w:r>
          </w:p>
        </w:tc>
        <w:tc>
          <w:tcPr>
            <w:tcW w:w="397" w:type="dxa"/>
          </w:tcPr>
          <w:p w:rsidR="00456EF9" w:rsidRDefault="00456EF9" w:rsidP="006F7183">
            <w:pPr>
              <w:rPr>
                <w:rFonts w:ascii="Arial" w:hAnsi="Arial" w:cs="Arial"/>
                <w:b/>
              </w:rPr>
            </w:pPr>
            <w:r>
              <w:rPr>
                <w:rFonts w:ascii="Arial" w:hAnsi="Arial" w:cs="Arial"/>
                <w:b/>
              </w:rPr>
              <w:t>J</w:t>
            </w:r>
          </w:p>
        </w:tc>
      </w:tr>
      <w:tr w:rsidR="00456EF9" w:rsidTr="006F7183">
        <w:tc>
          <w:tcPr>
            <w:tcW w:w="4143" w:type="dxa"/>
          </w:tcPr>
          <w:p w:rsidR="00456EF9" w:rsidRPr="005D635C" w:rsidRDefault="00456EF9" w:rsidP="006F7183">
            <w:pPr>
              <w:rPr>
                <w:rFonts w:ascii="Arial" w:hAnsi="Arial" w:cs="Arial"/>
              </w:rPr>
            </w:pPr>
            <w:r w:rsidRPr="005D635C">
              <w:rPr>
                <w:rFonts w:ascii="Arial" w:hAnsi="Arial" w:cs="Arial"/>
              </w:rPr>
              <w:t>Aplicaciones de geolocalización…</w:t>
            </w:r>
            <w:r>
              <w:rPr>
                <w:rFonts w:ascii="Arial" w:hAnsi="Arial" w:cs="Arial"/>
              </w:rPr>
              <w:t xml:space="preserve"> Robótica</w: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r>
      <w:tr w:rsidR="00456EF9" w:rsidTr="006F7183">
        <w:tc>
          <w:tcPr>
            <w:tcW w:w="4143" w:type="dxa"/>
          </w:tcPr>
          <w:p w:rsidR="00456EF9" w:rsidRPr="005A05E2" w:rsidRDefault="00456EF9" w:rsidP="006F7183">
            <w:pPr>
              <w:rPr>
                <w:rFonts w:cs="Arial"/>
                <w:sz w:val="18"/>
                <w:szCs w:val="18"/>
              </w:rPr>
            </w:pPr>
            <w:r w:rsidRPr="00AB5269">
              <w:rPr>
                <w:rFonts w:ascii="Arial" w:hAnsi="Arial" w:cs="Arial"/>
              </w:rPr>
              <w:t>Aprovechamiento de las nuevas tecnologías</w:t>
            </w:r>
            <w:r>
              <w:rPr>
                <w:rFonts w:ascii="Arial" w:hAnsi="Arial" w:cs="Arial"/>
              </w:rPr>
              <w:t>…</w:t>
            </w:r>
          </w:p>
        </w:tc>
        <w:tc>
          <w:tcPr>
            <w:tcW w:w="397" w:type="dxa"/>
          </w:tcPr>
          <w:p w:rsidR="00456EF9" w:rsidRDefault="00CB72BC" w:rsidP="006F7183">
            <w:pPr>
              <w:rPr>
                <w:rFonts w:ascii="Arial" w:hAnsi="Arial" w:cs="Arial"/>
                <w:b/>
              </w:rPr>
            </w:pPr>
            <w:r>
              <w:rPr>
                <w:rFonts w:ascii="Arial" w:hAnsi="Arial" w:cs="Arial"/>
                <w:b/>
                <w:noProof/>
                <w:lang w:eastAsia="es-ES"/>
              </w:rPr>
              <w:pict>
                <v:rect id="_x0000_s1148" style="position:absolute;margin-left:2.55pt;margin-top:6.9pt;width:40.4pt;height:12.95pt;z-index:251772928;mso-position-horizontal-relative:text;mso-position-vertical-relative:text" fillcolor="#4f81bd [3204]" strokecolor="#f2f2f2 [3041]" strokeweight=".25pt">
                  <v:shadow type="perspective" color="#243f60 [1604]" opacity=".5" offset="1pt" offset2="-1pt"/>
                </v:rect>
              </w:pic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r>
      <w:tr w:rsidR="00456EF9" w:rsidTr="006F7183">
        <w:tc>
          <w:tcPr>
            <w:tcW w:w="4143" w:type="dxa"/>
          </w:tcPr>
          <w:p w:rsidR="00456EF9" w:rsidRPr="005A05E2" w:rsidRDefault="00456EF9" w:rsidP="006F7183">
            <w:pPr>
              <w:rPr>
                <w:rFonts w:cs="Arial"/>
                <w:sz w:val="18"/>
                <w:szCs w:val="18"/>
              </w:rPr>
            </w:pPr>
            <w:r w:rsidRPr="00AB5269">
              <w:rPr>
                <w:rFonts w:ascii="Arial" w:hAnsi="Arial" w:cs="Arial"/>
              </w:rPr>
              <w:t xml:space="preserve">Diseños y fotográficas, </w:t>
            </w:r>
            <w:r>
              <w:rPr>
                <w:rFonts w:ascii="Arial" w:hAnsi="Arial" w:cs="Arial"/>
              </w:rPr>
              <w:t>relacionadas con la robótica…</w:t>
            </w:r>
          </w:p>
        </w:tc>
        <w:tc>
          <w:tcPr>
            <w:tcW w:w="397" w:type="dxa"/>
          </w:tcPr>
          <w:p w:rsidR="00456EF9" w:rsidRDefault="00456EF9" w:rsidP="006F7183">
            <w:pPr>
              <w:rPr>
                <w:rFonts w:ascii="Arial" w:hAnsi="Arial" w:cs="Arial"/>
                <w:b/>
              </w:rPr>
            </w:pPr>
          </w:p>
        </w:tc>
        <w:tc>
          <w:tcPr>
            <w:tcW w:w="397" w:type="dxa"/>
          </w:tcPr>
          <w:p w:rsidR="00456EF9" w:rsidRDefault="00CB72BC" w:rsidP="006F7183">
            <w:pPr>
              <w:rPr>
                <w:rFonts w:ascii="Arial" w:hAnsi="Arial" w:cs="Arial"/>
                <w:b/>
              </w:rPr>
            </w:pPr>
            <w:r>
              <w:rPr>
                <w:rFonts w:ascii="Arial" w:hAnsi="Arial" w:cs="Arial"/>
                <w:b/>
                <w:noProof/>
                <w:lang w:eastAsia="es-ES"/>
              </w:rPr>
              <w:pict>
                <v:rect id="_x0000_s1149" style="position:absolute;margin-left:6.2pt;margin-top:4.95pt;width:28.65pt;height:12.95pt;z-index:251773952;mso-position-horizontal-relative:text;mso-position-vertical-relative:text" fillcolor="#4f81bd [3204]" strokecolor="#f2f2f2 [3041]" strokeweight=".25pt">
                  <v:shadow type="perspective" color="#243f60 [1604]" opacity=".5" offset="1pt" offset2="-1pt"/>
                </v:rect>
              </w:pic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r>
      <w:tr w:rsidR="00456EF9" w:rsidTr="006F7183">
        <w:tc>
          <w:tcPr>
            <w:tcW w:w="4143" w:type="dxa"/>
          </w:tcPr>
          <w:p w:rsidR="00456EF9" w:rsidRPr="00E72FDB" w:rsidRDefault="00456EF9" w:rsidP="006F7183">
            <w:pPr>
              <w:spacing w:line="360" w:lineRule="auto"/>
              <w:jc w:val="both"/>
              <w:rPr>
                <w:rFonts w:ascii="Arial" w:hAnsi="Arial" w:cs="Arial"/>
              </w:rPr>
            </w:pPr>
            <w:r w:rsidRPr="00E72FDB">
              <w:rPr>
                <w:rFonts w:ascii="Arial" w:hAnsi="Arial" w:cs="Arial"/>
              </w:rPr>
              <w:t>Proyecto de construcción del Robot nº 1: Araña Móvil</w:t>
            </w:r>
          </w:p>
          <w:p w:rsidR="00456EF9" w:rsidRPr="005A05E2" w:rsidRDefault="00456EF9" w:rsidP="006F7183">
            <w:pPr>
              <w:rPr>
                <w:rFonts w:cs="Arial"/>
                <w:sz w:val="18"/>
                <w:szCs w:val="18"/>
              </w:rPr>
            </w:pPr>
          </w:p>
        </w:tc>
        <w:tc>
          <w:tcPr>
            <w:tcW w:w="397" w:type="dxa"/>
          </w:tcPr>
          <w:p w:rsidR="00456EF9" w:rsidRDefault="00456EF9" w:rsidP="006F7183">
            <w:pPr>
              <w:rPr>
                <w:rFonts w:ascii="Arial" w:hAnsi="Arial" w:cs="Arial"/>
                <w:b/>
              </w:rPr>
            </w:pPr>
          </w:p>
        </w:tc>
        <w:tc>
          <w:tcPr>
            <w:tcW w:w="397" w:type="dxa"/>
          </w:tcPr>
          <w:p w:rsidR="00456EF9" w:rsidRDefault="00CB72BC" w:rsidP="006F7183">
            <w:pPr>
              <w:rPr>
                <w:rFonts w:ascii="Arial" w:hAnsi="Arial" w:cs="Arial"/>
                <w:b/>
              </w:rPr>
            </w:pPr>
            <w:r>
              <w:rPr>
                <w:rFonts w:ascii="Arial" w:hAnsi="Arial" w:cs="Arial"/>
                <w:b/>
                <w:noProof/>
                <w:lang w:eastAsia="es-ES"/>
              </w:rPr>
              <w:pict>
                <v:rect id="_x0000_s1143" style="position:absolute;margin-left:6.2pt;margin-top:3.05pt;width:40.4pt;height:43.2pt;z-index:251767808;mso-position-horizontal-relative:text;mso-position-vertical-relative:text" fillcolor="#4f81bd [3204]" strokecolor="#f2f2f2 [3041]" strokeweight=".25pt">
                  <v:shadow type="perspective" color="#243f60 [1604]" opacity=".5" offset="1pt" offset2="-1pt"/>
                </v:rect>
              </w:pic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r>
      <w:tr w:rsidR="00456EF9" w:rsidTr="006F7183">
        <w:tc>
          <w:tcPr>
            <w:tcW w:w="4143" w:type="dxa"/>
          </w:tcPr>
          <w:p w:rsidR="00456EF9" w:rsidRPr="00AB5269" w:rsidRDefault="00456EF9" w:rsidP="006F7183">
            <w:pPr>
              <w:spacing w:line="360" w:lineRule="auto"/>
              <w:jc w:val="both"/>
              <w:rPr>
                <w:rFonts w:ascii="Arial" w:hAnsi="Arial" w:cs="Arial"/>
              </w:rPr>
            </w:pPr>
            <w:r w:rsidRPr="00AB5269">
              <w:rPr>
                <w:rFonts w:ascii="Arial" w:hAnsi="Arial" w:cs="Arial"/>
              </w:rPr>
              <w:t>Diseño de logotipos y otros gráficos de diseño y creaciones propias.</w:t>
            </w:r>
          </w:p>
          <w:p w:rsidR="00456EF9" w:rsidRPr="005A05E2" w:rsidRDefault="00456EF9" w:rsidP="006F7183">
            <w:pPr>
              <w:rPr>
                <w:rFonts w:cs="Arial"/>
                <w:sz w:val="18"/>
                <w:szCs w:val="18"/>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CB72BC" w:rsidP="006F7183">
            <w:pPr>
              <w:rPr>
                <w:rFonts w:ascii="Arial" w:hAnsi="Arial" w:cs="Arial"/>
                <w:b/>
              </w:rPr>
            </w:pPr>
            <w:r>
              <w:rPr>
                <w:rFonts w:ascii="Arial" w:hAnsi="Arial" w:cs="Arial"/>
                <w:b/>
                <w:noProof/>
                <w:lang w:eastAsia="es-ES"/>
              </w:rPr>
              <w:pict>
                <v:rect id="_x0000_s1150" style="position:absolute;margin-left:-2.1pt;margin-top:4.25pt;width:26.8pt;height:39.4pt;z-index:251774976;mso-position-horizontal-relative:text;mso-position-vertical-relative:text" fillcolor="#4f81bd [3204]" strokecolor="#f2f2f2 [3041]" strokeweight=".25pt">
                  <v:shadow type="perspective" color="#243f60 [1604]" opacity=".5" offset="1pt" offset2="-1pt"/>
                </v:rect>
              </w:pic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r>
      <w:tr w:rsidR="00456EF9" w:rsidTr="006F7183">
        <w:tc>
          <w:tcPr>
            <w:tcW w:w="4143" w:type="dxa"/>
          </w:tcPr>
          <w:p w:rsidR="00456EF9" w:rsidRDefault="00456EF9" w:rsidP="006F7183">
            <w:pPr>
              <w:rPr>
                <w:rFonts w:cs="Arial"/>
                <w:sz w:val="18"/>
                <w:szCs w:val="18"/>
              </w:rPr>
            </w:pPr>
            <w:r>
              <w:rPr>
                <w:rFonts w:ascii="Arial" w:hAnsi="Arial" w:cs="Arial"/>
              </w:rPr>
              <w:t>Trabajos en el B</w:t>
            </w:r>
            <w:r w:rsidRPr="00AB5269">
              <w:rPr>
                <w:rFonts w:ascii="Arial" w:hAnsi="Arial" w:cs="Arial"/>
              </w:rPr>
              <w:t>log creado</w: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noProof/>
                <w:lang w:eastAsia="es-ES"/>
              </w:rPr>
            </w:pPr>
          </w:p>
        </w:tc>
        <w:tc>
          <w:tcPr>
            <w:tcW w:w="397" w:type="dxa"/>
          </w:tcPr>
          <w:p w:rsidR="00456EF9" w:rsidRDefault="00CB72BC" w:rsidP="006F7183">
            <w:pPr>
              <w:rPr>
                <w:rFonts w:ascii="Arial" w:hAnsi="Arial" w:cs="Arial"/>
                <w:b/>
              </w:rPr>
            </w:pPr>
            <w:r>
              <w:rPr>
                <w:rFonts w:ascii="Arial" w:hAnsi="Arial" w:cs="Arial"/>
                <w:b/>
                <w:noProof/>
                <w:lang w:eastAsia="es-ES"/>
              </w:rPr>
              <w:pict>
                <v:rect id="_x0000_s1154" style="position:absolute;margin-left:3.8pt;margin-top:.4pt;width:40.4pt;height:12.95pt;z-index:251779072;mso-position-horizontal-relative:text;mso-position-vertical-relative:text" fillcolor="#4f81bd [3204]" strokecolor="#f2f2f2 [3041]" strokeweight=".25pt">
                  <v:shadow type="perspective" color="#243f60 [1604]" opacity=".5" offset="1pt" offset2="-1pt"/>
                </v:rect>
              </w:pic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r>
      <w:tr w:rsidR="00456EF9" w:rsidTr="006F7183">
        <w:tc>
          <w:tcPr>
            <w:tcW w:w="4143" w:type="dxa"/>
          </w:tcPr>
          <w:p w:rsidR="00456EF9" w:rsidRPr="00A75165" w:rsidRDefault="00456EF9" w:rsidP="006F7183">
            <w:pPr>
              <w:spacing w:line="360" w:lineRule="auto"/>
              <w:jc w:val="both"/>
              <w:rPr>
                <w:rFonts w:ascii="Arial" w:hAnsi="Arial" w:cs="Arial"/>
              </w:rPr>
            </w:pPr>
            <w:r w:rsidRPr="00A75165">
              <w:rPr>
                <w:rFonts w:ascii="Arial" w:hAnsi="Arial" w:cs="Arial"/>
              </w:rPr>
              <w:t>Proyecto de construcción del Robot n</w:t>
            </w:r>
            <w:r>
              <w:rPr>
                <w:rFonts w:ascii="Arial" w:hAnsi="Arial" w:cs="Arial"/>
              </w:rPr>
              <w:t>º 2</w:t>
            </w:r>
            <w:r w:rsidRPr="00A75165">
              <w:rPr>
                <w:rFonts w:ascii="Arial" w:hAnsi="Arial" w:cs="Arial"/>
              </w:rPr>
              <w:t>: Móvil con Mecanismos Electricidad</w:t>
            </w:r>
          </w:p>
          <w:p w:rsidR="00456EF9" w:rsidRPr="005A05E2" w:rsidRDefault="00456EF9" w:rsidP="006F7183">
            <w:pPr>
              <w:rPr>
                <w:rFonts w:cs="Arial"/>
                <w:sz w:val="18"/>
                <w:szCs w:val="18"/>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CB72BC" w:rsidP="006F7183">
            <w:pPr>
              <w:rPr>
                <w:rFonts w:ascii="Arial" w:hAnsi="Arial" w:cs="Arial"/>
                <w:b/>
              </w:rPr>
            </w:pPr>
            <w:r>
              <w:rPr>
                <w:rFonts w:ascii="Arial" w:hAnsi="Arial" w:cs="Arial"/>
                <w:b/>
                <w:noProof/>
                <w:lang w:eastAsia="es-ES"/>
              </w:rPr>
              <w:pict>
                <v:rect id="_x0000_s1155" style="position:absolute;margin-left:10pt;margin-top:4.8pt;width:51.15pt;height:44pt;z-index:251780096;mso-position-horizontal-relative:text;mso-position-vertical-relative:text" fillcolor="#c2d69b [1942]" strokecolor="white [3212]"/>
              </w:pic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r>
      <w:tr w:rsidR="00456EF9" w:rsidTr="006F7183">
        <w:tc>
          <w:tcPr>
            <w:tcW w:w="4143" w:type="dxa"/>
          </w:tcPr>
          <w:p w:rsidR="00456EF9" w:rsidRDefault="00456EF9" w:rsidP="006F7183">
            <w:pPr>
              <w:spacing w:line="360" w:lineRule="auto"/>
              <w:jc w:val="both"/>
              <w:rPr>
                <w:rFonts w:ascii="Arial" w:hAnsi="Arial" w:cs="Arial"/>
              </w:rPr>
            </w:pPr>
            <w:r w:rsidRPr="00AB5269">
              <w:rPr>
                <w:rFonts w:ascii="Arial" w:hAnsi="Arial" w:cs="Arial"/>
              </w:rPr>
              <w:t>Darse de alta</w:t>
            </w:r>
            <w:r>
              <w:rPr>
                <w:rFonts w:ascii="Arial" w:hAnsi="Arial" w:cs="Arial"/>
              </w:rPr>
              <w:t xml:space="preserve"> y creación</w:t>
            </w:r>
            <w:r w:rsidRPr="00AB5269">
              <w:rPr>
                <w:rFonts w:ascii="Arial" w:hAnsi="Arial" w:cs="Arial"/>
              </w:rPr>
              <w:t xml:space="preserve"> en un blog</w:t>
            </w:r>
            <w:r>
              <w:rPr>
                <w:rFonts w:ascii="Arial" w:hAnsi="Arial" w:cs="Arial"/>
              </w:rPr>
              <w:t xml:space="preserve"> para nuestro Proyecto</w:t>
            </w:r>
          </w:p>
          <w:p w:rsidR="00456EF9" w:rsidRPr="005A05E2" w:rsidRDefault="00456EF9" w:rsidP="006F7183">
            <w:pPr>
              <w:rPr>
                <w:rFonts w:cs="Arial"/>
                <w:sz w:val="18"/>
                <w:szCs w:val="18"/>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CB72BC" w:rsidP="006F7183">
            <w:pPr>
              <w:rPr>
                <w:rFonts w:ascii="Arial" w:hAnsi="Arial" w:cs="Arial"/>
                <w:b/>
              </w:rPr>
            </w:pPr>
            <w:r>
              <w:rPr>
                <w:rFonts w:ascii="Arial" w:hAnsi="Arial" w:cs="Arial"/>
                <w:b/>
                <w:noProof/>
                <w:lang w:eastAsia="es-ES"/>
              </w:rPr>
              <w:pict>
                <v:rect id="_x0000_s1151" style="position:absolute;margin-left:4.85pt;margin-top:48.5pt;width:40.4pt;height:12.95pt;z-index:251776000;mso-position-horizontal-relative:text;mso-position-vertical-relative:text" fillcolor="#4f81bd [3204]" strokecolor="#f2f2f2 [3041]" strokeweight=".25pt">
                  <v:shadow type="perspective" color="#243f60 [1604]" opacity=".5" offset="1pt" offset2="-1pt"/>
                </v:rect>
              </w:pict>
            </w:r>
            <w:r>
              <w:rPr>
                <w:rFonts w:ascii="Arial" w:hAnsi="Arial" w:cs="Arial"/>
                <w:b/>
                <w:noProof/>
                <w:lang w:eastAsia="es-ES"/>
              </w:rPr>
              <w:pict>
                <v:rect id="_x0000_s1144" style="position:absolute;margin-left:.75pt;margin-top:4.5pt;width:51.15pt;height:44pt;z-index:251768832;mso-position-horizontal-relative:text;mso-position-vertical-relative:text" fillcolor="#c2d69b [1942]" strokecolor="white [3212]"/>
              </w:pic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r>
      <w:tr w:rsidR="00456EF9" w:rsidTr="006F7183">
        <w:trPr>
          <w:trHeight w:val="64"/>
        </w:trPr>
        <w:tc>
          <w:tcPr>
            <w:tcW w:w="4143" w:type="dxa"/>
          </w:tcPr>
          <w:p w:rsidR="00456EF9" w:rsidRDefault="00456EF9" w:rsidP="006F7183">
            <w:pPr>
              <w:rPr>
                <w:rFonts w:ascii="Arial" w:hAnsi="Arial" w:cs="Arial"/>
                <w:b/>
              </w:rPr>
            </w:pPr>
            <w:r>
              <w:rPr>
                <w:rFonts w:ascii="Arial" w:hAnsi="Arial" w:cs="Arial"/>
              </w:rPr>
              <w:t>Ccreación de una wiki</w: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r>
      <w:tr w:rsidR="00456EF9" w:rsidTr="006F7183">
        <w:tc>
          <w:tcPr>
            <w:tcW w:w="4143" w:type="dxa"/>
          </w:tcPr>
          <w:p w:rsidR="00456EF9" w:rsidRPr="00A75165" w:rsidRDefault="00456EF9" w:rsidP="006F7183">
            <w:pPr>
              <w:spacing w:line="360" w:lineRule="auto"/>
              <w:jc w:val="both"/>
              <w:rPr>
                <w:rFonts w:ascii="Arial" w:hAnsi="Arial" w:cs="Arial"/>
              </w:rPr>
            </w:pPr>
            <w:r w:rsidRPr="00AB5269">
              <w:rPr>
                <w:rFonts w:ascii="Arial" w:hAnsi="Arial" w:cs="Arial"/>
              </w:rPr>
              <w:t>Herramientas de edición</w:t>
            </w:r>
          </w:p>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CB72BC" w:rsidP="006F7183">
            <w:pPr>
              <w:rPr>
                <w:rFonts w:ascii="Arial" w:hAnsi="Arial" w:cs="Arial"/>
                <w:b/>
              </w:rPr>
            </w:pPr>
            <w:r>
              <w:rPr>
                <w:rFonts w:ascii="Arial" w:hAnsi="Arial" w:cs="Arial"/>
                <w:b/>
                <w:noProof/>
                <w:lang w:eastAsia="es-ES"/>
              </w:rPr>
              <w:pict>
                <v:rect id="_x0000_s1147" style="position:absolute;margin-left:13.2pt;margin-top:5.6pt;width:24.3pt;height:22.45pt;z-index:251771904;mso-position-horizontal-relative:text;mso-position-vertical-relative:text" fillcolor="#4f81bd [3204]" strokecolor="#f2f2f2 [3041]" strokeweight=".25pt">
                  <v:shadow type="perspective" color="#243f60 [1604]" opacity=".5" offset="1pt" offset2="-1pt"/>
                </v:rect>
              </w:pic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r>
      <w:tr w:rsidR="00456EF9" w:rsidTr="006F7183">
        <w:tc>
          <w:tcPr>
            <w:tcW w:w="4143" w:type="dxa"/>
          </w:tcPr>
          <w:p w:rsidR="00456EF9" w:rsidRPr="00A75165" w:rsidRDefault="00456EF9" w:rsidP="006F7183">
            <w:pPr>
              <w:spacing w:line="360" w:lineRule="auto"/>
              <w:jc w:val="both"/>
              <w:rPr>
                <w:rFonts w:ascii="Arial" w:hAnsi="Arial" w:cs="Arial"/>
              </w:rPr>
            </w:pPr>
            <w:r w:rsidRPr="00A75165">
              <w:rPr>
                <w:rFonts w:ascii="Arial" w:hAnsi="Arial" w:cs="Arial"/>
              </w:rPr>
              <w:t>Difusión del material: fotografías y vídeos.</w:t>
            </w:r>
          </w:p>
          <w:p w:rsidR="00456EF9" w:rsidRPr="00AB5269" w:rsidRDefault="00456EF9" w:rsidP="006F7183">
            <w:pPr>
              <w:spacing w:line="360" w:lineRule="auto"/>
              <w:jc w:val="both"/>
              <w:rPr>
                <w:rFonts w:ascii="Arial" w:hAnsi="Arial" w:cs="Arial"/>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CB72BC" w:rsidP="006F7183">
            <w:pPr>
              <w:rPr>
                <w:rFonts w:ascii="Arial" w:hAnsi="Arial" w:cs="Arial"/>
                <w:b/>
              </w:rPr>
            </w:pPr>
            <w:r>
              <w:rPr>
                <w:rFonts w:ascii="Arial" w:hAnsi="Arial" w:cs="Arial"/>
                <w:b/>
                <w:noProof/>
                <w:lang w:eastAsia="es-ES"/>
              </w:rPr>
              <w:pict>
                <v:rect id="_x0000_s1153" style="position:absolute;margin-left:5.55pt;margin-top:2.85pt;width:28.2pt;height:54.85pt;z-index:251778048;mso-position-horizontal-relative:text;mso-position-vertical-relative:text" fillcolor="#4f81bd [3204]" strokecolor="#f2f2f2 [3041]" strokeweight=".25pt">
                  <v:shadow type="perspective" color="#243f60 [1604]" opacity=".5" offset="1pt" offset2="-1pt"/>
                </v:rect>
              </w:pic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r>
      <w:tr w:rsidR="00456EF9" w:rsidTr="006F7183">
        <w:tc>
          <w:tcPr>
            <w:tcW w:w="4143" w:type="dxa"/>
          </w:tcPr>
          <w:p w:rsidR="00456EF9" w:rsidRPr="00A75165" w:rsidRDefault="00456EF9" w:rsidP="006F7183">
            <w:pPr>
              <w:spacing w:line="360" w:lineRule="auto"/>
              <w:jc w:val="both"/>
              <w:rPr>
                <w:rFonts w:ascii="Arial" w:hAnsi="Arial" w:cs="Arial"/>
              </w:rPr>
            </w:pPr>
            <w:r w:rsidRPr="00A75165">
              <w:rPr>
                <w:rFonts w:ascii="Arial" w:hAnsi="Arial" w:cs="Arial"/>
              </w:rPr>
              <w:t>Proyecto de construcción del Robot nº 3: Móvil con Mecanismos Electricidad y Electrónica</w:t>
            </w:r>
          </w:p>
        </w:tc>
        <w:tc>
          <w:tcPr>
            <w:tcW w:w="397" w:type="dxa"/>
          </w:tcPr>
          <w:p w:rsidR="00456EF9" w:rsidRDefault="00CB72BC" w:rsidP="006F7183">
            <w:pPr>
              <w:rPr>
                <w:rFonts w:ascii="Arial" w:hAnsi="Arial" w:cs="Arial"/>
                <w:b/>
              </w:rPr>
            </w:pPr>
            <w:r>
              <w:rPr>
                <w:rFonts w:ascii="Arial" w:hAnsi="Arial" w:cs="Arial"/>
                <w:b/>
                <w:noProof/>
                <w:lang w:eastAsia="es-ES"/>
              </w:rPr>
              <w:pict>
                <v:rect id="_x0000_s1145" style="position:absolute;margin-left:8.95pt;margin-top:55.15pt;width:168.3pt;height:13.45pt;z-index:251769856;mso-position-horizontal-relative:text;mso-position-vertical-relative:text" fillcolor="#4f81bd [3204]" strokecolor="#1f497d [3215]" strokeweight=".25pt">
                  <v:shadow type="perspective" color="#243f60 [1604]" opacity=".5" offset="1pt" offset2="-1pt"/>
                </v:rect>
              </w:pic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CB72BC" w:rsidP="006F7183">
            <w:pPr>
              <w:rPr>
                <w:rFonts w:ascii="Arial" w:hAnsi="Arial" w:cs="Arial"/>
                <w:b/>
              </w:rPr>
            </w:pPr>
            <w:r>
              <w:rPr>
                <w:rFonts w:ascii="Arial" w:hAnsi="Arial" w:cs="Arial"/>
                <w:b/>
                <w:noProof/>
                <w:lang w:eastAsia="es-ES"/>
              </w:rPr>
              <w:pict>
                <v:rect id="_x0000_s1152" style="position:absolute;margin-left:5.55pt;margin-top:.3pt;width:36.15pt;height:54.85pt;z-index:251777024;mso-position-horizontal-relative:text;mso-position-vertical-relative:text" fillcolor="#4f81bd [3204]" strokecolor="#f2f2f2 [3041]" strokeweight=".25pt">
                  <v:shadow type="perspective" color="#243f60 [1604]" opacity=".5" offset="1pt" offset2="-1pt"/>
                </v:rect>
              </w:pic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r>
      <w:tr w:rsidR="00456EF9" w:rsidTr="006F7183">
        <w:tc>
          <w:tcPr>
            <w:tcW w:w="4143" w:type="dxa"/>
          </w:tcPr>
          <w:p w:rsidR="00456EF9" w:rsidRPr="005D635C" w:rsidRDefault="00456EF9" w:rsidP="006F7183">
            <w:pPr>
              <w:rPr>
                <w:rFonts w:ascii="Arial" w:hAnsi="Arial" w:cs="Arial"/>
                <w:b/>
              </w:rPr>
            </w:pPr>
            <w:r w:rsidRPr="005D635C">
              <w:rPr>
                <w:rFonts w:ascii="Arial" w:hAnsi="Arial" w:cs="Arial"/>
              </w:rPr>
              <w:t>El proyecto El ROBOT (Proyectos)</w:t>
            </w: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c>
          <w:tcPr>
            <w:tcW w:w="397" w:type="dxa"/>
          </w:tcPr>
          <w:p w:rsidR="00456EF9" w:rsidRDefault="00456EF9" w:rsidP="006F7183">
            <w:pPr>
              <w:rPr>
                <w:rFonts w:ascii="Arial" w:hAnsi="Arial" w:cs="Arial"/>
                <w:b/>
              </w:rPr>
            </w:pPr>
          </w:p>
        </w:tc>
      </w:tr>
    </w:tbl>
    <w:p w:rsidR="00DD42C8" w:rsidRPr="00456EF9" w:rsidRDefault="00DD42C8" w:rsidP="00C31401">
      <w:pPr>
        <w:spacing w:line="240" w:lineRule="auto"/>
      </w:pPr>
    </w:p>
    <w:p w:rsidR="00DD42C8" w:rsidRPr="000A0D90" w:rsidRDefault="000A0D90" w:rsidP="00C31401">
      <w:pPr>
        <w:spacing w:line="240" w:lineRule="auto"/>
        <w:rPr>
          <w:b/>
          <w:lang w:val="es-ES_tradnl"/>
        </w:rPr>
      </w:pPr>
      <w:r w:rsidRPr="000A0D90">
        <w:rPr>
          <w:b/>
          <w:highlight w:val="lightGray"/>
          <w:lang w:val="es-ES_tradnl"/>
        </w:rPr>
        <w:t>3.7.3 CRITERIOS DE EVALUACIÓN</w:t>
      </w:r>
    </w:p>
    <w:p w:rsidR="000A0D90" w:rsidRPr="00AB5269" w:rsidRDefault="000A0D90" w:rsidP="000A0D90">
      <w:pPr>
        <w:autoSpaceDE w:val="0"/>
        <w:autoSpaceDN w:val="0"/>
        <w:spacing w:before="100" w:beforeAutospacing="1" w:after="100" w:afterAutospacing="1"/>
        <w:jc w:val="both"/>
        <w:rPr>
          <w:rFonts w:ascii="Arial" w:hAnsi="Arial" w:cs="Arial"/>
          <w:lang w:eastAsia="es-ES"/>
        </w:rPr>
      </w:pPr>
      <w:r w:rsidRPr="00AB5269">
        <w:rPr>
          <w:rFonts w:ascii="Arial" w:hAnsi="Arial" w:cs="Arial"/>
          <w:lang w:eastAsia="es-ES"/>
        </w:rPr>
        <w:t>Se evaluarán y calificarán varios aspectos, utilizando como instrumento una ficha de autoevaluación:</w:t>
      </w:r>
    </w:p>
    <w:p w:rsidR="000A0D90" w:rsidRPr="000A0D90" w:rsidRDefault="000A0D90" w:rsidP="0009640C">
      <w:pPr>
        <w:pStyle w:val="Prrafodelista"/>
        <w:numPr>
          <w:ilvl w:val="0"/>
          <w:numId w:val="163"/>
        </w:numPr>
        <w:autoSpaceDE w:val="0"/>
        <w:autoSpaceDN w:val="0"/>
        <w:spacing w:before="100" w:beforeAutospacing="1" w:after="100" w:afterAutospacing="1" w:line="240" w:lineRule="auto"/>
        <w:jc w:val="both"/>
        <w:rPr>
          <w:rFonts w:ascii="Arial" w:eastAsia="Times New Roman" w:hAnsi="Arial" w:cs="Arial"/>
          <w:lang w:eastAsia="es-ES"/>
        </w:rPr>
      </w:pPr>
      <w:r w:rsidRPr="000A0D90">
        <w:rPr>
          <w:rFonts w:ascii="Arial" w:eastAsia="Times New Roman" w:hAnsi="Arial" w:cs="Arial"/>
          <w:lang w:eastAsia="es-ES"/>
        </w:rPr>
        <w:t>La implicación del alumnado en el trabajo en equipo.</w:t>
      </w:r>
    </w:p>
    <w:p w:rsidR="000A0D90" w:rsidRPr="000A0D90" w:rsidRDefault="000A0D90" w:rsidP="0009640C">
      <w:pPr>
        <w:pStyle w:val="Prrafodelista"/>
        <w:numPr>
          <w:ilvl w:val="0"/>
          <w:numId w:val="163"/>
        </w:numPr>
        <w:autoSpaceDE w:val="0"/>
        <w:autoSpaceDN w:val="0"/>
        <w:spacing w:before="100" w:beforeAutospacing="1" w:after="100" w:afterAutospacing="1" w:line="240" w:lineRule="auto"/>
        <w:jc w:val="both"/>
        <w:rPr>
          <w:rFonts w:ascii="Arial" w:eastAsia="Times New Roman" w:hAnsi="Arial" w:cs="Arial"/>
          <w:lang w:eastAsia="es-ES"/>
        </w:rPr>
      </w:pPr>
      <w:r w:rsidRPr="000A0D90">
        <w:rPr>
          <w:rFonts w:ascii="Arial" w:eastAsia="Times New Roman" w:hAnsi="Arial" w:cs="Arial"/>
          <w:lang w:eastAsia="es-ES"/>
        </w:rPr>
        <w:t>El desarrollo del trabajo.</w:t>
      </w:r>
    </w:p>
    <w:p w:rsidR="000A0D90" w:rsidRPr="000A0D90" w:rsidRDefault="000A0D90" w:rsidP="0009640C">
      <w:pPr>
        <w:pStyle w:val="Prrafodelista"/>
        <w:numPr>
          <w:ilvl w:val="0"/>
          <w:numId w:val="163"/>
        </w:numPr>
        <w:autoSpaceDE w:val="0"/>
        <w:autoSpaceDN w:val="0"/>
        <w:spacing w:before="100" w:beforeAutospacing="1" w:after="100" w:afterAutospacing="1" w:line="240" w:lineRule="auto"/>
        <w:jc w:val="both"/>
        <w:rPr>
          <w:rFonts w:ascii="Arial" w:eastAsia="Times New Roman" w:hAnsi="Arial" w:cs="Arial"/>
          <w:lang w:eastAsia="es-ES"/>
        </w:rPr>
      </w:pPr>
      <w:r w:rsidRPr="000A0D90">
        <w:rPr>
          <w:rFonts w:ascii="Arial" w:eastAsia="Times New Roman" w:hAnsi="Arial" w:cs="Arial"/>
          <w:lang w:eastAsia="es-ES"/>
        </w:rPr>
        <w:t>La presentación de los informes por escrito y en la web.</w:t>
      </w:r>
    </w:p>
    <w:p w:rsidR="000A0D90" w:rsidRPr="000A0D90" w:rsidRDefault="000A0D90" w:rsidP="0009640C">
      <w:pPr>
        <w:pStyle w:val="Prrafodelista"/>
        <w:numPr>
          <w:ilvl w:val="0"/>
          <w:numId w:val="163"/>
        </w:numPr>
        <w:autoSpaceDE w:val="0"/>
        <w:autoSpaceDN w:val="0"/>
        <w:spacing w:before="100" w:beforeAutospacing="1" w:after="100" w:afterAutospacing="1" w:line="240" w:lineRule="auto"/>
        <w:jc w:val="both"/>
        <w:rPr>
          <w:rFonts w:ascii="Arial" w:eastAsia="Times New Roman" w:hAnsi="Arial" w:cs="Arial"/>
          <w:lang w:eastAsia="es-ES"/>
        </w:rPr>
      </w:pPr>
      <w:r w:rsidRPr="000A0D90">
        <w:rPr>
          <w:rFonts w:ascii="Arial" w:eastAsia="Times New Roman" w:hAnsi="Arial" w:cs="Arial"/>
          <w:lang w:eastAsia="es-ES"/>
        </w:rPr>
        <w:t xml:space="preserve">El conocimiento y práctica con los diferentes software usados y utilización de las redes de forma correcta y respetuosa. </w:t>
      </w:r>
    </w:p>
    <w:p w:rsidR="000A0D90" w:rsidRPr="000A0D90" w:rsidRDefault="000A0D90" w:rsidP="0009640C">
      <w:pPr>
        <w:pStyle w:val="Prrafodelista"/>
        <w:numPr>
          <w:ilvl w:val="0"/>
          <w:numId w:val="163"/>
        </w:numPr>
        <w:autoSpaceDE w:val="0"/>
        <w:autoSpaceDN w:val="0"/>
        <w:spacing w:before="100" w:beforeAutospacing="1" w:after="100" w:afterAutospacing="1" w:line="240" w:lineRule="auto"/>
        <w:jc w:val="both"/>
        <w:rPr>
          <w:rFonts w:ascii="Arial" w:eastAsia="Times New Roman" w:hAnsi="Arial" w:cs="Arial"/>
          <w:lang w:eastAsia="es-ES"/>
        </w:rPr>
      </w:pPr>
      <w:r w:rsidRPr="000A0D90">
        <w:rPr>
          <w:rFonts w:ascii="Arial" w:eastAsia="Times New Roman" w:hAnsi="Arial" w:cs="Arial"/>
          <w:lang w:eastAsia="es-ES"/>
        </w:rPr>
        <w:t>La presentación ante los compañeros/as de clase.</w:t>
      </w:r>
    </w:p>
    <w:p w:rsidR="00DD42C8" w:rsidRPr="000A0D90" w:rsidRDefault="00DD42C8" w:rsidP="00C31401">
      <w:pPr>
        <w:spacing w:line="240" w:lineRule="auto"/>
      </w:pPr>
    </w:p>
    <w:p w:rsidR="00DD42C8" w:rsidRPr="000A0D90" w:rsidRDefault="000A0D90" w:rsidP="00C31401">
      <w:pPr>
        <w:spacing w:line="240" w:lineRule="auto"/>
        <w:rPr>
          <w:b/>
          <w:lang w:val="es-ES_tradnl"/>
        </w:rPr>
      </w:pPr>
      <w:r w:rsidRPr="000A0D90">
        <w:rPr>
          <w:b/>
          <w:highlight w:val="lightGray"/>
          <w:lang w:val="es-ES_tradnl"/>
        </w:rPr>
        <w:t>3.7.4. COMPETENCIAS BÁSICAS</w:t>
      </w:r>
    </w:p>
    <w:p w:rsidR="00456EF9" w:rsidRPr="00DC3F07" w:rsidRDefault="00456EF9" w:rsidP="00456EF9">
      <w:pPr>
        <w:jc w:val="both"/>
        <w:rPr>
          <w:rFonts w:ascii="Arial" w:hAnsi="Arial" w:cs="Arial"/>
          <w:b/>
        </w:rPr>
      </w:pPr>
      <w:r w:rsidRPr="00DC3F07">
        <w:rPr>
          <w:rFonts w:ascii="Arial" w:hAnsi="Arial" w:cs="Arial"/>
          <w:b/>
        </w:rPr>
        <w:t xml:space="preserve">Comunicación lingüística </w:t>
      </w:r>
    </w:p>
    <w:p w:rsidR="00456EF9" w:rsidRPr="00456EF9" w:rsidRDefault="00456EF9" w:rsidP="0009640C">
      <w:pPr>
        <w:pStyle w:val="Prrafodelista"/>
        <w:numPr>
          <w:ilvl w:val="0"/>
          <w:numId w:val="199"/>
        </w:numPr>
        <w:jc w:val="both"/>
        <w:rPr>
          <w:rFonts w:ascii="Arial" w:hAnsi="Arial" w:cs="Arial"/>
        </w:rPr>
      </w:pPr>
      <w:r w:rsidRPr="00456EF9">
        <w:rPr>
          <w:rFonts w:ascii="Arial" w:hAnsi="Arial" w:cs="Arial"/>
        </w:rPr>
        <w:t>Extraer las ideas principales de los texto que conforman el proyecto del robot</w:t>
      </w:r>
    </w:p>
    <w:p w:rsidR="00456EF9" w:rsidRPr="00456EF9" w:rsidRDefault="00456EF9" w:rsidP="0009640C">
      <w:pPr>
        <w:pStyle w:val="Prrafodelista"/>
        <w:numPr>
          <w:ilvl w:val="0"/>
          <w:numId w:val="199"/>
        </w:numPr>
        <w:jc w:val="both"/>
        <w:rPr>
          <w:rFonts w:ascii="Arial" w:hAnsi="Arial" w:cs="Arial"/>
        </w:rPr>
      </w:pPr>
      <w:r w:rsidRPr="00456EF9">
        <w:rPr>
          <w:rFonts w:ascii="Arial" w:hAnsi="Arial" w:cs="Arial"/>
        </w:rPr>
        <w:t>Redactar de forma coherente, lógica y sin errores ortográficos los documentos del proyecto</w:t>
      </w:r>
    </w:p>
    <w:p w:rsidR="00456EF9" w:rsidRPr="00DC3F07" w:rsidRDefault="00456EF9" w:rsidP="00456EF9">
      <w:pPr>
        <w:jc w:val="both"/>
        <w:rPr>
          <w:rFonts w:ascii="Arial" w:hAnsi="Arial" w:cs="Arial"/>
          <w:b/>
        </w:rPr>
      </w:pPr>
      <w:r w:rsidRPr="00DC3F07">
        <w:rPr>
          <w:rFonts w:ascii="Arial" w:hAnsi="Arial" w:cs="Arial"/>
        </w:rPr>
        <w:t xml:space="preserve"> </w:t>
      </w:r>
      <w:r w:rsidRPr="00DC3F07">
        <w:rPr>
          <w:rFonts w:ascii="Arial" w:hAnsi="Arial" w:cs="Arial"/>
          <w:b/>
        </w:rPr>
        <w:t xml:space="preserve">Tratamiento de la información y competencia digital </w:t>
      </w:r>
    </w:p>
    <w:p w:rsidR="00456EF9" w:rsidRPr="00456EF9" w:rsidRDefault="00456EF9" w:rsidP="0009640C">
      <w:pPr>
        <w:pStyle w:val="Prrafodelista"/>
        <w:numPr>
          <w:ilvl w:val="0"/>
          <w:numId w:val="200"/>
        </w:numPr>
        <w:jc w:val="both"/>
        <w:rPr>
          <w:rFonts w:ascii="Arial" w:hAnsi="Arial" w:cs="Arial"/>
        </w:rPr>
      </w:pPr>
      <w:r w:rsidRPr="00456EF9">
        <w:rPr>
          <w:rFonts w:ascii="Arial" w:hAnsi="Arial" w:cs="Arial"/>
        </w:rPr>
        <w:lastRenderedPageBreak/>
        <w:t xml:space="preserve">Emplear adecuadamente los elementos básicos de un ordenador: PC y periféricos. </w:t>
      </w:r>
    </w:p>
    <w:p w:rsidR="00456EF9" w:rsidRPr="00456EF9" w:rsidRDefault="00456EF9" w:rsidP="0009640C">
      <w:pPr>
        <w:pStyle w:val="Prrafodelista"/>
        <w:numPr>
          <w:ilvl w:val="0"/>
          <w:numId w:val="200"/>
        </w:numPr>
        <w:jc w:val="both"/>
        <w:rPr>
          <w:rFonts w:ascii="Arial" w:hAnsi="Arial" w:cs="Arial"/>
        </w:rPr>
      </w:pPr>
      <w:r w:rsidRPr="00456EF9">
        <w:rPr>
          <w:rFonts w:ascii="Arial" w:hAnsi="Arial" w:cs="Arial"/>
        </w:rPr>
        <w:t xml:space="preserve">Apreciar las nuevas tecnologías como fuentes de información útiles. </w:t>
      </w:r>
    </w:p>
    <w:p w:rsidR="00456EF9" w:rsidRPr="00456EF9" w:rsidRDefault="00456EF9" w:rsidP="0009640C">
      <w:pPr>
        <w:pStyle w:val="Prrafodelista"/>
        <w:numPr>
          <w:ilvl w:val="0"/>
          <w:numId w:val="200"/>
        </w:numPr>
        <w:jc w:val="both"/>
        <w:rPr>
          <w:rFonts w:ascii="Arial" w:hAnsi="Arial" w:cs="Arial"/>
        </w:rPr>
      </w:pPr>
      <w:r w:rsidRPr="00456EF9">
        <w:rPr>
          <w:rFonts w:ascii="Arial" w:hAnsi="Arial" w:cs="Arial"/>
        </w:rPr>
        <w:t xml:space="preserve">Crear un Blog y una wiki. </w:t>
      </w:r>
    </w:p>
    <w:p w:rsidR="00456EF9" w:rsidRPr="00456EF9" w:rsidRDefault="00456EF9" w:rsidP="0009640C">
      <w:pPr>
        <w:pStyle w:val="Prrafodelista"/>
        <w:numPr>
          <w:ilvl w:val="0"/>
          <w:numId w:val="200"/>
        </w:numPr>
        <w:jc w:val="both"/>
        <w:rPr>
          <w:rFonts w:ascii="Arial" w:hAnsi="Arial" w:cs="Arial"/>
        </w:rPr>
      </w:pPr>
      <w:r w:rsidRPr="00456EF9">
        <w:rPr>
          <w:rFonts w:ascii="Arial" w:hAnsi="Arial" w:cs="Arial"/>
        </w:rPr>
        <w:t>Aplicar el dibujo vectorial</w:t>
      </w:r>
    </w:p>
    <w:p w:rsidR="00456EF9" w:rsidRPr="00456EF9" w:rsidRDefault="00456EF9" w:rsidP="0009640C">
      <w:pPr>
        <w:pStyle w:val="Prrafodelista"/>
        <w:numPr>
          <w:ilvl w:val="0"/>
          <w:numId w:val="200"/>
        </w:numPr>
        <w:jc w:val="both"/>
        <w:rPr>
          <w:rFonts w:ascii="Arial" w:hAnsi="Arial" w:cs="Arial"/>
        </w:rPr>
      </w:pPr>
      <w:r w:rsidRPr="00456EF9">
        <w:rPr>
          <w:rFonts w:ascii="Arial" w:hAnsi="Arial" w:cs="Arial"/>
        </w:rPr>
        <w:t>Enviar adecuadamente un correo electrónico entre los compañeros dentro del blog o fuera.</w:t>
      </w:r>
    </w:p>
    <w:p w:rsidR="00456EF9" w:rsidRPr="00456EF9" w:rsidRDefault="00456EF9" w:rsidP="0009640C">
      <w:pPr>
        <w:pStyle w:val="Prrafodelista"/>
        <w:numPr>
          <w:ilvl w:val="0"/>
          <w:numId w:val="200"/>
        </w:numPr>
        <w:jc w:val="both"/>
        <w:rPr>
          <w:rFonts w:ascii="Arial" w:hAnsi="Arial" w:cs="Arial"/>
        </w:rPr>
      </w:pPr>
      <w:r w:rsidRPr="00456EF9">
        <w:rPr>
          <w:rFonts w:ascii="Arial" w:hAnsi="Arial" w:cs="Arial"/>
        </w:rPr>
        <w:t xml:space="preserve">Reflexionar sobre el impacto de Internet y la robotica en nuestra vida diaria. </w:t>
      </w:r>
    </w:p>
    <w:p w:rsidR="00456EF9" w:rsidRPr="00DC3F07" w:rsidRDefault="00456EF9" w:rsidP="00456EF9">
      <w:pPr>
        <w:jc w:val="both"/>
        <w:rPr>
          <w:rFonts w:ascii="Arial" w:hAnsi="Arial" w:cs="Arial"/>
          <w:b/>
        </w:rPr>
      </w:pPr>
      <w:r w:rsidRPr="00DC3F07">
        <w:rPr>
          <w:rFonts w:ascii="Arial" w:hAnsi="Arial" w:cs="Arial"/>
        </w:rPr>
        <w:t xml:space="preserve"> </w:t>
      </w:r>
      <w:r w:rsidRPr="00DC3F07">
        <w:rPr>
          <w:rFonts w:ascii="Arial" w:hAnsi="Arial" w:cs="Arial"/>
          <w:b/>
        </w:rPr>
        <w:t xml:space="preserve">Social y ciudadanía </w:t>
      </w:r>
    </w:p>
    <w:p w:rsidR="00456EF9" w:rsidRDefault="00456EF9" w:rsidP="0009640C">
      <w:pPr>
        <w:pStyle w:val="Prrafodelista"/>
        <w:numPr>
          <w:ilvl w:val="0"/>
          <w:numId w:val="196"/>
        </w:numPr>
        <w:jc w:val="both"/>
        <w:rPr>
          <w:rFonts w:ascii="Arial" w:hAnsi="Arial" w:cs="Arial"/>
        </w:rPr>
      </w:pPr>
      <w:r w:rsidRPr="005A7C10">
        <w:rPr>
          <w:rFonts w:ascii="Arial" w:hAnsi="Arial" w:cs="Arial"/>
        </w:rPr>
        <w:t xml:space="preserve">Organizar los trabajos y proyectos grupo  y en equipo eficiente. </w:t>
      </w:r>
    </w:p>
    <w:p w:rsidR="00456EF9" w:rsidRDefault="00456EF9" w:rsidP="0009640C">
      <w:pPr>
        <w:pStyle w:val="Prrafodelista"/>
        <w:numPr>
          <w:ilvl w:val="0"/>
          <w:numId w:val="196"/>
        </w:numPr>
        <w:jc w:val="both"/>
        <w:rPr>
          <w:rFonts w:ascii="Arial" w:hAnsi="Arial" w:cs="Arial"/>
        </w:rPr>
      </w:pPr>
      <w:r w:rsidRPr="005A7C10">
        <w:rPr>
          <w:rFonts w:ascii="Arial" w:hAnsi="Arial" w:cs="Arial"/>
        </w:rPr>
        <w:t xml:space="preserve">Aprender de la experiencia y conocimientos de otros compañeros de clase. </w:t>
      </w:r>
    </w:p>
    <w:p w:rsidR="00456EF9" w:rsidRDefault="00456EF9" w:rsidP="0009640C">
      <w:pPr>
        <w:pStyle w:val="Prrafodelista"/>
        <w:numPr>
          <w:ilvl w:val="0"/>
          <w:numId w:val="196"/>
        </w:numPr>
        <w:jc w:val="both"/>
        <w:rPr>
          <w:rFonts w:ascii="Arial" w:hAnsi="Arial" w:cs="Arial"/>
        </w:rPr>
      </w:pPr>
      <w:r w:rsidRPr="005A7C10">
        <w:rPr>
          <w:rFonts w:ascii="Arial" w:hAnsi="Arial" w:cs="Arial"/>
        </w:rPr>
        <w:t xml:space="preserve">Reflexionar sobre la importancia de la privacidad en la información que se publica en </w:t>
      </w:r>
    </w:p>
    <w:p w:rsidR="00456EF9" w:rsidRPr="005A7C10" w:rsidRDefault="00456EF9" w:rsidP="0009640C">
      <w:pPr>
        <w:pStyle w:val="Prrafodelista"/>
        <w:numPr>
          <w:ilvl w:val="0"/>
          <w:numId w:val="196"/>
        </w:numPr>
        <w:jc w:val="both"/>
        <w:rPr>
          <w:rFonts w:ascii="Arial" w:hAnsi="Arial" w:cs="Arial"/>
        </w:rPr>
      </w:pPr>
      <w:r w:rsidRPr="005A7C10">
        <w:rPr>
          <w:rFonts w:ascii="Arial" w:hAnsi="Arial" w:cs="Arial"/>
        </w:rPr>
        <w:t xml:space="preserve">Internet, especialmente con los trabajos sobre robótica. </w:t>
      </w:r>
    </w:p>
    <w:p w:rsidR="00456EF9" w:rsidRPr="00DC3F07" w:rsidRDefault="00456EF9" w:rsidP="00456EF9">
      <w:pPr>
        <w:jc w:val="both"/>
        <w:rPr>
          <w:rFonts w:ascii="Arial" w:hAnsi="Arial" w:cs="Arial"/>
          <w:b/>
        </w:rPr>
      </w:pPr>
      <w:r w:rsidRPr="00DC3F07">
        <w:rPr>
          <w:rFonts w:ascii="Arial" w:hAnsi="Arial" w:cs="Arial"/>
        </w:rPr>
        <w:t xml:space="preserve"> </w:t>
      </w:r>
      <w:r w:rsidRPr="00DC3F07">
        <w:rPr>
          <w:rFonts w:ascii="Arial" w:hAnsi="Arial" w:cs="Arial"/>
          <w:b/>
        </w:rPr>
        <w:t xml:space="preserve">Cultural y artística </w:t>
      </w:r>
    </w:p>
    <w:p w:rsidR="00456EF9" w:rsidRPr="005A7C10" w:rsidRDefault="00456EF9" w:rsidP="0009640C">
      <w:pPr>
        <w:pStyle w:val="Prrafodelista"/>
        <w:numPr>
          <w:ilvl w:val="0"/>
          <w:numId w:val="197"/>
        </w:numPr>
        <w:jc w:val="both"/>
        <w:rPr>
          <w:rFonts w:ascii="Arial" w:hAnsi="Arial" w:cs="Arial"/>
        </w:rPr>
      </w:pPr>
      <w:r w:rsidRPr="005A7C10">
        <w:rPr>
          <w:rFonts w:ascii="Arial" w:hAnsi="Arial" w:cs="Arial"/>
        </w:rPr>
        <w:t>Valorar el trabajo bien presentado, ordenado y limpio en todas las actividades en clase, y en los proyectos.</w:t>
      </w:r>
    </w:p>
    <w:p w:rsidR="00456EF9" w:rsidRPr="00DC3F07" w:rsidRDefault="00456EF9" w:rsidP="00456EF9">
      <w:pPr>
        <w:jc w:val="both"/>
        <w:rPr>
          <w:rFonts w:ascii="Arial" w:hAnsi="Arial" w:cs="Arial"/>
          <w:b/>
        </w:rPr>
      </w:pPr>
      <w:r w:rsidRPr="00DC3F07">
        <w:rPr>
          <w:rFonts w:ascii="Arial" w:hAnsi="Arial" w:cs="Arial"/>
        </w:rPr>
        <w:t xml:space="preserve"> </w:t>
      </w:r>
      <w:r w:rsidRPr="00DC3F07">
        <w:rPr>
          <w:rFonts w:ascii="Arial" w:hAnsi="Arial" w:cs="Arial"/>
          <w:b/>
        </w:rPr>
        <w:t xml:space="preserve">Aprender a aprender </w:t>
      </w:r>
    </w:p>
    <w:p w:rsidR="00456EF9" w:rsidRDefault="00456EF9" w:rsidP="0009640C">
      <w:pPr>
        <w:pStyle w:val="Prrafodelista"/>
        <w:numPr>
          <w:ilvl w:val="0"/>
          <w:numId w:val="197"/>
        </w:numPr>
        <w:jc w:val="both"/>
        <w:rPr>
          <w:rFonts w:ascii="Arial" w:hAnsi="Arial" w:cs="Arial"/>
        </w:rPr>
      </w:pPr>
      <w:r w:rsidRPr="005A7C10">
        <w:rPr>
          <w:rFonts w:ascii="Arial" w:hAnsi="Arial" w:cs="Arial"/>
        </w:rPr>
        <w:t xml:space="preserve">Realizar actividades y ejemplos a medida que se trabajan los contenidos en el aula, como estrategia de aprendizaje bien organizado. </w:t>
      </w:r>
    </w:p>
    <w:p w:rsidR="00456EF9" w:rsidRDefault="00456EF9" w:rsidP="0009640C">
      <w:pPr>
        <w:pStyle w:val="Prrafodelista"/>
        <w:numPr>
          <w:ilvl w:val="0"/>
          <w:numId w:val="197"/>
        </w:numPr>
        <w:jc w:val="both"/>
        <w:rPr>
          <w:rFonts w:ascii="Arial" w:hAnsi="Arial" w:cs="Arial"/>
        </w:rPr>
      </w:pPr>
      <w:r w:rsidRPr="005A7C10">
        <w:rPr>
          <w:rFonts w:ascii="Arial" w:hAnsi="Arial" w:cs="Arial"/>
        </w:rPr>
        <w:t xml:space="preserve">Manejar fuentes de información. </w:t>
      </w:r>
    </w:p>
    <w:p w:rsidR="00456EF9" w:rsidRPr="005A7C10" w:rsidRDefault="00456EF9" w:rsidP="0009640C">
      <w:pPr>
        <w:pStyle w:val="Prrafodelista"/>
        <w:numPr>
          <w:ilvl w:val="0"/>
          <w:numId w:val="197"/>
        </w:numPr>
        <w:jc w:val="both"/>
        <w:rPr>
          <w:rFonts w:ascii="Arial" w:hAnsi="Arial" w:cs="Arial"/>
        </w:rPr>
      </w:pPr>
      <w:r w:rsidRPr="005A7C10">
        <w:rPr>
          <w:rFonts w:ascii="Arial" w:hAnsi="Arial" w:cs="Arial"/>
        </w:rPr>
        <w:t xml:space="preserve">Cumplir los plazos de entrega de las actividades y proyectos de evaluación. </w:t>
      </w:r>
    </w:p>
    <w:p w:rsidR="00456EF9" w:rsidRPr="00DC3F07" w:rsidRDefault="00456EF9" w:rsidP="00456EF9">
      <w:pPr>
        <w:jc w:val="both"/>
        <w:rPr>
          <w:rFonts w:ascii="Arial" w:hAnsi="Arial" w:cs="Arial"/>
          <w:b/>
        </w:rPr>
      </w:pPr>
      <w:r w:rsidRPr="00DC3F07">
        <w:rPr>
          <w:rFonts w:ascii="Arial" w:hAnsi="Arial" w:cs="Arial"/>
        </w:rPr>
        <w:t xml:space="preserve"> </w:t>
      </w:r>
      <w:r w:rsidRPr="00DC3F07">
        <w:rPr>
          <w:rFonts w:ascii="Arial" w:hAnsi="Arial" w:cs="Arial"/>
          <w:b/>
        </w:rPr>
        <w:t xml:space="preserve">Autonomía e iniciativa personal </w:t>
      </w:r>
    </w:p>
    <w:p w:rsidR="00456EF9" w:rsidRPr="005A7C10" w:rsidRDefault="00456EF9" w:rsidP="0009640C">
      <w:pPr>
        <w:pStyle w:val="Prrafodelista"/>
        <w:numPr>
          <w:ilvl w:val="0"/>
          <w:numId w:val="198"/>
        </w:numPr>
        <w:jc w:val="both"/>
        <w:rPr>
          <w:rFonts w:ascii="Arial" w:hAnsi="Arial" w:cs="Arial"/>
        </w:rPr>
      </w:pPr>
      <w:r w:rsidRPr="005A7C10">
        <w:rPr>
          <w:rFonts w:ascii="Arial" w:hAnsi="Arial" w:cs="Arial"/>
        </w:rPr>
        <w:t>Crear una actividad de evaluación</w:t>
      </w:r>
      <w:r>
        <w:rPr>
          <w:rFonts w:ascii="Arial" w:hAnsi="Arial" w:cs="Arial"/>
        </w:rPr>
        <w:t xml:space="preserve">, un robot, </w:t>
      </w:r>
      <w:r w:rsidRPr="005A7C10">
        <w:rPr>
          <w:rFonts w:ascii="Arial" w:hAnsi="Arial" w:cs="Arial"/>
        </w:rPr>
        <w:t xml:space="preserve"> llena de originalidad personal, cumpliendo las directrices generales que se trabajan en el aula.</w:t>
      </w:r>
    </w:p>
    <w:p w:rsidR="006F0827" w:rsidRDefault="006F0827" w:rsidP="00C31401">
      <w:pPr>
        <w:spacing w:line="240" w:lineRule="auto"/>
        <w:rPr>
          <w:lang w:val="es-ES_tradnl"/>
        </w:rPr>
      </w:pPr>
    </w:p>
    <w:p w:rsidR="006F0827" w:rsidRDefault="006F0827" w:rsidP="00C31401">
      <w:pPr>
        <w:spacing w:line="240" w:lineRule="auto"/>
        <w:rPr>
          <w:lang w:val="es-ES_tradnl"/>
        </w:rPr>
      </w:pPr>
    </w:p>
    <w:p w:rsidR="000A0D90" w:rsidRDefault="006F0827">
      <w:pPr>
        <w:rPr>
          <w:lang w:val="es-ES_tradnl"/>
        </w:rPr>
      </w:pPr>
      <w:r w:rsidRPr="000A0D90">
        <w:rPr>
          <w:b/>
          <w:highlight w:val="lightGray"/>
          <w:lang w:val="es-ES_tradnl"/>
        </w:rPr>
        <w:t>3.7.5. CONTENIDOS TRANSVERSALES</w:t>
      </w:r>
    </w:p>
    <w:p w:rsidR="006F0827" w:rsidRPr="006F0827" w:rsidRDefault="006F0827" w:rsidP="006F0827">
      <w:pPr>
        <w:jc w:val="both"/>
        <w:rPr>
          <w:rFonts w:ascii="Arial" w:hAnsi="Arial" w:cs="Arial"/>
          <w:lang w:val="es-ES_tradnl"/>
        </w:rPr>
      </w:pPr>
      <w:r w:rsidRPr="006F0827">
        <w:rPr>
          <w:rFonts w:ascii="Arial" w:hAnsi="Arial" w:cs="Arial"/>
          <w:lang w:val="es-ES_tradnl"/>
        </w:rPr>
        <w:t>Además de cuidar escrupulosamente el uso del lenguaje y de revisar cuidadosamente los textos e ilustraciones para que no contengan elemento alguno que pueda atentar contra la igualdad, la tolerancia o cualquiera de los derechos humanos, la Programación del Proyecto Integrado de Robótica de 4º de ESO planteará directamente aquellos temas transversales a los que los contenidos desarrollados anteriormente se prestan especialmente.</w:t>
      </w:r>
    </w:p>
    <w:p w:rsidR="006F0827" w:rsidRPr="006F0827" w:rsidRDefault="006F0827" w:rsidP="006F0827">
      <w:pPr>
        <w:pStyle w:val="Ttulo7"/>
        <w:keepLines w:val="0"/>
        <w:tabs>
          <w:tab w:val="left" w:pos="-790"/>
          <w:tab w:val="left" w:pos="-506"/>
          <w:tab w:val="left" w:pos="-222"/>
          <w:tab w:val="left" w:pos="-70"/>
          <w:tab w:val="left" w:pos="62"/>
          <w:tab w:val="left" w:pos="214"/>
          <w:tab w:val="left" w:pos="346"/>
          <w:tab w:val="left" w:pos="498"/>
          <w:tab w:val="left" w:pos="782"/>
          <w:tab w:val="left" w:pos="1066"/>
        </w:tabs>
        <w:spacing w:before="0" w:line="240" w:lineRule="auto"/>
        <w:ind w:left="360"/>
        <w:jc w:val="both"/>
        <w:rPr>
          <w:rFonts w:ascii="Arial" w:hAnsi="Arial" w:cs="Arial"/>
          <w:lang w:val="es-ES_tradnl"/>
        </w:rPr>
      </w:pPr>
      <w:r w:rsidRPr="006F0827">
        <w:rPr>
          <w:rFonts w:ascii="Arial" w:hAnsi="Arial" w:cs="Arial"/>
          <w:lang w:val="es-ES_tradnl"/>
        </w:rPr>
        <w:t>Educación moral y cívica</w:t>
      </w:r>
    </w:p>
    <w:p w:rsidR="006F0827" w:rsidRPr="006F0827" w:rsidRDefault="006F0827" w:rsidP="006F0827">
      <w:pPr>
        <w:jc w:val="both"/>
        <w:rPr>
          <w:rFonts w:ascii="Arial" w:hAnsi="Arial" w:cs="Arial"/>
        </w:rPr>
      </w:pPr>
    </w:p>
    <w:p w:rsidR="006F0827" w:rsidRPr="006F0827" w:rsidRDefault="006F0827" w:rsidP="006F0827">
      <w:pPr>
        <w:pStyle w:val="Piedepgina"/>
        <w:tabs>
          <w:tab w:val="clear" w:pos="4252"/>
          <w:tab w:val="clear" w:pos="8504"/>
        </w:tabs>
        <w:ind w:left="360"/>
        <w:jc w:val="both"/>
        <w:rPr>
          <w:rFonts w:ascii="Arial" w:hAnsi="Arial" w:cs="Arial"/>
          <w:sz w:val="22"/>
          <w:szCs w:val="22"/>
          <w:lang w:val="es-ES_tradnl"/>
        </w:rPr>
      </w:pPr>
      <w:r w:rsidRPr="006F0827">
        <w:rPr>
          <w:rFonts w:ascii="Arial" w:hAnsi="Arial" w:cs="Arial"/>
          <w:sz w:val="22"/>
          <w:szCs w:val="22"/>
          <w:lang w:val="es-ES_tradnl"/>
        </w:rPr>
        <w:t>La tecnología es uno de los rasgos que en mayor medida definen a una civilización. En la actualidad, las diferencias tecnológicas crean una enorme distancia entre unos países y otros pues la realidad es que sólo las sociedades avanzadas son beneficiarias de la mayor parte de los descubrimientos. Se pone especial atención a la utilización de  internet para intercambiar opiniones fomentando el respeto hacia otras culturas. Así mismo se explica como los sistemas de comunicación actuales permiten conocer con facilidad las características de otras culturas.</w:t>
      </w:r>
    </w:p>
    <w:p w:rsidR="006F0827" w:rsidRPr="006F0827" w:rsidRDefault="006F0827" w:rsidP="006F0827">
      <w:pPr>
        <w:pStyle w:val="Piedepgina"/>
        <w:tabs>
          <w:tab w:val="clear" w:pos="4252"/>
          <w:tab w:val="clear" w:pos="8504"/>
        </w:tabs>
        <w:ind w:left="284"/>
        <w:jc w:val="both"/>
        <w:rPr>
          <w:rFonts w:ascii="Arial" w:hAnsi="Arial" w:cs="Arial"/>
          <w:sz w:val="22"/>
          <w:szCs w:val="22"/>
          <w:lang w:val="es-ES_tradnl"/>
        </w:rPr>
      </w:pPr>
    </w:p>
    <w:p w:rsidR="006F0827" w:rsidRPr="006F0827" w:rsidRDefault="006F0827" w:rsidP="006F0827">
      <w:pPr>
        <w:pStyle w:val="Ttulo7"/>
        <w:keepLines w:val="0"/>
        <w:tabs>
          <w:tab w:val="left" w:pos="-790"/>
          <w:tab w:val="left" w:pos="-506"/>
          <w:tab w:val="left" w:pos="-222"/>
          <w:tab w:val="left" w:pos="-70"/>
          <w:tab w:val="left" w:pos="62"/>
          <w:tab w:val="left" w:pos="214"/>
          <w:tab w:val="left" w:pos="346"/>
          <w:tab w:val="left" w:pos="498"/>
          <w:tab w:val="left" w:pos="782"/>
          <w:tab w:val="left" w:pos="1066"/>
        </w:tabs>
        <w:spacing w:before="0" w:line="240" w:lineRule="auto"/>
        <w:ind w:left="214"/>
        <w:jc w:val="both"/>
        <w:rPr>
          <w:rFonts w:ascii="Arial" w:hAnsi="Arial" w:cs="Arial"/>
          <w:lang w:val="es-ES_tradnl"/>
        </w:rPr>
      </w:pPr>
      <w:r w:rsidRPr="006F0827">
        <w:rPr>
          <w:rFonts w:ascii="Arial" w:hAnsi="Arial" w:cs="Arial"/>
          <w:lang w:val="es-ES_tradnl"/>
        </w:rPr>
        <w:t>Educación para la salud</w:t>
      </w:r>
    </w:p>
    <w:p w:rsidR="006F0827" w:rsidRPr="006F0827" w:rsidRDefault="006F0827" w:rsidP="006F0827">
      <w:pPr>
        <w:pStyle w:val="Piedepgina"/>
        <w:ind w:left="284"/>
        <w:jc w:val="both"/>
        <w:rPr>
          <w:rFonts w:ascii="Arial" w:hAnsi="Arial" w:cs="Arial"/>
          <w:sz w:val="22"/>
          <w:szCs w:val="22"/>
          <w:lang w:val="es-ES_tradnl"/>
        </w:rPr>
      </w:pPr>
    </w:p>
    <w:p w:rsidR="006F0827" w:rsidRDefault="006F0827" w:rsidP="006F0827">
      <w:pPr>
        <w:pStyle w:val="Piedepgina"/>
        <w:ind w:left="360"/>
        <w:jc w:val="both"/>
        <w:rPr>
          <w:rFonts w:ascii="Arial" w:hAnsi="Arial" w:cs="Arial"/>
          <w:sz w:val="22"/>
          <w:szCs w:val="22"/>
          <w:lang w:val="es-ES_tradnl"/>
        </w:rPr>
      </w:pPr>
      <w:r w:rsidRPr="006F0827">
        <w:rPr>
          <w:rFonts w:ascii="Arial" w:hAnsi="Arial" w:cs="Arial"/>
          <w:sz w:val="22"/>
          <w:szCs w:val="22"/>
          <w:lang w:val="es-ES_tradnl"/>
        </w:rPr>
        <w:t xml:space="preserve">Se pone especial énfasis en las normas de seguridad que se deben seguir al utilizar distintas herramientas de trabajo. Revisar también las medidas de precaución generales para el trabajo con </w:t>
      </w:r>
      <w:r w:rsidRPr="006F0827">
        <w:rPr>
          <w:rFonts w:ascii="Arial" w:hAnsi="Arial" w:cs="Arial"/>
          <w:sz w:val="22"/>
          <w:szCs w:val="22"/>
          <w:lang w:val="es-ES_tradnl"/>
        </w:rPr>
        <w:lastRenderedPageBreak/>
        <w:t xml:space="preserve">aparatos mecánicos y eléctricos. También es importante concienciar a los alumnos para que desarrollen hábitos saludables cuando trabajan con ordenadores. </w:t>
      </w:r>
    </w:p>
    <w:p w:rsidR="006F0827" w:rsidRPr="006F0827" w:rsidRDefault="006F0827" w:rsidP="006F0827">
      <w:pPr>
        <w:pStyle w:val="Piedepgina"/>
        <w:ind w:left="360"/>
        <w:jc w:val="both"/>
        <w:rPr>
          <w:rFonts w:ascii="Arial" w:hAnsi="Arial" w:cs="Arial"/>
          <w:sz w:val="22"/>
          <w:szCs w:val="22"/>
          <w:lang w:val="es-ES_tradnl"/>
        </w:rPr>
      </w:pPr>
    </w:p>
    <w:p w:rsidR="006F0827" w:rsidRPr="006F0827" w:rsidRDefault="006F0827" w:rsidP="006F0827">
      <w:pPr>
        <w:pStyle w:val="Ttulo7"/>
        <w:keepLines w:val="0"/>
        <w:tabs>
          <w:tab w:val="left" w:pos="-790"/>
          <w:tab w:val="left" w:pos="-506"/>
          <w:tab w:val="left" w:pos="-222"/>
          <w:tab w:val="left" w:pos="-70"/>
          <w:tab w:val="left" w:pos="62"/>
          <w:tab w:val="left" w:pos="214"/>
          <w:tab w:val="left" w:pos="346"/>
          <w:tab w:val="left" w:pos="498"/>
          <w:tab w:val="left" w:pos="782"/>
          <w:tab w:val="left" w:pos="1066"/>
        </w:tabs>
        <w:spacing w:before="0" w:line="240" w:lineRule="auto"/>
        <w:ind w:left="214"/>
        <w:jc w:val="both"/>
        <w:rPr>
          <w:rFonts w:ascii="Arial" w:hAnsi="Arial" w:cs="Arial"/>
          <w:lang w:val="es-ES_tradnl"/>
        </w:rPr>
      </w:pPr>
      <w:r w:rsidRPr="006F0827">
        <w:rPr>
          <w:rFonts w:ascii="Arial" w:hAnsi="Arial" w:cs="Arial"/>
          <w:lang w:val="es-ES_tradnl"/>
        </w:rPr>
        <w:t>Educación del consumidor</w:t>
      </w:r>
    </w:p>
    <w:p w:rsidR="006F0827" w:rsidRPr="006F0827" w:rsidRDefault="006F0827" w:rsidP="006F0827">
      <w:pPr>
        <w:jc w:val="both"/>
        <w:rPr>
          <w:rFonts w:ascii="Arial" w:hAnsi="Arial" w:cs="Arial"/>
        </w:rPr>
      </w:pPr>
    </w:p>
    <w:p w:rsidR="006F0827" w:rsidRPr="006F0827" w:rsidRDefault="006F0827" w:rsidP="006F0827">
      <w:pPr>
        <w:pStyle w:val="Piedepgina"/>
        <w:ind w:left="360"/>
        <w:jc w:val="both"/>
        <w:rPr>
          <w:rFonts w:ascii="Arial" w:hAnsi="Arial" w:cs="Arial"/>
          <w:sz w:val="22"/>
          <w:szCs w:val="22"/>
          <w:lang w:val="es-ES_tradnl"/>
        </w:rPr>
      </w:pPr>
      <w:r w:rsidRPr="006F0827">
        <w:rPr>
          <w:rFonts w:ascii="Arial" w:hAnsi="Arial" w:cs="Arial"/>
          <w:sz w:val="22"/>
          <w:szCs w:val="22"/>
          <w:lang w:val="es-ES_tradnl"/>
        </w:rPr>
        <w:t xml:space="preserve">Aprender a consumir es un aspecto esencial. Se estudia el consumo en las instalaciones técnicas de una vivienda. Se estudia el problema del reciclado. Así mismo el problema de la piratería es uno de los mayores conflictos en el mundo de la informática. Además Internet se ha ido convirtiendo en un mercado en el que es fácil conseguir artículos muy variados con el consiguiente problema del tránsito de datos bancarios o tarjetas de crédito en la red. </w:t>
      </w:r>
    </w:p>
    <w:p w:rsidR="006F0827" w:rsidRPr="006F0827" w:rsidRDefault="006F0827" w:rsidP="006F0827">
      <w:pPr>
        <w:pStyle w:val="Piedepgina"/>
        <w:ind w:left="284"/>
        <w:jc w:val="both"/>
        <w:rPr>
          <w:rFonts w:ascii="Arial" w:hAnsi="Arial" w:cs="Arial"/>
          <w:sz w:val="22"/>
          <w:szCs w:val="22"/>
          <w:lang w:val="es-ES_tradnl"/>
        </w:rPr>
      </w:pPr>
    </w:p>
    <w:p w:rsidR="006F0827" w:rsidRPr="006F0827" w:rsidRDefault="006F0827" w:rsidP="006F0827">
      <w:pPr>
        <w:pStyle w:val="Ttulo7"/>
        <w:keepLines w:val="0"/>
        <w:tabs>
          <w:tab w:val="left" w:pos="-790"/>
          <w:tab w:val="left" w:pos="-506"/>
          <w:tab w:val="left" w:pos="-222"/>
          <w:tab w:val="left" w:pos="-70"/>
          <w:tab w:val="left" w:pos="62"/>
          <w:tab w:val="left" w:pos="214"/>
          <w:tab w:val="left" w:pos="346"/>
          <w:tab w:val="left" w:pos="498"/>
          <w:tab w:val="left" w:pos="782"/>
          <w:tab w:val="left" w:pos="1066"/>
        </w:tabs>
        <w:spacing w:before="0" w:line="240" w:lineRule="auto"/>
        <w:ind w:left="214"/>
        <w:jc w:val="both"/>
        <w:rPr>
          <w:rFonts w:ascii="Arial" w:hAnsi="Arial" w:cs="Arial"/>
          <w:lang w:val="es-ES_tradnl"/>
        </w:rPr>
      </w:pPr>
      <w:r w:rsidRPr="006F0827">
        <w:rPr>
          <w:rFonts w:ascii="Arial" w:hAnsi="Arial" w:cs="Arial"/>
          <w:lang w:val="es-ES_tradnl"/>
        </w:rPr>
        <w:t>Educación ambiental</w:t>
      </w:r>
    </w:p>
    <w:p w:rsidR="006F0827" w:rsidRPr="006F0827" w:rsidRDefault="006F0827" w:rsidP="006F0827">
      <w:pPr>
        <w:pStyle w:val="Piedepgina"/>
        <w:ind w:left="284"/>
        <w:jc w:val="both"/>
        <w:rPr>
          <w:rFonts w:ascii="Arial" w:hAnsi="Arial" w:cs="Arial"/>
          <w:sz w:val="22"/>
          <w:szCs w:val="22"/>
          <w:lang w:val="es-ES_tradnl"/>
        </w:rPr>
      </w:pPr>
    </w:p>
    <w:p w:rsidR="006F0827" w:rsidRPr="006F0827" w:rsidRDefault="006F0827" w:rsidP="006F0827">
      <w:pPr>
        <w:pStyle w:val="Piedepgina"/>
        <w:ind w:left="360"/>
        <w:jc w:val="both"/>
        <w:rPr>
          <w:rFonts w:ascii="Arial" w:hAnsi="Arial" w:cs="Arial"/>
          <w:sz w:val="22"/>
          <w:szCs w:val="22"/>
          <w:lang w:val="es-ES_tradnl"/>
        </w:rPr>
      </w:pPr>
      <w:r w:rsidRPr="006F0827">
        <w:rPr>
          <w:rFonts w:ascii="Arial" w:hAnsi="Arial" w:cs="Arial"/>
          <w:sz w:val="22"/>
          <w:szCs w:val="22"/>
          <w:lang w:val="es-ES_tradnl"/>
        </w:rPr>
        <w:t>Se fomentan actitudes de cuidado, protección y respeto por el ecosistema a través de las actividades en el medio natural. Además se discute sobre el uso de materiales naturales o transformados. Se les explica como el impacto de la industria sobre el medio ambiente se puede reducir haciendo un uso adecuado de los recursos y se trabaja el tema del reciclado así como la reducción del gasto energético.</w:t>
      </w:r>
    </w:p>
    <w:p w:rsidR="000A0D90" w:rsidRDefault="000A0D90">
      <w:pPr>
        <w:rPr>
          <w:lang w:val="es-ES_tradnl"/>
        </w:rPr>
      </w:pPr>
    </w:p>
    <w:p w:rsidR="006F0827" w:rsidRDefault="006F0827">
      <w:pPr>
        <w:rPr>
          <w:lang w:val="es-ES_tradnl"/>
        </w:rPr>
      </w:pPr>
    </w:p>
    <w:p w:rsidR="006F0827" w:rsidRDefault="006F0827">
      <w:pPr>
        <w:rPr>
          <w:lang w:val="es-ES_tradnl"/>
        </w:rPr>
      </w:pPr>
    </w:p>
    <w:p w:rsidR="006F0827" w:rsidRDefault="006F0827">
      <w:pPr>
        <w:rPr>
          <w:lang w:val="es-ES_tradnl"/>
        </w:rPr>
      </w:pPr>
    </w:p>
    <w:p w:rsidR="006F0827" w:rsidRDefault="006F0827">
      <w:pPr>
        <w:rPr>
          <w:lang w:val="es-ES_tradnl"/>
        </w:rPr>
      </w:pPr>
    </w:p>
    <w:p w:rsidR="006F0827" w:rsidRDefault="006F0827">
      <w:pPr>
        <w:rPr>
          <w:lang w:val="es-ES_tradnl"/>
        </w:rPr>
      </w:pPr>
    </w:p>
    <w:p w:rsidR="006F0827" w:rsidRDefault="006F0827">
      <w:pPr>
        <w:rPr>
          <w:lang w:val="es-ES_tradnl"/>
        </w:rPr>
      </w:pPr>
    </w:p>
    <w:p w:rsidR="006F0827" w:rsidRDefault="006F0827">
      <w:pPr>
        <w:rPr>
          <w:lang w:val="es-ES_tradnl"/>
        </w:rPr>
      </w:pPr>
    </w:p>
    <w:p w:rsidR="006F0827" w:rsidRDefault="006F0827">
      <w:pPr>
        <w:rPr>
          <w:lang w:val="es-ES_tradnl"/>
        </w:rPr>
      </w:pPr>
    </w:p>
    <w:p w:rsidR="00DD42C8" w:rsidRPr="000A0D90" w:rsidRDefault="00DD42C8">
      <w:pPr>
        <w:rPr>
          <w:b/>
          <w:lang w:val="es-ES_tradnl"/>
        </w:rPr>
      </w:pPr>
      <w:r w:rsidRPr="000A0D90">
        <w:rPr>
          <w:b/>
          <w:lang w:val="es-ES_tradnl"/>
        </w:rPr>
        <w:br w:type="page"/>
      </w:r>
    </w:p>
    <w:p w:rsidR="00DD42C8" w:rsidRPr="00DD42C8" w:rsidRDefault="00DD42C8" w:rsidP="00DD42C8">
      <w:pPr>
        <w:pStyle w:val="Prrafodelista"/>
        <w:numPr>
          <w:ilvl w:val="1"/>
          <w:numId w:val="51"/>
        </w:numPr>
        <w:shd w:val="clear" w:color="auto" w:fill="DBE5F1" w:themeFill="accent1" w:themeFillTint="33"/>
        <w:ind w:left="426"/>
        <w:rPr>
          <w:b/>
          <w:sz w:val="24"/>
          <w:szCs w:val="24"/>
        </w:rPr>
      </w:pPr>
      <w:r w:rsidRPr="00DD42C8">
        <w:rPr>
          <w:b/>
          <w:sz w:val="24"/>
          <w:szCs w:val="24"/>
        </w:rPr>
        <w:lastRenderedPageBreak/>
        <w:t>PROYECTO INTEGRADO 1º BACHILLERATO</w:t>
      </w:r>
    </w:p>
    <w:p w:rsidR="00DD42C8" w:rsidRPr="0017490B" w:rsidRDefault="00DD42C8" w:rsidP="00C31401">
      <w:pPr>
        <w:spacing w:line="240" w:lineRule="auto"/>
        <w:rPr>
          <w:lang w:val="es-ES_tradnl"/>
        </w:rPr>
      </w:pPr>
      <w:r w:rsidRPr="0017490B">
        <w:rPr>
          <w:lang w:val="es-ES_tradnl"/>
        </w:rPr>
        <w:t>Se van a realizar dos proyectos diferenciados durante el presente curso escolar, el primer proyecto consistirá en confeccionar un cartel anunciador utilizando para ello el programa de diseño gráfico GIMP, el alumno tendrá que mezclando distintas imágenes y textos componer un cartel que tenga originalidad.</w:t>
      </w:r>
    </w:p>
    <w:p w:rsidR="00DD42C8" w:rsidRPr="0017490B" w:rsidRDefault="00DD42C8" w:rsidP="00C31401">
      <w:pPr>
        <w:spacing w:line="240" w:lineRule="auto"/>
        <w:rPr>
          <w:lang w:val="es-ES_tradnl"/>
        </w:rPr>
      </w:pPr>
      <w:r w:rsidRPr="0017490B">
        <w:rPr>
          <w:lang w:val="es-ES_tradnl"/>
        </w:rPr>
        <w:t xml:space="preserve">El segundo proyecto consistirá en la realización de un automatismo utilizando para ello la placa “arduino”. En este proyecto el alumno tendrá que construir un sistema automático y realizar el programa de control necesario. </w:t>
      </w:r>
    </w:p>
    <w:p w:rsidR="00DD42C8" w:rsidRDefault="00DD42C8" w:rsidP="00C31401">
      <w:pPr>
        <w:spacing w:line="240" w:lineRule="auto"/>
        <w:rPr>
          <w:b/>
          <w:lang w:val="es-ES_tradnl"/>
        </w:rPr>
      </w:pPr>
      <w:r w:rsidRPr="00DD42C8">
        <w:rPr>
          <w:b/>
          <w:highlight w:val="lightGray"/>
          <w:lang w:val="es-ES_tradnl"/>
        </w:rPr>
        <w:t>3.8.1. OBJETIVOS Y CONTENIDOS.</w:t>
      </w:r>
    </w:p>
    <w:p w:rsidR="00DD42C8" w:rsidRDefault="0017490B" w:rsidP="00C31401">
      <w:pPr>
        <w:spacing w:line="240" w:lineRule="auto"/>
        <w:rPr>
          <w:u w:val="single"/>
          <w:lang w:val="es-ES_tradnl"/>
        </w:rPr>
      </w:pPr>
      <w:r w:rsidRPr="00070D0B">
        <w:rPr>
          <w:highlight w:val="yellow"/>
          <w:u w:val="single"/>
          <w:lang w:val="es-ES_tradnl"/>
        </w:rPr>
        <w:t>PROYECTO 1</w:t>
      </w:r>
    </w:p>
    <w:p w:rsidR="00070D0B" w:rsidRPr="0017490B" w:rsidRDefault="00070D0B" w:rsidP="00C31401">
      <w:pPr>
        <w:spacing w:line="240" w:lineRule="auto"/>
        <w:rPr>
          <w:u w:val="single"/>
          <w:lang w:val="es-ES_tradnl"/>
        </w:rPr>
      </w:pPr>
      <w:r>
        <w:rPr>
          <w:u w:val="single"/>
          <w:lang w:val="es-ES_tradnl"/>
        </w:rPr>
        <w:t>3.8.1.1. OBJETIVOS Y CONTENIDOS</w:t>
      </w:r>
    </w:p>
    <w:p w:rsidR="0017490B" w:rsidRPr="0017490B" w:rsidRDefault="0017490B" w:rsidP="0017490B">
      <w:pPr>
        <w:shd w:val="clear" w:color="auto" w:fill="FFFFFF" w:themeFill="background1"/>
        <w:spacing w:before="100" w:beforeAutospacing="1" w:after="0" w:line="217" w:lineRule="atLeast"/>
        <w:jc w:val="both"/>
        <w:rPr>
          <w:rFonts w:eastAsia="Times New Roman" w:cs="Tahoma"/>
          <w:lang w:eastAsia="es-ES"/>
        </w:rPr>
      </w:pPr>
      <w:r w:rsidRPr="0017490B">
        <w:rPr>
          <w:rFonts w:eastAsia="Times New Roman" w:cs="Tahoma"/>
          <w:b/>
          <w:bCs/>
          <w:lang w:eastAsia="es-ES"/>
        </w:rPr>
        <w:t>Unidad  1: CONCEPTOS BÁSICOS DE GIMP</w:t>
      </w:r>
    </w:p>
    <w:p w:rsidR="0017490B" w:rsidRPr="0017490B" w:rsidRDefault="0017490B" w:rsidP="0017490B">
      <w:pPr>
        <w:spacing w:line="240" w:lineRule="auto"/>
        <w:rPr>
          <w:lang w:val="es-ES_tradnl"/>
        </w:rPr>
      </w:pPr>
      <w:r w:rsidRPr="0017490B">
        <w:rPr>
          <w:lang w:val="es-ES_tradnl"/>
        </w:rPr>
        <w:t>Duración: 1 sesión. (Teniendo en cuenta que 1 sesión = 50 minutos)</w:t>
      </w:r>
    </w:p>
    <w:p w:rsidR="0017490B" w:rsidRPr="0017490B" w:rsidRDefault="0017490B" w:rsidP="0017490B">
      <w:pPr>
        <w:spacing w:line="240" w:lineRule="auto"/>
        <w:rPr>
          <w:b/>
          <w:caps/>
          <w:u w:val="single"/>
          <w:lang w:val="es-ES_tradnl"/>
        </w:rPr>
      </w:pPr>
      <w:r w:rsidRPr="0017490B">
        <w:rPr>
          <w:b/>
          <w:caps/>
          <w:u w:val="single"/>
          <w:lang w:val="es-ES_tradnl"/>
        </w:rPr>
        <w:t>Objetivos:</w:t>
      </w:r>
    </w:p>
    <w:p w:rsidR="0017490B" w:rsidRPr="0017490B" w:rsidRDefault="0017490B" w:rsidP="0009640C">
      <w:pPr>
        <w:pStyle w:val="Prrafodelista"/>
        <w:numPr>
          <w:ilvl w:val="0"/>
          <w:numId w:val="147"/>
        </w:numPr>
        <w:spacing w:line="240" w:lineRule="auto"/>
        <w:rPr>
          <w:lang w:val="es-ES_tradnl"/>
        </w:rPr>
      </w:pPr>
      <w:r w:rsidRPr="0017490B">
        <w:rPr>
          <w:lang w:val="es-ES_tradnl"/>
        </w:rPr>
        <w:t>Conocer los conceptos básicos del programa de software libre, para qué se utiliza y el uso que podemos hacer de él.</w:t>
      </w:r>
    </w:p>
    <w:p w:rsidR="0017490B" w:rsidRPr="0017490B" w:rsidRDefault="0017490B" w:rsidP="0017490B">
      <w:pPr>
        <w:spacing w:line="240" w:lineRule="auto"/>
        <w:rPr>
          <w:b/>
          <w:caps/>
          <w:u w:val="single"/>
          <w:lang w:val="es-ES_tradnl"/>
        </w:rPr>
      </w:pPr>
      <w:r w:rsidRPr="0017490B">
        <w:rPr>
          <w:b/>
          <w:caps/>
          <w:u w:val="single"/>
          <w:lang w:val="es-ES_tradnl"/>
        </w:rPr>
        <w:t>Contenidos:</w:t>
      </w:r>
    </w:p>
    <w:p w:rsidR="0017490B" w:rsidRPr="0017490B" w:rsidRDefault="0017490B" w:rsidP="0009640C">
      <w:pPr>
        <w:pStyle w:val="Prrafodelista"/>
        <w:numPr>
          <w:ilvl w:val="0"/>
          <w:numId w:val="147"/>
        </w:numPr>
        <w:spacing w:line="240" w:lineRule="auto"/>
        <w:rPr>
          <w:lang w:val="es-ES_tradnl"/>
        </w:rPr>
      </w:pPr>
      <w:r w:rsidRPr="0017490B">
        <w:rPr>
          <w:lang w:val="es-ES_tradnl"/>
        </w:rPr>
        <w:t>Definición.</w:t>
      </w:r>
    </w:p>
    <w:p w:rsidR="0017490B" w:rsidRPr="0017490B" w:rsidRDefault="0017490B" w:rsidP="0009640C">
      <w:pPr>
        <w:pStyle w:val="Prrafodelista"/>
        <w:numPr>
          <w:ilvl w:val="0"/>
          <w:numId w:val="147"/>
        </w:numPr>
        <w:spacing w:line="240" w:lineRule="auto"/>
        <w:rPr>
          <w:lang w:val="es-ES_tradnl"/>
        </w:rPr>
      </w:pPr>
      <w:r w:rsidRPr="0017490B">
        <w:rPr>
          <w:lang w:val="es-ES_tradnl"/>
        </w:rPr>
        <w:t>Tipos de imágenes.</w:t>
      </w:r>
    </w:p>
    <w:p w:rsidR="0017490B" w:rsidRPr="0017490B" w:rsidRDefault="0017490B" w:rsidP="0009640C">
      <w:pPr>
        <w:pStyle w:val="Prrafodelista"/>
        <w:numPr>
          <w:ilvl w:val="0"/>
          <w:numId w:val="147"/>
        </w:numPr>
        <w:spacing w:line="240" w:lineRule="auto"/>
        <w:rPr>
          <w:lang w:val="es-ES_tradnl"/>
        </w:rPr>
      </w:pPr>
      <w:r w:rsidRPr="0017490B">
        <w:rPr>
          <w:lang w:val="es-ES_tradnl"/>
        </w:rPr>
        <w:t>Interfaz de Gimp.</w:t>
      </w:r>
    </w:p>
    <w:p w:rsidR="0017490B" w:rsidRPr="0017490B" w:rsidRDefault="0017490B" w:rsidP="0017490B">
      <w:pPr>
        <w:shd w:val="clear" w:color="auto" w:fill="FFFFFF" w:themeFill="background1"/>
        <w:spacing w:before="100" w:beforeAutospacing="1" w:after="0" w:line="217" w:lineRule="atLeast"/>
        <w:jc w:val="both"/>
        <w:rPr>
          <w:rFonts w:eastAsia="Times New Roman" w:cs="Tahoma"/>
          <w:color w:val="666666"/>
          <w:lang w:eastAsia="es-ES"/>
        </w:rPr>
      </w:pPr>
      <w:r w:rsidRPr="0017490B">
        <w:rPr>
          <w:rFonts w:eastAsia="Times New Roman" w:cs="Tahoma"/>
          <w:color w:val="666666"/>
          <w:lang w:eastAsia="es-ES"/>
        </w:rPr>
        <w:t> </w:t>
      </w:r>
      <w:r w:rsidRPr="0017490B">
        <w:rPr>
          <w:rFonts w:eastAsia="Times New Roman" w:cs="Tahoma"/>
          <w:b/>
          <w:bCs/>
          <w:lang w:eastAsia="es-ES"/>
        </w:rPr>
        <w:t>Unidad 2: TRABAJO CON DOCUMENTOS</w:t>
      </w:r>
    </w:p>
    <w:p w:rsidR="0017490B" w:rsidRPr="0017490B" w:rsidRDefault="0017490B" w:rsidP="0017490B">
      <w:pPr>
        <w:shd w:val="clear" w:color="auto" w:fill="FFFFFF" w:themeFill="background1"/>
        <w:spacing w:before="100" w:beforeAutospacing="1" w:after="0" w:line="240" w:lineRule="auto"/>
        <w:jc w:val="both"/>
        <w:rPr>
          <w:rFonts w:eastAsia="Times New Roman" w:cs="Tahoma"/>
          <w:color w:val="666666"/>
          <w:lang w:eastAsia="es-ES"/>
        </w:rPr>
      </w:pPr>
      <w:r w:rsidRPr="0017490B">
        <w:rPr>
          <w:rFonts w:eastAsia="Times New Roman" w:cs="Tahoma"/>
          <w:color w:val="666666"/>
          <w:lang w:eastAsia="es-ES"/>
        </w:rPr>
        <w:t> </w:t>
      </w:r>
      <w:r w:rsidRPr="0017490B">
        <w:rPr>
          <w:rFonts w:eastAsia="Times New Roman" w:cs="Tahoma"/>
          <w:b/>
          <w:bCs/>
          <w:color w:val="666666"/>
          <w:u w:val="single"/>
          <w:lang w:eastAsia="es-ES"/>
        </w:rPr>
        <w:t>Duración:</w:t>
      </w:r>
      <w:r w:rsidRPr="0017490B">
        <w:rPr>
          <w:rFonts w:eastAsia="Times New Roman" w:cs="Tahoma"/>
          <w:color w:val="666666"/>
          <w:lang w:eastAsia="es-ES"/>
        </w:rPr>
        <w:t> 1 sesión</w:t>
      </w:r>
    </w:p>
    <w:p w:rsidR="0017490B" w:rsidRPr="0017490B" w:rsidRDefault="0017490B" w:rsidP="0017490B">
      <w:pPr>
        <w:spacing w:line="240" w:lineRule="auto"/>
        <w:rPr>
          <w:rFonts w:eastAsia="Times New Roman" w:cs="Tahoma"/>
          <w:color w:val="666666"/>
          <w:lang w:eastAsia="es-ES"/>
        </w:rPr>
      </w:pPr>
      <w:r w:rsidRPr="0017490B">
        <w:rPr>
          <w:b/>
          <w:caps/>
          <w:u w:val="single"/>
          <w:lang w:val="es-ES_tradnl"/>
        </w:rPr>
        <w:t>Objetivos:</w:t>
      </w:r>
    </w:p>
    <w:p w:rsidR="0017490B" w:rsidRPr="0017490B" w:rsidRDefault="0017490B" w:rsidP="0009640C">
      <w:pPr>
        <w:pStyle w:val="Prrafodelista"/>
        <w:numPr>
          <w:ilvl w:val="0"/>
          <w:numId w:val="149"/>
        </w:num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lang w:eastAsia="es-ES"/>
        </w:rPr>
        <w:t>Conocer cómo se crea, se guarda y se abre una imagen.</w:t>
      </w:r>
    </w:p>
    <w:p w:rsidR="0017490B" w:rsidRPr="0017490B" w:rsidRDefault="0017490B" w:rsidP="0017490B">
      <w:pPr>
        <w:spacing w:line="240" w:lineRule="auto"/>
        <w:rPr>
          <w:b/>
          <w:caps/>
          <w:u w:val="single"/>
          <w:lang w:val="es-ES_tradnl"/>
        </w:rPr>
      </w:pPr>
      <w:r w:rsidRPr="0017490B">
        <w:rPr>
          <w:b/>
          <w:caps/>
          <w:u w:val="single"/>
          <w:lang w:val="es-ES_tradnl"/>
        </w:rPr>
        <w:t>Contenidos:</w:t>
      </w:r>
    </w:p>
    <w:p w:rsidR="0017490B" w:rsidRPr="0017490B" w:rsidRDefault="0017490B" w:rsidP="0009640C">
      <w:pPr>
        <w:pStyle w:val="Prrafodelista"/>
        <w:numPr>
          <w:ilvl w:val="0"/>
          <w:numId w:val="149"/>
        </w:num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lang w:eastAsia="es-ES"/>
        </w:rPr>
        <w:t>Creación imágenes según el tamaño. Plantillas, tamaño en pixels…</w:t>
      </w:r>
    </w:p>
    <w:p w:rsidR="0017490B" w:rsidRPr="0017490B" w:rsidRDefault="0017490B" w:rsidP="0009640C">
      <w:pPr>
        <w:pStyle w:val="Prrafodelista"/>
        <w:numPr>
          <w:ilvl w:val="0"/>
          <w:numId w:val="149"/>
        </w:num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lang w:eastAsia="es-ES"/>
        </w:rPr>
        <w:t>Guardar imágenes según la extensión del archivo.</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lang w:eastAsia="es-ES"/>
        </w:rPr>
        <w:t>Abrir imágenes.</w:t>
      </w:r>
    </w:p>
    <w:p w:rsidR="0017490B" w:rsidRPr="0017490B" w:rsidRDefault="0017490B" w:rsidP="00F27AA2">
      <w:pPr>
        <w:shd w:val="clear" w:color="auto" w:fill="FFFFFF" w:themeFill="background1"/>
        <w:spacing w:before="100" w:beforeAutospacing="1" w:after="0" w:line="217" w:lineRule="atLeast"/>
        <w:jc w:val="both"/>
        <w:rPr>
          <w:rFonts w:eastAsia="Times New Roman" w:cs="Tahoma"/>
          <w:b/>
          <w:bCs/>
          <w:lang w:eastAsia="es-ES"/>
        </w:rPr>
      </w:pPr>
      <w:r w:rsidRPr="0017490B">
        <w:rPr>
          <w:rFonts w:eastAsia="Times New Roman" w:cs="Tahoma"/>
          <w:b/>
          <w:bCs/>
          <w:lang w:eastAsia="es-ES"/>
        </w:rPr>
        <w:t> </w:t>
      </w:r>
      <w:r w:rsidR="00F27AA2" w:rsidRPr="00F27AA2">
        <w:rPr>
          <w:rFonts w:eastAsia="Times New Roman" w:cs="Tahoma"/>
          <w:b/>
          <w:bCs/>
          <w:lang w:eastAsia="es-ES"/>
        </w:rPr>
        <w:t xml:space="preserve">Unidad </w:t>
      </w:r>
      <w:r w:rsidR="00F27AA2" w:rsidRPr="0017490B">
        <w:rPr>
          <w:rFonts w:eastAsia="Times New Roman" w:cs="Tahoma"/>
          <w:b/>
          <w:bCs/>
          <w:lang w:eastAsia="es-ES"/>
        </w:rPr>
        <w:t xml:space="preserve"> 3: HERRAMIENTAS DE PINTURA</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lang w:eastAsia="es-ES"/>
        </w:rPr>
        <w:t> </w:t>
      </w:r>
      <w:r w:rsidRPr="0017490B">
        <w:rPr>
          <w:rFonts w:eastAsia="Times New Roman" w:cs="Tahoma"/>
          <w:b/>
          <w:bCs/>
          <w:u w:val="single"/>
          <w:lang w:eastAsia="es-ES"/>
        </w:rPr>
        <w:t>Duración:</w:t>
      </w:r>
      <w:r w:rsidRPr="00F27AA2">
        <w:rPr>
          <w:rFonts w:eastAsia="Times New Roman" w:cs="Tahoma"/>
          <w:lang w:eastAsia="es-ES"/>
        </w:rPr>
        <w:t> </w:t>
      </w:r>
      <w:r w:rsidRPr="0017490B">
        <w:rPr>
          <w:rFonts w:eastAsia="Times New Roman" w:cs="Tahoma"/>
          <w:lang w:eastAsia="es-ES"/>
        </w:rPr>
        <w:t>3 sesiones. (Teniendo en cuenta que 1 sesión = 50 minutos)</w:t>
      </w:r>
    </w:p>
    <w:p w:rsidR="0017490B" w:rsidRPr="0017490B" w:rsidRDefault="0017490B" w:rsidP="00F27AA2">
      <w:pPr>
        <w:spacing w:line="240" w:lineRule="auto"/>
        <w:rPr>
          <w:b/>
          <w:caps/>
          <w:u w:val="single"/>
          <w:lang w:val="es-ES_tradnl"/>
        </w:rPr>
      </w:pPr>
      <w:r w:rsidRPr="0017490B">
        <w:rPr>
          <w:b/>
          <w:caps/>
          <w:u w:val="single"/>
          <w:lang w:val="es-ES_tradnl"/>
        </w:rPr>
        <w:t>Objetivos:</w:t>
      </w:r>
    </w:p>
    <w:p w:rsidR="0017490B" w:rsidRPr="00F27AA2" w:rsidRDefault="0017490B" w:rsidP="0009640C">
      <w:pPr>
        <w:pStyle w:val="Prrafodelista"/>
        <w:numPr>
          <w:ilvl w:val="0"/>
          <w:numId w:val="151"/>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Conocer las diferentes herramientas básicas de pintura.</w:t>
      </w:r>
    </w:p>
    <w:p w:rsidR="0017490B" w:rsidRPr="0017490B" w:rsidRDefault="0017490B" w:rsidP="00F27AA2">
      <w:pPr>
        <w:spacing w:line="240" w:lineRule="auto"/>
        <w:rPr>
          <w:b/>
          <w:caps/>
          <w:u w:val="single"/>
          <w:lang w:val="es-ES_tradnl"/>
        </w:rPr>
      </w:pPr>
      <w:r w:rsidRPr="0017490B">
        <w:rPr>
          <w:b/>
          <w:caps/>
          <w:u w:val="single"/>
          <w:lang w:val="es-ES_tradnl"/>
        </w:rPr>
        <w:t>Contenidos:</w:t>
      </w:r>
    </w:p>
    <w:p w:rsidR="0017490B" w:rsidRPr="00F27AA2" w:rsidRDefault="0017490B" w:rsidP="0009640C">
      <w:pPr>
        <w:pStyle w:val="Prrafodelista"/>
        <w:numPr>
          <w:ilvl w:val="0"/>
          <w:numId w:val="151"/>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Cubeta o bote de pintura. Características.</w:t>
      </w:r>
    </w:p>
    <w:p w:rsidR="0017490B" w:rsidRPr="00F27AA2" w:rsidRDefault="0017490B" w:rsidP="0009640C">
      <w:pPr>
        <w:pStyle w:val="Prrafodelista"/>
        <w:numPr>
          <w:ilvl w:val="0"/>
          <w:numId w:val="151"/>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Herramienta de mezcla o degradado. Características.</w:t>
      </w:r>
    </w:p>
    <w:p w:rsidR="0017490B" w:rsidRPr="00F27AA2" w:rsidRDefault="0017490B" w:rsidP="0009640C">
      <w:pPr>
        <w:pStyle w:val="Prrafodelista"/>
        <w:numPr>
          <w:ilvl w:val="0"/>
          <w:numId w:val="151"/>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La brocha, el lápiz, el pincel y el aerógrafo. Características.</w:t>
      </w:r>
    </w:p>
    <w:p w:rsidR="0017490B" w:rsidRPr="00F27AA2" w:rsidRDefault="0017490B" w:rsidP="0009640C">
      <w:pPr>
        <w:pStyle w:val="Prrafodelista"/>
        <w:numPr>
          <w:ilvl w:val="0"/>
          <w:numId w:val="151"/>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Los patrones. Características</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lang w:eastAsia="es-ES"/>
        </w:rPr>
        <w:t> </w:t>
      </w:r>
      <w:r w:rsidR="00F27AA2" w:rsidRPr="00F27AA2">
        <w:rPr>
          <w:rFonts w:eastAsia="Times New Roman" w:cs="Tahoma"/>
          <w:b/>
          <w:bCs/>
          <w:lang w:eastAsia="es-ES"/>
        </w:rPr>
        <w:t>Unidad</w:t>
      </w:r>
      <w:r w:rsidR="00F27AA2">
        <w:rPr>
          <w:rFonts w:eastAsia="Times New Roman" w:cs="Tahoma"/>
          <w:b/>
          <w:bCs/>
          <w:lang w:eastAsia="es-ES"/>
        </w:rPr>
        <w:t xml:space="preserve"> 4. HERRAMIENTAS DE CLONADO.</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b/>
          <w:bCs/>
          <w:u w:val="single"/>
          <w:lang w:eastAsia="es-ES"/>
        </w:rPr>
        <w:t>Duración:</w:t>
      </w:r>
      <w:r w:rsidRPr="00F27AA2">
        <w:rPr>
          <w:rFonts w:eastAsia="Times New Roman" w:cs="Tahoma"/>
          <w:lang w:eastAsia="es-ES"/>
        </w:rPr>
        <w:t> </w:t>
      </w:r>
      <w:r w:rsidR="00F27AA2">
        <w:rPr>
          <w:rFonts w:eastAsia="Times New Roman" w:cs="Tahoma"/>
          <w:lang w:eastAsia="es-ES"/>
        </w:rPr>
        <w:t>1</w:t>
      </w:r>
      <w:r w:rsidRPr="0017490B">
        <w:rPr>
          <w:rFonts w:eastAsia="Times New Roman" w:cs="Tahoma"/>
          <w:lang w:eastAsia="es-ES"/>
        </w:rPr>
        <w:t xml:space="preserve"> sesiones.</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b/>
          <w:bCs/>
          <w:u w:val="single"/>
          <w:lang w:eastAsia="es-ES"/>
        </w:rPr>
        <w:lastRenderedPageBreak/>
        <w:t>Objetivos:</w:t>
      </w:r>
    </w:p>
    <w:p w:rsidR="0017490B" w:rsidRPr="00F27AA2" w:rsidRDefault="0017490B" w:rsidP="0009640C">
      <w:pPr>
        <w:pStyle w:val="Prrafodelista"/>
        <w:numPr>
          <w:ilvl w:val="0"/>
          <w:numId w:val="153"/>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Conocer la herramienta de clonado, sus posibilidades de restaurar imágenes así como todas las opciones que contiene.</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b/>
          <w:bCs/>
          <w:u w:val="single"/>
          <w:lang w:eastAsia="es-ES"/>
        </w:rPr>
        <w:t>Contenidos:</w:t>
      </w:r>
    </w:p>
    <w:p w:rsidR="0017490B" w:rsidRPr="00F27AA2" w:rsidRDefault="0017490B" w:rsidP="0009640C">
      <w:pPr>
        <w:pStyle w:val="Prrafodelista"/>
        <w:numPr>
          <w:ilvl w:val="0"/>
          <w:numId w:val="153"/>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Herramienta de clonado.</w:t>
      </w:r>
    </w:p>
    <w:p w:rsidR="0017490B" w:rsidRPr="0017490B" w:rsidRDefault="00F27AA2" w:rsidP="0017490B">
      <w:p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b/>
          <w:bCs/>
          <w:lang w:eastAsia="es-ES"/>
        </w:rPr>
        <w:t>Unidad</w:t>
      </w:r>
      <w:r>
        <w:rPr>
          <w:rFonts w:eastAsia="Times New Roman" w:cs="Tahoma"/>
          <w:b/>
          <w:bCs/>
          <w:lang w:eastAsia="es-ES"/>
        </w:rPr>
        <w:t xml:space="preserve"> 5. CAPAS, HERRAMIENTAS DE SELECCIÓN Y TRANSFORMACIÓN</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b/>
          <w:bCs/>
          <w:u w:val="single"/>
          <w:lang w:eastAsia="es-ES"/>
        </w:rPr>
        <w:t>Duración:</w:t>
      </w:r>
      <w:r w:rsidRPr="00F27AA2">
        <w:rPr>
          <w:rFonts w:eastAsia="Times New Roman" w:cs="Tahoma"/>
          <w:lang w:eastAsia="es-ES"/>
        </w:rPr>
        <w:t> </w:t>
      </w:r>
      <w:r w:rsidR="00F27AA2">
        <w:rPr>
          <w:rFonts w:eastAsia="Times New Roman" w:cs="Tahoma"/>
          <w:lang w:eastAsia="es-ES"/>
        </w:rPr>
        <w:t>2</w:t>
      </w:r>
      <w:r w:rsidRPr="0017490B">
        <w:rPr>
          <w:rFonts w:eastAsia="Times New Roman" w:cs="Tahoma"/>
          <w:lang w:eastAsia="es-ES"/>
        </w:rPr>
        <w:t xml:space="preserve"> sesiones.</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b/>
          <w:bCs/>
          <w:u w:val="single"/>
          <w:lang w:eastAsia="es-ES"/>
        </w:rPr>
        <w:t>Objetivos:</w:t>
      </w:r>
    </w:p>
    <w:p w:rsidR="0017490B" w:rsidRPr="00F27AA2" w:rsidRDefault="0017490B" w:rsidP="0009640C">
      <w:pPr>
        <w:pStyle w:val="Prrafodelista"/>
        <w:numPr>
          <w:ilvl w:val="0"/>
          <w:numId w:val="154"/>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Conocer cómo funcionan las capas.</w:t>
      </w:r>
    </w:p>
    <w:p w:rsidR="0017490B" w:rsidRPr="00F27AA2" w:rsidRDefault="0017490B" w:rsidP="0009640C">
      <w:pPr>
        <w:pStyle w:val="Prrafodelista"/>
        <w:numPr>
          <w:ilvl w:val="0"/>
          <w:numId w:val="154"/>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Aprender a utilizar las herramientas de selección y transformación.</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b/>
          <w:bCs/>
          <w:u w:val="single"/>
          <w:lang w:eastAsia="es-ES"/>
        </w:rPr>
        <w:t>Contenidos:</w:t>
      </w:r>
    </w:p>
    <w:p w:rsidR="0017490B" w:rsidRPr="00F27AA2" w:rsidRDefault="0017490B" w:rsidP="0009640C">
      <w:pPr>
        <w:pStyle w:val="Prrafodelista"/>
        <w:numPr>
          <w:ilvl w:val="0"/>
          <w:numId w:val="155"/>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Capas. Características.</w:t>
      </w:r>
    </w:p>
    <w:p w:rsidR="0017490B" w:rsidRPr="00F27AA2" w:rsidRDefault="0017490B" w:rsidP="0009640C">
      <w:pPr>
        <w:pStyle w:val="Prrafodelista"/>
        <w:numPr>
          <w:ilvl w:val="0"/>
          <w:numId w:val="155"/>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Herramientas de selección, tipos y características.</w:t>
      </w:r>
    </w:p>
    <w:p w:rsidR="0017490B" w:rsidRPr="00F27AA2" w:rsidRDefault="0017490B" w:rsidP="0009640C">
      <w:pPr>
        <w:pStyle w:val="Prrafodelista"/>
        <w:numPr>
          <w:ilvl w:val="0"/>
          <w:numId w:val="155"/>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Herramientas de transformación, tipos y características.</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lang w:eastAsia="es-ES"/>
        </w:rPr>
        <w:t> </w:t>
      </w:r>
      <w:r w:rsidR="00F27AA2" w:rsidRPr="00F27AA2">
        <w:rPr>
          <w:rFonts w:eastAsia="Times New Roman" w:cs="Tahoma"/>
          <w:b/>
          <w:bCs/>
          <w:lang w:eastAsia="es-ES"/>
        </w:rPr>
        <w:t>Unida</w:t>
      </w:r>
      <w:r w:rsidR="00F27AA2">
        <w:rPr>
          <w:rFonts w:eastAsia="Times New Roman" w:cs="Tahoma"/>
          <w:b/>
          <w:bCs/>
          <w:lang w:eastAsia="es-ES"/>
        </w:rPr>
        <w:t>d 6. FILTROS</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b/>
          <w:bCs/>
          <w:u w:val="single"/>
          <w:lang w:eastAsia="es-ES"/>
        </w:rPr>
        <w:t>Duración:</w:t>
      </w:r>
      <w:r w:rsidRPr="00F27AA2">
        <w:rPr>
          <w:rFonts w:eastAsia="Times New Roman" w:cs="Tahoma"/>
          <w:lang w:eastAsia="es-ES"/>
        </w:rPr>
        <w:t> </w:t>
      </w:r>
      <w:r w:rsidR="00241F7F">
        <w:rPr>
          <w:rFonts w:eastAsia="Times New Roman" w:cs="Tahoma"/>
          <w:lang w:eastAsia="es-ES"/>
        </w:rPr>
        <w:t>1</w:t>
      </w:r>
      <w:r w:rsidRPr="0017490B">
        <w:rPr>
          <w:rFonts w:eastAsia="Times New Roman" w:cs="Tahoma"/>
          <w:lang w:eastAsia="es-ES"/>
        </w:rPr>
        <w:t xml:space="preserve"> sesiones.</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b/>
          <w:bCs/>
          <w:u w:val="single"/>
          <w:lang w:eastAsia="es-ES"/>
        </w:rPr>
        <w:t>Objetivos:</w:t>
      </w:r>
    </w:p>
    <w:p w:rsidR="0017490B" w:rsidRPr="00F27AA2" w:rsidRDefault="0017490B" w:rsidP="0009640C">
      <w:pPr>
        <w:pStyle w:val="Prrafodelista"/>
        <w:numPr>
          <w:ilvl w:val="0"/>
          <w:numId w:val="157"/>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Conocer los diferentes filtros que se pueden aplicar a una imagen y un texto.</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b/>
          <w:bCs/>
          <w:u w:val="single"/>
          <w:lang w:eastAsia="es-ES"/>
        </w:rPr>
        <w:t>Contenidos:</w:t>
      </w:r>
    </w:p>
    <w:p w:rsidR="0017490B" w:rsidRPr="00F27AA2" w:rsidRDefault="0017490B" w:rsidP="0009640C">
      <w:pPr>
        <w:pStyle w:val="Prrafodelista"/>
        <w:numPr>
          <w:ilvl w:val="0"/>
          <w:numId w:val="157"/>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Filtros: tipos y caraterísticas.</w:t>
      </w:r>
    </w:p>
    <w:p w:rsidR="0017490B" w:rsidRPr="0017490B" w:rsidRDefault="00F27AA2" w:rsidP="0017490B">
      <w:p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b/>
          <w:bCs/>
          <w:lang w:eastAsia="es-ES"/>
        </w:rPr>
        <w:t>Unida</w:t>
      </w:r>
      <w:r>
        <w:rPr>
          <w:rFonts w:eastAsia="Times New Roman" w:cs="Tahoma"/>
          <w:b/>
          <w:bCs/>
          <w:lang w:eastAsia="es-ES"/>
        </w:rPr>
        <w:t>d 7. HERRAMIENTAS DE COLOR</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b/>
          <w:bCs/>
          <w:u w:val="single"/>
          <w:lang w:eastAsia="es-ES"/>
        </w:rPr>
        <w:t>Duración:</w:t>
      </w:r>
      <w:r w:rsidRPr="00F27AA2">
        <w:rPr>
          <w:rFonts w:eastAsia="Times New Roman" w:cs="Tahoma"/>
          <w:lang w:eastAsia="es-ES"/>
        </w:rPr>
        <w:t> </w:t>
      </w:r>
      <w:r w:rsidR="00241F7F">
        <w:rPr>
          <w:rFonts w:eastAsia="Times New Roman" w:cs="Tahoma"/>
          <w:lang w:eastAsia="es-ES"/>
        </w:rPr>
        <w:t>1</w:t>
      </w:r>
      <w:r w:rsidRPr="0017490B">
        <w:rPr>
          <w:rFonts w:eastAsia="Times New Roman" w:cs="Tahoma"/>
          <w:lang w:eastAsia="es-ES"/>
        </w:rPr>
        <w:t xml:space="preserve"> sesiones.</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b/>
          <w:bCs/>
          <w:u w:val="single"/>
          <w:lang w:eastAsia="es-ES"/>
        </w:rPr>
        <w:t>Objetivos:</w:t>
      </w:r>
    </w:p>
    <w:p w:rsidR="0017490B" w:rsidRPr="00F27AA2" w:rsidRDefault="0017490B" w:rsidP="0009640C">
      <w:pPr>
        <w:pStyle w:val="Prrafodelista"/>
        <w:numPr>
          <w:ilvl w:val="0"/>
          <w:numId w:val="158"/>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Conocer las diferentes herramientas de color posibles para mejorar el aspecto de una imagen.</w:t>
      </w:r>
    </w:p>
    <w:p w:rsidR="0017490B" w:rsidRPr="0017490B" w:rsidRDefault="0017490B" w:rsidP="0017490B">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b/>
          <w:bCs/>
          <w:u w:val="single"/>
          <w:lang w:eastAsia="es-ES"/>
        </w:rPr>
        <w:t>Contenidos:</w:t>
      </w:r>
    </w:p>
    <w:p w:rsidR="0017490B" w:rsidRPr="00F27AA2" w:rsidRDefault="0017490B" w:rsidP="0009640C">
      <w:pPr>
        <w:pStyle w:val="Prrafodelista"/>
        <w:numPr>
          <w:ilvl w:val="0"/>
          <w:numId w:val="158"/>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Balance de color. Características.</w:t>
      </w:r>
    </w:p>
    <w:p w:rsidR="0017490B" w:rsidRPr="00F27AA2" w:rsidRDefault="0017490B" w:rsidP="0009640C">
      <w:pPr>
        <w:pStyle w:val="Prrafodelista"/>
        <w:numPr>
          <w:ilvl w:val="0"/>
          <w:numId w:val="158"/>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Tono y Saturación. Características.</w:t>
      </w:r>
    </w:p>
    <w:p w:rsidR="0017490B" w:rsidRPr="00F27AA2" w:rsidRDefault="0017490B" w:rsidP="0009640C">
      <w:pPr>
        <w:pStyle w:val="Prrafodelista"/>
        <w:numPr>
          <w:ilvl w:val="0"/>
          <w:numId w:val="158"/>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Colorear. Características</w:t>
      </w:r>
    </w:p>
    <w:p w:rsidR="0017490B" w:rsidRPr="00F27AA2" w:rsidRDefault="0017490B" w:rsidP="0009640C">
      <w:pPr>
        <w:pStyle w:val="Prrafodelista"/>
        <w:numPr>
          <w:ilvl w:val="0"/>
          <w:numId w:val="158"/>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Brillo y Contraste.</w:t>
      </w:r>
    </w:p>
    <w:p w:rsidR="0017490B" w:rsidRPr="00F27AA2" w:rsidRDefault="0017490B" w:rsidP="0009640C">
      <w:pPr>
        <w:pStyle w:val="Prrafodelista"/>
        <w:numPr>
          <w:ilvl w:val="0"/>
          <w:numId w:val="158"/>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Umbral. Características.</w:t>
      </w:r>
    </w:p>
    <w:p w:rsidR="0017490B" w:rsidRPr="00F27AA2" w:rsidRDefault="0017490B" w:rsidP="0009640C">
      <w:pPr>
        <w:pStyle w:val="Prrafodelista"/>
        <w:numPr>
          <w:ilvl w:val="0"/>
          <w:numId w:val="158"/>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Niveles. Características.</w:t>
      </w:r>
    </w:p>
    <w:p w:rsidR="0017490B" w:rsidRPr="00F27AA2" w:rsidRDefault="0017490B" w:rsidP="0009640C">
      <w:pPr>
        <w:pStyle w:val="Prrafodelista"/>
        <w:numPr>
          <w:ilvl w:val="0"/>
          <w:numId w:val="158"/>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Curvas. Características.</w:t>
      </w:r>
    </w:p>
    <w:p w:rsidR="000D6F33" w:rsidRPr="0017490B" w:rsidRDefault="000D6F33" w:rsidP="0017490B">
      <w:pPr>
        <w:shd w:val="clear" w:color="auto" w:fill="FFFFFF" w:themeFill="background1"/>
        <w:spacing w:line="240" w:lineRule="auto"/>
        <w:rPr>
          <w:b/>
        </w:rPr>
      </w:pPr>
    </w:p>
    <w:p w:rsidR="00F27AA2" w:rsidRPr="0017490B" w:rsidRDefault="00F27AA2" w:rsidP="00F27AA2">
      <w:p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b/>
          <w:bCs/>
          <w:lang w:eastAsia="es-ES"/>
        </w:rPr>
        <w:lastRenderedPageBreak/>
        <w:t>Unida</w:t>
      </w:r>
      <w:r>
        <w:rPr>
          <w:rFonts w:eastAsia="Times New Roman" w:cs="Tahoma"/>
          <w:b/>
          <w:bCs/>
          <w:lang w:eastAsia="es-ES"/>
        </w:rPr>
        <w:t>d 8. REALIZAR UN CARTEL ANUNCIADOR.</w:t>
      </w:r>
    </w:p>
    <w:p w:rsidR="00F27AA2" w:rsidRPr="0017490B" w:rsidRDefault="00F27AA2" w:rsidP="00F27AA2">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b/>
          <w:bCs/>
          <w:u w:val="single"/>
          <w:lang w:eastAsia="es-ES"/>
        </w:rPr>
        <w:t>Duración:</w:t>
      </w:r>
      <w:r w:rsidRPr="00F27AA2">
        <w:rPr>
          <w:rFonts w:eastAsia="Times New Roman" w:cs="Tahoma"/>
          <w:lang w:eastAsia="es-ES"/>
        </w:rPr>
        <w:t> </w:t>
      </w:r>
      <w:r w:rsidR="00070D0B">
        <w:rPr>
          <w:rFonts w:eastAsia="Times New Roman" w:cs="Tahoma"/>
          <w:lang w:eastAsia="es-ES"/>
        </w:rPr>
        <w:t>3</w:t>
      </w:r>
      <w:r w:rsidRPr="0017490B">
        <w:rPr>
          <w:rFonts w:eastAsia="Times New Roman" w:cs="Tahoma"/>
          <w:lang w:eastAsia="es-ES"/>
        </w:rPr>
        <w:t xml:space="preserve"> sesiones.</w:t>
      </w:r>
    </w:p>
    <w:p w:rsidR="00F27AA2" w:rsidRPr="0017490B" w:rsidRDefault="00F27AA2" w:rsidP="00F27AA2">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b/>
          <w:bCs/>
          <w:u w:val="single"/>
          <w:lang w:eastAsia="es-ES"/>
        </w:rPr>
        <w:t>Objetivos:</w:t>
      </w:r>
    </w:p>
    <w:p w:rsidR="00F27AA2" w:rsidRDefault="00241F7F" w:rsidP="0009640C">
      <w:pPr>
        <w:pStyle w:val="Prrafodelista"/>
        <w:numPr>
          <w:ilvl w:val="0"/>
          <w:numId w:val="158"/>
        </w:numPr>
        <w:shd w:val="clear" w:color="auto" w:fill="FFFFFF" w:themeFill="background1"/>
        <w:spacing w:before="100" w:beforeAutospacing="1" w:after="0" w:line="240" w:lineRule="auto"/>
        <w:jc w:val="both"/>
        <w:rPr>
          <w:rFonts w:eastAsia="Times New Roman" w:cs="Tahoma"/>
          <w:lang w:eastAsia="es-ES"/>
        </w:rPr>
      </w:pPr>
      <w:r>
        <w:rPr>
          <w:rFonts w:eastAsia="Times New Roman" w:cs="Tahoma"/>
          <w:lang w:eastAsia="es-ES"/>
        </w:rPr>
        <w:t>Utilizar el máximo número de herramientas aprendidas  durante el curso</w:t>
      </w:r>
    </w:p>
    <w:p w:rsidR="00241F7F" w:rsidRPr="00F27AA2" w:rsidRDefault="00241F7F" w:rsidP="0009640C">
      <w:pPr>
        <w:pStyle w:val="Prrafodelista"/>
        <w:numPr>
          <w:ilvl w:val="0"/>
          <w:numId w:val="158"/>
        </w:numPr>
        <w:shd w:val="clear" w:color="auto" w:fill="FFFFFF" w:themeFill="background1"/>
        <w:spacing w:before="100" w:beforeAutospacing="1" w:after="0" w:line="240" w:lineRule="auto"/>
        <w:jc w:val="both"/>
        <w:rPr>
          <w:rFonts w:eastAsia="Times New Roman" w:cs="Tahoma"/>
          <w:lang w:eastAsia="es-ES"/>
        </w:rPr>
      </w:pPr>
      <w:r>
        <w:rPr>
          <w:rFonts w:eastAsia="Times New Roman" w:cs="Tahoma"/>
          <w:lang w:eastAsia="es-ES"/>
        </w:rPr>
        <w:t>Confeccionar un cartel original</w:t>
      </w:r>
    </w:p>
    <w:p w:rsidR="00F27AA2" w:rsidRDefault="00F27AA2" w:rsidP="00F27AA2">
      <w:pPr>
        <w:shd w:val="clear" w:color="auto" w:fill="FFFFFF" w:themeFill="background1"/>
        <w:spacing w:before="100" w:beforeAutospacing="1" w:after="0" w:line="240" w:lineRule="auto"/>
        <w:jc w:val="both"/>
        <w:rPr>
          <w:rFonts w:eastAsia="Times New Roman" w:cs="Tahoma"/>
          <w:b/>
          <w:bCs/>
          <w:u w:val="single"/>
          <w:lang w:eastAsia="es-ES"/>
        </w:rPr>
      </w:pPr>
      <w:r w:rsidRPr="0017490B">
        <w:rPr>
          <w:rFonts w:eastAsia="Times New Roman" w:cs="Tahoma"/>
          <w:b/>
          <w:bCs/>
          <w:u w:val="single"/>
          <w:lang w:eastAsia="es-ES"/>
        </w:rPr>
        <w:t>Contenidos:</w:t>
      </w:r>
    </w:p>
    <w:p w:rsidR="00241F7F" w:rsidRPr="00241F7F" w:rsidRDefault="00241F7F" w:rsidP="0009640C">
      <w:pPr>
        <w:pStyle w:val="Prrafodelista"/>
        <w:numPr>
          <w:ilvl w:val="0"/>
          <w:numId w:val="160"/>
        </w:numPr>
        <w:shd w:val="clear" w:color="auto" w:fill="FFFFFF" w:themeFill="background1"/>
        <w:spacing w:before="100" w:beforeAutospacing="1" w:after="0" w:line="240" w:lineRule="auto"/>
        <w:jc w:val="both"/>
        <w:rPr>
          <w:rFonts w:eastAsia="Times New Roman" w:cs="Tahoma"/>
          <w:lang w:eastAsia="es-ES"/>
        </w:rPr>
      </w:pPr>
      <w:r>
        <w:rPr>
          <w:rFonts w:eastAsia="Times New Roman" w:cs="Tahoma"/>
          <w:lang w:eastAsia="es-ES"/>
        </w:rPr>
        <w:t>Todos los de las unidades anteriores.</w:t>
      </w:r>
    </w:p>
    <w:p w:rsidR="00070D0B" w:rsidRPr="00070D0B" w:rsidRDefault="00070D0B" w:rsidP="00070D0B">
      <w:pPr>
        <w:shd w:val="clear" w:color="auto" w:fill="FFFFFF" w:themeFill="background1"/>
        <w:spacing w:before="100" w:beforeAutospacing="1" w:after="0" w:line="240" w:lineRule="auto"/>
        <w:jc w:val="both"/>
        <w:rPr>
          <w:rFonts w:eastAsia="Times New Roman" w:cs="Tahoma"/>
          <w:lang w:eastAsia="es-ES"/>
        </w:rPr>
      </w:pPr>
    </w:p>
    <w:p w:rsidR="00070D0B" w:rsidRPr="00070D0B" w:rsidRDefault="00070D0B" w:rsidP="00070D0B">
      <w:pPr>
        <w:spacing w:line="240" w:lineRule="auto"/>
        <w:rPr>
          <w:u w:val="single"/>
          <w:lang w:val="es-ES_tradnl"/>
        </w:rPr>
      </w:pPr>
      <w:r>
        <w:rPr>
          <w:highlight w:val="yellow"/>
          <w:u w:val="single"/>
          <w:lang w:val="es-ES_tradnl"/>
        </w:rPr>
        <w:t>PROYECTO</w:t>
      </w:r>
      <w:r w:rsidRPr="00070D0B">
        <w:rPr>
          <w:highlight w:val="yellow"/>
          <w:u w:val="single"/>
          <w:lang w:val="es-ES_tradnl"/>
        </w:rPr>
        <w:t xml:space="preserve"> 2</w:t>
      </w:r>
    </w:p>
    <w:p w:rsidR="00070D0B" w:rsidRPr="00070D0B" w:rsidRDefault="00070D0B" w:rsidP="00070D0B">
      <w:pPr>
        <w:shd w:val="clear" w:color="auto" w:fill="FFFFFF" w:themeFill="background1"/>
        <w:spacing w:after="0" w:line="240" w:lineRule="auto"/>
        <w:jc w:val="both"/>
        <w:rPr>
          <w:rFonts w:eastAsia="Times New Roman" w:cs="Tahoma"/>
          <w:lang w:eastAsia="es-ES"/>
        </w:rPr>
      </w:pPr>
      <w:r w:rsidRPr="00070D0B">
        <w:rPr>
          <w:rFonts w:eastAsia="Times New Roman" w:cs="Tahoma"/>
          <w:lang w:eastAsia="es-ES"/>
        </w:rPr>
        <w:t xml:space="preserve">Arduino es una plataforma de hardware de código abierto, basada en una sencilla placa </w:t>
      </w:r>
    </w:p>
    <w:p w:rsidR="00070D0B" w:rsidRPr="00070D0B" w:rsidRDefault="00070D0B" w:rsidP="00070D0B">
      <w:pPr>
        <w:shd w:val="clear" w:color="auto" w:fill="FFFFFF" w:themeFill="background1"/>
        <w:spacing w:after="0" w:line="240" w:lineRule="auto"/>
        <w:jc w:val="both"/>
        <w:rPr>
          <w:rFonts w:eastAsia="Times New Roman" w:cs="Tahoma"/>
          <w:lang w:eastAsia="es-ES"/>
        </w:rPr>
      </w:pPr>
      <w:r w:rsidRPr="00070D0B">
        <w:rPr>
          <w:rFonts w:eastAsia="Times New Roman" w:cs="Tahoma"/>
          <w:lang w:eastAsia="es-ES"/>
        </w:rPr>
        <w:t xml:space="preserve">con entradas y salidas, analógicas y digitales, en un entorno de desarrollo que está basado en el </w:t>
      </w:r>
    </w:p>
    <w:p w:rsidR="00070D0B" w:rsidRPr="00070D0B" w:rsidRDefault="00070D0B" w:rsidP="00070D0B">
      <w:pPr>
        <w:shd w:val="clear" w:color="auto" w:fill="FFFFFF" w:themeFill="background1"/>
        <w:spacing w:after="0" w:line="240" w:lineRule="auto"/>
        <w:jc w:val="both"/>
        <w:rPr>
          <w:rFonts w:eastAsia="Times New Roman" w:cs="Tahoma"/>
          <w:lang w:eastAsia="es-ES"/>
        </w:rPr>
      </w:pPr>
      <w:r w:rsidRPr="00070D0B">
        <w:rPr>
          <w:rFonts w:eastAsia="Times New Roman" w:cs="Tahoma"/>
          <w:lang w:eastAsia="es-ES"/>
        </w:rPr>
        <w:t xml:space="preserve">lenguaje de programación Processing. Es un dispositivo que conecta el mundo físico con el </w:t>
      </w:r>
    </w:p>
    <w:p w:rsidR="00070D0B" w:rsidRDefault="00070D0B" w:rsidP="00070D0B">
      <w:pPr>
        <w:shd w:val="clear" w:color="auto" w:fill="FFFFFF" w:themeFill="background1"/>
        <w:spacing w:after="0" w:line="240" w:lineRule="auto"/>
        <w:jc w:val="both"/>
        <w:rPr>
          <w:rFonts w:eastAsia="Times New Roman" w:cs="Tahoma"/>
          <w:lang w:eastAsia="es-ES"/>
        </w:rPr>
      </w:pPr>
      <w:r w:rsidRPr="00070D0B">
        <w:rPr>
          <w:rFonts w:eastAsia="Times New Roman" w:cs="Tahoma"/>
          <w:lang w:eastAsia="es-ES"/>
        </w:rPr>
        <w:t>mundo virtual, o el mundo analógico con el digital.</w:t>
      </w:r>
    </w:p>
    <w:p w:rsidR="00070D0B" w:rsidRDefault="00070D0B" w:rsidP="00070D0B">
      <w:pPr>
        <w:shd w:val="clear" w:color="auto" w:fill="FFFFFF" w:themeFill="background1"/>
        <w:spacing w:after="0" w:line="240" w:lineRule="auto"/>
        <w:jc w:val="both"/>
        <w:rPr>
          <w:rFonts w:eastAsia="Times New Roman" w:cs="Tahoma"/>
          <w:lang w:eastAsia="es-ES"/>
        </w:rPr>
      </w:pPr>
    </w:p>
    <w:p w:rsidR="00070D0B" w:rsidRPr="0017490B" w:rsidRDefault="00070D0B" w:rsidP="00070D0B">
      <w:pPr>
        <w:spacing w:line="240" w:lineRule="auto"/>
        <w:rPr>
          <w:u w:val="single"/>
          <w:lang w:val="es-ES_tradnl"/>
        </w:rPr>
      </w:pPr>
      <w:r>
        <w:rPr>
          <w:u w:val="single"/>
          <w:lang w:val="es-ES_tradnl"/>
        </w:rPr>
        <w:t>3.8.1.2. OBJETIVOS Y CONTENIDOS</w:t>
      </w:r>
    </w:p>
    <w:p w:rsidR="00070D0B" w:rsidRDefault="00070D0B" w:rsidP="00070D0B">
      <w:pPr>
        <w:shd w:val="clear" w:color="auto" w:fill="FFFFFF" w:themeFill="background1"/>
        <w:spacing w:after="0" w:line="240" w:lineRule="auto"/>
        <w:jc w:val="both"/>
        <w:rPr>
          <w:rFonts w:eastAsia="Times New Roman" w:cs="Tahoma"/>
          <w:b/>
          <w:u w:val="single"/>
          <w:lang w:eastAsia="es-ES"/>
        </w:rPr>
      </w:pPr>
      <w:r w:rsidRPr="00A10872">
        <w:rPr>
          <w:rFonts w:eastAsia="Times New Roman" w:cs="Tahoma"/>
          <w:b/>
          <w:u w:val="single"/>
          <w:lang w:eastAsia="es-ES"/>
        </w:rPr>
        <w:t>OBJETIVOS</w:t>
      </w:r>
    </w:p>
    <w:p w:rsidR="00A10872" w:rsidRDefault="00A10872" w:rsidP="00070D0B">
      <w:pPr>
        <w:shd w:val="clear" w:color="auto" w:fill="FFFFFF" w:themeFill="background1"/>
        <w:spacing w:after="0" w:line="240" w:lineRule="auto"/>
        <w:jc w:val="both"/>
        <w:rPr>
          <w:rFonts w:eastAsia="Times New Roman" w:cs="Tahoma"/>
          <w:b/>
          <w:u w:val="single"/>
          <w:lang w:eastAsia="es-ES"/>
        </w:rPr>
      </w:pPr>
    </w:p>
    <w:p w:rsidR="001665F1" w:rsidRPr="001665F1" w:rsidRDefault="001665F1" w:rsidP="0009640C">
      <w:pPr>
        <w:pStyle w:val="Prrafodelista"/>
        <w:numPr>
          <w:ilvl w:val="0"/>
          <w:numId w:val="160"/>
        </w:numPr>
        <w:autoSpaceDE w:val="0"/>
        <w:autoSpaceDN w:val="0"/>
        <w:adjustRightInd w:val="0"/>
        <w:spacing w:after="0" w:line="240" w:lineRule="auto"/>
        <w:rPr>
          <w:rFonts w:ascii="Arial" w:hAnsi="Arial" w:cs="Arial"/>
        </w:rPr>
      </w:pPr>
      <w:r w:rsidRPr="001665F1">
        <w:rPr>
          <w:rFonts w:ascii="Arial" w:hAnsi="Arial" w:cs="Arial"/>
        </w:rPr>
        <w:t>Conocer el funcionamiento y utilizar una tarjeta controladora.</w:t>
      </w:r>
    </w:p>
    <w:p w:rsidR="001665F1" w:rsidRPr="001665F1" w:rsidRDefault="001665F1" w:rsidP="0009640C">
      <w:pPr>
        <w:pStyle w:val="Prrafodelista"/>
        <w:numPr>
          <w:ilvl w:val="0"/>
          <w:numId w:val="160"/>
        </w:numPr>
        <w:autoSpaceDE w:val="0"/>
        <w:autoSpaceDN w:val="0"/>
        <w:adjustRightInd w:val="0"/>
        <w:spacing w:after="0" w:line="240" w:lineRule="auto"/>
        <w:rPr>
          <w:rFonts w:ascii="Arial" w:hAnsi="Arial" w:cs="Arial"/>
        </w:rPr>
      </w:pPr>
      <w:r w:rsidRPr="001665F1">
        <w:rPr>
          <w:rFonts w:ascii="Arial" w:hAnsi="Arial" w:cs="Arial"/>
        </w:rPr>
        <w:t>Aprender a utilizar los diagramas de flujo al realizar tareas de programación.</w:t>
      </w:r>
    </w:p>
    <w:p w:rsidR="001665F1" w:rsidRPr="001665F1" w:rsidRDefault="001665F1" w:rsidP="0009640C">
      <w:pPr>
        <w:pStyle w:val="Prrafodelista"/>
        <w:numPr>
          <w:ilvl w:val="0"/>
          <w:numId w:val="160"/>
        </w:numPr>
        <w:autoSpaceDE w:val="0"/>
        <w:autoSpaceDN w:val="0"/>
        <w:adjustRightInd w:val="0"/>
        <w:spacing w:after="0" w:line="240" w:lineRule="auto"/>
        <w:rPr>
          <w:rFonts w:ascii="Arial" w:hAnsi="Arial" w:cs="Arial"/>
        </w:rPr>
      </w:pPr>
      <w:r w:rsidRPr="001665F1">
        <w:rPr>
          <w:rFonts w:ascii="Arial" w:hAnsi="Arial" w:cs="Arial"/>
        </w:rPr>
        <w:t xml:space="preserve">Introducir el concepto de controladora. </w:t>
      </w:r>
    </w:p>
    <w:p w:rsidR="001665F1" w:rsidRPr="001665F1" w:rsidRDefault="001665F1" w:rsidP="0009640C">
      <w:pPr>
        <w:pStyle w:val="Prrafodelista"/>
        <w:numPr>
          <w:ilvl w:val="0"/>
          <w:numId w:val="160"/>
        </w:numPr>
        <w:autoSpaceDE w:val="0"/>
        <w:autoSpaceDN w:val="0"/>
        <w:adjustRightInd w:val="0"/>
        <w:spacing w:after="0" w:line="240" w:lineRule="auto"/>
        <w:rPr>
          <w:rFonts w:ascii="Arial" w:hAnsi="Arial" w:cs="Arial"/>
        </w:rPr>
      </w:pPr>
      <w:r w:rsidRPr="001665F1">
        <w:rPr>
          <w:rFonts w:ascii="Arial" w:hAnsi="Arial" w:cs="Arial"/>
        </w:rPr>
        <w:t>Mostrar cuáles son las principales controladoras disponibles en el aula de</w:t>
      </w:r>
    </w:p>
    <w:p w:rsidR="001665F1" w:rsidRPr="001665F1" w:rsidRDefault="001665F1" w:rsidP="0009640C">
      <w:pPr>
        <w:pStyle w:val="Prrafodelista"/>
        <w:numPr>
          <w:ilvl w:val="0"/>
          <w:numId w:val="160"/>
        </w:numPr>
        <w:autoSpaceDE w:val="0"/>
        <w:autoSpaceDN w:val="0"/>
        <w:adjustRightInd w:val="0"/>
        <w:spacing w:after="0" w:line="240" w:lineRule="auto"/>
        <w:rPr>
          <w:rFonts w:ascii="Arial" w:hAnsi="Arial" w:cs="Arial"/>
        </w:rPr>
      </w:pPr>
      <w:r w:rsidRPr="001665F1">
        <w:rPr>
          <w:rFonts w:ascii="Arial" w:hAnsi="Arial" w:cs="Arial"/>
        </w:rPr>
        <w:t>Tecnología y en el ámbito educativo.</w:t>
      </w:r>
    </w:p>
    <w:p w:rsidR="001665F1" w:rsidRPr="001665F1" w:rsidRDefault="001665F1" w:rsidP="0009640C">
      <w:pPr>
        <w:pStyle w:val="Prrafodelista"/>
        <w:numPr>
          <w:ilvl w:val="0"/>
          <w:numId w:val="160"/>
        </w:numPr>
        <w:autoSpaceDE w:val="0"/>
        <w:autoSpaceDN w:val="0"/>
        <w:adjustRightInd w:val="0"/>
        <w:spacing w:after="0" w:line="240" w:lineRule="auto"/>
        <w:rPr>
          <w:rFonts w:ascii="Arial" w:hAnsi="Arial" w:cs="Arial"/>
        </w:rPr>
      </w:pPr>
      <w:r w:rsidRPr="001665F1">
        <w:rPr>
          <w:rFonts w:ascii="Arial" w:hAnsi="Arial" w:cs="Arial"/>
        </w:rPr>
        <w:t>Mostrar las conexiones básicas.</w:t>
      </w:r>
    </w:p>
    <w:p w:rsidR="001665F1" w:rsidRPr="001665F1" w:rsidRDefault="001665F1" w:rsidP="0009640C">
      <w:pPr>
        <w:pStyle w:val="Prrafodelista"/>
        <w:numPr>
          <w:ilvl w:val="0"/>
          <w:numId w:val="160"/>
        </w:numPr>
        <w:autoSpaceDE w:val="0"/>
        <w:autoSpaceDN w:val="0"/>
        <w:adjustRightInd w:val="0"/>
        <w:spacing w:after="0" w:line="240" w:lineRule="auto"/>
        <w:rPr>
          <w:rFonts w:ascii="Arial" w:hAnsi="Arial" w:cs="Arial"/>
        </w:rPr>
      </w:pPr>
      <w:r w:rsidRPr="001665F1">
        <w:rPr>
          <w:rFonts w:ascii="Arial" w:hAnsi="Arial" w:cs="Arial"/>
        </w:rPr>
        <w:t>Conocer las interfaces de alguna de las controladoras empleadas en el taller de</w:t>
      </w:r>
    </w:p>
    <w:p w:rsidR="001665F1" w:rsidRPr="001665F1" w:rsidRDefault="001665F1" w:rsidP="0009640C">
      <w:pPr>
        <w:pStyle w:val="Prrafodelista"/>
        <w:numPr>
          <w:ilvl w:val="0"/>
          <w:numId w:val="160"/>
        </w:numPr>
        <w:autoSpaceDE w:val="0"/>
        <w:autoSpaceDN w:val="0"/>
        <w:adjustRightInd w:val="0"/>
        <w:spacing w:after="0" w:line="240" w:lineRule="auto"/>
        <w:rPr>
          <w:rFonts w:ascii="Arial" w:hAnsi="Arial" w:cs="Arial"/>
        </w:rPr>
      </w:pPr>
      <w:r w:rsidRPr="001665F1">
        <w:rPr>
          <w:rFonts w:ascii="Arial" w:hAnsi="Arial" w:cs="Arial"/>
        </w:rPr>
        <w:t>tecnología.</w:t>
      </w:r>
    </w:p>
    <w:p w:rsidR="001665F1" w:rsidRPr="001665F1" w:rsidRDefault="001665F1" w:rsidP="0009640C">
      <w:pPr>
        <w:pStyle w:val="Prrafodelista"/>
        <w:numPr>
          <w:ilvl w:val="0"/>
          <w:numId w:val="160"/>
        </w:numPr>
        <w:autoSpaceDE w:val="0"/>
        <w:autoSpaceDN w:val="0"/>
        <w:adjustRightInd w:val="0"/>
        <w:spacing w:after="0" w:line="240" w:lineRule="auto"/>
        <w:rPr>
          <w:rFonts w:ascii="Arial" w:hAnsi="Arial" w:cs="Arial"/>
        </w:rPr>
      </w:pPr>
      <w:r w:rsidRPr="001665F1">
        <w:rPr>
          <w:rFonts w:ascii="Arial" w:hAnsi="Arial" w:cs="Arial"/>
        </w:rPr>
        <w:t>Conocer los fundamentos básicos del lenguaje para tarjetas controladoras.</w:t>
      </w:r>
    </w:p>
    <w:p w:rsidR="001665F1" w:rsidRPr="001665F1" w:rsidRDefault="001665F1" w:rsidP="0009640C">
      <w:pPr>
        <w:pStyle w:val="Prrafodelista"/>
        <w:numPr>
          <w:ilvl w:val="0"/>
          <w:numId w:val="160"/>
        </w:numPr>
        <w:autoSpaceDE w:val="0"/>
        <w:autoSpaceDN w:val="0"/>
        <w:adjustRightInd w:val="0"/>
        <w:spacing w:after="0" w:line="240" w:lineRule="auto"/>
        <w:rPr>
          <w:rFonts w:ascii="Arial" w:hAnsi="Arial" w:cs="Arial"/>
        </w:rPr>
      </w:pPr>
      <w:r w:rsidRPr="001665F1">
        <w:rPr>
          <w:rFonts w:ascii="Arial" w:hAnsi="Arial" w:cs="Arial"/>
        </w:rPr>
        <w:t>Presentar el diagrama de bloques de un sistema de control por ordenador.</w:t>
      </w:r>
    </w:p>
    <w:p w:rsidR="001665F1" w:rsidRPr="001665F1" w:rsidRDefault="001665F1" w:rsidP="0009640C">
      <w:pPr>
        <w:pStyle w:val="Prrafodelista"/>
        <w:numPr>
          <w:ilvl w:val="0"/>
          <w:numId w:val="160"/>
        </w:numPr>
        <w:autoSpaceDE w:val="0"/>
        <w:autoSpaceDN w:val="0"/>
        <w:adjustRightInd w:val="0"/>
        <w:spacing w:after="0" w:line="240" w:lineRule="auto"/>
        <w:rPr>
          <w:rFonts w:ascii="Arial" w:hAnsi="Arial" w:cs="Arial"/>
        </w:rPr>
      </w:pPr>
      <w:r w:rsidRPr="001665F1">
        <w:rPr>
          <w:rFonts w:ascii="Arial" w:hAnsi="Arial" w:cs="Arial"/>
        </w:rPr>
        <w:t>Revisar el concepto de señal digital.</w:t>
      </w:r>
    </w:p>
    <w:p w:rsidR="001665F1" w:rsidRPr="001665F1" w:rsidRDefault="001665F1" w:rsidP="0009640C">
      <w:pPr>
        <w:pStyle w:val="Prrafodelista"/>
        <w:numPr>
          <w:ilvl w:val="0"/>
          <w:numId w:val="160"/>
        </w:numPr>
        <w:autoSpaceDE w:val="0"/>
        <w:autoSpaceDN w:val="0"/>
        <w:adjustRightInd w:val="0"/>
        <w:spacing w:after="0" w:line="240" w:lineRule="auto"/>
        <w:rPr>
          <w:rFonts w:ascii="Arial" w:hAnsi="Arial" w:cs="Arial"/>
        </w:rPr>
      </w:pPr>
      <w:r w:rsidRPr="001665F1">
        <w:rPr>
          <w:rFonts w:ascii="Arial" w:hAnsi="Arial" w:cs="Arial"/>
        </w:rPr>
        <w:t>Mostrar las acciones básicas que pueden realizarse con un control de ordenador:</w:t>
      </w:r>
    </w:p>
    <w:p w:rsidR="001665F1" w:rsidRPr="001665F1" w:rsidRDefault="001665F1" w:rsidP="0009640C">
      <w:pPr>
        <w:pStyle w:val="Prrafodelista"/>
        <w:numPr>
          <w:ilvl w:val="0"/>
          <w:numId w:val="160"/>
        </w:numPr>
        <w:autoSpaceDE w:val="0"/>
        <w:autoSpaceDN w:val="0"/>
        <w:adjustRightInd w:val="0"/>
        <w:spacing w:after="0" w:line="240" w:lineRule="auto"/>
        <w:rPr>
          <w:rFonts w:ascii="Arial" w:hAnsi="Arial" w:cs="Arial"/>
        </w:rPr>
      </w:pPr>
      <w:r w:rsidRPr="001665F1">
        <w:rPr>
          <w:rFonts w:ascii="Arial" w:hAnsi="Arial" w:cs="Arial"/>
        </w:rPr>
        <w:t>accionamiento de diodos luminiscentes LEDs.</w:t>
      </w:r>
    </w:p>
    <w:p w:rsidR="00A10872" w:rsidRPr="001665F1" w:rsidRDefault="001665F1" w:rsidP="0009640C">
      <w:pPr>
        <w:pStyle w:val="Prrafodelista"/>
        <w:numPr>
          <w:ilvl w:val="0"/>
          <w:numId w:val="160"/>
        </w:numPr>
        <w:shd w:val="clear" w:color="auto" w:fill="FFFFFF" w:themeFill="background1"/>
        <w:spacing w:after="0" w:line="240" w:lineRule="auto"/>
        <w:jc w:val="both"/>
        <w:rPr>
          <w:rFonts w:ascii="Arial" w:eastAsia="Times New Roman" w:hAnsi="Arial" w:cs="Arial"/>
          <w:b/>
          <w:u w:val="single"/>
          <w:lang w:eastAsia="es-ES"/>
        </w:rPr>
      </w:pPr>
      <w:r w:rsidRPr="001665F1">
        <w:rPr>
          <w:rFonts w:ascii="Arial" w:hAnsi="Arial" w:cs="Arial"/>
        </w:rPr>
        <w:t>Presentar un sistema sencillo de control por ordenador.</w:t>
      </w:r>
    </w:p>
    <w:p w:rsidR="00070D0B" w:rsidRPr="00070D0B" w:rsidRDefault="00070D0B" w:rsidP="00070D0B">
      <w:pPr>
        <w:shd w:val="clear" w:color="auto" w:fill="FFFFFF" w:themeFill="background1"/>
        <w:spacing w:after="0" w:line="240" w:lineRule="auto"/>
        <w:jc w:val="both"/>
        <w:rPr>
          <w:rFonts w:eastAsia="Times New Roman" w:cs="Tahoma"/>
          <w:lang w:eastAsia="es-ES"/>
        </w:rPr>
      </w:pPr>
    </w:p>
    <w:p w:rsidR="00241F7F" w:rsidRDefault="00A10872" w:rsidP="00A10872">
      <w:pPr>
        <w:pStyle w:val="Prrafodelista"/>
        <w:shd w:val="clear" w:color="auto" w:fill="FFFFFF" w:themeFill="background1"/>
        <w:spacing w:after="0" w:line="240" w:lineRule="auto"/>
        <w:ind w:left="0"/>
        <w:jc w:val="both"/>
        <w:rPr>
          <w:rFonts w:eastAsia="Times New Roman" w:cs="Tahoma"/>
          <w:b/>
          <w:u w:val="single"/>
          <w:lang w:eastAsia="es-ES"/>
        </w:rPr>
      </w:pPr>
      <w:r w:rsidRPr="00A10872">
        <w:rPr>
          <w:rFonts w:eastAsia="Times New Roman" w:cs="Tahoma"/>
          <w:b/>
          <w:u w:val="single"/>
          <w:lang w:eastAsia="es-ES"/>
        </w:rPr>
        <w:t>CONTENIDOS</w:t>
      </w:r>
    </w:p>
    <w:p w:rsidR="00A10872" w:rsidRDefault="00A10872" w:rsidP="00A10872">
      <w:pPr>
        <w:pStyle w:val="Prrafodelista"/>
        <w:shd w:val="clear" w:color="auto" w:fill="FFFFFF" w:themeFill="background1"/>
        <w:spacing w:after="0" w:line="240" w:lineRule="auto"/>
        <w:ind w:left="0"/>
        <w:jc w:val="both"/>
        <w:rPr>
          <w:rFonts w:eastAsia="Times New Roman" w:cs="Tahoma"/>
          <w:b/>
          <w:u w:val="single"/>
          <w:lang w:eastAsia="es-ES"/>
        </w:rPr>
      </w:pPr>
    </w:p>
    <w:p w:rsidR="00A10872" w:rsidRDefault="00A10872" w:rsidP="00A10872">
      <w:pPr>
        <w:pStyle w:val="Prrafodelista"/>
        <w:shd w:val="clear" w:color="auto" w:fill="FFFFFF" w:themeFill="background1"/>
        <w:spacing w:after="0" w:line="240" w:lineRule="auto"/>
        <w:ind w:left="0"/>
        <w:jc w:val="both"/>
        <w:rPr>
          <w:rFonts w:eastAsia="Times New Roman" w:cs="Tahoma"/>
          <w:b/>
          <w:lang w:eastAsia="es-ES"/>
        </w:rPr>
      </w:pPr>
      <w:r>
        <w:rPr>
          <w:rFonts w:eastAsia="Times New Roman" w:cs="Tahoma"/>
          <w:b/>
          <w:lang w:eastAsia="es-ES"/>
        </w:rPr>
        <w:t>Unidad 1. Introducción</w:t>
      </w:r>
    </w:p>
    <w:p w:rsidR="00A10872" w:rsidRPr="00A10872" w:rsidRDefault="00A10872" w:rsidP="00A10872">
      <w:pPr>
        <w:pStyle w:val="Prrafodelista"/>
        <w:shd w:val="clear" w:color="auto" w:fill="FFFFFF" w:themeFill="background1"/>
        <w:spacing w:after="0" w:line="240" w:lineRule="auto"/>
        <w:ind w:left="0"/>
        <w:jc w:val="both"/>
        <w:rPr>
          <w:rFonts w:eastAsia="Times New Roman" w:cs="Tahoma"/>
          <w:b/>
          <w:lang w:eastAsia="es-ES"/>
        </w:rPr>
      </w:pPr>
    </w:p>
    <w:p w:rsidR="00A10872" w:rsidRPr="00A10872" w:rsidRDefault="00A10872" w:rsidP="00A10872">
      <w:pPr>
        <w:pStyle w:val="Prrafodelista"/>
        <w:shd w:val="clear" w:color="auto" w:fill="FFFFFF" w:themeFill="background1"/>
        <w:spacing w:after="0" w:line="240" w:lineRule="auto"/>
        <w:ind w:left="0"/>
        <w:jc w:val="both"/>
        <w:rPr>
          <w:rFonts w:eastAsia="Times New Roman" w:cs="Tahoma"/>
          <w:lang w:eastAsia="es-ES"/>
        </w:rPr>
      </w:pPr>
      <w:r w:rsidRPr="00A10872">
        <w:rPr>
          <w:rFonts w:eastAsia="Times New Roman" w:cs="Tahoma"/>
          <w:b/>
          <w:u w:val="single"/>
          <w:lang w:eastAsia="es-ES"/>
        </w:rPr>
        <w:t xml:space="preserve">• </w:t>
      </w:r>
      <w:r w:rsidRPr="00A10872">
        <w:rPr>
          <w:rFonts w:eastAsia="Times New Roman" w:cs="Tahoma"/>
          <w:lang w:eastAsia="es-ES"/>
        </w:rPr>
        <w:t xml:space="preserve">Presentación del curso y la unidad Arduino </w:t>
      </w:r>
    </w:p>
    <w:p w:rsidR="00A10872" w:rsidRPr="00A10872" w:rsidRDefault="00A10872" w:rsidP="00A10872">
      <w:pPr>
        <w:pStyle w:val="Prrafodelista"/>
        <w:shd w:val="clear" w:color="auto" w:fill="FFFFFF" w:themeFill="background1"/>
        <w:spacing w:after="0" w:line="240" w:lineRule="auto"/>
        <w:ind w:left="0"/>
        <w:jc w:val="both"/>
        <w:rPr>
          <w:rFonts w:eastAsia="Times New Roman" w:cs="Tahoma"/>
          <w:lang w:eastAsia="es-ES"/>
        </w:rPr>
      </w:pPr>
      <w:r w:rsidRPr="00A10872">
        <w:rPr>
          <w:rFonts w:eastAsia="Times New Roman" w:cs="Tahoma"/>
          <w:lang w:eastAsia="es-ES"/>
        </w:rPr>
        <w:t xml:space="preserve">• Conceptos fundamentales de electrónica </w:t>
      </w:r>
    </w:p>
    <w:p w:rsidR="00A10872" w:rsidRPr="00A10872" w:rsidRDefault="00A10872" w:rsidP="00A10872">
      <w:pPr>
        <w:pStyle w:val="Prrafodelista"/>
        <w:shd w:val="clear" w:color="auto" w:fill="FFFFFF" w:themeFill="background1"/>
        <w:spacing w:after="0" w:line="240" w:lineRule="auto"/>
        <w:ind w:left="0"/>
        <w:jc w:val="both"/>
        <w:rPr>
          <w:rFonts w:eastAsia="Times New Roman" w:cs="Tahoma"/>
          <w:lang w:eastAsia="es-ES"/>
        </w:rPr>
      </w:pPr>
      <w:r w:rsidRPr="00A10872">
        <w:rPr>
          <w:rFonts w:eastAsia="Times New Roman" w:cs="Tahoma"/>
          <w:lang w:eastAsia="es-ES"/>
        </w:rPr>
        <w:t xml:space="preserve">• El kit de trabajo </w:t>
      </w:r>
    </w:p>
    <w:p w:rsidR="00A10872" w:rsidRPr="00A10872" w:rsidRDefault="00A10872" w:rsidP="00A10872">
      <w:pPr>
        <w:pStyle w:val="Prrafodelista"/>
        <w:shd w:val="clear" w:color="auto" w:fill="FFFFFF" w:themeFill="background1"/>
        <w:spacing w:after="0" w:line="240" w:lineRule="auto"/>
        <w:ind w:left="0"/>
        <w:jc w:val="both"/>
        <w:rPr>
          <w:rFonts w:eastAsia="Times New Roman" w:cs="Tahoma"/>
          <w:lang w:eastAsia="es-ES"/>
        </w:rPr>
      </w:pPr>
      <w:r w:rsidRPr="00A10872">
        <w:rPr>
          <w:rFonts w:eastAsia="Times New Roman" w:cs="Tahoma"/>
          <w:lang w:eastAsia="es-ES"/>
        </w:rPr>
        <w:t xml:space="preserve">• Reconocimiento y manejo del entorno de programación </w:t>
      </w:r>
    </w:p>
    <w:p w:rsidR="00A10872" w:rsidRPr="00A10872" w:rsidRDefault="00A10872" w:rsidP="00A10872">
      <w:pPr>
        <w:pStyle w:val="Prrafodelista"/>
        <w:shd w:val="clear" w:color="auto" w:fill="FFFFFF" w:themeFill="background1"/>
        <w:spacing w:after="0" w:line="240" w:lineRule="auto"/>
        <w:ind w:left="0"/>
        <w:jc w:val="both"/>
        <w:rPr>
          <w:rFonts w:eastAsia="Times New Roman" w:cs="Tahoma"/>
          <w:lang w:eastAsia="es-ES"/>
        </w:rPr>
      </w:pPr>
      <w:r w:rsidRPr="00A10872">
        <w:rPr>
          <w:rFonts w:eastAsia="Times New Roman" w:cs="Tahoma"/>
          <w:lang w:eastAsia="es-ES"/>
        </w:rPr>
        <w:t xml:space="preserve">• El ciclo de desarrollo y “quemado” </w:t>
      </w:r>
    </w:p>
    <w:p w:rsidR="00A10872" w:rsidRDefault="00A10872" w:rsidP="00A10872">
      <w:pPr>
        <w:pStyle w:val="Prrafodelista"/>
        <w:shd w:val="clear" w:color="auto" w:fill="FFFFFF" w:themeFill="background1"/>
        <w:spacing w:after="0" w:line="240" w:lineRule="auto"/>
        <w:ind w:left="0"/>
        <w:jc w:val="both"/>
        <w:rPr>
          <w:rFonts w:eastAsia="Times New Roman" w:cs="Tahoma"/>
          <w:lang w:eastAsia="es-ES"/>
        </w:rPr>
      </w:pPr>
      <w:r w:rsidRPr="00A10872">
        <w:rPr>
          <w:rFonts w:eastAsia="Times New Roman" w:cs="Tahoma"/>
          <w:lang w:eastAsia="es-ES"/>
        </w:rPr>
        <w:t xml:space="preserve">• Ejercicio: Parpadeo </w:t>
      </w:r>
    </w:p>
    <w:p w:rsidR="001665F1" w:rsidRDefault="001665F1" w:rsidP="00A10872">
      <w:pPr>
        <w:pStyle w:val="Prrafodelista"/>
        <w:shd w:val="clear" w:color="auto" w:fill="FFFFFF" w:themeFill="background1"/>
        <w:spacing w:after="0" w:line="240" w:lineRule="auto"/>
        <w:ind w:left="0"/>
        <w:jc w:val="both"/>
        <w:rPr>
          <w:rFonts w:eastAsia="Times New Roman" w:cs="Tahoma"/>
          <w:lang w:eastAsia="es-ES"/>
        </w:rPr>
      </w:pPr>
    </w:p>
    <w:p w:rsidR="001665F1" w:rsidRPr="001665F1" w:rsidRDefault="001665F1" w:rsidP="00A10872">
      <w:pPr>
        <w:pStyle w:val="Prrafodelista"/>
        <w:shd w:val="clear" w:color="auto" w:fill="FFFFFF" w:themeFill="background1"/>
        <w:spacing w:after="0" w:line="240" w:lineRule="auto"/>
        <w:ind w:left="0"/>
        <w:jc w:val="both"/>
        <w:rPr>
          <w:rFonts w:eastAsia="Times New Roman" w:cs="Tahoma"/>
          <w:b/>
          <w:lang w:eastAsia="es-ES"/>
        </w:rPr>
      </w:pPr>
      <w:r w:rsidRPr="001665F1">
        <w:rPr>
          <w:rFonts w:eastAsia="Times New Roman" w:cs="Tahoma"/>
          <w:b/>
          <w:lang w:eastAsia="es-ES"/>
        </w:rPr>
        <w:t>Unidad 2. Conceptos de programación</w:t>
      </w:r>
    </w:p>
    <w:p w:rsidR="001665F1" w:rsidRPr="00A10872" w:rsidRDefault="001665F1" w:rsidP="00A10872">
      <w:pPr>
        <w:pStyle w:val="Prrafodelista"/>
        <w:shd w:val="clear" w:color="auto" w:fill="FFFFFF" w:themeFill="background1"/>
        <w:spacing w:after="0" w:line="240" w:lineRule="auto"/>
        <w:ind w:left="0"/>
        <w:jc w:val="both"/>
        <w:rPr>
          <w:rFonts w:eastAsia="Times New Roman" w:cs="Tahoma"/>
          <w:lang w:eastAsia="es-ES"/>
        </w:rPr>
      </w:pPr>
    </w:p>
    <w:p w:rsidR="00A10872" w:rsidRPr="001665F1" w:rsidRDefault="00A10872" w:rsidP="001665F1">
      <w:pPr>
        <w:pStyle w:val="Prrafodelista"/>
        <w:shd w:val="clear" w:color="auto" w:fill="FFFFFF" w:themeFill="background1"/>
        <w:spacing w:after="0" w:line="240" w:lineRule="auto"/>
        <w:ind w:left="0"/>
        <w:jc w:val="both"/>
        <w:rPr>
          <w:rFonts w:eastAsia="Times New Roman" w:cs="Tahoma"/>
          <w:lang w:eastAsia="es-ES"/>
        </w:rPr>
      </w:pPr>
      <w:r w:rsidRPr="001665F1">
        <w:rPr>
          <w:rFonts w:eastAsia="Times New Roman" w:cs="Tahoma"/>
          <w:lang w:eastAsia="es-ES"/>
        </w:rPr>
        <w:t xml:space="preserve">• Conceptos básicos del Lenguaje C </w:t>
      </w:r>
    </w:p>
    <w:p w:rsidR="00A10872" w:rsidRPr="001665F1" w:rsidRDefault="00A10872" w:rsidP="001665F1">
      <w:pPr>
        <w:pStyle w:val="Prrafodelista"/>
        <w:shd w:val="clear" w:color="auto" w:fill="FFFFFF" w:themeFill="background1"/>
        <w:spacing w:after="0" w:line="240" w:lineRule="auto"/>
        <w:ind w:left="0"/>
        <w:jc w:val="both"/>
        <w:rPr>
          <w:rFonts w:eastAsia="Times New Roman" w:cs="Tahoma"/>
          <w:lang w:eastAsia="es-ES"/>
        </w:rPr>
      </w:pPr>
      <w:r w:rsidRPr="001665F1">
        <w:rPr>
          <w:rFonts w:eastAsia="Times New Roman" w:cs="Tahoma"/>
          <w:lang w:eastAsia="es-ES"/>
        </w:rPr>
        <w:t xml:space="preserve">• Variables y constantes </w:t>
      </w:r>
    </w:p>
    <w:p w:rsidR="00A10872" w:rsidRPr="001665F1" w:rsidRDefault="00A10872" w:rsidP="001665F1">
      <w:pPr>
        <w:pStyle w:val="Prrafodelista"/>
        <w:shd w:val="clear" w:color="auto" w:fill="FFFFFF" w:themeFill="background1"/>
        <w:spacing w:after="0" w:line="240" w:lineRule="auto"/>
        <w:ind w:left="0"/>
        <w:jc w:val="both"/>
        <w:rPr>
          <w:rFonts w:eastAsia="Times New Roman" w:cs="Tahoma"/>
          <w:lang w:eastAsia="es-ES"/>
        </w:rPr>
      </w:pPr>
      <w:r w:rsidRPr="001665F1">
        <w:rPr>
          <w:rFonts w:eastAsia="Times New Roman" w:cs="Tahoma"/>
          <w:lang w:eastAsia="es-ES"/>
        </w:rPr>
        <w:t xml:space="preserve">• El entorno de desarrollo Arduino </w:t>
      </w:r>
    </w:p>
    <w:p w:rsidR="00A10872" w:rsidRPr="001665F1" w:rsidRDefault="00A10872" w:rsidP="001665F1">
      <w:pPr>
        <w:pStyle w:val="Prrafodelista"/>
        <w:shd w:val="clear" w:color="auto" w:fill="FFFFFF" w:themeFill="background1"/>
        <w:spacing w:after="0" w:line="240" w:lineRule="auto"/>
        <w:ind w:left="0"/>
        <w:jc w:val="both"/>
        <w:rPr>
          <w:rFonts w:eastAsia="Times New Roman" w:cs="Tahoma"/>
          <w:lang w:eastAsia="es-ES"/>
        </w:rPr>
      </w:pPr>
      <w:r w:rsidRPr="001665F1">
        <w:rPr>
          <w:rFonts w:eastAsia="Times New Roman" w:cs="Tahoma"/>
          <w:lang w:eastAsia="es-ES"/>
        </w:rPr>
        <w:t xml:space="preserve">• Generador aleatorio </w:t>
      </w:r>
    </w:p>
    <w:p w:rsidR="00A10872" w:rsidRDefault="00A10872" w:rsidP="001665F1">
      <w:pPr>
        <w:pStyle w:val="Prrafodelista"/>
        <w:shd w:val="clear" w:color="auto" w:fill="FFFFFF" w:themeFill="background1"/>
        <w:spacing w:after="0" w:line="240" w:lineRule="auto"/>
        <w:ind w:left="0"/>
        <w:jc w:val="both"/>
        <w:rPr>
          <w:rFonts w:eastAsia="Times New Roman" w:cs="Tahoma"/>
          <w:b/>
          <w:u w:val="single"/>
          <w:lang w:eastAsia="es-ES"/>
        </w:rPr>
      </w:pPr>
      <w:r w:rsidRPr="001665F1">
        <w:rPr>
          <w:rFonts w:eastAsia="Times New Roman" w:cs="Tahoma"/>
          <w:lang w:eastAsia="es-ES"/>
        </w:rPr>
        <w:lastRenderedPageBreak/>
        <w:t>• Ejercicio: Luz de vela</w:t>
      </w:r>
      <w:r w:rsidRPr="00A10872">
        <w:rPr>
          <w:rFonts w:eastAsia="Times New Roman" w:cs="Tahoma"/>
          <w:b/>
          <w:u w:val="single"/>
          <w:lang w:eastAsia="es-ES"/>
        </w:rPr>
        <w:t xml:space="preserve"> </w:t>
      </w:r>
    </w:p>
    <w:p w:rsidR="001665F1" w:rsidRDefault="001665F1" w:rsidP="001665F1">
      <w:pPr>
        <w:pStyle w:val="Prrafodelista"/>
        <w:shd w:val="clear" w:color="auto" w:fill="FFFFFF" w:themeFill="background1"/>
        <w:spacing w:after="0" w:line="240" w:lineRule="auto"/>
        <w:ind w:left="0"/>
        <w:jc w:val="both"/>
        <w:rPr>
          <w:rFonts w:eastAsia="Times New Roman" w:cs="Tahoma"/>
          <w:b/>
          <w:u w:val="single"/>
          <w:lang w:eastAsia="es-ES"/>
        </w:rPr>
      </w:pPr>
    </w:p>
    <w:p w:rsidR="001665F1" w:rsidRDefault="001665F1" w:rsidP="001665F1">
      <w:pPr>
        <w:pStyle w:val="Prrafodelista"/>
        <w:shd w:val="clear" w:color="auto" w:fill="FFFFFF" w:themeFill="background1"/>
        <w:spacing w:after="0" w:line="240" w:lineRule="auto"/>
        <w:ind w:left="0"/>
        <w:jc w:val="both"/>
        <w:rPr>
          <w:rFonts w:eastAsia="Times New Roman" w:cs="Tahoma"/>
          <w:b/>
          <w:lang w:eastAsia="es-ES"/>
        </w:rPr>
      </w:pPr>
      <w:r w:rsidRPr="001665F1">
        <w:rPr>
          <w:rFonts w:eastAsia="Times New Roman" w:cs="Tahoma"/>
          <w:b/>
          <w:lang w:eastAsia="es-ES"/>
        </w:rPr>
        <w:t>Unidad 3. Ha</w:t>
      </w:r>
      <w:r>
        <w:rPr>
          <w:rFonts w:eastAsia="Times New Roman" w:cs="Tahoma"/>
          <w:b/>
          <w:lang w:eastAsia="es-ES"/>
        </w:rPr>
        <w:t>d</w:t>
      </w:r>
      <w:r w:rsidRPr="001665F1">
        <w:rPr>
          <w:rFonts w:eastAsia="Times New Roman" w:cs="Tahoma"/>
          <w:b/>
          <w:lang w:eastAsia="es-ES"/>
        </w:rPr>
        <w:t>rware de la tarjeta arduino.</w:t>
      </w:r>
    </w:p>
    <w:p w:rsidR="001665F1" w:rsidRPr="001665F1" w:rsidRDefault="001665F1" w:rsidP="001665F1">
      <w:pPr>
        <w:pStyle w:val="Prrafodelista"/>
        <w:shd w:val="clear" w:color="auto" w:fill="FFFFFF" w:themeFill="background1"/>
        <w:spacing w:after="0" w:line="240" w:lineRule="auto"/>
        <w:ind w:left="0"/>
        <w:jc w:val="both"/>
        <w:rPr>
          <w:rFonts w:eastAsia="Times New Roman" w:cs="Tahoma"/>
          <w:b/>
          <w:lang w:eastAsia="es-ES"/>
        </w:rPr>
      </w:pPr>
    </w:p>
    <w:p w:rsidR="00A10872" w:rsidRPr="001665F1" w:rsidRDefault="00A10872" w:rsidP="001665F1">
      <w:pPr>
        <w:pStyle w:val="Prrafodelista"/>
        <w:shd w:val="clear" w:color="auto" w:fill="FFFFFF" w:themeFill="background1"/>
        <w:spacing w:after="0" w:line="240" w:lineRule="auto"/>
        <w:ind w:left="0"/>
        <w:jc w:val="both"/>
        <w:rPr>
          <w:rFonts w:eastAsia="Times New Roman" w:cs="Tahoma"/>
          <w:lang w:eastAsia="es-ES"/>
        </w:rPr>
      </w:pPr>
      <w:r w:rsidRPr="001665F1">
        <w:rPr>
          <w:rFonts w:eastAsia="Times New Roman" w:cs="Tahoma"/>
          <w:lang w:eastAsia="es-ES"/>
        </w:rPr>
        <w:t xml:space="preserve">• Características del ATMega328 </w:t>
      </w:r>
    </w:p>
    <w:p w:rsidR="00A10872" w:rsidRPr="001665F1" w:rsidRDefault="00A10872" w:rsidP="001665F1">
      <w:pPr>
        <w:pStyle w:val="Prrafodelista"/>
        <w:shd w:val="clear" w:color="auto" w:fill="FFFFFF" w:themeFill="background1"/>
        <w:spacing w:after="0" w:line="240" w:lineRule="auto"/>
        <w:ind w:left="0"/>
        <w:jc w:val="both"/>
        <w:rPr>
          <w:rFonts w:eastAsia="Times New Roman" w:cs="Tahoma"/>
          <w:lang w:eastAsia="es-ES"/>
        </w:rPr>
      </w:pPr>
      <w:r w:rsidRPr="001665F1">
        <w:rPr>
          <w:rFonts w:eastAsia="Times New Roman" w:cs="Tahoma"/>
          <w:lang w:eastAsia="es-ES"/>
        </w:rPr>
        <w:t xml:space="preserve">• Entradas digitales </w:t>
      </w:r>
    </w:p>
    <w:p w:rsidR="00A10872" w:rsidRPr="001665F1" w:rsidRDefault="00A10872" w:rsidP="001665F1">
      <w:pPr>
        <w:pStyle w:val="Prrafodelista"/>
        <w:shd w:val="clear" w:color="auto" w:fill="FFFFFF" w:themeFill="background1"/>
        <w:spacing w:after="0" w:line="240" w:lineRule="auto"/>
        <w:ind w:left="0"/>
        <w:jc w:val="both"/>
        <w:rPr>
          <w:rFonts w:eastAsia="Times New Roman" w:cs="Tahoma"/>
          <w:lang w:eastAsia="es-ES"/>
        </w:rPr>
      </w:pPr>
      <w:r w:rsidRPr="001665F1">
        <w:rPr>
          <w:rFonts w:eastAsia="Times New Roman" w:cs="Tahoma"/>
          <w:lang w:eastAsia="es-ES"/>
        </w:rPr>
        <w:t xml:space="preserve">• Manejo de los swtiches como sensores </w:t>
      </w:r>
    </w:p>
    <w:p w:rsidR="00A10872" w:rsidRPr="001665F1" w:rsidRDefault="00A10872" w:rsidP="001665F1">
      <w:pPr>
        <w:pStyle w:val="Prrafodelista"/>
        <w:shd w:val="clear" w:color="auto" w:fill="FFFFFF" w:themeFill="background1"/>
        <w:spacing w:after="0" w:line="240" w:lineRule="auto"/>
        <w:ind w:left="0"/>
        <w:jc w:val="both"/>
        <w:rPr>
          <w:rFonts w:eastAsia="Times New Roman" w:cs="Tahoma"/>
          <w:lang w:eastAsia="es-ES"/>
        </w:rPr>
      </w:pPr>
      <w:r w:rsidRPr="001665F1">
        <w:rPr>
          <w:rFonts w:eastAsia="Times New Roman" w:cs="Tahoma"/>
          <w:lang w:eastAsia="es-ES"/>
        </w:rPr>
        <w:t xml:space="preserve">• Ejercicio: Sonido variable </w:t>
      </w:r>
    </w:p>
    <w:p w:rsidR="00A10872" w:rsidRDefault="00A10872" w:rsidP="001665F1">
      <w:pPr>
        <w:pStyle w:val="Prrafodelista"/>
        <w:shd w:val="clear" w:color="auto" w:fill="FFFFFF" w:themeFill="background1"/>
        <w:spacing w:after="0" w:line="240" w:lineRule="auto"/>
        <w:ind w:left="0"/>
        <w:jc w:val="both"/>
        <w:rPr>
          <w:rFonts w:eastAsia="Times New Roman" w:cs="Tahoma"/>
          <w:lang w:eastAsia="es-ES"/>
        </w:rPr>
      </w:pPr>
    </w:p>
    <w:p w:rsidR="001665F1" w:rsidRDefault="001665F1" w:rsidP="001665F1">
      <w:pPr>
        <w:pStyle w:val="Prrafodelista"/>
        <w:shd w:val="clear" w:color="auto" w:fill="FFFFFF" w:themeFill="background1"/>
        <w:spacing w:after="0" w:line="240" w:lineRule="auto"/>
        <w:ind w:left="0"/>
        <w:jc w:val="both"/>
        <w:rPr>
          <w:rFonts w:eastAsia="Times New Roman" w:cs="Tahoma"/>
          <w:b/>
          <w:lang w:eastAsia="es-ES"/>
        </w:rPr>
      </w:pPr>
      <w:r w:rsidRPr="001665F1">
        <w:rPr>
          <w:rFonts w:eastAsia="Times New Roman" w:cs="Tahoma"/>
          <w:b/>
          <w:lang w:eastAsia="es-ES"/>
        </w:rPr>
        <w:t>Unidad 4. Otros elementos hardware.</w:t>
      </w:r>
    </w:p>
    <w:p w:rsidR="001665F1" w:rsidRPr="001665F1" w:rsidRDefault="001665F1" w:rsidP="001665F1">
      <w:pPr>
        <w:pStyle w:val="Prrafodelista"/>
        <w:shd w:val="clear" w:color="auto" w:fill="FFFFFF" w:themeFill="background1"/>
        <w:spacing w:after="0" w:line="240" w:lineRule="auto"/>
        <w:ind w:left="0"/>
        <w:jc w:val="both"/>
        <w:rPr>
          <w:rFonts w:eastAsia="Times New Roman" w:cs="Tahoma"/>
          <w:b/>
          <w:lang w:eastAsia="es-ES"/>
        </w:rPr>
      </w:pPr>
    </w:p>
    <w:p w:rsidR="00A10872" w:rsidRPr="001665F1" w:rsidRDefault="00A10872" w:rsidP="001665F1">
      <w:pPr>
        <w:pStyle w:val="Prrafodelista"/>
        <w:shd w:val="clear" w:color="auto" w:fill="FFFFFF" w:themeFill="background1"/>
        <w:spacing w:after="0" w:line="240" w:lineRule="auto"/>
        <w:ind w:left="0"/>
        <w:jc w:val="both"/>
        <w:rPr>
          <w:rFonts w:eastAsia="Times New Roman" w:cs="Tahoma"/>
          <w:lang w:eastAsia="es-ES"/>
        </w:rPr>
      </w:pPr>
      <w:r w:rsidRPr="001665F1">
        <w:rPr>
          <w:rFonts w:eastAsia="Times New Roman" w:cs="Tahoma"/>
          <w:lang w:eastAsia="es-ES"/>
        </w:rPr>
        <w:t xml:space="preserve">• Dispositivos comunes en microcontroladores </w:t>
      </w:r>
    </w:p>
    <w:p w:rsidR="00A10872" w:rsidRPr="001665F1" w:rsidRDefault="00A10872" w:rsidP="001665F1">
      <w:pPr>
        <w:pStyle w:val="Prrafodelista"/>
        <w:shd w:val="clear" w:color="auto" w:fill="FFFFFF" w:themeFill="background1"/>
        <w:spacing w:after="0" w:line="240" w:lineRule="auto"/>
        <w:ind w:left="0"/>
        <w:jc w:val="both"/>
        <w:rPr>
          <w:rFonts w:eastAsia="Times New Roman" w:cs="Tahoma"/>
          <w:lang w:eastAsia="es-ES"/>
        </w:rPr>
      </w:pPr>
      <w:r w:rsidRPr="001665F1">
        <w:rPr>
          <w:rFonts w:eastAsia="Times New Roman" w:cs="Tahoma"/>
          <w:lang w:eastAsia="es-ES"/>
        </w:rPr>
        <w:t xml:space="preserve">• De Analógico a Digital y viceversa </w:t>
      </w:r>
    </w:p>
    <w:p w:rsidR="00A10872" w:rsidRPr="001665F1" w:rsidRDefault="00A10872" w:rsidP="001665F1">
      <w:pPr>
        <w:pStyle w:val="Prrafodelista"/>
        <w:shd w:val="clear" w:color="auto" w:fill="FFFFFF" w:themeFill="background1"/>
        <w:spacing w:after="0" w:line="240" w:lineRule="auto"/>
        <w:ind w:left="0"/>
        <w:jc w:val="both"/>
        <w:rPr>
          <w:rFonts w:eastAsia="Times New Roman" w:cs="Tahoma"/>
          <w:lang w:eastAsia="es-ES"/>
        </w:rPr>
      </w:pPr>
      <w:r w:rsidRPr="001665F1">
        <w:rPr>
          <w:rFonts w:eastAsia="Times New Roman" w:cs="Tahoma"/>
          <w:lang w:eastAsia="es-ES"/>
        </w:rPr>
        <w:t xml:space="preserve">• Potenciómetros como entradas </w:t>
      </w:r>
    </w:p>
    <w:p w:rsidR="00A10872" w:rsidRDefault="00A10872" w:rsidP="00A10872">
      <w:pPr>
        <w:pStyle w:val="Prrafodelista"/>
        <w:shd w:val="clear" w:color="auto" w:fill="FFFFFF" w:themeFill="background1"/>
        <w:spacing w:after="0" w:line="240" w:lineRule="auto"/>
        <w:ind w:left="0"/>
        <w:jc w:val="both"/>
        <w:rPr>
          <w:rFonts w:eastAsia="Times New Roman" w:cs="Tahoma"/>
          <w:b/>
          <w:u w:val="single"/>
          <w:lang w:eastAsia="es-ES"/>
        </w:rPr>
      </w:pPr>
    </w:p>
    <w:p w:rsidR="001665F1" w:rsidRDefault="001665F1" w:rsidP="00A10872">
      <w:pPr>
        <w:pStyle w:val="Prrafodelista"/>
        <w:shd w:val="clear" w:color="auto" w:fill="FFFFFF" w:themeFill="background1"/>
        <w:spacing w:after="0" w:line="240" w:lineRule="auto"/>
        <w:ind w:left="0"/>
        <w:jc w:val="both"/>
        <w:rPr>
          <w:rFonts w:eastAsia="Times New Roman" w:cs="Tahoma"/>
          <w:b/>
          <w:lang w:eastAsia="es-ES"/>
        </w:rPr>
      </w:pPr>
      <w:r w:rsidRPr="001665F1">
        <w:rPr>
          <w:rFonts w:eastAsia="Times New Roman" w:cs="Tahoma"/>
          <w:b/>
          <w:lang w:eastAsia="es-ES"/>
        </w:rPr>
        <w:t>Unidad 5. Proyecto final: control de un cruce de semáforos con arduino</w:t>
      </w:r>
    </w:p>
    <w:p w:rsidR="001665F1" w:rsidRDefault="001665F1" w:rsidP="00A10872">
      <w:pPr>
        <w:pStyle w:val="Prrafodelista"/>
        <w:shd w:val="clear" w:color="auto" w:fill="FFFFFF" w:themeFill="background1"/>
        <w:spacing w:after="0" w:line="240" w:lineRule="auto"/>
        <w:ind w:left="0"/>
        <w:jc w:val="both"/>
        <w:rPr>
          <w:rFonts w:eastAsia="Times New Roman" w:cs="Tahoma"/>
          <w:b/>
          <w:lang w:eastAsia="es-ES"/>
        </w:rPr>
      </w:pPr>
    </w:p>
    <w:p w:rsidR="001665F1" w:rsidRPr="00294F88" w:rsidRDefault="00294F88" w:rsidP="0009640C">
      <w:pPr>
        <w:pStyle w:val="Prrafodelista"/>
        <w:numPr>
          <w:ilvl w:val="0"/>
          <w:numId w:val="164"/>
        </w:numPr>
        <w:shd w:val="clear" w:color="auto" w:fill="FFFFFF" w:themeFill="background1"/>
        <w:spacing w:after="0" w:line="240" w:lineRule="auto"/>
        <w:jc w:val="both"/>
        <w:rPr>
          <w:rFonts w:eastAsia="Times New Roman" w:cs="Tahoma"/>
          <w:lang w:eastAsia="es-ES"/>
        </w:rPr>
      </w:pPr>
      <w:r w:rsidRPr="00294F88">
        <w:rPr>
          <w:rFonts w:eastAsia="Times New Roman" w:cs="Tahoma"/>
          <w:lang w:eastAsia="es-ES"/>
        </w:rPr>
        <w:t>Preparación de un kitting de montaje.</w:t>
      </w:r>
    </w:p>
    <w:p w:rsidR="00294F88" w:rsidRPr="00294F88" w:rsidRDefault="00294F88" w:rsidP="0009640C">
      <w:pPr>
        <w:pStyle w:val="Prrafodelista"/>
        <w:numPr>
          <w:ilvl w:val="0"/>
          <w:numId w:val="164"/>
        </w:numPr>
        <w:shd w:val="clear" w:color="auto" w:fill="FFFFFF" w:themeFill="background1"/>
        <w:spacing w:after="0" w:line="240" w:lineRule="auto"/>
        <w:jc w:val="both"/>
        <w:rPr>
          <w:rFonts w:eastAsia="Times New Roman" w:cs="Tahoma"/>
          <w:lang w:eastAsia="es-ES"/>
        </w:rPr>
      </w:pPr>
      <w:r w:rsidRPr="00294F88">
        <w:rPr>
          <w:rFonts w:eastAsia="Times New Roman" w:cs="Tahoma"/>
          <w:lang w:eastAsia="es-ES"/>
        </w:rPr>
        <w:t xml:space="preserve">Realización del montaje </w:t>
      </w:r>
    </w:p>
    <w:p w:rsidR="00294F88" w:rsidRPr="00294F88" w:rsidRDefault="00294F88" w:rsidP="0009640C">
      <w:pPr>
        <w:pStyle w:val="Prrafodelista"/>
        <w:numPr>
          <w:ilvl w:val="0"/>
          <w:numId w:val="164"/>
        </w:numPr>
        <w:shd w:val="clear" w:color="auto" w:fill="FFFFFF" w:themeFill="background1"/>
        <w:spacing w:after="0" w:line="240" w:lineRule="auto"/>
        <w:jc w:val="both"/>
        <w:rPr>
          <w:rFonts w:eastAsia="Times New Roman" w:cs="Tahoma"/>
          <w:lang w:eastAsia="es-ES"/>
        </w:rPr>
      </w:pPr>
      <w:r w:rsidRPr="00294F88">
        <w:rPr>
          <w:rFonts w:eastAsia="Times New Roman" w:cs="Tahoma"/>
          <w:lang w:eastAsia="es-ES"/>
        </w:rPr>
        <w:t xml:space="preserve">Realización de programa de control. </w:t>
      </w:r>
    </w:p>
    <w:p w:rsidR="00294F88" w:rsidRPr="00294F88" w:rsidRDefault="00294F88" w:rsidP="0009640C">
      <w:pPr>
        <w:pStyle w:val="Prrafodelista"/>
        <w:numPr>
          <w:ilvl w:val="0"/>
          <w:numId w:val="164"/>
        </w:numPr>
        <w:shd w:val="clear" w:color="auto" w:fill="FFFFFF" w:themeFill="background1"/>
        <w:spacing w:after="0" w:line="240" w:lineRule="auto"/>
        <w:jc w:val="both"/>
        <w:rPr>
          <w:rFonts w:eastAsia="Times New Roman" w:cs="Tahoma"/>
          <w:lang w:eastAsia="es-ES"/>
        </w:rPr>
      </w:pPr>
      <w:r w:rsidRPr="00294F88">
        <w:rPr>
          <w:rFonts w:eastAsia="Times New Roman" w:cs="Tahoma"/>
          <w:lang w:eastAsia="es-ES"/>
        </w:rPr>
        <w:t>Depuración del programa</w:t>
      </w:r>
    </w:p>
    <w:p w:rsidR="00294F88" w:rsidRPr="00294F88" w:rsidRDefault="00294F88" w:rsidP="0009640C">
      <w:pPr>
        <w:pStyle w:val="Prrafodelista"/>
        <w:numPr>
          <w:ilvl w:val="0"/>
          <w:numId w:val="164"/>
        </w:numPr>
        <w:shd w:val="clear" w:color="auto" w:fill="FFFFFF" w:themeFill="background1"/>
        <w:spacing w:after="0" w:line="240" w:lineRule="auto"/>
        <w:jc w:val="both"/>
        <w:rPr>
          <w:rFonts w:eastAsia="Times New Roman" w:cs="Tahoma"/>
          <w:lang w:eastAsia="es-ES"/>
        </w:rPr>
      </w:pPr>
      <w:r w:rsidRPr="00294F88">
        <w:rPr>
          <w:rFonts w:eastAsia="Times New Roman" w:cs="Tahoma"/>
          <w:lang w:eastAsia="es-ES"/>
        </w:rPr>
        <w:t>Programación de la tarjeta arduino</w:t>
      </w:r>
    </w:p>
    <w:p w:rsidR="00294F88" w:rsidRPr="00294F88" w:rsidRDefault="00294F88" w:rsidP="0009640C">
      <w:pPr>
        <w:pStyle w:val="Prrafodelista"/>
        <w:numPr>
          <w:ilvl w:val="0"/>
          <w:numId w:val="164"/>
        </w:numPr>
        <w:shd w:val="clear" w:color="auto" w:fill="FFFFFF" w:themeFill="background1"/>
        <w:spacing w:after="0" w:line="240" w:lineRule="auto"/>
        <w:jc w:val="both"/>
        <w:rPr>
          <w:rFonts w:eastAsia="Times New Roman" w:cs="Tahoma"/>
          <w:lang w:eastAsia="es-ES"/>
        </w:rPr>
      </w:pPr>
      <w:r w:rsidRPr="00294F88">
        <w:rPr>
          <w:rFonts w:eastAsia="Times New Roman" w:cs="Tahoma"/>
          <w:lang w:eastAsia="es-ES"/>
        </w:rPr>
        <w:t>Ajustes del programa</w:t>
      </w:r>
    </w:p>
    <w:p w:rsidR="00A10872" w:rsidRPr="00F27AA2" w:rsidRDefault="00A10872" w:rsidP="00241F7F">
      <w:pPr>
        <w:pStyle w:val="Prrafodelista"/>
        <w:shd w:val="clear" w:color="auto" w:fill="FFFFFF" w:themeFill="background1"/>
        <w:spacing w:after="0" w:line="240" w:lineRule="auto"/>
        <w:jc w:val="both"/>
        <w:rPr>
          <w:rFonts w:eastAsia="Times New Roman" w:cs="Tahoma"/>
          <w:lang w:eastAsia="es-ES"/>
        </w:rPr>
      </w:pPr>
    </w:p>
    <w:p w:rsidR="000D6F33" w:rsidRDefault="00241F7F" w:rsidP="0017490B">
      <w:pPr>
        <w:shd w:val="clear" w:color="auto" w:fill="FFFFFF" w:themeFill="background1"/>
        <w:spacing w:line="240" w:lineRule="auto"/>
        <w:rPr>
          <w:b/>
          <w:lang w:val="es-ES_tradnl"/>
        </w:rPr>
      </w:pPr>
      <w:r w:rsidRPr="00241F7F">
        <w:rPr>
          <w:b/>
          <w:highlight w:val="lightGray"/>
          <w:lang w:val="es-ES_tradnl"/>
        </w:rPr>
        <w:t>3.8.2. DISTRIBUCIÓN DE LOS CONTENIDOS</w:t>
      </w:r>
    </w:p>
    <w:p w:rsidR="00241F7F" w:rsidRPr="00AB00EF" w:rsidRDefault="00241F7F" w:rsidP="00241F7F">
      <w:pPr>
        <w:pStyle w:val="Piedepgina"/>
        <w:tabs>
          <w:tab w:val="clear" w:pos="4252"/>
          <w:tab w:val="clear" w:pos="8504"/>
        </w:tabs>
        <w:jc w:val="both"/>
        <w:rPr>
          <w:rFonts w:ascii="Arial" w:hAnsi="Arial"/>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53"/>
        <w:gridCol w:w="6085"/>
        <w:gridCol w:w="2268"/>
      </w:tblGrid>
      <w:tr w:rsidR="00241F7F" w:rsidRPr="009936B0" w:rsidTr="00241F7F">
        <w:trPr>
          <w:trHeight w:hRule="exact" w:val="340"/>
        </w:trPr>
        <w:tc>
          <w:tcPr>
            <w:tcW w:w="0" w:type="auto"/>
          </w:tcPr>
          <w:p w:rsidR="00241F7F" w:rsidRPr="009936B0" w:rsidRDefault="00241F7F" w:rsidP="000A0D90">
            <w:pPr>
              <w:jc w:val="center"/>
              <w:rPr>
                <w:rFonts w:ascii="Arial" w:hAnsi="Arial" w:cs="Arial"/>
              </w:rPr>
            </w:pPr>
          </w:p>
        </w:tc>
        <w:tc>
          <w:tcPr>
            <w:tcW w:w="6085" w:type="dxa"/>
          </w:tcPr>
          <w:p w:rsidR="00241F7F" w:rsidRPr="009936B0" w:rsidRDefault="00241F7F" w:rsidP="000A0D90">
            <w:pPr>
              <w:jc w:val="center"/>
              <w:rPr>
                <w:rFonts w:ascii="Arial" w:hAnsi="Arial" w:cs="Arial"/>
              </w:rPr>
            </w:pPr>
            <w:r w:rsidRPr="009936B0">
              <w:rPr>
                <w:rFonts w:ascii="Arial" w:hAnsi="Arial" w:cs="Arial"/>
              </w:rPr>
              <w:t>UNIDAD</w:t>
            </w:r>
          </w:p>
        </w:tc>
        <w:tc>
          <w:tcPr>
            <w:tcW w:w="2268" w:type="dxa"/>
          </w:tcPr>
          <w:p w:rsidR="00241F7F" w:rsidRPr="006B318E" w:rsidRDefault="00241F7F" w:rsidP="000A0D90">
            <w:pPr>
              <w:jc w:val="center"/>
              <w:rPr>
                <w:rFonts w:cs="Arial"/>
              </w:rPr>
            </w:pPr>
            <w:r>
              <w:rPr>
                <w:rFonts w:cs="Arial"/>
              </w:rPr>
              <w:t>TIEMPO (sesiones) S(SE(sesiones)</w:t>
            </w:r>
          </w:p>
        </w:tc>
      </w:tr>
      <w:tr w:rsidR="00241F7F" w:rsidRPr="009936B0" w:rsidTr="00241F7F">
        <w:trPr>
          <w:trHeight w:hRule="exact" w:val="340"/>
        </w:trPr>
        <w:tc>
          <w:tcPr>
            <w:tcW w:w="0" w:type="auto"/>
            <w:vMerge w:val="restart"/>
            <w:vAlign w:val="center"/>
          </w:tcPr>
          <w:p w:rsidR="00241F7F" w:rsidRPr="00F167A8" w:rsidRDefault="00241F7F" w:rsidP="000A0D90">
            <w:pPr>
              <w:jc w:val="center"/>
              <w:rPr>
                <w:rFonts w:cs="Arial"/>
                <w:sz w:val="18"/>
              </w:rPr>
            </w:pPr>
            <w:r w:rsidRPr="00F167A8">
              <w:rPr>
                <w:rFonts w:cs="Arial"/>
                <w:sz w:val="18"/>
              </w:rPr>
              <w:t>1º TRIMESTRE</w:t>
            </w:r>
          </w:p>
          <w:p w:rsidR="00241F7F" w:rsidRPr="00F167A8" w:rsidRDefault="00241F7F" w:rsidP="000A0D90">
            <w:pPr>
              <w:jc w:val="center"/>
              <w:rPr>
                <w:rFonts w:cs="Arial"/>
                <w:sz w:val="18"/>
              </w:rPr>
            </w:pPr>
            <w:r w:rsidRPr="00F167A8">
              <w:rPr>
                <w:rFonts w:cs="Arial"/>
                <w:sz w:val="18"/>
              </w:rPr>
              <w:t>(11 Semanas)</w:t>
            </w:r>
          </w:p>
        </w:tc>
        <w:tc>
          <w:tcPr>
            <w:tcW w:w="6085" w:type="dxa"/>
          </w:tcPr>
          <w:p w:rsidR="00241F7F" w:rsidRPr="006B318E" w:rsidRDefault="000A719A" w:rsidP="000A0D90">
            <w:pPr>
              <w:rPr>
                <w:rFonts w:cs="Arial"/>
              </w:rPr>
            </w:pPr>
            <w:r>
              <w:rPr>
                <w:rFonts w:cs="Arial"/>
              </w:rPr>
              <w:t xml:space="preserve">GIMP - </w:t>
            </w:r>
            <w:r w:rsidR="00241F7F">
              <w:rPr>
                <w:rFonts w:cs="Arial"/>
              </w:rPr>
              <w:t>UNIDADES 1 A 7</w:t>
            </w:r>
          </w:p>
        </w:tc>
        <w:tc>
          <w:tcPr>
            <w:tcW w:w="2268" w:type="dxa"/>
          </w:tcPr>
          <w:p w:rsidR="00241F7F" w:rsidRPr="006B318E" w:rsidRDefault="00241F7F" w:rsidP="000A0D90">
            <w:pPr>
              <w:jc w:val="center"/>
              <w:rPr>
                <w:rFonts w:cs="Arial"/>
              </w:rPr>
            </w:pPr>
            <w:r>
              <w:rPr>
                <w:rFonts w:cs="Arial"/>
              </w:rPr>
              <w:t>10</w:t>
            </w:r>
          </w:p>
        </w:tc>
      </w:tr>
      <w:tr w:rsidR="00241F7F" w:rsidRPr="009936B0" w:rsidTr="00241F7F">
        <w:trPr>
          <w:trHeight w:hRule="exact" w:val="340"/>
        </w:trPr>
        <w:tc>
          <w:tcPr>
            <w:tcW w:w="0" w:type="auto"/>
            <w:vMerge/>
            <w:vAlign w:val="center"/>
          </w:tcPr>
          <w:p w:rsidR="00241F7F" w:rsidRPr="006B318E" w:rsidRDefault="00241F7F" w:rsidP="000A0D90">
            <w:pPr>
              <w:jc w:val="center"/>
              <w:rPr>
                <w:rFonts w:cs="Arial"/>
              </w:rPr>
            </w:pPr>
          </w:p>
        </w:tc>
        <w:tc>
          <w:tcPr>
            <w:tcW w:w="6085" w:type="dxa"/>
          </w:tcPr>
          <w:p w:rsidR="00241F7F" w:rsidRPr="006B318E" w:rsidRDefault="000A719A" w:rsidP="000A0D90">
            <w:pPr>
              <w:rPr>
                <w:rFonts w:cs="Arial"/>
              </w:rPr>
            </w:pPr>
            <w:r>
              <w:rPr>
                <w:rFonts w:cs="Arial"/>
              </w:rPr>
              <w:t xml:space="preserve">GIMP - </w:t>
            </w:r>
            <w:r w:rsidR="00241F7F">
              <w:rPr>
                <w:rFonts w:cs="Arial"/>
              </w:rPr>
              <w:t>UNIDAD 8 (PROYECTO)</w:t>
            </w:r>
          </w:p>
        </w:tc>
        <w:tc>
          <w:tcPr>
            <w:tcW w:w="2268" w:type="dxa"/>
          </w:tcPr>
          <w:p w:rsidR="00241F7F" w:rsidRPr="006B318E" w:rsidRDefault="00241F7F" w:rsidP="000A0D90">
            <w:pPr>
              <w:jc w:val="center"/>
              <w:rPr>
                <w:rFonts w:cs="Arial"/>
              </w:rPr>
            </w:pPr>
            <w:r>
              <w:rPr>
                <w:rFonts w:cs="Arial"/>
              </w:rPr>
              <w:t>1</w:t>
            </w:r>
          </w:p>
        </w:tc>
      </w:tr>
      <w:tr w:rsidR="00241F7F" w:rsidRPr="009936B0" w:rsidTr="00241F7F">
        <w:trPr>
          <w:trHeight w:hRule="exact" w:val="340"/>
        </w:trPr>
        <w:tc>
          <w:tcPr>
            <w:tcW w:w="0" w:type="auto"/>
            <w:vMerge w:val="restart"/>
            <w:vAlign w:val="center"/>
          </w:tcPr>
          <w:p w:rsidR="00241F7F" w:rsidRPr="00F167A8" w:rsidRDefault="00241F7F" w:rsidP="000A0D90">
            <w:pPr>
              <w:jc w:val="center"/>
              <w:rPr>
                <w:rFonts w:cs="Arial"/>
                <w:sz w:val="18"/>
              </w:rPr>
            </w:pPr>
            <w:r w:rsidRPr="00F167A8">
              <w:rPr>
                <w:rFonts w:cs="Arial"/>
                <w:sz w:val="18"/>
              </w:rPr>
              <w:t>2º TRIMESTRE</w:t>
            </w:r>
          </w:p>
          <w:p w:rsidR="00241F7F" w:rsidRPr="006B318E" w:rsidRDefault="00241F7F" w:rsidP="000A0D90">
            <w:pPr>
              <w:jc w:val="center"/>
              <w:rPr>
                <w:rFonts w:cs="Arial"/>
              </w:rPr>
            </w:pPr>
            <w:r w:rsidRPr="00F167A8">
              <w:rPr>
                <w:rFonts w:cs="Arial"/>
                <w:sz w:val="18"/>
              </w:rPr>
              <w:t>(12 Semanas)</w:t>
            </w:r>
          </w:p>
        </w:tc>
        <w:tc>
          <w:tcPr>
            <w:tcW w:w="6085" w:type="dxa"/>
          </w:tcPr>
          <w:p w:rsidR="00241F7F" w:rsidRPr="006B318E" w:rsidRDefault="000A719A" w:rsidP="000A0D90">
            <w:pPr>
              <w:rPr>
                <w:rFonts w:cs="Arial"/>
              </w:rPr>
            </w:pPr>
            <w:r>
              <w:rPr>
                <w:rFonts w:cs="Arial"/>
              </w:rPr>
              <w:t>GIMP – UNIDAD 8 (PROYECTO)</w:t>
            </w:r>
          </w:p>
        </w:tc>
        <w:tc>
          <w:tcPr>
            <w:tcW w:w="2268" w:type="dxa"/>
          </w:tcPr>
          <w:p w:rsidR="00241F7F" w:rsidRPr="006B318E" w:rsidRDefault="000A719A" w:rsidP="000A0D90">
            <w:pPr>
              <w:jc w:val="center"/>
              <w:rPr>
                <w:rFonts w:cs="Arial"/>
              </w:rPr>
            </w:pPr>
            <w:r>
              <w:rPr>
                <w:rFonts w:cs="Arial"/>
              </w:rPr>
              <w:t>2</w:t>
            </w:r>
          </w:p>
        </w:tc>
      </w:tr>
      <w:tr w:rsidR="00241F7F" w:rsidRPr="009936B0" w:rsidTr="00241F7F">
        <w:trPr>
          <w:trHeight w:hRule="exact" w:val="340"/>
        </w:trPr>
        <w:tc>
          <w:tcPr>
            <w:tcW w:w="0" w:type="auto"/>
            <w:vMerge/>
            <w:vAlign w:val="center"/>
          </w:tcPr>
          <w:p w:rsidR="00241F7F" w:rsidRPr="006B318E" w:rsidRDefault="00241F7F" w:rsidP="000A0D90">
            <w:pPr>
              <w:jc w:val="center"/>
              <w:rPr>
                <w:rFonts w:cs="Arial"/>
              </w:rPr>
            </w:pPr>
          </w:p>
        </w:tc>
        <w:tc>
          <w:tcPr>
            <w:tcW w:w="6085" w:type="dxa"/>
          </w:tcPr>
          <w:p w:rsidR="00241F7F" w:rsidRPr="006B318E" w:rsidRDefault="000A719A" w:rsidP="000A0D90">
            <w:pPr>
              <w:rPr>
                <w:rFonts w:cs="Arial"/>
              </w:rPr>
            </w:pPr>
            <w:r>
              <w:rPr>
                <w:rFonts w:cs="Arial"/>
              </w:rPr>
              <w:t>ARDUIN</w:t>
            </w:r>
            <w:r w:rsidR="00294F88">
              <w:rPr>
                <w:rFonts w:cs="Arial"/>
              </w:rPr>
              <w:t xml:space="preserve">O: </w:t>
            </w:r>
            <w:r w:rsidR="00083F98">
              <w:rPr>
                <w:rFonts w:cs="Arial"/>
              </w:rPr>
              <w:t>UNIDAD 1 Y 2</w:t>
            </w:r>
          </w:p>
        </w:tc>
        <w:tc>
          <w:tcPr>
            <w:tcW w:w="2268" w:type="dxa"/>
          </w:tcPr>
          <w:p w:rsidR="00241F7F" w:rsidRPr="006B318E" w:rsidRDefault="008C7FB5" w:rsidP="000A0D90">
            <w:pPr>
              <w:jc w:val="center"/>
              <w:rPr>
                <w:rFonts w:cs="Arial"/>
              </w:rPr>
            </w:pPr>
            <w:r>
              <w:rPr>
                <w:rFonts w:cs="Arial"/>
              </w:rPr>
              <w:t>4</w:t>
            </w:r>
          </w:p>
        </w:tc>
      </w:tr>
      <w:tr w:rsidR="00241F7F" w:rsidRPr="009936B0" w:rsidTr="00241F7F">
        <w:trPr>
          <w:trHeight w:hRule="exact" w:val="340"/>
        </w:trPr>
        <w:tc>
          <w:tcPr>
            <w:tcW w:w="0" w:type="auto"/>
            <w:vMerge/>
            <w:vAlign w:val="center"/>
          </w:tcPr>
          <w:p w:rsidR="00241F7F" w:rsidRPr="006B318E" w:rsidRDefault="00241F7F" w:rsidP="000A0D90">
            <w:pPr>
              <w:jc w:val="center"/>
              <w:rPr>
                <w:rFonts w:cs="Arial"/>
              </w:rPr>
            </w:pPr>
          </w:p>
        </w:tc>
        <w:tc>
          <w:tcPr>
            <w:tcW w:w="6085" w:type="dxa"/>
          </w:tcPr>
          <w:p w:rsidR="00241F7F" w:rsidRPr="006B318E" w:rsidRDefault="00083F98" w:rsidP="000A0D90">
            <w:pPr>
              <w:rPr>
                <w:rFonts w:cs="Arial"/>
              </w:rPr>
            </w:pPr>
            <w:r>
              <w:rPr>
                <w:rFonts w:cs="Arial"/>
              </w:rPr>
              <w:t>ARDUINO: UNIDAD 3 Y 4</w:t>
            </w:r>
          </w:p>
        </w:tc>
        <w:tc>
          <w:tcPr>
            <w:tcW w:w="2268" w:type="dxa"/>
          </w:tcPr>
          <w:p w:rsidR="00241F7F" w:rsidRPr="006B318E" w:rsidRDefault="008C7FB5" w:rsidP="000A0D90">
            <w:pPr>
              <w:jc w:val="center"/>
              <w:rPr>
                <w:rFonts w:cs="Arial"/>
              </w:rPr>
            </w:pPr>
            <w:r>
              <w:rPr>
                <w:rFonts w:cs="Arial"/>
              </w:rPr>
              <w:t>4</w:t>
            </w:r>
          </w:p>
        </w:tc>
      </w:tr>
      <w:tr w:rsidR="00241F7F" w:rsidRPr="009936B0" w:rsidTr="00241F7F">
        <w:trPr>
          <w:trHeight w:hRule="exact" w:val="340"/>
        </w:trPr>
        <w:tc>
          <w:tcPr>
            <w:tcW w:w="0" w:type="auto"/>
            <w:vMerge w:val="restart"/>
            <w:vAlign w:val="center"/>
          </w:tcPr>
          <w:p w:rsidR="00241F7F" w:rsidRPr="00F167A8" w:rsidRDefault="00241F7F" w:rsidP="000A0D90">
            <w:pPr>
              <w:jc w:val="center"/>
              <w:rPr>
                <w:rFonts w:cs="Arial"/>
                <w:sz w:val="18"/>
              </w:rPr>
            </w:pPr>
            <w:r w:rsidRPr="00F167A8">
              <w:rPr>
                <w:rFonts w:cs="Arial"/>
                <w:sz w:val="18"/>
              </w:rPr>
              <w:t>3º TRIMESTRE</w:t>
            </w:r>
          </w:p>
          <w:p w:rsidR="00241F7F" w:rsidRPr="00F167A8" w:rsidRDefault="00241F7F" w:rsidP="000A0D90">
            <w:pPr>
              <w:jc w:val="center"/>
              <w:rPr>
                <w:rFonts w:cs="Arial"/>
                <w:sz w:val="18"/>
              </w:rPr>
            </w:pPr>
            <w:r w:rsidRPr="00F167A8">
              <w:rPr>
                <w:rFonts w:cs="Arial"/>
                <w:sz w:val="18"/>
              </w:rPr>
              <w:t>( 11 Semanas)</w:t>
            </w:r>
          </w:p>
        </w:tc>
        <w:tc>
          <w:tcPr>
            <w:tcW w:w="6085" w:type="dxa"/>
          </w:tcPr>
          <w:p w:rsidR="00241F7F" w:rsidRPr="006B318E" w:rsidRDefault="00083F98" w:rsidP="00083F98">
            <w:pPr>
              <w:rPr>
                <w:rFonts w:cs="Arial"/>
              </w:rPr>
            </w:pPr>
            <w:r>
              <w:rPr>
                <w:rFonts w:cs="Arial"/>
              </w:rPr>
              <w:t xml:space="preserve">ARDUINO UNIDAD 5: </w:t>
            </w:r>
            <w:r w:rsidR="00294F88">
              <w:rPr>
                <w:rFonts w:cs="Arial"/>
              </w:rPr>
              <w:t xml:space="preserve">MONTAJE PROYECTO </w:t>
            </w:r>
          </w:p>
        </w:tc>
        <w:tc>
          <w:tcPr>
            <w:tcW w:w="2268" w:type="dxa"/>
          </w:tcPr>
          <w:p w:rsidR="00241F7F" w:rsidRPr="006B318E" w:rsidRDefault="00294F88" w:rsidP="000A0D90">
            <w:pPr>
              <w:jc w:val="center"/>
              <w:rPr>
                <w:rFonts w:cs="Arial"/>
              </w:rPr>
            </w:pPr>
            <w:r>
              <w:rPr>
                <w:rFonts w:cs="Arial"/>
              </w:rPr>
              <w:t>4</w:t>
            </w:r>
          </w:p>
        </w:tc>
      </w:tr>
      <w:tr w:rsidR="00241F7F" w:rsidRPr="009936B0" w:rsidTr="00241F7F">
        <w:trPr>
          <w:trHeight w:hRule="exact" w:val="340"/>
        </w:trPr>
        <w:tc>
          <w:tcPr>
            <w:tcW w:w="0" w:type="auto"/>
            <w:vMerge/>
          </w:tcPr>
          <w:p w:rsidR="00241F7F" w:rsidRPr="009936B0" w:rsidRDefault="00241F7F" w:rsidP="000A0D90">
            <w:pPr>
              <w:jc w:val="both"/>
              <w:rPr>
                <w:rFonts w:ascii="Arial" w:hAnsi="Arial" w:cs="Arial"/>
              </w:rPr>
            </w:pPr>
          </w:p>
        </w:tc>
        <w:tc>
          <w:tcPr>
            <w:tcW w:w="6085" w:type="dxa"/>
          </w:tcPr>
          <w:p w:rsidR="00241F7F" w:rsidRPr="006B318E" w:rsidRDefault="00083F98" w:rsidP="000A0D90">
            <w:pPr>
              <w:rPr>
                <w:rFonts w:cs="Arial"/>
              </w:rPr>
            </w:pPr>
            <w:r>
              <w:rPr>
                <w:rFonts w:cs="Arial"/>
              </w:rPr>
              <w:t xml:space="preserve">ARDUINO UNIDAD 5: </w:t>
            </w:r>
            <w:r w:rsidR="00294F88">
              <w:rPr>
                <w:rFonts w:cs="Arial"/>
              </w:rPr>
              <w:t>PROGRAMACION Y PRUEBAS</w:t>
            </w:r>
          </w:p>
        </w:tc>
        <w:tc>
          <w:tcPr>
            <w:tcW w:w="2268" w:type="dxa"/>
          </w:tcPr>
          <w:p w:rsidR="00241F7F" w:rsidRPr="006B318E" w:rsidRDefault="00294F88" w:rsidP="000A0D90">
            <w:pPr>
              <w:jc w:val="center"/>
              <w:rPr>
                <w:rFonts w:cs="Arial"/>
              </w:rPr>
            </w:pPr>
            <w:r>
              <w:rPr>
                <w:rFonts w:cs="Arial"/>
              </w:rPr>
              <w:t>5</w:t>
            </w:r>
          </w:p>
        </w:tc>
      </w:tr>
    </w:tbl>
    <w:p w:rsidR="00241F7F" w:rsidRPr="009936B0" w:rsidRDefault="00241F7F" w:rsidP="00241F7F">
      <w:pPr>
        <w:pStyle w:val="Piedepgina"/>
        <w:tabs>
          <w:tab w:val="clear" w:pos="4252"/>
          <w:tab w:val="clear" w:pos="8504"/>
        </w:tabs>
        <w:jc w:val="both"/>
        <w:rPr>
          <w:rFonts w:ascii="Arial" w:hAnsi="Arial" w:cs="Arial"/>
          <w:sz w:val="22"/>
          <w:szCs w:val="22"/>
        </w:rPr>
      </w:pPr>
    </w:p>
    <w:p w:rsidR="000A719A" w:rsidRDefault="000A719A" w:rsidP="000A719A">
      <w:pPr>
        <w:shd w:val="clear" w:color="auto" w:fill="FFFFFF" w:themeFill="background1"/>
        <w:spacing w:line="240" w:lineRule="auto"/>
        <w:rPr>
          <w:b/>
          <w:lang w:val="es-ES_tradnl"/>
        </w:rPr>
      </w:pPr>
      <w:r>
        <w:rPr>
          <w:b/>
          <w:highlight w:val="lightGray"/>
          <w:lang w:val="es-ES_tradnl"/>
        </w:rPr>
        <w:t xml:space="preserve">3.8.3. </w:t>
      </w:r>
      <w:r w:rsidRPr="000A719A">
        <w:rPr>
          <w:b/>
          <w:highlight w:val="lightGray"/>
          <w:lang w:val="es-ES_tradnl"/>
        </w:rPr>
        <w:t>CRITERIOS DE EVALUACIÓN</w:t>
      </w:r>
    </w:p>
    <w:p w:rsidR="003C3D59" w:rsidRPr="00070D0B" w:rsidRDefault="003C3D59" w:rsidP="003C3D59">
      <w:pPr>
        <w:spacing w:line="240" w:lineRule="auto"/>
        <w:rPr>
          <w:u w:val="single"/>
          <w:lang w:val="es-ES_tradnl"/>
        </w:rPr>
      </w:pPr>
      <w:r>
        <w:rPr>
          <w:highlight w:val="yellow"/>
          <w:u w:val="single"/>
          <w:lang w:val="es-ES_tradnl"/>
        </w:rPr>
        <w:t>PROYECTO</w:t>
      </w:r>
      <w:r w:rsidRPr="003C3D59">
        <w:rPr>
          <w:highlight w:val="yellow"/>
          <w:u w:val="single"/>
          <w:lang w:val="es-ES_tradnl"/>
        </w:rPr>
        <w:t xml:space="preserve"> 1</w:t>
      </w:r>
    </w:p>
    <w:p w:rsidR="003C3D59" w:rsidRPr="003C3D59" w:rsidRDefault="003C3D59" w:rsidP="000A719A">
      <w:pPr>
        <w:shd w:val="clear" w:color="auto" w:fill="FFFFFF" w:themeFill="background1"/>
        <w:spacing w:line="240" w:lineRule="auto"/>
        <w:rPr>
          <w:u w:val="single"/>
          <w:lang w:val="es-ES_tradnl"/>
        </w:rPr>
      </w:pPr>
      <w:r>
        <w:rPr>
          <w:u w:val="single"/>
          <w:lang w:val="es-ES_tradnl"/>
        </w:rPr>
        <w:t>3.8.3.1 CRITERIOS DE EVALUACIÓN</w:t>
      </w:r>
    </w:p>
    <w:p w:rsidR="000A719A" w:rsidRPr="0017490B" w:rsidRDefault="000A719A" w:rsidP="000A719A">
      <w:pPr>
        <w:shd w:val="clear" w:color="auto" w:fill="FFFFFF" w:themeFill="background1"/>
        <w:spacing w:before="100" w:beforeAutospacing="1" w:after="0" w:line="217" w:lineRule="atLeast"/>
        <w:jc w:val="both"/>
        <w:rPr>
          <w:rFonts w:eastAsia="Times New Roman" w:cs="Tahoma"/>
          <w:lang w:eastAsia="es-ES"/>
        </w:rPr>
      </w:pPr>
      <w:r w:rsidRPr="0017490B">
        <w:rPr>
          <w:rFonts w:eastAsia="Times New Roman" w:cs="Tahoma"/>
          <w:b/>
          <w:bCs/>
          <w:lang w:eastAsia="es-ES"/>
        </w:rPr>
        <w:t>Unidad  1: CONCEPTOS BÁSICOS DE GIMP</w:t>
      </w:r>
    </w:p>
    <w:p w:rsidR="000A719A" w:rsidRPr="0017490B" w:rsidRDefault="000A719A" w:rsidP="0009640C">
      <w:pPr>
        <w:pStyle w:val="Prrafodelista"/>
        <w:numPr>
          <w:ilvl w:val="0"/>
          <w:numId w:val="148"/>
        </w:numPr>
        <w:spacing w:line="240" w:lineRule="auto"/>
        <w:rPr>
          <w:lang w:val="es-ES_tradnl"/>
        </w:rPr>
      </w:pPr>
      <w:r w:rsidRPr="0017490B">
        <w:rPr>
          <w:lang w:val="es-ES_tradnl"/>
        </w:rPr>
        <w:t>Aprender a desenvolverse en la aplicación.</w:t>
      </w:r>
    </w:p>
    <w:p w:rsidR="000A719A" w:rsidRPr="0017490B" w:rsidRDefault="000A719A" w:rsidP="0009640C">
      <w:pPr>
        <w:pStyle w:val="Prrafodelista"/>
        <w:numPr>
          <w:ilvl w:val="0"/>
          <w:numId w:val="148"/>
        </w:numPr>
        <w:spacing w:line="240" w:lineRule="auto"/>
        <w:rPr>
          <w:lang w:val="es-ES_tradnl"/>
        </w:rPr>
      </w:pPr>
      <w:r w:rsidRPr="0017490B">
        <w:rPr>
          <w:lang w:val="es-ES_tradnl"/>
        </w:rPr>
        <w:t>Aprender los tipos de imágenes existentes.</w:t>
      </w:r>
    </w:p>
    <w:p w:rsidR="000A719A" w:rsidRPr="0017490B" w:rsidRDefault="000A719A" w:rsidP="0009640C">
      <w:pPr>
        <w:pStyle w:val="Prrafodelista"/>
        <w:numPr>
          <w:ilvl w:val="0"/>
          <w:numId w:val="148"/>
        </w:numPr>
        <w:spacing w:line="240" w:lineRule="auto"/>
        <w:rPr>
          <w:lang w:val="es-ES_tradnl"/>
        </w:rPr>
      </w:pPr>
      <w:r w:rsidRPr="0017490B">
        <w:rPr>
          <w:lang w:val="es-ES_tradnl"/>
        </w:rPr>
        <w:t>Actitud en clase.</w:t>
      </w:r>
    </w:p>
    <w:p w:rsidR="000A719A" w:rsidRPr="0017490B" w:rsidRDefault="000A719A" w:rsidP="0009640C">
      <w:pPr>
        <w:pStyle w:val="Prrafodelista"/>
        <w:numPr>
          <w:ilvl w:val="0"/>
          <w:numId w:val="148"/>
        </w:numPr>
        <w:spacing w:line="240" w:lineRule="auto"/>
        <w:rPr>
          <w:lang w:val="es-ES_tradnl"/>
        </w:rPr>
      </w:pPr>
      <w:r w:rsidRPr="0017490B">
        <w:rPr>
          <w:lang w:val="es-ES_tradnl"/>
        </w:rPr>
        <w:t>Trabajos realizados.</w:t>
      </w:r>
    </w:p>
    <w:p w:rsidR="000A719A" w:rsidRPr="0017490B" w:rsidRDefault="000A719A" w:rsidP="000A719A">
      <w:pPr>
        <w:shd w:val="clear" w:color="auto" w:fill="FFFFFF" w:themeFill="background1"/>
        <w:spacing w:before="100" w:beforeAutospacing="1" w:after="0" w:line="217" w:lineRule="atLeast"/>
        <w:jc w:val="both"/>
        <w:rPr>
          <w:rFonts w:eastAsia="Times New Roman" w:cs="Tahoma"/>
          <w:color w:val="666666"/>
          <w:lang w:eastAsia="es-ES"/>
        </w:rPr>
      </w:pPr>
      <w:r w:rsidRPr="0017490B">
        <w:rPr>
          <w:rFonts w:eastAsia="Times New Roman" w:cs="Tahoma"/>
          <w:color w:val="666666"/>
          <w:lang w:eastAsia="es-ES"/>
        </w:rPr>
        <w:t> </w:t>
      </w:r>
      <w:r w:rsidRPr="0017490B">
        <w:rPr>
          <w:rFonts w:eastAsia="Times New Roman" w:cs="Tahoma"/>
          <w:b/>
          <w:bCs/>
          <w:lang w:eastAsia="es-ES"/>
        </w:rPr>
        <w:t>Unidad 2: TRABAJO CON DOCUMENTOS</w:t>
      </w:r>
    </w:p>
    <w:p w:rsidR="000A719A" w:rsidRPr="00241F7F" w:rsidRDefault="000A719A" w:rsidP="000A719A">
      <w:pPr>
        <w:shd w:val="clear" w:color="auto" w:fill="FFFFFF" w:themeFill="background1"/>
        <w:spacing w:before="100" w:beforeAutospacing="1" w:after="0" w:line="240" w:lineRule="auto"/>
        <w:jc w:val="both"/>
        <w:rPr>
          <w:rFonts w:eastAsia="Times New Roman" w:cs="Tahoma"/>
          <w:lang w:eastAsia="es-ES"/>
        </w:rPr>
      </w:pPr>
      <w:r w:rsidRPr="00241F7F">
        <w:rPr>
          <w:rFonts w:eastAsia="Times New Roman" w:cs="Tahoma"/>
          <w:lang w:eastAsia="es-ES"/>
        </w:rPr>
        <w:t>El alumno debe ser capaz de:</w:t>
      </w:r>
    </w:p>
    <w:p w:rsidR="000A719A" w:rsidRPr="0017490B" w:rsidRDefault="000A719A" w:rsidP="0009640C">
      <w:pPr>
        <w:pStyle w:val="Prrafodelista"/>
        <w:numPr>
          <w:ilvl w:val="0"/>
          <w:numId w:val="150"/>
        </w:num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lang w:eastAsia="es-ES"/>
        </w:rPr>
        <w:t>Aprender a crear una imagen dependiendo del tamaño.</w:t>
      </w:r>
    </w:p>
    <w:p w:rsidR="000A719A" w:rsidRPr="0017490B" w:rsidRDefault="000A719A" w:rsidP="0009640C">
      <w:pPr>
        <w:pStyle w:val="Prrafodelista"/>
        <w:numPr>
          <w:ilvl w:val="0"/>
          <w:numId w:val="150"/>
        </w:num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lang w:eastAsia="es-ES"/>
        </w:rPr>
        <w:t>Aprender a guardar las imágenes en la carpeta correspondiente y con la extensión deseada.</w:t>
      </w:r>
    </w:p>
    <w:p w:rsidR="000A719A" w:rsidRPr="0017490B" w:rsidRDefault="000A719A" w:rsidP="0009640C">
      <w:pPr>
        <w:pStyle w:val="Prrafodelista"/>
        <w:numPr>
          <w:ilvl w:val="0"/>
          <w:numId w:val="150"/>
        </w:num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lang w:eastAsia="es-ES"/>
        </w:rPr>
        <w:t>Abrir una imagen.</w:t>
      </w:r>
    </w:p>
    <w:p w:rsidR="000A719A" w:rsidRDefault="000A719A" w:rsidP="0009640C">
      <w:pPr>
        <w:pStyle w:val="Prrafodelista"/>
        <w:numPr>
          <w:ilvl w:val="0"/>
          <w:numId w:val="150"/>
        </w:num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lang w:eastAsia="es-ES"/>
        </w:rPr>
        <w:lastRenderedPageBreak/>
        <w:t>Actitud en clase.</w:t>
      </w:r>
    </w:p>
    <w:p w:rsidR="000A719A" w:rsidRPr="0017490B" w:rsidRDefault="000A719A" w:rsidP="0009640C">
      <w:pPr>
        <w:pStyle w:val="Prrafodelista"/>
        <w:numPr>
          <w:ilvl w:val="0"/>
          <w:numId w:val="150"/>
        </w:numPr>
        <w:shd w:val="clear" w:color="auto" w:fill="FFFFFF" w:themeFill="background1"/>
        <w:spacing w:before="100" w:beforeAutospacing="1" w:after="0" w:line="240" w:lineRule="auto"/>
        <w:jc w:val="both"/>
        <w:rPr>
          <w:rFonts w:eastAsia="Times New Roman" w:cs="Tahoma"/>
          <w:lang w:eastAsia="es-ES"/>
        </w:rPr>
      </w:pPr>
      <w:r>
        <w:rPr>
          <w:rFonts w:eastAsia="Times New Roman" w:cs="Tahoma"/>
          <w:lang w:eastAsia="es-ES"/>
        </w:rPr>
        <w:t>Trabajos realizados.</w:t>
      </w:r>
    </w:p>
    <w:p w:rsidR="000A719A" w:rsidRPr="0017490B" w:rsidRDefault="000A719A" w:rsidP="000A719A">
      <w:pPr>
        <w:shd w:val="clear" w:color="auto" w:fill="FFFFFF" w:themeFill="background1"/>
        <w:spacing w:after="0" w:line="240" w:lineRule="auto"/>
        <w:rPr>
          <w:rFonts w:eastAsia="Times New Roman" w:cs="Times New Roman"/>
          <w:lang w:eastAsia="es-ES"/>
        </w:rPr>
      </w:pPr>
    </w:p>
    <w:p w:rsidR="000A719A" w:rsidRPr="0017490B" w:rsidRDefault="000A719A" w:rsidP="000A719A">
      <w:pPr>
        <w:shd w:val="clear" w:color="auto" w:fill="FFFFFF" w:themeFill="background1"/>
        <w:spacing w:before="100" w:beforeAutospacing="1" w:after="0" w:line="217" w:lineRule="atLeast"/>
        <w:jc w:val="both"/>
        <w:rPr>
          <w:rFonts w:eastAsia="Times New Roman" w:cs="Tahoma"/>
          <w:b/>
          <w:bCs/>
          <w:lang w:eastAsia="es-ES"/>
        </w:rPr>
      </w:pPr>
      <w:r w:rsidRPr="0017490B">
        <w:rPr>
          <w:rFonts w:eastAsia="Times New Roman" w:cs="Tahoma"/>
          <w:b/>
          <w:bCs/>
          <w:lang w:eastAsia="es-ES"/>
        </w:rPr>
        <w:t> </w:t>
      </w:r>
      <w:r w:rsidRPr="00F27AA2">
        <w:rPr>
          <w:rFonts w:eastAsia="Times New Roman" w:cs="Tahoma"/>
          <w:b/>
          <w:bCs/>
          <w:lang w:eastAsia="es-ES"/>
        </w:rPr>
        <w:t xml:space="preserve">Unidad </w:t>
      </w:r>
      <w:r w:rsidRPr="0017490B">
        <w:rPr>
          <w:rFonts w:eastAsia="Times New Roman" w:cs="Tahoma"/>
          <w:b/>
          <w:bCs/>
          <w:lang w:eastAsia="es-ES"/>
        </w:rPr>
        <w:t xml:space="preserve"> 3: HERRAMIENTAS DE PINTURA</w:t>
      </w:r>
    </w:p>
    <w:p w:rsidR="000A719A" w:rsidRPr="00241F7F" w:rsidRDefault="000A719A" w:rsidP="000A719A">
      <w:pPr>
        <w:shd w:val="clear" w:color="auto" w:fill="FFFFFF" w:themeFill="background1"/>
        <w:spacing w:before="100" w:beforeAutospacing="1" w:after="0" w:line="240" w:lineRule="auto"/>
        <w:jc w:val="both"/>
        <w:rPr>
          <w:rFonts w:eastAsia="Times New Roman" w:cs="Tahoma"/>
          <w:lang w:eastAsia="es-ES"/>
        </w:rPr>
      </w:pPr>
      <w:r w:rsidRPr="00241F7F">
        <w:rPr>
          <w:rFonts w:eastAsia="Times New Roman" w:cs="Tahoma"/>
          <w:lang w:eastAsia="es-ES"/>
        </w:rPr>
        <w:t>El alumno debe ser capaz de:</w:t>
      </w:r>
    </w:p>
    <w:p w:rsidR="000A719A" w:rsidRPr="00F27AA2" w:rsidRDefault="000A719A" w:rsidP="0009640C">
      <w:pPr>
        <w:pStyle w:val="Prrafodelista"/>
        <w:numPr>
          <w:ilvl w:val="0"/>
          <w:numId w:val="152"/>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Utilizar las diferentes herramientas de pintura y modificar sus características para obtener el resultado esperado.</w:t>
      </w:r>
    </w:p>
    <w:p w:rsidR="000A719A" w:rsidRPr="00F27AA2" w:rsidRDefault="000A719A" w:rsidP="0009640C">
      <w:pPr>
        <w:pStyle w:val="Prrafodelista"/>
        <w:numPr>
          <w:ilvl w:val="0"/>
          <w:numId w:val="152"/>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Actitud en clase.</w:t>
      </w:r>
    </w:p>
    <w:p w:rsidR="000A719A" w:rsidRPr="00F27AA2" w:rsidRDefault="000A719A" w:rsidP="0009640C">
      <w:pPr>
        <w:pStyle w:val="Prrafodelista"/>
        <w:numPr>
          <w:ilvl w:val="0"/>
          <w:numId w:val="152"/>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Trabajos realizados.</w:t>
      </w:r>
    </w:p>
    <w:p w:rsidR="000A719A" w:rsidRPr="0017490B" w:rsidRDefault="000A719A" w:rsidP="000A719A">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lang w:eastAsia="es-ES"/>
        </w:rPr>
        <w:t> </w:t>
      </w:r>
      <w:r w:rsidRPr="00F27AA2">
        <w:rPr>
          <w:rFonts w:eastAsia="Times New Roman" w:cs="Tahoma"/>
          <w:b/>
          <w:bCs/>
          <w:lang w:eastAsia="es-ES"/>
        </w:rPr>
        <w:t>Unidad</w:t>
      </w:r>
      <w:r>
        <w:rPr>
          <w:rFonts w:eastAsia="Times New Roman" w:cs="Tahoma"/>
          <w:b/>
          <w:bCs/>
          <w:lang w:eastAsia="es-ES"/>
        </w:rPr>
        <w:t xml:space="preserve"> 4. HERRAMIENTAS DE CLONADO.</w:t>
      </w:r>
    </w:p>
    <w:p w:rsidR="000A719A" w:rsidRPr="00241F7F" w:rsidRDefault="000A719A" w:rsidP="000A719A">
      <w:pPr>
        <w:shd w:val="clear" w:color="auto" w:fill="FFFFFF" w:themeFill="background1"/>
        <w:spacing w:before="100" w:beforeAutospacing="1" w:after="0" w:line="240" w:lineRule="auto"/>
        <w:jc w:val="both"/>
        <w:rPr>
          <w:rFonts w:eastAsia="Times New Roman" w:cs="Tahoma"/>
          <w:lang w:eastAsia="es-ES"/>
        </w:rPr>
      </w:pPr>
      <w:r w:rsidRPr="00241F7F">
        <w:rPr>
          <w:rFonts w:eastAsia="Times New Roman" w:cs="Tahoma"/>
          <w:lang w:eastAsia="es-ES"/>
        </w:rPr>
        <w:t>El alumno debe ser capaz de:</w:t>
      </w:r>
    </w:p>
    <w:p w:rsidR="000A719A" w:rsidRPr="00F27AA2" w:rsidRDefault="000A719A" w:rsidP="0009640C">
      <w:pPr>
        <w:pStyle w:val="Prrafodelista"/>
        <w:numPr>
          <w:ilvl w:val="0"/>
          <w:numId w:val="153"/>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Utilizar la herramienta de clonado y modificar sus características para restaurar una imagen.</w:t>
      </w:r>
    </w:p>
    <w:p w:rsidR="000A719A" w:rsidRPr="00F27AA2" w:rsidRDefault="000A719A" w:rsidP="0009640C">
      <w:pPr>
        <w:pStyle w:val="Prrafodelista"/>
        <w:numPr>
          <w:ilvl w:val="0"/>
          <w:numId w:val="153"/>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Actitud en clase.</w:t>
      </w:r>
    </w:p>
    <w:p w:rsidR="000A719A" w:rsidRPr="00F27AA2" w:rsidRDefault="000A719A" w:rsidP="0009640C">
      <w:pPr>
        <w:pStyle w:val="Prrafodelista"/>
        <w:numPr>
          <w:ilvl w:val="0"/>
          <w:numId w:val="153"/>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Trabajos realizados.</w:t>
      </w:r>
    </w:p>
    <w:p w:rsidR="000A719A" w:rsidRPr="0017490B" w:rsidRDefault="000A719A" w:rsidP="000A719A">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lang w:eastAsia="es-ES"/>
        </w:rPr>
        <w:t>  </w:t>
      </w:r>
      <w:r w:rsidRPr="00F27AA2">
        <w:rPr>
          <w:rFonts w:eastAsia="Times New Roman" w:cs="Tahoma"/>
          <w:b/>
          <w:bCs/>
          <w:lang w:eastAsia="es-ES"/>
        </w:rPr>
        <w:t>Unidad</w:t>
      </w:r>
      <w:r>
        <w:rPr>
          <w:rFonts w:eastAsia="Times New Roman" w:cs="Tahoma"/>
          <w:b/>
          <w:bCs/>
          <w:lang w:eastAsia="es-ES"/>
        </w:rPr>
        <w:t xml:space="preserve"> 5. CAPAS, HERRAMIENTAS DE SELECCIÓN Y TRANSFORMACIÓN</w:t>
      </w:r>
    </w:p>
    <w:p w:rsidR="000A719A" w:rsidRPr="00241F7F" w:rsidRDefault="000A719A" w:rsidP="000A719A">
      <w:pPr>
        <w:shd w:val="clear" w:color="auto" w:fill="FFFFFF" w:themeFill="background1"/>
        <w:spacing w:before="100" w:beforeAutospacing="1" w:after="0" w:line="240" w:lineRule="auto"/>
        <w:jc w:val="both"/>
        <w:rPr>
          <w:rFonts w:eastAsia="Times New Roman" w:cs="Tahoma"/>
          <w:lang w:eastAsia="es-ES"/>
        </w:rPr>
      </w:pPr>
      <w:r w:rsidRPr="00241F7F">
        <w:rPr>
          <w:rFonts w:eastAsia="Times New Roman" w:cs="Tahoma"/>
          <w:lang w:eastAsia="es-ES"/>
        </w:rPr>
        <w:t>El alumno debe ser capaz de:</w:t>
      </w:r>
    </w:p>
    <w:p w:rsidR="000A719A" w:rsidRPr="00F27AA2" w:rsidRDefault="000A719A" w:rsidP="0009640C">
      <w:pPr>
        <w:pStyle w:val="Prrafodelista"/>
        <w:numPr>
          <w:ilvl w:val="0"/>
          <w:numId w:val="156"/>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Utilizar las capas para obtener imágenes independientes.</w:t>
      </w:r>
    </w:p>
    <w:p w:rsidR="000A719A" w:rsidRPr="00F27AA2" w:rsidRDefault="000A719A" w:rsidP="0009640C">
      <w:pPr>
        <w:pStyle w:val="Prrafodelista"/>
        <w:numPr>
          <w:ilvl w:val="0"/>
          <w:numId w:val="156"/>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Aprender a manejar las herramientas de selección y modificar sus características para obtener la selección deseada.</w:t>
      </w:r>
    </w:p>
    <w:p w:rsidR="000A719A" w:rsidRPr="00F27AA2" w:rsidRDefault="000A719A" w:rsidP="0009640C">
      <w:pPr>
        <w:pStyle w:val="Prrafodelista"/>
        <w:numPr>
          <w:ilvl w:val="0"/>
          <w:numId w:val="156"/>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Aprender a manejar las herramientas de transformación y modificar sus características para obtener la transformación deseada.</w:t>
      </w:r>
    </w:p>
    <w:p w:rsidR="000A719A" w:rsidRPr="00F27AA2" w:rsidRDefault="000A719A" w:rsidP="0009640C">
      <w:pPr>
        <w:pStyle w:val="Prrafodelista"/>
        <w:numPr>
          <w:ilvl w:val="0"/>
          <w:numId w:val="156"/>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Realizar composiciones de imágenes.</w:t>
      </w:r>
    </w:p>
    <w:p w:rsidR="000A719A" w:rsidRPr="00F27AA2" w:rsidRDefault="000A719A" w:rsidP="0009640C">
      <w:pPr>
        <w:pStyle w:val="Prrafodelista"/>
        <w:numPr>
          <w:ilvl w:val="0"/>
          <w:numId w:val="156"/>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Actitud en clase.</w:t>
      </w:r>
    </w:p>
    <w:p w:rsidR="000A719A" w:rsidRPr="00F27AA2" w:rsidRDefault="000A719A" w:rsidP="0009640C">
      <w:pPr>
        <w:pStyle w:val="Prrafodelista"/>
        <w:numPr>
          <w:ilvl w:val="0"/>
          <w:numId w:val="156"/>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Trabajos realizados.</w:t>
      </w:r>
    </w:p>
    <w:p w:rsidR="000A719A" w:rsidRPr="0017490B" w:rsidRDefault="000A719A" w:rsidP="000A719A">
      <w:pPr>
        <w:shd w:val="clear" w:color="auto" w:fill="FFFFFF" w:themeFill="background1"/>
        <w:spacing w:before="100" w:beforeAutospacing="1" w:after="0" w:line="240" w:lineRule="auto"/>
        <w:jc w:val="both"/>
        <w:rPr>
          <w:rFonts w:eastAsia="Times New Roman" w:cs="Tahoma"/>
          <w:lang w:eastAsia="es-ES"/>
        </w:rPr>
      </w:pPr>
      <w:r w:rsidRPr="0017490B">
        <w:rPr>
          <w:rFonts w:eastAsia="Times New Roman" w:cs="Tahoma"/>
          <w:lang w:eastAsia="es-ES"/>
        </w:rPr>
        <w:t> </w:t>
      </w:r>
      <w:r w:rsidRPr="00F27AA2">
        <w:rPr>
          <w:rFonts w:eastAsia="Times New Roman" w:cs="Tahoma"/>
          <w:b/>
          <w:bCs/>
          <w:lang w:eastAsia="es-ES"/>
        </w:rPr>
        <w:t>Unida</w:t>
      </w:r>
      <w:r>
        <w:rPr>
          <w:rFonts w:eastAsia="Times New Roman" w:cs="Tahoma"/>
          <w:b/>
          <w:bCs/>
          <w:lang w:eastAsia="es-ES"/>
        </w:rPr>
        <w:t>d 6. FILTROS</w:t>
      </w:r>
    </w:p>
    <w:p w:rsidR="000A719A" w:rsidRPr="00241F7F" w:rsidRDefault="000A719A" w:rsidP="000A719A">
      <w:pPr>
        <w:shd w:val="clear" w:color="auto" w:fill="FFFFFF" w:themeFill="background1"/>
        <w:spacing w:before="100" w:beforeAutospacing="1" w:after="0" w:line="240" w:lineRule="auto"/>
        <w:jc w:val="both"/>
        <w:rPr>
          <w:rFonts w:eastAsia="Times New Roman" w:cs="Tahoma"/>
          <w:lang w:eastAsia="es-ES"/>
        </w:rPr>
      </w:pPr>
      <w:r w:rsidRPr="00241F7F">
        <w:rPr>
          <w:rFonts w:eastAsia="Times New Roman" w:cs="Tahoma"/>
          <w:lang w:eastAsia="es-ES"/>
        </w:rPr>
        <w:t>El alumno debe ser capaz de:</w:t>
      </w:r>
    </w:p>
    <w:p w:rsidR="000A719A" w:rsidRPr="00F27AA2" w:rsidRDefault="000A719A" w:rsidP="0009640C">
      <w:pPr>
        <w:pStyle w:val="Prrafodelista"/>
        <w:numPr>
          <w:ilvl w:val="0"/>
          <w:numId w:val="157"/>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Aplicar el filtro adecuado a una imagen.</w:t>
      </w:r>
    </w:p>
    <w:p w:rsidR="000A719A" w:rsidRPr="00F27AA2" w:rsidRDefault="000A719A" w:rsidP="0009640C">
      <w:pPr>
        <w:pStyle w:val="Prrafodelista"/>
        <w:numPr>
          <w:ilvl w:val="0"/>
          <w:numId w:val="157"/>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Aplicar el filtro adecuado a un texto.</w:t>
      </w:r>
    </w:p>
    <w:p w:rsidR="000A719A" w:rsidRPr="00F27AA2" w:rsidRDefault="000A719A" w:rsidP="0009640C">
      <w:pPr>
        <w:pStyle w:val="Prrafodelista"/>
        <w:numPr>
          <w:ilvl w:val="0"/>
          <w:numId w:val="157"/>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Actitud en clase.</w:t>
      </w:r>
    </w:p>
    <w:p w:rsidR="000A719A" w:rsidRPr="00F27AA2" w:rsidRDefault="000A719A" w:rsidP="0009640C">
      <w:pPr>
        <w:pStyle w:val="Prrafodelista"/>
        <w:numPr>
          <w:ilvl w:val="0"/>
          <w:numId w:val="157"/>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Trabajos realizados.</w:t>
      </w:r>
    </w:p>
    <w:p w:rsidR="000A719A" w:rsidRPr="0017490B" w:rsidRDefault="000A719A" w:rsidP="000A719A">
      <w:p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b/>
          <w:bCs/>
          <w:lang w:eastAsia="es-ES"/>
        </w:rPr>
        <w:t>Unida</w:t>
      </w:r>
      <w:r>
        <w:rPr>
          <w:rFonts w:eastAsia="Times New Roman" w:cs="Tahoma"/>
          <w:b/>
          <w:bCs/>
          <w:lang w:eastAsia="es-ES"/>
        </w:rPr>
        <w:t>d 7. HERRAMIENTAS DE COLOR</w:t>
      </w:r>
    </w:p>
    <w:p w:rsidR="000A719A" w:rsidRPr="00F27AA2" w:rsidRDefault="000A719A" w:rsidP="0009640C">
      <w:pPr>
        <w:pStyle w:val="Prrafodelista"/>
        <w:numPr>
          <w:ilvl w:val="0"/>
          <w:numId w:val="159"/>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El alumno debe ser capaz de:</w:t>
      </w:r>
    </w:p>
    <w:p w:rsidR="000A719A" w:rsidRPr="00F27AA2" w:rsidRDefault="000A719A" w:rsidP="0009640C">
      <w:pPr>
        <w:pStyle w:val="Prrafodelista"/>
        <w:numPr>
          <w:ilvl w:val="0"/>
          <w:numId w:val="159"/>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Utilizar el balance de color para establecer el color correcto a una imagen.</w:t>
      </w:r>
    </w:p>
    <w:p w:rsidR="000A719A" w:rsidRPr="00F27AA2" w:rsidRDefault="000A719A" w:rsidP="0009640C">
      <w:pPr>
        <w:pStyle w:val="Prrafodelista"/>
        <w:numPr>
          <w:ilvl w:val="0"/>
          <w:numId w:val="159"/>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Aprender las características del tono y la saturación para aplicar más o menos brillo y más intensidad del color a la imagen.</w:t>
      </w:r>
    </w:p>
    <w:p w:rsidR="000A719A" w:rsidRPr="00F27AA2" w:rsidRDefault="000A719A" w:rsidP="0009640C">
      <w:pPr>
        <w:pStyle w:val="Prrafodelista"/>
        <w:numPr>
          <w:ilvl w:val="0"/>
          <w:numId w:val="159"/>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Utilizar la herramienta colorear y aprender sus características.</w:t>
      </w:r>
    </w:p>
    <w:p w:rsidR="000A719A" w:rsidRPr="00F27AA2" w:rsidRDefault="000A719A" w:rsidP="0009640C">
      <w:pPr>
        <w:pStyle w:val="Prrafodelista"/>
        <w:numPr>
          <w:ilvl w:val="0"/>
          <w:numId w:val="159"/>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Aplicar brillo y contraste a una imagen según sea necesario.</w:t>
      </w:r>
    </w:p>
    <w:p w:rsidR="000A719A" w:rsidRPr="00F27AA2" w:rsidRDefault="000A719A" w:rsidP="0009640C">
      <w:pPr>
        <w:pStyle w:val="Prrafodelista"/>
        <w:numPr>
          <w:ilvl w:val="0"/>
          <w:numId w:val="159"/>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Aprender la utilización de las herramientas umbral, niveles y curvas, sus carácterísticas y seleccionar qué herramienta es mejor para una imagen dada.</w:t>
      </w:r>
    </w:p>
    <w:p w:rsidR="000A719A" w:rsidRPr="00F27AA2" w:rsidRDefault="000A719A" w:rsidP="0009640C">
      <w:pPr>
        <w:pStyle w:val="Prrafodelista"/>
        <w:numPr>
          <w:ilvl w:val="0"/>
          <w:numId w:val="159"/>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Actitud en clase.</w:t>
      </w:r>
    </w:p>
    <w:p w:rsidR="000A719A" w:rsidRPr="00F27AA2" w:rsidRDefault="000A719A" w:rsidP="0009640C">
      <w:pPr>
        <w:pStyle w:val="Prrafodelista"/>
        <w:numPr>
          <w:ilvl w:val="0"/>
          <w:numId w:val="159"/>
        </w:num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lang w:eastAsia="es-ES"/>
        </w:rPr>
        <w:t>Trabajos realizados.</w:t>
      </w:r>
    </w:p>
    <w:p w:rsidR="000A719A" w:rsidRPr="0017490B" w:rsidRDefault="000A719A" w:rsidP="000A719A">
      <w:pPr>
        <w:shd w:val="clear" w:color="auto" w:fill="FFFFFF" w:themeFill="background1"/>
        <w:spacing w:before="100" w:beforeAutospacing="1" w:after="0" w:line="240" w:lineRule="auto"/>
        <w:jc w:val="both"/>
        <w:rPr>
          <w:rFonts w:eastAsia="Times New Roman" w:cs="Tahoma"/>
          <w:lang w:eastAsia="es-ES"/>
        </w:rPr>
      </w:pPr>
      <w:r w:rsidRPr="00F27AA2">
        <w:rPr>
          <w:rFonts w:eastAsia="Times New Roman" w:cs="Tahoma"/>
          <w:b/>
          <w:bCs/>
          <w:lang w:eastAsia="es-ES"/>
        </w:rPr>
        <w:lastRenderedPageBreak/>
        <w:t>Unida</w:t>
      </w:r>
      <w:r>
        <w:rPr>
          <w:rFonts w:eastAsia="Times New Roman" w:cs="Tahoma"/>
          <w:b/>
          <w:bCs/>
          <w:lang w:eastAsia="es-ES"/>
        </w:rPr>
        <w:t>d 8. REALIZAR UN CARTEL ANUNCIADOR.</w:t>
      </w:r>
    </w:p>
    <w:p w:rsidR="000A719A" w:rsidRPr="00241F7F" w:rsidRDefault="000A719A" w:rsidP="000A719A">
      <w:pPr>
        <w:shd w:val="clear" w:color="auto" w:fill="FFFFFF" w:themeFill="background1"/>
        <w:spacing w:before="100" w:beforeAutospacing="1" w:after="0" w:line="240" w:lineRule="auto"/>
        <w:jc w:val="both"/>
        <w:rPr>
          <w:rFonts w:eastAsia="Times New Roman" w:cs="Tahoma"/>
          <w:lang w:eastAsia="es-ES"/>
        </w:rPr>
      </w:pPr>
      <w:r w:rsidRPr="00241F7F">
        <w:rPr>
          <w:rFonts w:eastAsia="Times New Roman" w:cs="Tahoma"/>
          <w:lang w:eastAsia="es-ES"/>
        </w:rPr>
        <w:t>El alumno debe ser capaz de:</w:t>
      </w:r>
    </w:p>
    <w:p w:rsidR="000A719A" w:rsidRDefault="000A719A" w:rsidP="0009640C">
      <w:pPr>
        <w:pStyle w:val="Prrafodelista"/>
        <w:numPr>
          <w:ilvl w:val="0"/>
          <w:numId w:val="159"/>
        </w:numPr>
        <w:shd w:val="clear" w:color="auto" w:fill="FFFFFF" w:themeFill="background1"/>
        <w:spacing w:before="100" w:beforeAutospacing="1" w:after="0" w:line="240" w:lineRule="auto"/>
        <w:jc w:val="both"/>
        <w:rPr>
          <w:rFonts w:eastAsia="Times New Roman" w:cs="Tahoma"/>
          <w:lang w:eastAsia="es-ES"/>
        </w:rPr>
      </w:pPr>
      <w:r>
        <w:rPr>
          <w:rFonts w:eastAsia="Times New Roman" w:cs="Tahoma"/>
          <w:lang w:eastAsia="es-ES"/>
        </w:rPr>
        <w:t>Manejar todas las herramientas aprendidas durante las unidades previas.</w:t>
      </w:r>
    </w:p>
    <w:p w:rsidR="000A719A" w:rsidRDefault="000A719A" w:rsidP="0009640C">
      <w:pPr>
        <w:pStyle w:val="Prrafodelista"/>
        <w:numPr>
          <w:ilvl w:val="0"/>
          <w:numId w:val="159"/>
        </w:numPr>
        <w:shd w:val="clear" w:color="auto" w:fill="FFFFFF" w:themeFill="background1"/>
        <w:spacing w:before="100" w:beforeAutospacing="1" w:after="0" w:line="240" w:lineRule="auto"/>
        <w:jc w:val="both"/>
        <w:rPr>
          <w:rFonts w:eastAsia="Times New Roman" w:cs="Tahoma"/>
          <w:lang w:eastAsia="es-ES"/>
        </w:rPr>
      </w:pPr>
      <w:r>
        <w:rPr>
          <w:rFonts w:eastAsia="Times New Roman" w:cs="Tahoma"/>
          <w:lang w:eastAsia="es-ES"/>
        </w:rPr>
        <w:t>Trabajar en pareja en la confección de un cartel original.</w:t>
      </w:r>
    </w:p>
    <w:p w:rsidR="000A719A" w:rsidRDefault="000A719A" w:rsidP="00241F7F">
      <w:pPr>
        <w:jc w:val="both"/>
        <w:rPr>
          <w:rFonts w:ascii="Arial" w:hAnsi="Arial" w:cs="Arial"/>
        </w:rPr>
      </w:pPr>
    </w:p>
    <w:p w:rsidR="003C3D59" w:rsidRPr="00070D0B" w:rsidRDefault="003C3D59" w:rsidP="003C3D59">
      <w:pPr>
        <w:spacing w:line="240" w:lineRule="auto"/>
        <w:rPr>
          <w:u w:val="single"/>
          <w:lang w:val="es-ES_tradnl"/>
        </w:rPr>
      </w:pPr>
      <w:r>
        <w:rPr>
          <w:highlight w:val="yellow"/>
          <w:u w:val="single"/>
          <w:lang w:val="es-ES_tradnl"/>
        </w:rPr>
        <w:t>PROYECTO 2</w:t>
      </w:r>
    </w:p>
    <w:p w:rsidR="003C3D59" w:rsidRDefault="003C3D59" w:rsidP="003C3D59">
      <w:pPr>
        <w:shd w:val="clear" w:color="auto" w:fill="FFFFFF" w:themeFill="background1"/>
        <w:spacing w:line="240" w:lineRule="auto"/>
        <w:rPr>
          <w:u w:val="single"/>
          <w:lang w:val="es-ES_tradnl"/>
        </w:rPr>
      </w:pPr>
      <w:r>
        <w:rPr>
          <w:u w:val="single"/>
          <w:lang w:val="es-ES_tradnl"/>
        </w:rPr>
        <w:t>3.8.3.2 CRITERIOS DE EVALUACIÓN</w:t>
      </w:r>
    </w:p>
    <w:p w:rsidR="003C3D59" w:rsidRDefault="003C3D59" w:rsidP="003C3D59">
      <w:pPr>
        <w:shd w:val="clear" w:color="auto" w:fill="FFFFFF" w:themeFill="background1"/>
        <w:spacing w:line="240" w:lineRule="auto"/>
        <w:rPr>
          <w:u w:val="single"/>
          <w:lang w:val="es-ES_tradnl"/>
        </w:rPr>
      </w:pPr>
    </w:p>
    <w:p w:rsidR="003C3D59" w:rsidRPr="003C3D59" w:rsidRDefault="003C3D59" w:rsidP="0009640C">
      <w:pPr>
        <w:pStyle w:val="Prrafodelista"/>
        <w:numPr>
          <w:ilvl w:val="0"/>
          <w:numId w:val="165"/>
        </w:numPr>
        <w:jc w:val="both"/>
        <w:rPr>
          <w:rFonts w:ascii="Arial" w:hAnsi="Arial" w:cs="Arial"/>
        </w:rPr>
      </w:pPr>
      <w:r w:rsidRPr="003C3D59">
        <w:rPr>
          <w:rFonts w:ascii="Arial" w:hAnsi="Arial" w:cs="Arial"/>
        </w:rPr>
        <w:t>Distinguir los principales elementos de entrada y salida de un sistema de control.</w:t>
      </w:r>
    </w:p>
    <w:p w:rsidR="003C3D59" w:rsidRPr="003C3D59" w:rsidRDefault="003C3D59" w:rsidP="0009640C">
      <w:pPr>
        <w:pStyle w:val="Prrafodelista"/>
        <w:numPr>
          <w:ilvl w:val="0"/>
          <w:numId w:val="165"/>
        </w:numPr>
        <w:jc w:val="both"/>
        <w:rPr>
          <w:rFonts w:ascii="Arial" w:hAnsi="Arial" w:cs="Arial"/>
        </w:rPr>
      </w:pPr>
      <w:r w:rsidRPr="003C3D59">
        <w:rPr>
          <w:rFonts w:ascii="Arial" w:hAnsi="Arial" w:cs="Arial"/>
        </w:rPr>
        <w:t xml:space="preserve">Describir las características de una controladora, prestando especial atención a </w:t>
      </w:r>
    </w:p>
    <w:p w:rsidR="003C3D59" w:rsidRPr="003C3D59" w:rsidRDefault="003C3D59" w:rsidP="0009640C">
      <w:pPr>
        <w:pStyle w:val="Prrafodelista"/>
        <w:numPr>
          <w:ilvl w:val="0"/>
          <w:numId w:val="165"/>
        </w:numPr>
        <w:jc w:val="both"/>
        <w:rPr>
          <w:rFonts w:ascii="Arial" w:hAnsi="Arial" w:cs="Arial"/>
        </w:rPr>
      </w:pPr>
      <w:r w:rsidRPr="003C3D59">
        <w:rPr>
          <w:rFonts w:ascii="Arial" w:hAnsi="Arial" w:cs="Arial"/>
        </w:rPr>
        <w:t>sus salidas y entradas, tanto analógicas como digitales.</w:t>
      </w:r>
    </w:p>
    <w:p w:rsidR="003C3D59" w:rsidRPr="003C3D59" w:rsidRDefault="003C3D59" w:rsidP="0009640C">
      <w:pPr>
        <w:pStyle w:val="Prrafodelista"/>
        <w:numPr>
          <w:ilvl w:val="0"/>
          <w:numId w:val="165"/>
        </w:numPr>
        <w:jc w:val="both"/>
        <w:rPr>
          <w:rFonts w:ascii="Arial" w:hAnsi="Arial" w:cs="Arial"/>
        </w:rPr>
      </w:pPr>
      <w:r w:rsidRPr="003C3D59">
        <w:rPr>
          <w:rFonts w:ascii="Arial" w:hAnsi="Arial" w:cs="Arial"/>
        </w:rPr>
        <w:t xml:space="preserve">Utilizar la controladora para examinar el funcionamiento de un sistema a través </w:t>
      </w:r>
    </w:p>
    <w:p w:rsidR="003C3D59" w:rsidRPr="003C3D59" w:rsidRDefault="003C3D59" w:rsidP="0009640C">
      <w:pPr>
        <w:pStyle w:val="Prrafodelista"/>
        <w:numPr>
          <w:ilvl w:val="0"/>
          <w:numId w:val="165"/>
        </w:numPr>
        <w:jc w:val="both"/>
        <w:rPr>
          <w:rFonts w:ascii="Arial" w:hAnsi="Arial" w:cs="Arial"/>
        </w:rPr>
      </w:pPr>
      <w:r w:rsidRPr="003C3D59">
        <w:rPr>
          <w:rFonts w:ascii="Arial" w:hAnsi="Arial" w:cs="Arial"/>
        </w:rPr>
        <w:t>del ordenador.</w:t>
      </w:r>
    </w:p>
    <w:p w:rsidR="003C3D59" w:rsidRPr="003C3D59" w:rsidRDefault="003C3D59" w:rsidP="0009640C">
      <w:pPr>
        <w:pStyle w:val="Prrafodelista"/>
        <w:numPr>
          <w:ilvl w:val="0"/>
          <w:numId w:val="165"/>
        </w:numPr>
        <w:jc w:val="both"/>
        <w:rPr>
          <w:rFonts w:ascii="Arial" w:hAnsi="Arial" w:cs="Arial"/>
        </w:rPr>
      </w:pPr>
      <w:r w:rsidRPr="003C3D59">
        <w:rPr>
          <w:rFonts w:ascii="Arial" w:hAnsi="Arial" w:cs="Arial"/>
        </w:rPr>
        <w:t>Elaborar procedimientos sencillos de control en lenguaje para Arduino.</w:t>
      </w:r>
    </w:p>
    <w:p w:rsidR="003C3D59" w:rsidRPr="003C3D59" w:rsidRDefault="003C3D59" w:rsidP="0009640C">
      <w:pPr>
        <w:pStyle w:val="Prrafodelista"/>
        <w:numPr>
          <w:ilvl w:val="0"/>
          <w:numId w:val="165"/>
        </w:numPr>
        <w:jc w:val="both"/>
        <w:rPr>
          <w:rFonts w:ascii="Arial" w:hAnsi="Arial" w:cs="Arial"/>
        </w:rPr>
      </w:pPr>
      <w:r w:rsidRPr="003C3D59">
        <w:rPr>
          <w:rFonts w:ascii="Arial" w:hAnsi="Arial" w:cs="Arial"/>
        </w:rPr>
        <w:t>Elaborar diagramas de flujo.</w:t>
      </w:r>
    </w:p>
    <w:p w:rsidR="003C3D59" w:rsidRPr="003C3D59" w:rsidRDefault="003C3D59" w:rsidP="0009640C">
      <w:pPr>
        <w:pStyle w:val="Prrafodelista"/>
        <w:numPr>
          <w:ilvl w:val="0"/>
          <w:numId w:val="165"/>
        </w:numPr>
        <w:jc w:val="both"/>
        <w:rPr>
          <w:rFonts w:ascii="Arial" w:hAnsi="Arial" w:cs="Arial"/>
        </w:rPr>
      </w:pPr>
      <w:r w:rsidRPr="003C3D59">
        <w:rPr>
          <w:rFonts w:ascii="Arial" w:hAnsi="Arial" w:cs="Arial"/>
        </w:rPr>
        <w:t>Elaborar programas que controlen las entradas y salidas de una controladora.</w:t>
      </w:r>
    </w:p>
    <w:p w:rsidR="003C3D59" w:rsidRPr="003C3D59" w:rsidRDefault="003C3D59" w:rsidP="0009640C">
      <w:pPr>
        <w:pStyle w:val="Prrafodelista"/>
        <w:numPr>
          <w:ilvl w:val="0"/>
          <w:numId w:val="165"/>
        </w:numPr>
        <w:jc w:val="both"/>
        <w:rPr>
          <w:rFonts w:ascii="Arial" w:hAnsi="Arial" w:cs="Arial"/>
        </w:rPr>
      </w:pPr>
      <w:r w:rsidRPr="003C3D59">
        <w:rPr>
          <w:rFonts w:ascii="Arial" w:hAnsi="Arial" w:cs="Arial"/>
        </w:rPr>
        <w:t xml:space="preserve">Manejar sencillos circuitos electrónicos a partir de un ordenador y una </w:t>
      </w:r>
    </w:p>
    <w:p w:rsidR="003C3D59" w:rsidRPr="003C3D59" w:rsidRDefault="003C3D59" w:rsidP="0009640C">
      <w:pPr>
        <w:pStyle w:val="Prrafodelista"/>
        <w:numPr>
          <w:ilvl w:val="0"/>
          <w:numId w:val="165"/>
        </w:numPr>
        <w:jc w:val="both"/>
        <w:rPr>
          <w:rFonts w:ascii="Arial" w:hAnsi="Arial" w:cs="Arial"/>
        </w:rPr>
      </w:pPr>
      <w:r w:rsidRPr="003C3D59">
        <w:rPr>
          <w:rFonts w:ascii="Arial" w:hAnsi="Arial" w:cs="Arial"/>
        </w:rPr>
        <w:t>controladora.</w:t>
      </w:r>
    </w:p>
    <w:p w:rsidR="003C3D59" w:rsidRDefault="003C3D59" w:rsidP="00241F7F">
      <w:pPr>
        <w:jc w:val="both"/>
        <w:rPr>
          <w:rFonts w:ascii="Arial" w:hAnsi="Arial" w:cs="Arial"/>
        </w:rPr>
      </w:pPr>
    </w:p>
    <w:p w:rsidR="000A719A" w:rsidRDefault="00DC3F07" w:rsidP="00241F7F">
      <w:pPr>
        <w:jc w:val="both"/>
        <w:rPr>
          <w:rFonts w:cs="Arial"/>
          <w:b/>
        </w:rPr>
      </w:pPr>
      <w:r w:rsidRPr="00DC3F07">
        <w:rPr>
          <w:rFonts w:cs="Arial"/>
          <w:b/>
          <w:highlight w:val="lightGray"/>
        </w:rPr>
        <w:t>3.8.4. COMPETENCIAS BÁSICAS</w:t>
      </w:r>
    </w:p>
    <w:p w:rsidR="003C3D59" w:rsidRPr="00070D0B" w:rsidRDefault="003C3D59" w:rsidP="003C3D59">
      <w:pPr>
        <w:spacing w:line="240" w:lineRule="auto"/>
        <w:rPr>
          <w:u w:val="single"/>
          <w:lang w:val="es-ES_tradnl"/>
        </w:rPr>
      </w:pPr>
      <w:r>
        <w:rPr>
          <w:highlight w:val="yellow"/>
          <w:u w:val="single"/>
          <w:lang w:val="es-ES_tradnl"/>
        </w:rPr>
        <w:t>PROYECTO 1</w:t>
      </w:r>
    </w:p>
    <w:p w:rsidR="003C3D59" w:rsidRPr="003C3D59" w:rsidRDefault="003C3D59" w:rsidP="00241F7F">
      <w:pPr>
        <w:jc w:val="both"/>
        <w:rPr>
          <w:rFonts w:cs="Arial"/>
          <w:u w:val="single"/>
        </w:rPr>
      </w:pPr>
      <w:r>
        <w:rPr>
          <w:rFonts w:cs="Arial"/>
          <w:u w:val="single"/>
        </w:rPr>
        <w:t>3.8.4.1 COMPETENCIAS BÁSICAS</w:t>
      </w:r>
    </w:p>
    <w:p w:rsidR="00DC3F07" w:rsidRPr="00DC3F07" w:rsidRDefault="00DC3F07" w:rsidP="00315111">
      <w:pPr>
        <w:spacing w:after="120" w:line="240" w:lineRule="auto"/>
        <w:jc w:val="both"/>
        <w:rPr>
          <w:rFonts w:ascii="Arial" w:hAnsi="Arial" w:cs="Arial"/>
          <w:b/>
        </w:rPr>
      </w:pPr>
      <w:r w:rsidRPr="00DC3F07">
        <w:rPr>
          <w:rFonts w:ascii="Arial" w:hAnsi="Arial" w:cs="Arial"/>
          <w:b/>
        </w:rPr>
        <w:t xml:space="preserve">Comunicación lingüística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Extraer las ideas principales de un texto.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Redactar de forma coherente, lógica y sin errores ortográficos. </w:t>
      </w:r>
    </w:p>
    <w:p w:rsidR="00DC3F07" w:rsidRPr="00DC3F07" w:rsidRDefault="00DC3F07" w:rsidP="00315111">
      <w:pPr>
        <w:spacing w:after="120" w:line="240" w:lineRule="auto"/>
        <w:jc w:val="both"/>
        <w:rPr>
          <w:rFonts w:ascii="Arial" w:hAnsi="Arial" w:cs="Arial"/>
          <w:b/>
        </w:rPr>
      </w:pPr>
      <w:r w:rsidRPr="00DC3F07">
        <w:rPr>
          <w:rFonts w:ascii="Arial" w:hAnsi="Arial" w:cs="Arial"/>
          <w:b/>
        </w:rPr>
        <w:t xml:space="preserve">Tratamiento de la información y competencia digital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Emplear adecuadamente los elementos básicos de un ordenador: PC y periféricos.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Apreciar las nuevas tecnologías como fuentes de información útiles.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Crear una página Web.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Dominar las herramientas de GIMP.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Aplicar el dibujo vectorial y el retoque fotográfico.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Enviar adecuadamente un correo electrónico.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Reflexionar sobre el impacto de Internet en nuestra vida diaria. </w:t>
      </w:r>
    </w:p>
    <w:p w:rsidR="00DC3F07" w:rsidRPr="00DC3F07" w:rsidRDefault="00DC3F07" w:rsidP="00315111">
      <w:pPr>
        <w:spacing w:after="120" w:line="240" w:lineRule="auto"/>
        <w:jc w:val="both"/>
        <w:rPr>
          <w:rFonts w:ascii="Arial" w:hAnsi="Arial" w:cs="Arial"/>
          <w:b/>
        </w:rPr>
      </w:pPr>
      <w:r w:rsidRPr="00DC3F07">
        <w:rPr>
          <w:rFonts w:ascii="Arial" w:hAnsi="Arial" w:cs="Arial"/>
        </w:rPr>
        <w:t xml:space="preserve"> </w:t>
      </w:r>
      <w:r w:rsidRPr="00DC3F07">
        <w:rPr>
          <w:rFonts w:ascii="Arial" w:hAnsi="Arial" w:cs="Arial"/>
          <w:b/>
        </w:rPr>
        <w:t xml:space="preserve">Social y ciudadanía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Organizar un trabajo en equipo eficiente.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Aprender de la experiencia y conocimientos de otros compañeros de clase.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Reflexionar sobre la importancia de la privacidad en la información que se publica en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Internet, especialmente con las fotografías. </w:t>
      </w:r>
    </w:p>
    <w:p w:rsidR="00DC3F07" w:rsidRPr="00DC3F07" w:rsidRDefault="00DC3F07" w:rsidP="00315111">
      <w:pPr>
        <w:spacing w:after="120" w:line="240" w:lineRule="auto"/>
        <w:jc w:val="both"/>
        <w:rPr>
          <w:rFonts w:ascii="Arial" w:hAnsi="Arial" w:cs="Arial"/>
          <w:b/>
        </w:rPr>
      </w:pPr>
      <w:r w:rsidRPr="00DC3F07">
        <w:rPr>
          <w:rFonts w:ascii="Arial" w:hAnsi="Arial" w:cs="Arial"/>
        </w:rPr>
        <w:t xml:space="preserve"> </w:t>
      </w:r>
      <w:r w:rsidRPr="00DC3F07">
        <w:rPr>
          <w:rFonts w:ascii="Arial" w:hAnsi="Arial" w:cs="Arial"/>
          <w:b/>
        </w:rPr>
        <w:t xml:space="preserve">Cultural y artística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Valorar el trabajo bien presentado, ordenado y limpio. </w:t>
      </w:r>
    </w:p>
    <w:p w:rsidR="00DC3F07" w:rsidRPr="00DC3F07" w:rsidRDefault="00DC3F07" w:rsidP="00315111">
      <w:pPr>
        <w:spacing w:after="120" w:line="240" w:lineRule="auto"/>
        <w:jc w:val="both"/>
        <w:rPr>
          <w:rFonts w:ascii="Arial" w:hAnsi="Arial" w:cs="Arial"/>
          <w:b/>
        </w:rPr>
      </w:pPr>
      <w:r w:rsidRPr="00DC3F07">
        <w:rPr>
          <w:rFonts w:ascii="Arial" w:hAnsi="Arial" w:cs="Arial"/>
        </w:rPr>
        <w:lastRenderedPageBreak/>
        <w:t xml:space="preserve"> </w:t>
      </w:r>
      <w:r w:rsidRPr="00DC3F07">
        <w:rPr>
          <w:rFonts w:ascii="Arial" w:hAnsi="Arial" w:cs="Arial"/>
          <w:b/>
        </w:rPr>
        <w:t xml:space="preserve">Aprender a aprender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Realizar actividades y ejemplos a medida que se trabajan los contenidos en el aula,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como estrategia de aprendizaje bien organizado.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Manejar fuentes de información.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Cumplir los plazos de entrega de las actividades de evaluación. </w:t>
      </w:r>
    </w:p>
    <w:p w:rsidR="00DC3F07" w:rsidRPr="00DC3F07" w:rsidRDefault="00DC3F07" w:rsidP="00315111">
      <w:pPr>
        <w:spacing w:after="120" w:line="240" w:lineRule="auto"/>
        <w:jc w:val="both"/>
        <w:rPr>
          <w:rFonts w:ascii="Arial" w:hAnsi="Arial" w:cs="Arial"/>
          <w:b/>
        </w:rPr>
      </w:pPr>
      <w:r w:rsidRPr="00DC3F07">
        <w:rPr>
          <w:rFonts w:ascii="Arial" w:hAnsi="Arial" w:cs="Arial"/>
        </w:rPr>
        <w:t xml:space="preserve"> </w:t>
      </w:r>
      <w:r w:rsidRPr="00DC3F07">
        <w:rPr>
          <w:rFonts w:ascii="Arial" w:hAnsi="Arial" w:cs="Arial"/>
          <w:b/>
        </w:rPr>
        <w:t xml:space="preserve">Autonomía e iniciativa personal </w:t>
      </w:r>
    </w:p>
    <w:p w:rsidR="00DC3F07" w:rsidRPr="00DC3F07" w:rsidRDefault="00DC3F07" w:rsidP="00315111">
      <w:pPr>
        <w:spacing w:after="120" w:line="240" w:lineRule="auto"/>
        <w:ind w:left="709"/>
        <w:jc w:val="both"/>
        <w:rPr>
          <w:rFonts w:ascii="Arial" w:hAnsi="Arial" w:cs="Arial"/>
        </w:rPr>
      </w:pPr>
      <w:r w:rsidRPr="00DC3F07">
        <w:rPr>
          <w:rFonts w:ascii="Arial" w:hAnsi="Arial" w:cs="Arial"/>
        </w:rPr>
        <w:t xml:space="preserve">Crear una actividad de evaluación llena de originalidad personal, cumpliendo las </w:t>
      </w:r>
    </w:p>
    <w:p w:rsidR="000A719A" w:rsidRDefault="00DC3F07" w:rsidP="00315111">
      <w:pPr>
        <w:spacing w:after="120" w:line="240" w:lineRule="auto"/>
        <w:ind w:left="709"/>
        <w:jc w:val="both"/>
        <w:rPr>
          <w:rFonts w:ascii="Arial" w:hAnsi="Arial" w:cs="Arial"/>
        </w:rPr>
      </w:pPr>
      <w:r w:rsidRPr="00DC3F07">
        <w:rPr>
          <w:rFonts w:ascii="Arial" w:hAnsi="Arial" w:cs="Arial"/>
        </w:rPr>
        <w:t>directrices generales que se trabajan en el aula.</w:t>
      </w:r>
    </w:p>
    <w:p w:rsidR="00315111" w:rsidRDefault="00315111" w:rsidP="00315111">
      <w:pPr>
        <w:spacing w:after="120" w:line="240" w:lineRule="auto"/>
        <w:jc w:val="both"/>
        <w:rPr>
          <w:rFonts w:ascii="Arial" w:hAnsi="Arial" w:cs="Arial"/>
        </w:rPr>
      </w:pPr>
    </w:p>
    <w:p w:rsidR="003C3D59" w:rsidRPr="00070D0B" w:rsidRDefault="003C3D59" w:rsidP="003C3D59">
      <w:pPr>
        <w:spacing w:line="240" w:lineRule="auto"/>
        <w:rPr>
          <w:u w:val="single"/>
          <w:lang w:val="es-ES_tradnl"/>
        </w:rPr>
      </w:pPr>
      <w:r>
        <w:rPr>
          <w:highlight w:val="yellow"/>
          <w:u w:val="single"/>
          <w:lang w:val="es-ES_tradnl"/>
        </w:rPr>
        <w:t>PROYECTO 2</w:t>
      </w:r>
    </w:p>
    <w:p w:rsidR="003C3D59" w:rsidRPr="003C3D59" w:rsidRDefault="003C3D59" w:rsidP="003C3D59">
      <w:pPr>
        <w:jc w:val="both"/>
        <w:rPr>
          <w:rFonts w:cs="Arial"/>
          <w:u w:val="single"/>
        </w:rPr>
      </w:pPr>
      <w:r>
        <w:rPr>
          <w:rFonts w:cs="Arial"/>
          <w:u w:val="single"/>
        </w:rPr>
        <w:t>3.8.4.1 COMPETENCIAS BÁSICAS</w:t>
      </w:r>
    </w:p>
    <w:p w:rsidR="003C3D59" w:rsidRPr="003C3D59" w:rsidRDefault="003C3D59" w:rsidP="003C3D59">
      <w:pPr>
        <w:spacing w:after="120" w:line="240" w:lineRule="auto"/>
        <w:jc w:val="both"/>
        <w:rPr>
          <w:rFonts w:ascii="Arial" w:hAnsi="Arial" w:cs="Arial"/>
          <w:b/>
        </w:rPr>
      </w:pPr>
      <w:r w:rsidRPr="003C3D59">
        <w:rPr>
          <w:rFonts w:ascii="Arial" w:hAnsi="Arial" w:cs="Arial"/>
          <w:b/>
        </w:rPr>
        <w:t>Autonomía e iniciativa personal</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 xml:space="preserve">Muchos alumnos se enfrentan a una tarea nueva: utilizar una controladora y </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 xml:space="preserve">programarla para controlar las acciones que lleva a cabo un circuito eléctrico. Los </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 xml:space="preserve">diferentes procedimientos propuestos a lo largo de la unidad pretenden que el alumno </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 xml:space="preserve">aborde estas nuevas tareas sin miedo a equivocarse (siempre, lógicamente, con el apoyo </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del profesor).</w:t>
      </w:r>
    </w:p>
    <w:p w:rsidR="003C3D59" w:rsidRPr="003C3D59" w:rsidRDefault="003C3D59" w:rsidP="003C3D59">
      <w:pPr>
        <w:spacing w:after="120" w:line="240" w:lineRule="auto"/>
        <w:jc w:val="both"/>
        <w:rPr>
          <w:rFonts w:ascii="Arial" w:hAnsi="Arial" w:cs="Arial"/>
          <w:b/>
        </w:rPr>
      </w:pPr>
      <w:r w:rsidRPr="003C3D59">
        <w:rPr>
          <w:rFonts w:ascii="Arial" w:hAnsi="Arial" w:cs="Arial"/>
          <w:b/>
        </w:rPr>
        <w:t>Competencia social y ciudadana</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 xml:space="preserve">El trabajo en grupo es esencial en la sociedad moderna, sobre todo a la hora de </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 xml:space="preserve">diseñar y montar nuevos proyectos, muchos de ellos relacionados con las tareas que </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 xml:space="preserve">aparecen en esta unidad. Con el trabajo en equipo se fomenta el compromiso por </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 xml:space="preserve">realizar una tarea (no puedo fallar a mis colegas) o el respeto hacia las opiniones y </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gustos de los otros.</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 xml:space="preserve">Además, dado que siempre habrá alumnos más aventajados, este trabajo en </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 xml:space="preserve">equipo debe tener también una función de apoyo hacia aquellos alumnos que presentan </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más dificultades a la hora de llevar a cabo las tareas propuestas.</w:t>
      </w:r>
    </w:p>
    <w:p w:rsidR="003C3D59" w:rsidRPr="003C3D59" w:rsidRDefault="003C3D59" w:rsidP="003C3D59">
      <w:pPr>
        <w:spacing w:after="120" w:line="240" w:lineRule="auto"/>
        <w:jc w:val="both"/>
        <w:rPr>
          <w:rFonts w:ascii="Arial" w:hAnsi="Arial" w:cs="Arial"/>
          <w:b/>
        </w:rPr>
      </w:pPr>
      <w:r w:rsidRPr="003C3D59">
        <w:rPr>
          <w:rFonts w:ascii="Arial" w:hAnsi="Arial" w:cs="Arial"/>
          <w:b/>
        </w:rPr>
        <w:t>Tratamiento de la información y competencia digital</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 xml:space="preserve">Los alumnos constatarán la importancia de la programación en el control </w:t>
      </w:r>
    </w:p>
    <w:p w:rsidR="003C3D59" w:rsidRPr="003C3D59" w:rsidRDefault="003C3D59" w:rsidP="00315111">
      <w:pPr>
        <w:spacing w:after="120" w:line="240" w:lineRule="auto"/>
        <w:ind w:left="709"/>
        <w:jc w:val="both"/>
        <w:rPr>
          <w:rFonts w:ascii="Arial" w:hAnsi="Arial" w:cs="Arial"/>
        </w:rPr>
      </w:pPr>
      <w:r w:rsidRPr="003C3D59">
        <w:rPr>
          <w:rFonts w:ascii="Arial" w:hAnsi="Arial" w:cs="Arial"/>
        </w:rPr>
        <w:t xml:space="preserve">automático. Verán que con no demasiado esfuerzo y pocos medios es posible controlar </w:t>
      </w:r>
    </w:p>
    <w:p w:rsidR="00DC3F07" w:rsidRDefault="003C3D59" w:rsidP="00315111">
      <w:pPr>
        <w:spacing w:after="120" w:line="240" w:lineRule="auto"/>
        <w:ind w:left="709"/>
        <w:jc w:val="both"/>
        <w:rPr>
          <w:rFonts w:ascii="Arial" w:hAnsi="Arial" w:cs="Arial"/>
        </w:rPr>
      </w:pPr>
      <w:r w:rsidRPr="003C3D59">
        <w:rPr>
          <w:rFonts w:ascii="Arial" w:hAnsi="Arial" w:cs="Arial"/>
        </w:rPr>
        <w:t>de manera automática el encendido y apagado de diversos sistemas electrónicos</w:t>
      </w:r>
    </w:p>
    <w:p w:rsidR="003C3D59" w:rsidRDefault="003C3D59" w:rsidP="003C3D59">
      <w:pPr>
        <w:spacing w:after="120" w:line="240" w:lineRule="auto"/>
        <w:jc w:val="both"/>
        <w:rPr>
          <w:rFonts w:ascii="Arial" w:hAnsi="Arial" w:cs="Arial"/>
        </w:rPr>
      </w:pPr>
    </w:p>
    <w:p w:rsidR="00DC3F07" w:rsidRPr="007F24B6" w:rsidRDefault="007F24B6" w:rsidP="00241F7F">
      <w:pPr>
        <w:jc w:val="both"/>
        <w:rPr>
          <w:rFonts w:cs="Arial"/>
          <w:b/>
        </w:rPr>
      </w:pPr>
      <w:r w:rsidRPr="007F24B6">
        <w:rPr>
          <w:rFonts w:cs="Arial"/>
          <w:b/>
          <w:highlight w:val="lightGray"/>
        </w:rPr>
        <w:t>3.8.5. CONTENIDOS TRANSVERSALES</w:t>
      </w:r>
    </w:p>
    <w:p w:rsidR="00315111" w:rsidRDefault="00315111" w:rsidP="00315111">
      <w:pPr>
        <w:autoSpaceDE w:val="0"/>
        <w:autoSpaceDN w:val="0"/>
        <w:adjustRightInd w:val="0"/>
        <w:spacing w:after="0" w:line="240" w:lineRule="auto"/>
        <w:rPr>
          <w:rFonts w:ascii="ArialMT" w:hAnsi="ArialMT" w:cs="ArialMT"/>
        </w:rPr>
      </w:pPr>
      <w:r>
        <w:rPr>
          <w:rFonts w:ascii="Arial-BoldMT" w:hAnsi="Arial-BoldMT" w:cs="Arial-BoldMT"/>
          <w:b/>
          <w:bCs/>
        </w:rPr>
        <w:t>Educación moral y cívica</w:t>
      </w:r>
      <w:r>
        <w:rPr>
          <w:rFonts w:ascii="ArialMT" w:hAnsi="ArialMT" w:cs="ArialMT"/>
        </w:rPr>
        <w:t>: por mostrar interés y respeto hacia las soluciones</w:t>
      </w:r>
    </w:p>
    <w:p w:rsidR="00315111" w:rsidRDefault="00315111" w:rsidP="00315111">
      <w:pPr>
        <w:autoSpaceDE w:val="0"/>
        <w:autoSpaceDN w:val="0"/>
        <w:adjustRightInd w:val="0"/>
        <w:spacing w:after="0" w:line="240" w:lineRule="auto"/>
        <w:rPr>
          <w:rFonts w:ascii="ArialMT" w:hAnsi="ArialMT" w:cs="ArialMT"/>
        </w:rPr>
      </w:pPr>
      <w:r>
        <w:rPr>
          <w:rFonts w:ascii="ArialMT" w:hAnsi="ArialMT" w:cs="ArialMT"/>
        </w:rPr>
        <w:t>tecnológicas adoptadas por otras personas y culturas para resolver sus</w:t>
      </w:r>
    </w:p>
    <w:p w:rsidR="00DC3F07" w:rsidRDefault="00315111" w:rsidP="00315111">
      <w:pPr>
        <w:jc w:val="both"/>
        <w:rPr>
          <w:rFonts w:ascii="ArialMT" w:hAnsi="ArialMT" w:cs="ArialMT"/>
        </w:rPr>
      </w:pPr>
      <w:r>
        <w:rPr>
          <w:rFonts w:ascii="ArialMT" w:hAnsi="ArialMT" w:cs="ArialMT"/>
        </w:rPr>
        <w:t>problemas.</w:t>
      </w:r>
    </w:p>
    <w:p w:rsidR="00315111" w:rsidRDefault="00315111" w:rsidP="00315111">
      <w:pPr>
        <w:autoSpaceDE w:val="0"/>
        <w:autoSpaceDN w:val="0"/>
        <w:adjustRightInd w:val="0"/>
        <w:spacing w:after="0" w:line="240" w:lineRule="auto"/>
        <w:rPr>
          <w:rFonts w:ascii="ArialMT" w:hAnsi="ArialMT" w:cs="ArialMT"/>
        </w:rPr>
      </w:pPr>
      <w:r>
        <w:rPr>
          <w:rFonts w:ascii="Arial-BoldMT" w:hAnsi="Arial-BoldMT" w:cs="Arial-BoldMT"/>
          <w:b/>
          <w:bCs/>
        </w:rPr>
        <w:t>Educación para la paz</w:t>
      </w:r>
      <w:r>
        <w:rPr>
          <w:rFonts w:ascii="ArialMT" w:hAnsi="ArialMT" w:cs="ArialMT"/>
        </w:rPr>
        <w:t>: por aceptar las ideas, los trabajos y las soluciones de</w:t>
      </w:r>
    </w:p>
    <w:p w:rsidR="00315111" w:rsidRDefault="00315111" w:rsidP="00315111">
      <w:pPr>
        <w:autoSpaceDE w:val="0"/>
        <w:autoSpaceDN w:val="0"/>
        <w:adjustRightInd w:val="0"/>
        <w:spacing w:after="0" w:line="240" w:lineRule="auto"/>
        <w:rPr>
          <w:rFonts w:ascii="ArialMT" w:hAnsi="ArialMT" w:cs="ArialMT"/>
        </w:rPr>
      </w:pPr>
      <w:r>
        <w:rPr>
          <w:rFonts w:ascii="ArialMT" w:hAnsi="ArialMT" w:cs="ArialMT"/>
        </w:rPr>
        <w:t>los demás con espíritu tolerante y de cooperación.</w:t>
      </w:r>
    </w:p>
    <w:p w:rsidR="00315111" w:rsidRDefault="00315111" w:rsidP="00315111">
      <w:pPr>
        <w:autoSpaceDE w:val="0"/>
        <w:autoSpaceDN w:val="0"/>
        <w:adjustRightInd w:val="0"/>
        <w:spacing w:after="0" w:line="240" w:lineRule="auto"/>
        <w:rPr>
          <w:rFonts w:ascii="Wingdings-Regular" w:eastAsia="Wingdings-Regular" w:hAnsi="Arial-BoldMT" w:cs="Wingdings-Regular"/>
        </w:rPr>
      </w:pPr>
    </w:p>
    <w:p w:rsidR="00315111" w:rsidRDefault="00315111" w:rsidP="00315111">
      <w:pPr>
        <w:autoSpaceDE w:val="0"/>
        <w:autoSpaceDN w:val="0"/>
        <w:adjustRightInd w:val="0"/>
        <w:spacing w:after="0" w:line="240" w:lineRule="auto"/>
        <w:rPr>
          <w:rFonts w:ascii="ArialMT" w:hAnsi="ArialMT" w:cs="ArialMT"/>
        </w:rPr>
      </w:pPr>
      <w:r>
        <w:rPr>
          <w:rFonts w:ascii="Arial-BoldMT" w:hAnsi="Arial-BoldMT" w:cs="Arial-BoldMT"/>
          <w:b/>
          <w:bCs/>
        </w:rPr>
        <w:t xml:space="preserve">Educación del consumidor y usuario: </w:t>
      </w:r>
      <w:r>
        <w:rPr>
          <w:rFonts w:ascii="ArialMT" w:hAnsi="ArialMT" w:cs="ArialMT"/>
        </w:rPr>
        <w:t>Mostrar curiosidad e interés por</w:t>
      </w:r>
    </w:p>
    <w:p w:rsidR="00315111" w:rsidRDefault="00315111" w:rsidP="00315111">
      <w:pPr>
        <w:autoSpaceDE w:val="0"/>
        <w:autoSpaceDN w:val="0"/>
        <w:adjustRightInd w:val="0"/>
        <w:spacing w:after="0" w:line="240" w:lineRule="auto"/>
        <w:rPr>
          <w:rFonts w:ascii="ArialMT" w:hAnsi="ArialMT" w:cs="ArialMT"/>
        </w:rPr>
      </w:pPr>
      <w:r>
        <w:rPr>
          <w:rFonts w:ascii="ArialMT" w:hAnsi="ArialMT" w:cs="ArialMT"/>
        </w:rPr>
        <w:t>conocer las aplicaciones de la robótica en el entorno conocido. Considerar</w:t>
      </w:r>
    </w:p>
    <w:p w:rsidR="00315111" w:rsidRDefault="00315111" w:rsidP="00315111">
      <w:pPr>
        <w:autoSpaceDE w:val="0"/>
        <w:autoSpaceDN w:val="0"/>
        <w:adjustRightInd w:val="0"/>
        <w:spacing w:after="0" w:line="240" w:lineRule="auto"/>
        <w:rPr>
          <w:rFonts w:ascii="ArialMT" w:hAnsi="ArialMT" w:cs="ArialMT"/>
        </w:rPr>
      </w:pPr>
      <w:r>
        <w:rPr>
          <w:rFonts w:ascii="ArialMT" w:hAnsi="ArialMT" w:cs="ArialMT"/>
        </w:rPr>
        <w:t>de forma equilibrada los valores técnicos, funcionales y estéticos de los</w:t>
      </w:r>
    </w:p>
    <w:p w:rsidR="00315111" w:rsidRDefault="00315111" w:rsidP="00315111">
      <w:pPr>
        <w:autoSpaceDE w:val="0"/>
        <w:autoSpaceDN w:val="0"/>
        <w:adjustRightInd w:val="0"/>
        <w:spacing w:after="0" w:line="240" w:lineRule="auto"/>
        <w:rPr>
          <w:rFonts w:ascii="ArialMT" w:hAnsi="ArialMT" w:cs="ArialMT"/>
        </w:rPr>
      </w:pPr>
      <w:r>
        <w:rPr>
          <w:rFonts w:ascii="ArialMT" w:hAnsi="ArialMT" w:cs="ArialMT"/>
        </w:rPr>
        <w:t>trabajos realizados.</w:t>
      </w:r>
    </w:p>
    <w:p w:rsidR="00315111" w:rsidRDefault="00315111" w:rsidP="00315111">
      <w:pPr>
        <w:autoSpaceDE w:val="0"/>
        <w:autoSpaceDN w:val="0"/>
        <w:adjustRightInd w:val="0"/>
        <w:spacing w:after="0" w:line="240" w:lineRule="auto"/>
        <w:rPr>
          <w:rFonts w:ascii="ArialMT" w:hAnsi="ArialMT" w:cs="ArialMT"/>
        </w:rPr>
      </w:pPr>
    </w:p>
    <w:p w:rsidR="00315111" w:rsidRDefault="00315111" w:rsidP="00315111">
      <w:pPr>
        <w:autoSpaceDE w:val="0"/>
        <w:autoSpaceDN w:val="0"/>
        <w:adjustRightInd w:val="0"/>
        <w:spacing w:after="0" w:line="240" w:lineRule="auto"/>
        <w:rPr>
          <w:rFonts w:ascii="ArialMT" w:hAnsi="ArialMT" w:cs="ArialMT"/>
        </w:rPr>
      </w:pPr>
      <w:r>
        <w:rPr>
          <w:rFonts w:ascii="ArialMT" w:hAnsi="ArialMT" w:cs="ArialMT"/>
        </w:rPr>
        <w:t>Uso moderado y eficiente del ordenador para buscar informaión y para el tiempo de ocio.</w:t>
      </w:r>
    </w:p>
    <w:p w:rsidR="00315111" w:rsidRDefault="00315111" w:rsidP="00315111">
      <w:pPr>
        <w:autoSpaceDE w:val="0"/>
        <w:autoSpaceDN w:val="0"/>
        <w:adjustRightInd w:val="0"/>
        <w:spacing w:after="0" w:line="240" w:lineRule="auto"/>
        <w:rPr>
          <w:rFonts w:ascii="Wingdings-Regular" w:eastAsia="Wingdings-Regular" w:hAnsi="Arial-BoldMT" w:cs="Wingdings-Regular"/>
        </w:rPr>
      </w:pPr>
    </w:p>
    <w:p w:rsidR="00315111" w:rsidRDefault="00315111" w:rsidP="00315111">
      <w:pPr>
        <w:autoSpaceDE w:val="0"/>
        <w:autoSpaceDN w:val="0"/>
        <w:adjustRightInd w:val="0"/>
        <w:spacing w:after="0" w:line="240" w:lineRule="auto"/>
        <w:rPr>
          <w:rFonts w:ascii="Arial-BoldMT" w:hAnsi="Arial-BoldMT" w:cs="Arial-BoldMT"/>
          <w:b/>
          <w:bCs/>
        </w:rPr>
      </w:pPr>
      <w:r>
        <w:rPr>
          <w:rFonts w:ascii="Arial-BoldMT" w:hAnsi="Arial-BoldMT" w:cs="Arial-BoldMT"/>
          <w:b/>
          <w:bCs/>
        </w:rPr>
        <w:t>Educación para la igualdad de oportunidades de ambos sexos</w:t>
      </w:r>
    </w:p>
    <w:p w:rsidR="00315111" w:rsidRDefault="00315111" w:rsidP="00315111">
      <w:pPr>
        <w:autoSpaceDE w:val="0"/>
        <w:autoSpaceDN w:val="0"/>
        <w:adjustRightInd w:val="0"/>
        <w:spacing w:after="0" w:line="240" w:lineRule="auto"/>
        <w:rPr>
          <w:rFonts w:ascii="Arial-BoldMT" w:hAnsi="Arial-BoldMT" w:cs="Arial-BoldMT"/>
          <w:b/>
          <w:bCs/>
        </w:rPr>
      </w:pPr>
    </w:p>
    <w:p w:rsidR="00315111" w:rsidRDefault="00315111" w:rsidP="00315111">
      <w:pPr>
        <w:autoSpaceDE w:val="0"/>
        <w:autoSpaceDN w:val="0"/>
        <w:adjustRightInd w:val="0"/>
        <w:spacing w:after="0" w:line="240" w:lineRule="auto"/>
        <w:rPr>
          <w:rFonts w:ascii="ArialMT" w:hAnsi="ArialMT" w:cs="ArialMT"/>
        </w:rPr>
      </w:pPr>
      <w:r>
        <w:rPr>
          <w:rFonts w:ascii="ArialMT" w:hAnsi="ArialMT" w:cs="ArialMT"/>
        </w:rPr>
        <w:t>Es necesario potenciar el interés de las alumnas por la tecnología, fomentando</w:t>
      </w:r>
    </w:p>
    <w:p w:rsidR="00315111" w:rsidRDefault="00315111" w:rsidP="00315111">
      <w:pPr>
        <w:autoSpaceDE w:val="0"/>
        <w:autoSpaceDN w:val="0"/>
        <w:adjustRightInd w:val="0"/>
        <w:spacing w:after="0" w:line="240" w:lineRule="auto"/>
        <w:rPr>
          <w:rFonts w:ascii="ArialMT" w:hAnsi="ArialMT" w:cs="ArialMT"/>
        </w:rPr>
      </w:pPr>
      <w:r>
        <w:rPr>
          <w:rFonts w:ascii="ArialMT" w:hAnsi="ArialMT" w:cs="ArialMT"/>
        </w:rPr>
        <w:t>que tengan posiciones activas, que asuman la dirección de grupos de trabajo y</w:t>
      </w:r>
    </w:p>
    <w:p w:rsidR="00315111" w:rsidRDefault="00315111" w:rsidP="00315111">
      <w:pPr>
        <w:autoSpaceDE w:val="0"/>
        <w:autoSpaceDN w:val="0"/>
        <w:adjustRightInd w:val="0"/>
        <w:spacing w:after="0" w:line="240" w:lineRule="auto"/>
        <w:rPr>
          <w:rFonts w:ascii="ArialMT" w:hAnsi="ArialMT" w:cs="ArialMT"/>
        </w:rPr>
      </w:pPr>
      <w:r>
        <w:rPr>
          <w:rFonts w:ascii="ArialMT" w:hAnsi="ArialMT" w:cs="ArialMT"/>
        </w:rPr>
        <w:t>evitando que se formen grupos de chicos y chicas por separado.</w:t>
      </w:r>
    </w:p>
    <w:p w:rsidR="00315111" w:rsidRDefault="00315111" w:rsidP="00315111">
      <w:pPr>
        <w:autoSpaceDE w:val="0"/>
        <w:autoSpaceDN w:val="0"/>
        <w:adjustRightInd w:val="0"/>
        <w:spacing w:after="0" w:line="240" w:lineRule="auto"/>
        <w:rPr>
          <w:rFonts w:ascii="ArialMT" w:hAnsi="ArialMT" w:cs="ArialMT"/>
        </w:rPr>
      </w:pPr>
      <w:r>
        <w:rPr>
          <w:rFonts w:ascii="ArialMT" w:hAnsi="ArialMT" w:cs="ArialMT"/>
        </w:rPr>
        <w:t>Desgraciadamente, sigue siendo cierto, quizá por tradición cultural, que las</w:t>
      </w:r>
    </w:p>
    <w:p w:rsidR="00315111" w:rsidRDefault="00315111" w:rsidP="00315111">
      <w:pPr>
        <w:autoSpaceDE w:val="0"/>
        <w:autoSpaceDN w:val="0"/>
        <w:adjustRightInd w:val="0"/>
        <w:spacing w:after="0" w:line="240" w:lineRule="auto"/>
        <w:rPr>
          <w:rFonts w:ascii="ArialMT" w:hAnsi="ArialMT" w:cs="ArialMT"/>
        </w:rPr>
      </w:pPr>
      <w:r>
        <w:rPr>
          <w:rFonts w:ascii="ArialMT" w:hAnsi="ArialMT" w:cs="ArialMT"/>
        </w:rPr>
        <w:t>alumnas abandonan a edades tempranas esta asignatura, y que pierden así</w:t>
      </w:r>
    </w:p>
    <w:p w:rsidR="00315111" w:rsidRDefault="00315111" w:rsidP="00315111">
      <w:pPr>
        <w:jc w:val="both"/>
        <w:rPr>
          <w:rFonts w:ascii="ArialMT" w:hAnsi="ArialMT" w:cs="ArialMT"/>
        </w:rPr>
      </w:pPr>
      <w:r>
        <w:rPr>
          <w:rFonts w:ascii="ArialMT" w:hAnsi="ArialMT" w:cs="ArialMT"/>
        </w:rPr>
        <w:t>importantes oportunidades para el futuro (o, por lo menos, condicionándolo).</w:t>
      </w:r>
    </w:p>
    <w:p w:rsidR="00315111" w:rsidRDefault="00315111" w:rsidP="00315111">
      <w:pPr>
        <w:jc w:val="both"/>
        <w:rPr>
          <w:rFonts w:ascii="Arial" w:hAnsi="Arial" w:cs="Arial"/>
        </w:rPr>
      </w:pPr>
    </w:p>
    <w:p w:rsidR="00DC3F07" w:rsidRDefault="00DC3F07" w:rsidP="00241F7F">
      <w:pPr>
        <w:jc w:val="both"/>
        <w:rPr>
          <w:rFonts w:ascii="Arial" w:hAnsi="Arial" w:cs="Arial"/>
        </w:rPr>
      </w:pPr>
    </w:p>
    <w:p w:rsidR="00DC3F07" w:rsidRDefault="00DC3F07" w:rsidP="00241F7F">
      <w:pPr>
        <w:jc w:val="both"/>
        <w:rPr>
          <w:rFonts w:ascii="Arial" w:hAnsi="Arial" w:cs="Arial"/>
        </w:rPr>
      </w:pPr>
    </w:p>
    <w:p w:rsidR="00DC3F07" w:rsidRDefault="00DC3F07" w:rsidP="00241F7F">
      <w:pPr>
        <w:jc w:val="both"/>
        <w:rPr>
          <w:rFonts w:ascii="Arial" w:hAnsi="Arial" w:cs="Arial"/>
        </w:rPr>
      </w:pPr>
    </w:p>
    <w:p w:rsidR="00434B46" w:rsidRDefault="00434B46">
      <w:pPr>
        <w:rPr>
          <w:rFonts w:ascii="Arial" w:hAnsi="Arial" w:cs="Arial"/>
        </w:rPr>
      </w:pPr>
      <w:r>
        <w:rPr>
          <w:rFonts w:ascii="Arial" w:hAnsi="Arial" w:cs="Arial"/>
        </w:rPr>
        <w:br w:type="page"/>
      </w:r>
    </w:p>
    <w:p w:rsidR="004B6B14" w:rsidRPr="00FB2024" w:rsidRDefault="000D6F33" w:rsidP="0009640C">
      <w:pPr>
        <w:pStyle w:val="Prrafodelista"/>
        <w:numPr>
          <w:ilvl w:val="0"/>
          <w:numId w:val="113"/>
        </w:numPr>
        <w:shd w:val="clear" w:color="auto" w:fill="F2DBDB" w:themeFill="accent2" w:themeFillTint="33"/>
        <w:rPr>
          <w:b/>
          <w:sz w:val="28"/>
          <w:szCs w:val="28"/>
        </w:rPr>
      </w:pPr>
      <w:r w:rsidRPr="00FB2024">
        <w:rPr>
          <w:b/>
          <w:sz w:val="28"/>
          <w:szCs w:val="28"/>
        </w:rPr>
        <w:lastRenderedPageBreak/>
        <w:t>METODOLOGÍA</w:t>
      </w:r>
    </w:p>
    <w:tbl>
      <w:tblPr>
        <w:tblW w:w="0" w:type="auto"/>
        <w:tblInd w:w="-25" w:type="dxa"/>
        <w:tblLayout w:type="fixed"/>
        <w:tblCellMar>
          <w:left w:w="70" w:type="dxa"/>
          <w:right w:w="70" w:type="dxa"/>
        </w:tblCellMar>
        <w:tblLook w:val="0000"/>
      </w:tblPr>
      <w:tblGrid>
        <w:gridCol w:w="10014"/>
      </w:tblGrid>
      <w:tr w:rsidR="003D203A" w:rsidTr="003D203A">
        <w:trPr>
          <w:trHeight w:val="517"/>
        </w:trPr>
        <w:tc>
          <w:tcPr>
            <w:tcW w:w="10014" w:type="dxa"/>
            <w:shd w:val="clear" w:color="auto" w:fill="FFFFFF" w:themeFill="background1"/>
          </w:tcPr>
          <w:p w:rsidR="003D203A" w:rsidRPr="003D203A" w:rsidRDefault="007762A9" w:rsidP="003F1716">
            <w:pPr>
              <w:snapToGrid w:val="0"/>
              <w:jc w:val="both"/>
              <w:rPr>
                <w:b/>
                <w:u w:val="single"/>
                <w:lang w:val="es-ES_tradnl"/>
              </w:rPr>
            </w:pPr>
            <w:r>
              <w:rPr>
                <w:b/>
                <w:highlight w:val="lightGray"/>
                <w:u w:val="single"/>
                <w:lang w:val="es-ES_tradnl"/>
              </w:rPr>
              <w:t xml:space="preserve">4.1. </w:t>
            </w:r>
            <w:r w:rsidR="003D203A" w:rsidRPr="003D203A">
              <w:rPr>
                <w:b/>
                <w:highlight w:val="lightGray"/>
                <w:u w:val="single"/>
                <w:lang w:val="es-ES_tradnl"/>
              </w:rPr>
              <w:t>PRINCIPIOS PEDAGÓGICOS GENERALES</w:t>
            </w:r>
            <w:r w:rsidR="003D203A" w:rsidRPr="003D203A">
              <w:rPr>
                <w:b/>
                <w:u w:val="single"/>
                <w:lang w:val="es-ES_tradnl"/>
              </w:rPr>
              <w:t xml:space="preserve"> </w:t>
            </w:r>
          </w:p>
        </w:tc>
      </w:tr>
    </w:tbl>
    <w:p w:rsidR="003D203A" w:rsidRDefault="003D203A" w:rsidP="003D203A">
      <w:pPr>
        <w:ind w:left="284" w:hanging="284"/>
        <w:jc w:val="both"/>
        <w:rPr>
          <w:rFonts w:ascii="Arial" w:hAnsi="Arial"/>
          <w:lang w:val="es-ES_tradnl"/>
        </w:rPr>
      </w:pPr>
      <w:r>
        <w:rPr>
          <w:rFonts w:ascii="Arial" w:hAnsi="Arial"/>
          <w:lang w:val="es-ES_tradnl"/>
        </w:rPr>
        <w:t>El proceso de enseñanza-aprendizaje entendemos que debe cumplir los siguientes requisitos:</w:t>
      </w:r>
    </w:p>
    <w:p w:rsidR="003D203A" w:rsidRDefault="003D203A" w:rsidP="0009640C">
      <w:pPr>
        <w:numPr>
          <w:ilvl w:val="0"/>
          <w:numId w:val="172"/>
        </w:numPr>
        <w:tabs>
          <w:tab w:val="clear" w:pos="360"/>
          <w:tab w:val="num" w:pos="644"/>
        </w:tabs>
        <w:suppressAutoHyphens/>
        <w:spacing w:after="0" w:line="240" w:lineRule="auto"/>
        <w:ind w:left="568"/>
        <w:jc w:val="both"/>
        <w:rPr>
          <w:rFonts w:ascii="Arial" w:hAnsi="Arial"/>
          <w:lang w:val="es-ES_tradnl"/>
        </w:rPr>
      </w:pPr>
      <w:r>
        <w:rPr>
          <w:rFonts w:ascii="Arial" w:hAnsi="Arial"/>
          <w:lang w:val="es-ES_tradnl"/>
        </w:rPr>
        <w:t>Partir del nivel de desarrollo del alumnado y de sus aprendizajes previos.</w:t>
      </w:r>
    </w:p>
    <w:p w:rsidR="003D203A" w:rsidRDefault="003D203A" w:rsidP="003D203A">
      <w:pPr>
        <w:ind w:left="568" w:hanging="284"/>
        <w:jc w:val="both"/>
        <w:rPr>
          <w:rFonts w:ascii="Arial" w:hAnsi="Arial"/>
          <w:lang w:val="es-ES_tradnl"/>
        </w:rPr>
      </w:pPr>
    </w:p>
    <w:p w:rsidR="003D203A" w:rsidRDefault="003D203A" w:rsidP="0009640C">
      <w:pPr>
        <w:numPr>
          <w:ilvl w:val="0"/>
          <w:numId w:val="185"/>
        </w:numPr>
        <w:tabs>
          <w:tab w:val="clear" w:pos="360"/>
          <w:tab w:val="num" w:pos="644"/>
        </w:tabs>
        <w:suppressAutoHyphens/>
        <w:spacing w:after="0" w:line="240" w:lineRule="auto"/>
        <w:ind w:left="568"/>
        <w:jc w:val="both"/>
        <w:rPr>
          <w:rFonts w:ascii="Arial" w:hAnsi="Arial"/>
          <w:lang w:val="es-ES_tradnl"/>
        </w:rPr>
      </w:pPr>
      <w:r>
        <w:rPr>
          <w:rFonts w:ascii="Arial" w:hAnsi="Arial"/>
          <w:lang w:val="es-ES_tradnl"/>
        </w:rPr>
        <w:t>Asegurar la construcción de aprendizajes significativos a través de la movilización de sus conocimientos previos y de la memorización comprensiva.</w:t>
      </w:r>
    </w:p>
    <w:p w:rsidR="003D203A" w:rsidRDefault="003D203A" w:rsidP="003D203A">
      <w:pPr>
        <w:ind w:left="568" w:hanging="284"/>
        <w:jc w:val="both"/>
        <w:rPr>
          <w:rFonts w:ascii="Arial" w:hAnsi="Arial"/>
          <w:lang w:val="es-ES_tradnl"/>
        </w:rPr>
      </w:pPr>
    </w:p>
    <w:p w:rsidR="003D203A" w:rsidRDefault="003D203A" w:rsidP="0009640C">
      <w:pPr>
        <w:numPr>
          <w:ilvl w:val="0"/>
          <w:numId w:val="185"/>
        </w:numPr>
        <w:tabs>
          <w:tab w:val="clear" w:pos="360"/>
          <w:tab w:val="num" w:pos="644"/>
        </w:tabs>
        <w:suppressAutoHyphens/>
        <w:spacing w:after="0" w:line="240" w:lineRule="auto"/>
        <w:ind w:left="568"/>
        <w:jc w:val="both"/>
        <w:rPr>
          <w:rFonts w:ascii="Arial" w:hAnsi="Arial"/>
          <w:lang w:val="es-ES_tradnl"/>
        </w:rPr>
      </w:pPr>
      <w:r>
        <w:rPr>
          <w:rFonts w:ascii="Arial" w:hAnsi="Arial"/>
          <w:lang w:val="es-ES_tradnl"/>
        </w:rPr>
        <w:t>Posibilitar que los alumnos y las alumnas realicen aprendizajes significativos por sí solos.</w:t>
      </w:r>
    </w:p>
    <w:p w:rsidR="003D203A" w:rsidRDefault="003D203A" w:rsidP="003D203A">
      <w:pPr>
        <w:ind w:left="568" w:hanging="284"/>
        <w:jc w:val="both"/>
        <w:rPr>
          <w:rFonts w:ascii="Arial" w:hAnsi="Arial"/>
          <w:lang w:val="es-ES_tradnl"/>
        </w:rPr>
      </w:pPr>
    </w:p>
    <w:p w:rsidR="003D203A" w:rsidRDefault="003D203A" w:rsidP="0009640C">
      <w:pPr>
        <w:numPr>
          <w:ilvl w:val="0"/>
          <w:numId w:val="185"/>
        </w:numPr>
        <w:tabs>
          <w:tab w:val="clear" w:pos="360"/>
          <w:tab w:val="num" w:pos="644"/>
        </w:tabs>
        <w:suppressAutoHyphens/>
        <w:spacing w:after="0" w:line="240" w:lineRule="auto"/>
        <w:ind w:left="568"/>
        <w:jc w:val="both"/>
        <w:rPr>
          <w:rFonts w:ascii="Arial" w:hAnsi="Arial"/>
          <w:lang w:val="es-ES_tradnl"/>
        </w:rPr>
      </w:pPr>
      <w:r>
        <w:rPr>
          <w:rFonts w:ascii="Arial" w:hAnsi="Arial"/>
          <w:lang w:val="es-ES_tradnl"/>
        </w:rPr>
        <w:t>Favorecer situaciones en las que los alumnos y alumnas deben actualizar sus conocimientos.</w:t>
      </w:r>
    </w:p>
    <w:p w:rsidR="003D203A" w:rsidRDefault="003D203A" w:rsidP="003D203A">
      <w:pPr>
        <w:ind w:left="568" w:hanging="284"/>
        <w:jc w:val="both"/>
        <w:rPr>
          <w:rFonts w:ascii="Arial" w:hAnsi="Arial"/>
          <w:lang w:val="es-ES_tradnl"/>
        </w:rPr>
      </w:pPr>
    </w:p>
    <w:p w:rsidR="003D203A" w:rsidRDefault="003D203A" w:rsidP="0009640C">
      <w:pPr>
        <w:numPr>
          <w:ilvl w:val="0"/>
          <w:numId w:val="185"/>
        </w:numPr>
        <w:tabs>
          <w:tab w:val="clear" w:pos="360"/>
          <w:tab w:val="num" w:pos="644"/>
        </w:tabs>
        <w:suppressAutoHyphens/>
        <w:spacing w:after="0" w:line="240" w:lineRule="auto"/>
        <w:ind w:left="568"/>
        <w:jc w:val="both"/>
        <w:rPr>
          <w:rFonts w:ascii="Arial" w:hAnsi="Arial"/>
          <w:lang w:val="es-ES_tradnl"/>
        </w:rPr>
      </w:pPr>
      <w:r>
        <w:rPr>
          <w:rFonts w:ascii="Arial" w:hAnsi="Arial"/>
          <w:lang w:val="es-ES_tradnl"/>
        </w:rPr>
        <w:t>Proporcionar situaciones de aprendizaje que tienen sentido para los alumnos y alumnas, con el fin de que resulten motivadoras.</w:t>
      </w:r>
    </w:p>
    <w:p w:rsidR="003D203A" w:rsidRDefault="003D203A" w:rsidP="003D203A">
      <w:pPr>
        <w:ind w:left="284" w:hanging="284"/>
        <w:jc w:val="both"/>
        <w:rPr>
          <w:rFonts w:ascii="Arial" w:hAnsi="Arial"/>
          <w:lang w:val="es-ES_tradnl"/>
        </w:rPr>
      </w:pPr>
    </w:p>
    <w:p w:rsidR="003D203A" w:rsidRDefault="003D203A" w:rsidP="003D203A">
      <w:pPr>
        <w:jc w:val="both"/>
        <w:rPr>
          <w:rFonts w:ascii="Arial" w:hAnsi="Arial"/>
          <w:lang w:val="es-ES_tradnl"/>
        </w:rPr>
      </w:pPr>
      <w:r>
        <w:rPr>
          <w:rFonts w:ascii="Arial" w:hAnsi="Arial"/>
          <w:lang w:val="es-ES_tradnl"/>
        </w:rPr>
        <w:t>En coherencia con lo expuesto, los principios que orientan nuestra práctica educativa son los siguientes:</w:t>
      </w:r>
    </w:p>
    <w:p w:rsidR="003D203A" w:rsidRDefault="003D203A" w:rsidP="0009640C">
      <w:pPr>
        <w:numPr>
          <w:ilvl w:val="0"/>
          <w:numId w:val="179"/>
        </w:numPr>
        <w:suppressAutoHyphens/>
        <w:spacing w:after="0" w:line="240" w:lineRule="auto"/>
        <w:jc w:val="both"/>
        <w:rPr>
          <w:rFonts w:ascii="Arial" w:hAnsi="Arial"/>
          <w:b/>
          <w:lang w:val="es-ES_tradnl"/>
        </w:rPr>
      </w:pPr>
      <w:r>
        <w:rPr>
          <w:rFonts w:ascii="Arial" w:hAnsi="Arial"/>
          <w:b/>
          <w:lang w:val="es-ES_tradnl"/>
        </w:rPr>
        <w:t>Metodología activa.</w:t>
      </w:r>
    </w:p>
    <w:p w:rsidR="003D203A" w:rsidRDefault="003D203A" w:rsidP="003D203A">
      <w:pPr>
        <w:ind w:left="284"/>
        <w:jc w:val="both"/>
        <w:rPr>
          <w:rFonts w:ascii="Arial" w:hAnsi="Arial"/>
          <w:lang w:val="es-ES_tradnl"/>
        </w:rPr>
      </w:pPr>
      <w:r>
        <w:rPr>
          <w:rFonts w:ascii="Arial" w:hAnsi="Arial"/>
          <w:lang w:val="es-ES_tradnl"/>
        </w:rPr>
        <w:t xml:space="preserve">Supone atender a aspectos íntimamente relacionados, referidos al clima de participación e integración del alumnado en el proceso de aprendizaje: </w:t>
      </w:r>
    </w:p>
    <w:p w:rsidR="003D203A" w:rsidRDefault="003D203A" w:rsidP="0009640C">
      <w:pPr>
        <w:numPr>
          <w:ilvl w:val="0"/>
          <w:numId w:val="184"/>
        </w:numPr>
        <w:suppressAutoHyphens/>
        <w:spacing w:after="0" w:line="240" w:lineRule="auto"/>
        <w:ind w:left="426" w:hanging="142"/>
        <w:jc w:val="both"/>
        <w:rPr>
          <w:rFonts w:ascii="Arial" w:hAnsi="Arial"/>
          <w:lang w:val="es-ES_tradnl"/>
        </w:rPr>
      </w:pPr>
      <w:r>
        <w:rPr>
          <w:rFonts w:ascii="Arial" w:hAnsi="Arial"/>
          <w:lang w:val="es-ES_tradnl"/>
        </w:rPr>
        <w:t>Integración activa de los alumnos y alumnas en la dinámica general del aula y en la adquisición y configuración de los aprendizajes.</w:t>
      </w:r>
    </w:p>
    <w:p w:rsidR="003D203A" w:rsidRDefault="003D203A" w:rsidP="003D203A">
      <w:pPr>
        <w:jc w:val="both"/>
        <w:rPr>
          <w:rFonts w:ascii="Arial" w:hAnsi="Arial"/>
          <w:lang w:val="es-ES_tradnl"/>
        </w:rPr>
      </w:pPr>
    </w:p>
    <w:p w:rsidR="003D203A" w:rsidRDefault="003D203A" w:rsidP="0009640C">
      <w:pPr>
        <w:numPr>
          <w:ilvl w:val="0"/>
          <w:numId w:val="184"/>
        </w:numPr>
        <w:suppressAutoHyphens/>
        <w:spacing w:after="0" w:line="240" w:lineRule="auto"/>
        <w:ind w:left="426" w:hanging="142"/>
        <w:jc w:val="both"/>
        <w:rPr>
          <w:rFonts w:ascii="Arial" w:hAnsi="Arial"/>
          <w:lang w:val="es-ES_tradnl"/>
        </w:rPr>
      </w:pPr>
      <w:r>
        <w:rPr>
          <w:rFonts w:ascii="Arial" w:hAnsi="Arial"/>
          <w:lang w:val="es-ES_tradnl"/>
        </w:rPr>
        <w:t xml:space="preserve">Participación en el diseño y desarrollo del proceso de enseñanza/aprendizaje. </w:t>
      </w:r>
    </w:p>
    <w:p w:rsidR="003D203A" w:rsidRDefault="003D203A" w:rsidP="003D203A">
      <w:pPr>
        <w:ind w:left="284" w:hanging="284"/>
        <w:jc w:val="both"/>
        <w:rPr>
          <w:rFonts w:ascii="Arial" w:hAnsi="Arial"/>
          <w:lang w:val="es-ES_tradnl"/>
        </w:rPr>
      </w:pPr>
    </w:p>
    <w:p w:rsidR="003D203A" w:rsidRDefault="003D203A" w:rsidP="0009640C">
      <w:pPr>
        <w:numPr>
          <w:ilvl w:val="0"/>
          <w:numId w:val="173"/>
        </w:numPr>
        <w:suppressAutoHyphens/>
        <w:spacing w:after="0" w:line="240" w:lineRule="auto"/>
        <w:jc w:val="both"/>
        <w:rPr>
          <w:rFonts w:ascii="Arial" w:hAnsi="Arial"/>
          <w:b/>
          <w:lang w:val="es-ES_tradnl"/>
        </w:rPr>
      </w:pPr>
      <w:r>
        <w:rPr>
          <w:rFonts w:ascii="Arial" w:hAnsi="Arial"/>
          <w:b/>
          <w:lang w:val="es-ES_tradnl"/>
        </w:rPr>
        <w:t>Motivación.</w:t>
      </w:r>
    </w:p>
    <w:p w:rsidR="003D203A" w:rsidRDefault="003D203A" w:rsidP="003D203A">
      <w:pPr>
        <w:pStyle w:val="Sangradetextonormal"/>
        <w:rPr>
          <w:rFonts w:ascii="Arial" w:hAnsi="Arial"/>
        </w:rPr>
      </w:pPr>
      <w:r>
        <w:rPr>
          <w:rFonts w:ascii="Arial" w:hAnsi="Arial"/>
        </w:rPr>
        <w:t>Consideramos fundamental partir de los intereses, demandas, necesidades y expectativas de los alumnos y alumnas. También será importante arbitrar dinámicas que fomenten el trabajo en grupo.</w:t>
      </w:r>
    </w:p>
    <w:p w:rsidR="003D203A" w:rsidRDefault="003D203A" w:rsidP="003D203A">
      <w:pPr>
        <w:ind w:left="284" w:hanging="284"/>
        <w:jc w:val="both"/>
        <w:rPr>
          <w:rFonts w:ascii="Arial" w:hAnsi="Arial"/>
          <w:lang w:val="es-ES_tradnl"/>
        </w:rPr>
      </w:pPr>
    </w:p>
    <w:p w:rsidR="003D203A" w:rsidRDefault="003D203A" w:rsidP="0009640C">
      <w:pPr>
        <w:numPr>
          <w:ilvl w:val="0"/>
          <w:numId w:val="178"/>
        </w:numPr>
        <w:suppressAutoHyphens/>
        <w:spacing w:after="0" w:line="240" w:lineRule="auto"/>
        <w:jc w:val="both"/>
        <w:rPr>
          <w:rFonts w:ascii="Arial" w:hAnsi="Arial"/>
          <w:b/>
          <w:lang w:val="es-ES_tradnl"/>
        </w:rPr>
      </w:pPr>
      <w:r>
        <w:rPr>
          <w:rFonts w:ascii="Arial" w:hAnsi="Arial"/>
          <w:b/>
          <w:lang w:val="es-ES_tradnl"/>
        </w:rPr>
        <w:t>Atención a la diversidad del alumnado.</w:t>
      </w:r>
    </w:p>
    <w:p w:rsidR="003D203A" w:rsidRDefault="003D203A" w:rsidP="003D203A">
      <w:pPr>
        <w:pStyle w:val="Sangradetextonormal"/>
        <w:rPr>
          <w:rFonts w:ascii="Arial" w:hAnsi="Arial"/>
        </w:rPr>
      </w:pPr>
      <w:r>
        <w:rPr>
          <w:rFonts w:ascii="Arial" w:hAnsi="Arial"/>
        </w:rPr>
        <w:t>Nuestra intervención educativa con los alumnos y alumnas asume como uno de sus principios básicos tener en cuenta sus diferentes ritmos de aprendizaje, así como sus distintos intereses y motivaciones.</w:t>
      </w:r>
    </w:p>
    <w:p w:rsidR="003D203A" w:rsidRDefault="003D203A" w:rsidP="003D203A">
      <w:pPr>
        <w:ind w:left="284" w:hanging="284"/>
        <w:jc w:val="both"/>
        <w:rPr>
          <w:rFonts w:ascii="Arial" w:hAnsi="Arial"/>
          <w:lang w:val="es-ES_tradnl"/>
        </w:rPr>
      </w:pPr>
    </w:p>
    <w:p w:rsidR="003D203A" w:rsidRDefault="003D203A" w:rsidP="0009640C">
      <w:pPr>
        <w:numPr>
          <w:ilvl w:val="0"/>
          <w:numId w:val="170"/>
        </w:numPr>
        <w:suppressAutoHyphens/>
        <w:spacing w:after="0" w:line="240" w:lineRule="auto"/>
        <w:jc w:val="both"/>
        <w:rPr>
          <w:rFonts w:ascii="Arial" w:hAnsi="Arial"/>
          <w:b/>
          <w:lang w:val="es-ES_tradnl"/>
        </w:rPr>
      </w:pPr>
      <w:r>
        <w:rPr>
          <w:rFonts w:ascii="Arial" w:hAnsi="Arial"/>
          <w:b/>
          <w:lang w:val="es-ES_tradnl"/>
        </w:rPr>
        <w:t>Evaluación del proceso educativo.</w:t>
      </w:r>
    </w:p>
    <w:p w:rsidR="003D203A" w:rsidRDefault="003D203A" w:rsidP="003D203A">
      <w:pPr>
        <w:pStyle w:val="Sangradetextonormal"/>
        <w:rPr>
          <w:rFonts w:ascii="Arial" w:hAnsi="Arial"/>
        </w:rPr>
      </w:pPr>
      <w:r>
        <w:rPr>
          <w:rFonts w:ascii="Arial" w:hAnsi="Arial"/>
        </w:rPr>
        <w:t>La evaluación se concibe de una forma holística, es decir, analiza todos los aspectos del proceso educativo y permite la retroalimentación, la aportación de informaciones precisas que permiten reestructurar la actividad en su conjunto.</w:t>
      </w:r>
    </w:p>
    <w:p w:rsidR="003D203A" w:rsidRDefault="003D203A" w:rsidP="003D203A">
      <w:pPr>
        <w:ind w:left="284" w:hanging="284"/>
        <w:jc w:val="both"/>
        <w:rPr>
          <w:rFonts w:ascii="Arial" w:hAnsi="Arial"/>
          <w:lang w:val="es-ES_tradnl"/>
        </w:rPr>
      </w:pPr>
    </w:p>
    <w:tbl>
      <w:tblPr>
        <w:tblW w:w="0" w:type="auto"/>
        <w:tblInd w:w="-25" w:type="dxa"/>
        <w:tblLayout w:type="fixed"/>
        <w:tblCellMar>
          <w:left w:w="70" w:type="dxa"/>
          <w:right w:w="70" w:type="dxa"/>
        </w:tblCellMar>
        <w:tblLook w:val="0000"/>
      </w:tblPr>
      <w:tblGrid>
        <w:gridCol w:w="10014"/>
      </w:tblGrid>
      <w:tr w:rsidR="003D203A" w:rsidTr="003D203A">
        <w:trPr>
          <w:trHeight w:val="517"/>
        </w:trPr>
        <w:tc>
          <w:tcPr>
            <w:tcW w:w="10014" w:type="dxa"/>
            <w:shd w:val="clear" w:color="auto" w:fill="FFFFFF" w:themeFill="background1"/>
          </w:tcPr>
          <w:p w:rsidR="003D203A" w:rsidRDefault="003D203A" w:rsidP="003F1716">
            <w:pPr>
              <w:snapToGrid w:val="0"/>
              <w:jc w:val="both"/>
              <w:rPr>
                <w:rFonts w:ascii="Arial" w:hAnsi="Arial"/>
                <w:b/>
                <w:sz w:val="24"/>
                <w:lang w:val="es-ES_tradnl"/>
              </w:rPr>
            </w:pPr>
            <w:r w:rsidRPr="003D203A">
              <w:rPr>
                <w:b/>
                <w:highlight w:val="lightGray"/>
                <w:u w:val="single"/>
                <w:lang w:val="es-ES_tradnl"/>
              </w:rPr>
              <w:t>AGRUPAMIENTO DE LOS ALUMNOS/AS</w:t>
            </w:r>
            <w:r>
              <w:rPr>
                <w:rFonts w:ascii="Arial" w:hAnsi="Arial"/>
                <w:b/>
                <w:sz w:val="24"/>
                <w:lang w:val="es-ES_tradnl"/>
              </w:rPr>
              <w:t xml:space="preserve"> </w:t>
            </w:r>
          </w:p>
        </w:tc>
      </w:tr>
    </w:tbl>
    <w:p w:rsidR="003D203A" w:rsidRDefault="003D203A" w:rsidP="003D203A">
      <w:pPr>
        <w:jc w:val="both"/>
        <w:rPr>
          <w:rFonts w:ascii="Arial" w:hAnsi="Arial"/>
          <w:lang w:val="es-ES_tradnl"/>
        </w:rPr>
      </w:pPr>
      <w:r>
        <w:rPr>
          <w:rFonts w:ascii="Arial" w:hAnsi="Arial"/>
          <w:lang w:val="es-ES_tradnl"/>
        </w:rPr>
        <w:t xml:space="preserve">Los diversos modelos de agrupamiento que adopta el centro son una dimensión esencial del Proyecto Curricular. Creemos que utilizar un único modelo de agrupamiento, con independencia de la diversidad de características del conjunto de alumnos y de las actividades de enseñanza-aprendizaje, limita el potencial enriquecedor del proceso educativo. </w:t>
      </w:r>
    </w:p>
    <w:p w:rsidR="003D203A" w:rsidRDefault="003D203A" w:rsidP="003D203A">
      <w:pPr>
        <w:ind w:left="284" w:hanging="284"/>
        <w:jc w:val="both"/>
        <w:rPr>
          <w:rFonts w:ascii="Arial" w:hAnsi="Arial"/>
          <w:lang w:val="es-ES_tradnl"/>
        </w:rPr>
      </w:pPr>
    </w:p>
    <w:p w:rsidR="003D203A" w:rsidRDefault="003D203A" w:rsidP="003D203A">
      <w:pPr>
        <w:ind w:left="284" w:hanging="284"/>
        <w:jc w:val="both"/>
        <w:rPr>
          <w:rFonts w:ascii="Arial" w:hAnsi="Arial"/>
          <w:lang w:val="es-ES_tradnl"/>
        </w:rPr>
      </w:pPr>
      <w:r>
        <w:rPr>
          <w:rFonts w:ascii="Arial" w:hAnsi="Arial"/>
          <w:lang w:val="es-ES_tradnl"/>
        </w:rPr>
        <w:lastRenderedPageBreak/>
        <w:t>La diversidad de agrupamientos a lo largo de este proceso cumple dos objetivos:</w:t>
      </w:r>
    </w:p>
    <w:p w:rsidR="003D203A" w:rsidRDefault="003D203A" w:rsidP="0009640C">
      <w:pPr>
        <w:numPr>
          <w:ilvl w:val="0"/>
          <w:numId w:val="187"/>
        </w:numPr>
        <w:suppressAutoHyphens/>
        <w:spacing w:after="0" w:line="240" w:lineRule="auto"/>
        <w:jc w:val="both"/>
        <w:rPr>
          <w:rFonts w:ascii="Arial" w:hAnsi="Arial"/>
          <w:lang w:val="es-ES_tradnl"/>
        </w:rPr>
      </w:pPr>
      <w:r>
        <w:rPr>
          <w:rFonts w:ascii="Arial" w:hAnsi="Arial"/>
          <w:lang w:val="es-ES_tradnl"/>
        </w:rPr>
        <w:t>Proporciona una mejor explotación de las actividades escolares.</w:t>
      </w:r>
    </w:p>
    <w:p w:rsidR="003D203A" w:rsidRDefault="003D203A" w:rsidP="0009640C">
      <w:pPr>
        <w:numPr>
          <w:ilvl w:val="0"/>
          <w:numId w:val="187"/>
        </w:numPr>
        <w:suppressAutoHyphens/>
        <w:spacing w:after="0" w:line="240" w:lineRule="auto"/>
        <w:jc w:val="both"/>
        <w:rPr>
          <w:rFonts w:ascii="Arial" w:hAnsi="Arial"/>
          <w:lang w:val="es-ES_tradnl"/>
        </w:rPr>
      </w:pPr>
      <w:r>
        <w:rPr>
          <w:rFonts w:ascii="Arial" w:hAnsi="Arial"/>
          <w:lang w:val="es-ES_tradnl"/>
        </w:rPr>
        <w:t>Constituye un instrumento de adecuación metodológica a las necesidades de nuestros alumnos y alumnas.</w:t>
      </w:r>
    </w:p>
    <w:p w:rsidR="003D203A" w:rsidRDefault="003D203A" w:rsidP="003D203A">
      <w:pPr>
        <w:ind w:left="284" w:hanging="284"/>
        <w:jc w:val="both"/>
        <w:rPr>
          <w:rFonts w:ascii="Arial" w:hAnsi="Arial"/>
          <w:lang w:val="es-ES_tradnl"/>
        </w:rPr>
      </w:pPr>
    </w:p>
    <w:p w:rsidR="003D203A" w:rsidRDefault="003D203A" w:rsidP="003D203A">
      <w:pPr>
        <w:jc w:val="both"/>
        <w:rPr>
          <w:rFonts w:ascii="Arial" w:hAnsi="Arial"/>
          <w:lang w:val="es-ES_tradnl"/>
        </w:rPr>
      </w:pPr>
      <w:r>
        <w:rPr>
          <w:rFonts w:ascii="Arial" w:hAnsi="Arial"/>
          <w:lang w:val="es-ES_tradnl"/>
        </w:rPr>
        <w:t>La selección de los diversos tipos de agrupamiento que se van a articular atiende a los siguientes principios:</w:t>
      </w:r>
    </w:p>
    <w:p w:rsidR="003D203A" w:rsidRDefault="003D203A" w:rsidP="0009640C">
      <w:pPr>
        <w:numPr>
          <w:ilvl w:val="0"/>
          <w:numId w:val="175"/>
        </w:numPr>
        <w:suppressAutoHyphens/>
        <w:spacing w:after="0" w:line="240" w:lineRule="auto"/>
        <w:jc w:val="both"/>
        <w:rPr>
          <w:rFonts w:ascii="Arial" w:hAnsi="Arial"/>
          <w:lang w:val="es-ES_tradnl"/>
        </w:rPr>
      </w:pPr>
      <w:r>
        <w:rPr>
          <w:rFonts w:ascii="Arial" w:hAnsi="Arial"/>
          <w:lang w:val="es-ES_tradnl"/>
        </w:rPr>
        <w:t>Parten del modelo educativo del centro.</w:t>
      </w:r>
    </w:p>
    <w:p w:rsidR="003D203A" w:rsidRDefault="003D203A" w:rsidP="0009640C">
      <w:pPr>
        <w:numPr>
          <w:ilvl w:val="0"/>
          <w:numId w:val="175"/>
        </w:numPr>
        <w:suppressAutoHyphens/>
        <w:spacing w:after="0" w:line="240" w:lineRule="auto"/>
        <w:jc w:val="both"/>
        <w:rPr>
          <w:rFonts w:ascii="Arial" w:hAnsi="Arial"/>
          <w:lang w:val="es-ES_tradnl"/>
        </w:rPr>
      </w:pPr>
      <w:r>
        <w:rPr>
          <w:rFonts w:ascii="Arial" w:hAnsi="Arial"/>
          <w:lang w:val="es-ES_tradnl"/>
        </w:rPr>
        <w:t>Responden a las posibilidades y recursos, materiales y humanos, del centro.</w:t>
      </w:r>
    </w:p>
    <w:p w:rsidR="003D203A" w:rsidRDefault="003D203A" w:rsidP="0009640C">
      <w:pPr>
        <w:numPr>
          <w:ilvl w:val="0"/>
          <w:numId w:val="175"/>
        </w:numPr>
        <w:suppressAutoHyphens/>
        <w:spacing w:after="0" w:line="240" w:lineRule="auto"/>
        <w:jc w:val="both"/>
        <w:rPr>
          <w:rFonts w:ascii="Arial" w:hAnsi="Arial"/>
          <w:lang w:val="es-ES_tradnl"/>
        </w:rPr>
      </w:pPr>
      <w:r>
        <w:rPr>
          <w:rFonts w:ascii="Arial" w:hAnsi="Arial"/>
          <w:lang w:val="es-ES_tradnl"/>
        </w:rPr>
        <w:t>Son suficientemente flexibles para realizar adecuaciones puntuales en ciertas actividades.</w:t>
      </w:r>
    </w:p>
    <w:p w:rsidR="003D203A" w:rsidRDefault="003D203A" w:rsidP="0009640C">
      <w:pPr>
        <w:numPr>
          <w:ilvl w:val="0"/>
          <w:numId w:val="175"/>
        </w:numPr>
        <w:suppressAutoHyphens/>
        <w:spacing w:after="0" w:line="240" w:lineRule="auto"/>
        <w:jc w:val="both"/>
        <w:rPr>
          <w:rFonts w:ascii="Arial" w:hAnsi="Arial"/>
          <w:lang w:val="es-ES_tradnl"/>
        </w:rPr>
      </w:pPr>
      <w:r>
        <w:rPr>
          <w:rFonts w:ascii="Arial" w:hAnsi="Arial"/>
          <w:lang w:val="es-ES_tradnl"/>
        </w:rPr>
        <w:t>Parten de la observación real de nuestros alumnos y alumnas y de la predicción de sus necesidades.</w:t>
      </w:r>
    </w:p>
    <w:p w:rsidR="003D203A" w:rsidRDefault="003D203A" w:rsidP="0009640C">
      <w:pPr>
        <w:numPr>
          <w:ilvl w:val="0"/>
          <w:numId w:val="175"/>
        </w:numPr>
        <w:suppressAutoHyphens/>
        <w:spacing w:after="0" w:line="240" w:lineRule="auto"/>
        <w:jc w:val="both"/>
        <w:rPr>
          <w:rFonts w:ascii="Arial" w:hAnsi="Arial"/>
          <w:lang w:val="es-ES_tradnl"/>
        </w:rPr>
      </w:pPr>
      <w:r>
        <w:rPr>
          <w:rFonts w:ascii="Arial" w:hAnsi="Arial"/>
          <w:lang w:val="es-ES_tradnl"/>
        </w:rPr>
        <w:t>Mantienen una estrecha relación con la naturaleza disciplinar de la actividad o área.</w:t>
      </w:r>
    </w:p>
    <w:p w:rsidR="003D203A" w:rsidRDefault="003D203A" w:rsidP="003D203A">
      <w:pPr>
        <w:ind w:left="284" w:hanging="284"/>
        <w:jc w:val="both"/>
        <w:rPr>
          <w:rFonts w:ascii="Arial" w:hAnsi="Arial"/>
          <w:lang w:val="es-ES_tradnl"/>
        </w:rPr>
      </w:pPr>
    </w:p>
    <w:p w:rsidR="003D203A" w:rsidRDefault="003D203A" w:rsidP="003D203A">
      <w:pPr>
        <w:jc w:val="both"/>
        <w:rPr>
          <w:rFonts w:ascii="Arial" w:hAnsi="Arial"/>
          <w:lang w:val="es-ES_tradnl"/>
        </w:rPr>
      </w:pPr>
      <w:r>
        <w:rPr>
          <w:rFonts w:ascii="Arial" w:hAnsi="Arial"/>
          <w:lang w:val="es-ES_tradnl"/>
        </w:rPr>
        <w:t>Los criterios de distribución del alumnado por aulas obedecen a un análisis sistemático, que recoge aspectos de debate tan importantes como el punto de partida de los alumnos al llegar al inicio del ciclo y de cada curso, las peculiaridades educativas del centro y la naturaleza del área o actividad.</w:t>
      </w:r>
    </w:p>
    <w:p w:rsidR="003D203A" w:rsidRDefault="003D203A" w:rsidP="003D203A">
      <w:pPr>
        <w:ind w:left="284" w:hanging="284"/>
        <w:jc w:val="both"/>
        <w:rPr>
          <w:rFonts w:ascii="Arial" w:hAnsi="Arial"/>
          <w:b/>
          <w:lang w:val="es-ES_tradnl"/>
        </w:rPr>
      </w:pPr>
      <w:r>
        <w:rPr>
          <w:rFonts w:ascii="Arial" w:hAnsi="Arial"/>
          <w:b/>
          <w:lang w:val="es-ES_tradnl"/>
        </w:rPr>
        <w:t>CRITERIOS DE AGRUPAMIENTO:</w:t>
      </w:r>
    </w:p>
    <w:p w:rsidR="003D203A" w:rsidRDefault="003D203A" w:rsidP="0009640C">
      <w:pPr>
        <w:numPr>
          <w:ilvl w:val="0"/>
          <w:numId w:val="189"/>
        </w:numPr>
        <w:suppressAutoHyphens/>
        <w:spacing w:after="0" w:line="240" w:lineRule="auto"/>
        <w:jc w:val="both"/>
        <w:rPr>
          <w:rFonts w:ascii="Arial" w:hAnsi="Arial"/>
          <w:lang w:val="es-ES_tradnl"/>
        </w:rPr>
      </w:pPr>
      <w:r>
        <w:rPr>
          <w:rFonts w:ascii="Arial" w:hAnsi="Arial"/>
          <w:lang w:val="es-ES_tradnl"/>
        </w:rPr>
        <w:t>Procedencia de un mismo centro.</w:t>
      </w:r>
    </w:p>
    <w:p w:rsidR="003D203A" w:rsidRDefault="003D203A" w:rsidP="0009640C">
      <w:pPr>
        <w:numPr>
          <w:ilvl w:val="0"/>
          <w:numId w:val="189"/>
        </w:numPr>
        <w:suppressAutoHyphens/>
        <w:spacing w:after="0" w:line="240" w:lineRule="auto"/>
        <w:jc w:val="both"/>
        <w:rPr>
          <w:rFonts w:ascii="Arial" w:hAnsi="Arial"/>
          <w:lang w:val="es-ES_tradnl"/>
        </w:rPr>
      </w:pPr>
      <w:r>
        <w:rPr>
          <w:rFonts w:ascii="Arial" w:hAnsi="Arial"/>
          <w:lang w:val="es-ES_tradnl"/>
        </w:rPr>
        <w:t>Edad cronológica.</w:t>
      </w:r>
    </w:p>
    <w:p w:rsidR="003D203A" w:rsidRDefault="003D203A" w:rsidP="0009640C">
      <w:pPr>
        <w:numPr>
          <w:ilvl w:val="0"/>
          <w:numId w:val="189"/>
        </w:numPr>
        <w:suppressAutoHyphens/>
        <w:spacing w:after="0" w:line="240" w:lineRule="auto"/>
        <w:jc w:val="both"/>
        <w:rPr>
          <w:rFonts w:ascii="Arial" w:hAnsi="Arial"/>
          <w:lang w:val="es-ES_tradnl"/>
        </w:rPr>
      </w:pPr>
      <w:r>
        <w:rPr>
          <w:rFonts w:ascii="Arial" w:hAnsi="Arial"/>
          <w:lang w:val="es-ES_tradnl"/>
        </w:rPr>
        <w:t>Nivel de instrucción.</w:t>
      </w:r>
    </w:p>
    <w:p w:rsidR="003D203A" w:rsidRDefault="003D203A" w:rsidP="0009640C">
      <w:pPr>
        <w:numPr>
          <w:ilvl w:val="0"/>
          <w:numId w:val="189"/>
        </w:numPr>
        <w:suppressAutoHyphens/>
        <w:spacing w:after="0" w:line="240" w:lineRule="auto"/>
        <w:jc w:val="both"/>
        <w:rPr>
          <w:rFonts w:ascii="Arial" w:hAnsi="Arial"/>
          <w:lang w:val="es-ES_tradnl"/>
        </w:rPr>
      </w:pPr>
      <w:r>
        <w:rPr>
          <w:rFonts w:ascii="Arial" w:hAnsi="Arial"/>
          <w:lang w:val="es-ES_tradnl"/>
        </w:rPr>
        <w:t>Ritmo de aprendizaje.</w:t>
      </w:r>
    </w:p>
    <w:p w:rsidR="003D203A" w:rsidRDefault="003D203A" w:rsidP="0009640C">
      <w:pPr>
        <w:numPr>
          <w:ilvl w:val="0"/>
          <w:numId w:val="189"/>
        </w:numPr>
        <w:suppressAutoHyphens/>
        <w:spacing w:after="0" w:line="240" w:lineRule="auto"/>
        <w:jc w:val="both"/>
        <w:rPr>
          <w:rFonts w:ascii="Arial" w:hAnsi="Arial"/>
          <w:lang w:val="es-ES_tradnl"/>
        </w:rPr>
      </w:pPr>
      <w:r>
        <w:rPr>
          <w:rFonts w:ascii="Arial" w:hAnsi="Arial"/>
          <w:lang w:val="es-ES_tradnl"/>
        </w:rPr>
        <w:t xml:space="preserve">Intereses. </w:t>
      </w:r>
    </w:p>
    <w:p w:rsidR="003D203A" w:rsidRDefault="003D203A" w:rsidP="0009640C">
      <w:pPr>
        <w:numPr>
          <w:ilvl w:val="0"/>
          <w:numId w:val="189"/>
        </w:numPr>
        <w:suppressAutoHyphens/>
        <w:spacing w:after="0" w:line="240" w:lineRule="auto"/>
        <w:jc w:val="both"/>
        <w:rPr>
          <w:rFonts w:ascii="Arial" w:hAnsi="Arial"/>
          <w:lang w:val="es-ES_tradnl"/>
        </w:rPr>
      </w:pPr>
      <w:r>
        <w:rPr>
          <w:rFonts w:ascii="Arial" w:hAnsi="Arial"/>
          <w:lang w:val="es-ES_tradnl"/>
        </w:rPr>
        <w:t>Motivación.</w:t>
      </w:r>
    </w:p>
    <w:p w:rsidR="003D203A" w:rsidRDefault="003D203A" w:rsidP="0009640C">
      <w:pPr>
        <w:numPr>
          <w:ilvl w:val="0"/>
          <w:numId w:val="189"/>
        </w:numPr>
        <w:suppressAutoHyphens/>
        <w:spacing w:after="0" w:line="240" w:lineRule="auto"/>
        <w:jc w:val="both"/>
        <w:rPr>
          <w:rFonts w:ascii="Arial" w:hAnsi="Arial"/>
          <w:lang w:val="es-ES_tradnl"/>
        </w:rPr>
      </w:pPr>
      <w:r>
        <w:rPr>
          <w:rFonts w:ascii="Arial" w:hAnsi="Arial"/>
          <w:lang w:val="es-ES_tradnl"/>
        </w:rPr>
        <w:t>Naturaleza del área o de la actividad.</w:t>
      </w:r>
    </w:p>
    <w:p w:rsidR="003D203A" w:rsidRDefault="003D203A" w:rsidP="003D203A">
      <w:pPr>
        <w:ind w:left="284" w:firstLine="1"/>
        <w:jc w:val="both"/>
        <w:rPr>
          <w:rFonts w:ascii="Arial" w:hAnsi="Arial"/>
          <w:lang w:val="es-ES_tradnl"/>
        </w:rPr>
      </w:pPr>
    </w:p>
    <w:p w:rsidR="003D203A" w:rsidRDefault="003D203A" w:rsidP="003D203A">
      <w:pPr>
        <w:ind w:left="284" w:hanging="284"/>
        <w:jc w:val="both"/>
        <w:rPr>
          <w:rFonts w:ascii="Arial" w:hAnsi="Arial"/>
          <w:b/>
          <w:lang w:val="es-ES_tradnl"/>
        </w:rPr>
      </w:pPr>
      <w:r>
        <w:rPr>
          <w:rFonts w:ascii="Arial" w:hAnsi="Arial"/>
          <w:b/>
          <w:lang w:val="es-ES_tradnl"/>
        </w:rPr>
        <w:t>TIPOS DE AGRUPAMIENTO:</w:t>
      </w:r>
    </w:p>
    <w:p w:rsidR="003D203A" w:rsidRDefault="003D203A" w:rsidP="0009640C">
      <w:pPr>
        <w:numPr>
          <w:ilvl w:val="0"/>
          <w:numId w:val="176"/>
        </w:numPr>
        <w:suppressAutoHyphens/>
        <w:spacing w:after="0" w:line="240" w:lineRule="auto"/>
        <w:jc w:val="both"/>
        <w:rPr>
          <w:rFonts w:ascii="Arial" w:hAnsi="Arial"/>
          <w:lang w:val="es-ES_tradnl"/>
        </w:rPr>
      </w:pPr>
      <w:r>
        <w:rPr>
          <w:rFonts w:ascii="Arial" w:hAnsi="Arial"/>
          <w:lang w:val="es-ES_tradnl"/>
        </w:rPr>
        <w:t>Aula.</w:t>
      </w:r>
    </w:p>
    <w:p w:rsidR="003D203A" w:rsidRDefault="003D203A" w:rsidP="0009640C">
      <w:pPr>
        <w:numPr>
          <w:ilvl w:val="0"/>
          <w:numId w:val="176"/>
        </w:numPr>
        <w:suppressAutoHyphens/>
        <w:spacing w:after="0" w:line="240" w:lineRule="auto"/>
        <w:jc w:val="both"/>
        <w:rPr>
          <w:rFonts w:ascii="Arial" w:hAnsi="Arial"/>
          <w:lang w:val="es-ES_tradnl"/>
        </w:rPr>
      </w:pPr>
      <w:r>
        <w:rPr>
          <w:rFonts w:ascii="Arial" w:hAnsi="Arial"/>
          <w:lang w:val="es-ES_tradnl"/>
        </w:rPr>
        <w:t>Gran grupo.</w:t>
      </w:r>
    </w:p>
    <w:p w:rsidR="003D203A" w:rsidRDefault="003D203A" w:rsidP="0009640C">
      <w:pPr>
        <w:numPr>
          <w:ilvl w:val="0"/>
          <w:numId w:val="176"/>
        </w:numPr>
        <w:suppressAutoHyphens/>
        <w:spacing w:after="0" w:line="240" w:lineRule="auto"/>
        <w:jc w:val="both"/>
        <w:rPr>
          <w:rFonts w:ascii="Arial" w:hAnsi="Arial"/>
          <w:lang w:val="es-ES_tradnl"/>
        </w:rPr>
      </w:pPr>
      <w:r>
        <w:rPr>
          <w:rFonts w:ascii="Arial" w:hAnsi="Arial"/>
          <w:lang w:val="es-ES_tradnl"/>
        </w:rPr>
        <w:t>Pequeño grupo.</w:t>
      </w:r>
    </w:p>
    <w:p w:rsidR="003D203A" w:rsidRDefault="003D203A" w:rsidP="0009640C">
      <w:pPr>
        <w:numPr>
          <w:ilvl w:val="0"/>
          <w:numId w:val="176"/>
        </w:numPr>
        <w:suppressAutoHyphens/>
        <w:spacing w:after="0" w:line="240" w:lineRule="auto"/>
        <w:jc w:val="both"/>
        <w:rPr>
          <w:rFonts w:ascii="Arial" w:hAnsi="Arial"/>
          <w:lang w:val="es-ES_tradnl"/>
        </w:rPr>
      </w:pPr>
      <w:r>
        <w:rPr>
          <w:rFonts w:ascii="Arial" w:hAnsi="Arial"/>
          <w:lang w:val="es-ES_tradnl"/>
        </w:rPr>
        <w:t>Talleres.</w:t>
      </w:r>
    </w:p>
    <w:p w:rsidR="003D203A" w:rsidRDefault="003D203A" w:rsidP="0009640C">
      <w:pPr>
        <w:numPr>
          <w:ilvl w:val="0"/>
          <w:numId w:val="176"/>
        </w:numPr>
        <w:suppressAutoHyphens/>
        <w:spacing w:after="0" w:line="240" w:lineRule="auto"/>
        <w:jc w:val="both"/>
        <w:rPr>
          <w:rFonts w:ascii="Arial" w:hAnsi="Arial"/>
          <w:lang w:val="es-ES_tradnl"/>
        </w:rPr>
      </w:pPr>
      <w:r>
        <w:rPr>
          <w:rFonts w:ascii="Arial" w:hAnsi="Arial"/>
          <w:lang w:val="es-ES_tradnl"/>
        </w:rPr>
        <w:t>Comisiones de trabajo.</w:t>
      </w:r>
    </w:p>
    <w:p w:rsidR="003D203A" w:rsidRPr="003D203A" w:rsidRDefault="003D203A" w:rsidP="0009640C">
      <w:pPr>
        <w:numPr>
          <w:ilvl w:val="0"/>
          <w:numId w:val="176"/>
        </w:numPr>
        <w:suppressAutoHyphens/>
        <w:spacing w:after="0" w:line="240" w:lineRule="auto"/>
        <w:jc w:val="both"/>
        <w:rPr>
          <w:rFonts w:ascii="Arial" w:hAnsi="Arial"/>
          <w:lang w:val="es-ES_tradnl"/>
        </w:rPr>
      </w:pPr>
      <w:r>
        <w:rPr>
          <w:rFonts w:ascii="Arial" w:hAnsi="Arial"/>
          <w:lang w:val="es-ES_tradnl"/>
        </w:rPr>
        <w:t>Grupos de actividad.</w:t>
      </w:r>
      <w:r w:rsidRPr="003D203A">
        <w:rPr>
          <w:b/>
          <w:u w:val="single"/>
          <w:lang w:val="es-ES_tradnl"/>
        </w:rPr>
        <w:t xml:space="preserve"> </w:t>
      </w:r>
    </w:p>
    <w:p w:rsidR="003D203A" w:rsidRPr="003D203A" w:rsidRDefault="003D203A" w:rsidP="003D203A">
      <w:pPr>
        <w:suppressAutoHyphens/>
        <w:spacing w:after="0" w:line="240" w:lineRule="auto"/>
        <w:jc w:val="both"/>
        <w:rPr>
          <w:rFonts w:ascii="Arial" w:hAnsi="Arial"/>
          <w:lang w:val="es-ES_tradnl"/>
        </w:rPr>
      </w:pPr>
    </w:p>
    <w:p w:rsidR="003D203A" w:rsidRPr="003D203A" w:rsidRDefault="003D203A" w:rsidP="003D203A">
      <w:pPr>
        <w:suppressAutoHyphens/>
        <w:spacing w:after="0" w:line="240" w:lineRule="auto"/>
        <w:jc w:val="both"/>
        <w:rPr>
          <w:rFonts w:ascii="Arial" w:hAnsi="Arial"/>
          <w:lang w:val="es-ES_tradnl"/>
        </w:rPr>
      </w:pPr>
    </w:p>
    <w:p w:rsidR="003D203A" w:rsidRDefault="003D203A" w:rsidP="003D203A">
      <w:pPr>
        <w:suppressAutoHyphens/>
        <w:spacing w:after="0" w:line="240" w:lineRule="auto"/>
        <w:jc w:val="both"/>
        <w:rPr>
          <w:b/>
          <w:u w:val="single"/>
          <w:lang w:val="es-ES_tradnl"/>
        </w:rPr>
      </w:pPr>
      <w:r w:rsidRPr="003D203A">
        <w:rPr>
          <w:b/>
          <w:highlight w:val="lightGray"/>
          <w:u w:val="single"/>
          <w:lang w:val="es-ES_tradnl"/>
        </w:rPr>
        <w:t>LA ORGANIZACIÓN DE LOS ESPACIOS</w:t>
      </w:r>
    </w:p>
    <w:p w:rsidR="003D203A" w:rsidRDefault="003D203A" w:rsidP="003D203A">
      <w:pPr>
        <w:suppressAutoHyphens/>
        <w:spacing w:after="0" w:line="240" w:lineRule="auto"/>
        <w:jc w:val="both"/>
        <w:rPr>
          <w:b/>
          <w:u w:val="single"/>
          <w:lang w:val="es-ES_tradnl"/>
        </w:rPr>
      </w:pPr>
    </w:p>
    <w:p w:rsidR="003D203A" w:rsidRDefault="003D203A" w:rsidP="003D203A">
      <w:pPr>
        <w:ind w:left="284" w:hanging="284"/>
        <w:jc w:val="both"/>
        <w:rPr>
          <w:rFonts w:ascii="Arial" w:hAnsi="Arial"/>
          <w:lang w:val="es-ES_tradnl"/>
        </w:rPr>
      </w:pPr>
      <w:r>
        <w:rPr>
          <w:rFonts w:ascii="Arial" w:hAnsi="Arial"/>
          <w:lang w:val="es-ES_tradnl"/>
        </w:rPr>
        <w:t>La distribución de espacios se formula a partir de los siguientes objetivos:</w:t>
      </w:r>
    </w:p>
    <w:p w:rsidR="003D203A" w:rsidRDefault="003D203A" w:rsidP="0009640C">
      <w:pPr>
        <w:numPr>
          <w:ilvl w:val="0"/>
          <w:numId w:val="186"/>
        </w:numPr>
        <w:suppressAutoHyphens/>
        <w:spacing w:after="0" w:line="240" w:lineRule="auto"/>
        <w:jc w:val="both"/>
        <w:rPr>
          <w:rFonts w:ascii="Arial" w:hAnsi="Arial"/>
          <w:lang w:val="es-ES_tradnl"/>
        </w:rPr>
      </w:pPr>
      <w:r>
        <w:rPr>
          <w:rFonts w:ascii="Arial" w:hAnsi="Arial"/>
          <w:lang w:val="es-ES_tradnl"/>
        </w:rPr>
        <w:t>Incrementar las posibilidades de interacción grupal.</w:t>
      </w:r>
    </w:p>
    <w:p w:rsidR="003D203A" w:rsidRDefault="003D203A" w:rsidP="0009640C">
      <w:pPr>
        <w:numPr>
          <w:ilvl w:val="0"/>
          <w:numId w:val="186"/>
        </w:numPr>
        <w:suppressAutoHyphens/>
        <w:spacing w:after="0" w:line="240" w:lineRule="auto"/>
        <w:jc w:val="both"/>
        <w:rPr>
          <w:rFonts w:ascii="Arial" w:hAnsi="Arial"/>
          <w:lang w:val="es-ES_tradnl"/>
        </w:rPr>
      </w:pPr>
      <w:r>
        <w:rPr>
          <w:rFonts w:ascii="Arial" w:hAnsi="Arial"/>
          <w:lang w:val="es-ES_tradnl"/>
        </w:rPr>
        <w:t>Potenciar en la actividad escolar un grado de autonomía suficiente.</w:t>
      </w:r>
    </w:p>
    <w:p w:rsidR="003D203A" w:rsidRDefault="003D203A" w:rsidP="0009640C">
      <w:pPr>
        <w:numPr>
          <w:ilvl w:val="0"/>
          <w:numId w:val="186"/>
        </w:numPr>
        <w:suppressAutoHyphens/>
        <w:spacing w:after="0" w:line="240" w:lineRule="auto"/>
        <w:jc w:val="both"/>
        <w:rPr>
          <w:rFonts w:ascii="Arial" w:hAnsi="Arial"/>
          <w:lang w:val="es-ES_tradnl"/>
        </w:rPr>
      </w:pPr>
      <w:r>
        <w:rPr>
          <w:rFonts w:ascii="Arial" w:hAnsi="Arial"/>
          <w:lang w:val="es-ES_tradnl"/>
        </w:rPr>
        <w:t>Permitir el aprovechamiento de espacios ajenos a la propia aula.</w:t>
      </w:r>
    </w:p>
    <w:p w:rsidR="003D203A" w:rsidRDefault="003D203A" w:rsidP="003D203A">
      <w:pPr>
        <w:ind w:left="284" w:firstLine="1126"/>
        <w:jc w:val="both"/>
        <w:rPr>
          <w:rFonts w:ascii="Arial" w:hAnsi="Arial"/>
          <w:lang w:val="es-ES_tradnl"/>
        </w:rPr>
      </w:pPr>
    </w:p>
    <w:p w:rsidR="003D203A" w:rsidRDefault="003D203A" w:rsidP="003D203A">
      <w:pPr>
        <w:ind w:left="284" w:hanging="284"/>
        <w:jc w:val="both"/>
        <w:rPr>
          <w:rFonts w:ascii="Arial" w:hAnsi="Arial"/>
          <w:b/>
          <w:caps/>
          <w:lang w:val="es-ES_tradnl"/>
        </w:rPr>
      </w:pPr>
      <w:r>
        <w:rPr>
          <w:rFonts w:ascii="Arial" w:hAnsi="Arial"/>
          <w:b/>
          <w:caps/>
          <w:lang w:val="es-ES_tradnl"/>
        </w:rPr>
        <w:t>El espacio del aula</w:t>
      </w:r>
    </w:p>
    <w:p w:rsidR="003D203A" w:rsidRDefault="003D203A" w:rsidP="003D203A">
      <w:pPr>
        <w:jc w:val="both"/>
        <w:rPr>
          <w:rFonts w:ascii="Arial" w:hAnsi="Arial"/>
          <w:lang w:val="es-ES_tradnl"/>
        </w:rPr>
      </w:pPr>
      <w:r>
        <w:rPr>
          <w:rFonts w:ascii="Arial" w:hAnsi="Arial"/>
          <w:lang w:val="es-ES_tradnl"/>
        </w:rPr>
        <w:t>El primer bloque de decisiones contempla la adscripción del espacio de aula bien al grupo, bien a la materia impartida. Esta decisión también implica la elección de los materiales integrantes del espacio fundamental de trabajo y su relación con los agrupamientos flexibles y la aplicación de dinámicas de grupo adecuadas a cada contexto y situación de aprendizaje (rincones de aprendizaje, comisiones de trabajo, grupos de actividad, turnos de rueda, ...)</w:t>
      </w:r>
    </w:p>
    <w:p w:rsidR="003D203A" w:rsidRDefault="003D203A" w:rsidP="003D203A">
      <w:pPr>
        <w:jc w:val="both"/>
        <w:rPr>
          <w:rFonts w:ascii="Arial" w:hAnsi="Arial"/>
          <w:lang w:val="es-ES_tradnl"/>
        </w:rPr>
      </w:pPr>
      <w:r>
        <w:rPr>
          <w:rFonts w:ascii="Arial" w:hAnsi="Arial"/>
          <w:lang w:val="es-ES_tradnl"/>
        </w:rPr>
        <w:lastRenderedPageBreak/>
        <w:t>Además, se considera el problema de la disposición de las mesas, el lugar ocupado por el profesor en el aula y la relación kinésica del aula. Las decisiones atienden a la existencia de diferentes espacios con ritmos distintos de participación, con una zona de acción y una zona marginal (zona anterior y zonas posterior y laterales, respectivamente) y la necesidad de activarlas.</w:t>
      </w:r>
    </w:p>
    <w:p w:rsidR="003D203A" w:rsidRDefault="003D203A" w:rsidP="003D203A">
      <w:pPr>
        <w:ind w:left="284" w:hanging="284"/>
        <w:jc w:val="both"/>
        <w:rPr>
          <w:rFonts w:ascii="Arial" w:hAnsi="Arial"/>
          <w:lang w:val="es-ES_tradnl"/>
        </w:rPr>
      </w:pPr>
      <w:r>
        <w:rPr>
          <w:rFonts w:ascii="Arial" w:hAnsi="Arial"/>
          <w:lang w:val="es-ES_tradnl"/>
        </w:rPr>
        <w:t>En síntesis, algunos de los aspectos a tener en cuenta en el modelo de aula son:</w:t>
      </w:r>
    </w:p>
    <w:p w:rsidR="003D203A" w:rsidRDefault="003D203A" w:rsidP="0009640C">
      <w:pPr>
        <w:numPr>
          <w:ilvl w:val="0"/>
          <w:numId w:val="182"/>
        </w:numPr>
        <w:suppressAutoHyphens/>
        <w:spacing w:after="0" w:line="240" w:lineRule="auto"/>
        <w:jc w:val="both"/>
        <w:rPr>
          <w:rFonts w:ascii="Arial" w:hAnsi="Arial"/>
          <w:lang w:val="es-ES_tradnl"/>
        </w:rPr>
      </w:pPr>
      <w:r>
        <w:rPr>
          <w:rFonts w:ascii="Arial" w:hAnsi="Arial"/>
          <w:lang w:val="es-ES_tradnl"/>
        </w:rPr>
        <w:t>Aula-grupo/Aula-materia.</w:t>
      </w:r>
    </w:p>
    <w:p w:rsidR="003D203A" w:rsidRDefault="003D203A" w:rsidP="0009640C">
      <w:pPr>
        <w:numPr>
          <w:ilvl w:val="0"/>
          <w:numId w:val="182"/>
        </w:numPr>
        <w:suppressAutoHyphens/>
        <w:spacing w:after="0" w:line="240" w:lineRule="auto"/>
        <w:jc w:val="both"/>
        <w:rPr>
          <w:rFonts w:ascii="Arial" w:hAnsi="Arial"/>
          <w:lang w:val="es-ES_tradnl"/>
        </w:rPr>
      </w:pPr>
      <w:r>
        <w:rPr>
          <w:rFonts w:ascii="Arial" w:hAnsi="Arial"/>
          <w:lang w:val="es-ES_tradnl"/>
        </w:rPr>
        <w:t>Materiales integrantes del aula.</w:t>
      </w:r>
    </w:p>
    <w:p w:rsidR="003D203A" w:rsidRDefault="003D203A" w:rsidP="0009640C">
      <w:pPr>
        <w:numPr>
          <w:ilvl w:val="0"/>
          <w:numId w:val="182"/>
        </w:numPr>
        <w:suppressAutoHyphens/>
        <w:spacing w:after="0" w:line="240" w:lineRule="auto"/>
        <w:jc w:val="both"/>
        <w:rPr>
          <w:rFonts w:ascii="Arial" w:hAnsi="Arial"/>
          <w:lang w:val="es-ES_tradnl"/>
        </w:rPr>
      </w:pPr>
      <w:r>
        <w:rPr>
          <w:rFonts w:ascii="Arial" w:hAnsi="Arial"/>
          <w:lang w:val="es-ES_tradnl"/>
        </w:rPr>
        <w:t>Relación con agrupamientos.</w:t>
      </w:r>
    </w:p>
    <w:p w:rsidR="003D203A" w:rsidRDefault="003D203A" w:rsidP="0009640C">
      <w:pPr>
        <w:numPr>
          <w:ilvl w:val="0"/>
          <w:numId w:val="182"/>
        </w:numPr>
        <w:suppressAutoHyphens/>
        <w:spacing w:after="0" w:line="240" w:lineRule="auto"/>
        <w:jc w:val="both"/>
        <w:rPr>
          <w:rFonts w:ascii="Arial" w:hAnsi="Arial"/>
          <w:lang w:val="es-ES_tradnl"/>
        </w:rPr>
      </w:pPr>
      <w:r>
        <w:rPr>
          <w:rFonts w:ascii="Arial" w:hAnsi="Arial"/>
          <w:lang w:val="es-ES_tradnl"/>
        </w:rPr>
        <w:t>Disposición del aula.</w:t>
      </w:r>
    </w:p>
    <w:p w:rsidR="003D203A" w:rsidRDefault="003D203A" w:rsidP="0009640C">
      <w:pPr>
        <w:numPr>
          <w:ilvl w:val="0"/>
          <w:numId w:val="182"/>
        </w:numPr>
        <w:suppressAutoHyphens/>
        <w:spacing w:after="0" w:line="240" w:lineRule="auto"/>
        <w:jc w:val="both"/>
        <w:rPr>
          <w:rFonts w:ascii="Arial" w:hAnsi="Arial"/>
          <w:lang w:val="es-ES_tradnl"/>
        </w:rPr>
      </w:pPr>
      <w:r>
        <w:rPr>
          <w:rFonts w:ascii="Arial" w:hAnsi="Arial"/>
          <w:lang w:val="es-ES_tradnl"/>
        </w:rPr>
        <w:t>Recursos para la movilización.</w:t>
      </w:r>
    </w:p>
    <w:p w:rsidR="003D203A" w:rsidRDefault="003D203A" w:rsidP="0009640C">
      <w:pPr>
        <w:numPr>
          <w:ilvl w:val="0"/>
          <w:numId w:val="182"/>
        </w:numPr>
        <w:suppressAutoHyphens/>
        <w:spacing w:after="0" w:line="240" w:lineRule="auto"/>
        <w:jc w:val="both"/>
        <w:rPr>
          <w:rFonts w:ascii="Arial" w:hAnsi="Arial"/>
          <w:lang w:val="es-ES_tradnl"/>
        </w:rPr>
      </w:pPr>
      <w:r>
        <w:rPr>
          <w:rFonts w:ascii="Arial" w:hAnsi="Arial"/>
          <w:lang w:val="es-ES_tradnl"/>
        </w:rPr>
        <w:t>Relación espacial profesor-alumnado.</w:t>
      </w:r>
    </w:p>
    <w:p w:rsidR="003D203A" w:rsidRDefault="003D203A" w:rsidP="0009640C">
      <w:pPr>
        <w:numPr>
          <w:ilvl w:val="0"/>
          <w:numId w:val="182"/>
        </w:numPr>
        <w:suppressAutoHyphens/>
        <w:spacing w:after="0" w:line="240" w:lineRule="auto"/>
        <w:jc w:val="both"/>
        <w:rPr>
          <w:rFonts w:ascii="Arial" w:hAnsi="Arial"/>
          <w:lang w:val="es-ES_tradnl"/>
        </w:rPr>
      </w:pPr>
      <w:r>
        <w:rPr>
          <w:rFonts w:ascii="Arial" w:hAnsi="Arial"/>
          <w:lang w:val="es-ES_tradnl"/>
        </w:rPr>
        <w:t>Condiciones generales (iluminación, estado, etc.)</w:t>
      </w:r>
    </w:p>
    <w:p w:rsidR="003D203A" w:rsidRDefault="003D203A" w:rsidP="003D203A">
      <w:pPr>
        <w:jc w:val="both"/>
        <w:rPr>
          <w:rFonts w:ascii="Arial" w:hAnsi="Arial"/>
          <w:lang w:val="es-ES_tradnl"/>
        </w:rPr>
      </w:pPr>
    </w:p>
    <w:p w:rsidR="003D203A" w:rsidRDefault="003D203A" w:rsidP="003D203A">
      <w:pPr>
        <w:ind w:left="284" w:hanging="284"/>
        <w:jc w:val="both"/>
        <w:rPr>
          <w:rFonts w:ascii="Arial" w:hAnsi="Arial"/>
          <w:b/>
          <w:caps/>
          <w:lang w:val="es-ES_tradnl"/>
        </w:rPr>
      </w:pPr>
      <w:r>
        <w:rPr>
          <w:rFonts w:ascii="Arial" w:hAnsi="Arial"/>
          <w:b/>
          <w:caps/>
          <w:lang w:val="es-ES_tradnl"/>
        </w:rPr>
        <w:t>Los espacios de uso específico</w:t>
      </w:r>
    </w:p>
    <w:p w:rsidR="003D203A" w:rsidRDefault="003D203A" w:rsidP="003D203A">
      <w:pPr>
        <w:ind w:left="284" w:hanging="284"/>
        <w:jc w:val="both"/>
        <w:rPr>
          <w:rFonts w:ascii="Arial" w:hAnsi="Arial"/>
          <w:lang w:val="es-ES_tradnl"/>
        </w:rPr>
      </w:pPr>
    </w:p>
    <w:p w:rsidR="003D203A" w:rsidRDefault="003D203A" w:rsidP="003D203A">
      <w:pPr>
        <w:jc w:val="both"/>
        <w:rPr>
          <w:rFonts w:ascii="Arial" w:hAnsi="Arial"/>
          <w:lang w:val="es-ES_tradnl"/>
        </w:rPr>
      </w:pPr>
      <w:r>
        <w:rPr>
          <w:rFonts w:ascii="Arial" w:hAnsi="Arial"/>
          <w:lang w:val="es-ES_tradnl"/>
        </w:rPr>
        <w:t>El segundo ámbito de decisiones referentes a la distribución de espacios se refiere a aquellos que tienen un uso específico en el centro, y que en definitiva son de uso común por parte de todos los alumnos y alumnas.</w:t>
      </w:r>
    </w:p>
    <w:p w:rsidR="003D203A" w:rsidRDefault="003D203A" w:rsidP="003D203A">
      <w:pPr>
        <w:ind w:left="284" w:hanging="284"/>
        <w:jc w:val="both"/>
        <w:rPr>
          <w:rFonts w:ascii="Arial" w:hAnsi="Arial"/>
          <w:lang w:val="es-ES_tradnl"/>
        </w:rPr>
      </w:pPr>
    </w:p>
    <w:p w:rsidR="003D203A" w:rsidRDefault="003D203A" w:rsidP="003D203A">
      <w:pPr>
        <w:ind w:left="284" w:hanging="284"/>
        <w:jc w:val="both"/>
        <w:rPr>
          <w:rFonts w:ascii="Arial" w:hAnsi="Arial"/>
          <w:lang w:val="es-ES_tradnl"/>
        </w:rPr>
      </w:pPr>
      <w:r>
        <w:rPr>
          <w:rFonts w:ascii="Arial" w:hAnsi="Arial"/>
          <w:lang w:val="es-ES_tradnl"/>
        </w:rPr>
        <w:t>Algunos de estos espacios son:</w:t>
      </w:r>
    </w:p>
    <w:p w:rsidR="003D203A" w:rsidRDefault="003D203A" w:rsidP="003D203A">
      <w:pPr>
        <w:ind w:left="284" w:hanging="284"/>
        <w:jc w:val="both"/>
        <w:rPr>
          <w:rFonts w:ascii="Arial" w:hAnsi="Arial"/>
          <w:lang w:val="es-ES_tradnl"/>
        </w:rPr>
      </w:pPr>
    </w:p>
    <w:p w:rsidR="003D203A" w:rsidRDefault="003D203A" w:rsidP="0009640C">
      <w:pPr>
        <w:numPr>
          <w:ilvl w:val="0"/>
          <w:numId w:val="174"/>
        </w:numPr>
        <w:suppressAutoHyphens/>
        <w:spacing w:after="0" w:line="240" w:lineRule="auto"/>
        <w:jc w:val="both"/>
        <w:rPr>
          <w:rFonts w:ascii="Arial" w:hAnsi="Arial"/>
          <w:lang w:val="es-ES_tradnl"/>
        </w:rPr>
      </w:pPr>
      <w:r>
        <w:rPr>
          <w:rFonts w:ascii="Arial" w:hAnsi="Arial"/>
          <w:lang w:val="es-ES_tradnl"/>
        </w:rPr>
        <w:t>Biblioteca.</w:t>
      </w:r>
    </w:p>
    <w:p w:rsidR="003D203A" w:rsidRDefault="003D203A" w:rsidP="0009640C">
      <w:pPr>
        <w:numPr>
          <w:ilvl w:val="0"/>
          <w:numId w:val="174"/>
        </w:numPr>
        <w:suppressAutoHyphens/>
        <w:spacing w:after="0" w:line="240" w:lineRule="auto"/>
        <w:jc w:val="both"/>
        <w:rPr>
          <w:rFonts w:ascii="Arial" w:hAnsi="Arial"/>
          <w:lang w:val="es-ES_tradnl"/>
        </w:rPr>
      </w:pPr>
      <w:r>
        <w:rPr>
          <w:rFonts w:ascii="Arial" w:hAnsi="Arial"/>
          <w:lang w:val="es-ES_tradnl"/>
        </w:rPr>
        <w:t>Laboratorio.</w:t>
      </w:r>
    </w:p>
    <w:p w:rsidR="003D203A" w:rsidRDefault="003D203A" w:rsidP="0009640C">
      <w:pPr>
        <w:numPr>
          <w:ilvl w:val="0"/>
          <w:numId w:val="174"/>
        </w:numPr>
        <w:suppressAutoHyphens/>
        <w:spacing w:after="0" w:line="240" w:lineRule="auto"/>
        <w:jc w:val="both"/>
        <w:rPr>
          <w:rFonts w:ascii="Arial" w:hAnsi="Arial"/>
          <w:lang w:val="es-ES_tradnl"/>
        </w:rPr>
      </w:pPr>
      <w:r>
        <w:rPr>
          <w:rFonts w:ascii="Arial" w:hAnsi="Arial"/>
          <w:lang w:val="es-ES_tradnl"/>
        </w:rPr>
        <w:t>Talleres.</w:t>
      </w:r>
    </w:p>
    <w:p w:rsidR="003D203A" w:rsidRDefault="003D203A" w:rsidP="0009640C">
      <w:pPr>
        <w:numPr>
          <w:ilvl w:val="0"/>
          <w:numId w:val="174"/>
        </w:numPr>
        <w:suppressAutoHyphens/>
        <w:spacing w:after="0" w:line="240" w:lineRule="auto"/>
        <w:jc w:val="both"/>
        <w:rPr>
          <w:rFonts w:ascii="Arial" w:hAnsi="Arial"/>
          <w:lang w:val="es-ES_tradnl"/>
        </w:rPr>
      </w:pPr>
      <w:r>
        <w:rPr>
          <w:rFonts w:ascii="Arial" w:hAnsi="Arial"/>
          <w:lang w:val="es-ES_tradnl"/>
        </w:rPr>
        <w:t>Sala de usos múltiples.</w:t>
      </w:r>
    </w:p>
    <w:p w:rsidR="003D203A" w:rsidRDefault="003D203A" w:rsidP="003D203A">
      <w:pPr>
        <w:suppressAutoHyphens/>
        <w:spacing w:after="0" w:line="240" w:lineRule="auto"/>
        <w:jc w:val="both"/>
        <w:rPr>
          <w:rFonts w:ascii="Arial" w:hAnsi="Arial"/>
          <w:lang w:val="es-ES_tradnl"/>
        </w:rPr>
      </w:pPr>
    </w:p>
    <w:p w:rsidR="003D203A" w:rsidRDefault="003D203A" w:rsidP="003D203A">
      <w:pPr>
        <w:suppressAutoHyphens/>
        <w:spacing w:after="0" w:line="240" w:lineRule="auto"/>
        <w:jc w:val="both"/>
        <w:rPr>
          <w:rFonts w:ascii="Arial" w:hAnsi="Arial"/>
          <w:lang w:val="es-ES_tradnl"/>
        </w:rPr>
      </w:pPr>
    </w:p>
    <w:tbl>
      <w:tblPr>
        <w:tblW w:w="0" w:type="auto"/>
        <w:tblInd w:w="-25" w:type="dxa"/>
        <w:tblLayout w:type="fixed"/>
        <w:tblCellMar>
          <w:left w:w="70" w:type="dxa"/>
          <w:right w:w="70" w:type="dxa"/>
        </w:tblCellMar>
        <w:tblLook w:val="0000"/>
      </w:tblPr>
      <w:tblGrid>
        <w:gridCol w:w="10014"/>
      </w:tblGrid>
      <w:tr w:rsidR="003D203A" w:rsidTr="003D203A">
        <w:trPr>
          <w:trHeight w:val="517"/>
        </w:trPr>
        <w:tc>
          <w:tcPr>
            <w:tcW w:w="10014" w:type="dxa"/>
            <w:shd w:val="clear" w:color="auto" w:fill="FFFFFF" w:themeFill="background1"/>
          </w:tcPr>
          <w:p w:rsidR="003D203A" w:rsidRDefault="003D203A" w:rsidP="003D203A">
            <w:pPr>
              <w:suppressAutoHyphens/>
              <w:spacing w:after="0" w:line="240" w:lineRule="auto"/>
              <w:jc w:val="both"/>
              <w:rPr>
                <w:rFonts w:ascii="Arial" w:hAnsi="Arial"/>
                <w:b/>
                <w:sz w:val="24"/>
                <w:lang w:val="es-ES_tradnl"/>
              </w:rPr>
            </w:pPr>
            <w:r w:rsidRPr="003D203A">
              <w:rPr>
                <w:b/>
                <w:highlight w:val="lightGray"/>
                <w:u w:val="single"/>
                <w:lang w:val="es-ES_tradnl"/>
              </w:rPr>
              <w:t>LA ORGANIZACIÓN DEL TIEMPO</w:t>
            </w:r>
            <w:r>
              <w:rPr>
                <w:rFonts w:ascii="Arial" w:hAnsi="Arial"/>
                <w:b/>
                <w:sz w:val="24"/>
                <w:lang w:val="es-ES_tradnl"/>
              </w:rPr>
              <w:t xml:space="preserve"> </w:t>
            </w:r>
          </w:p>
        </w:tc>
      </w:tr>
    </w:tbl>
    <w:p w:rsidR="003D203A" w:rsidRDefault="003D203A" w:rsidP="003D203A">
      <w:pPr>
        <w:jc w:val="both"/>
        <w:rPr>
          <w:rFonts w:ascii="Arial" w:hAnsi="Arial"/>
          <w:lang w:val="es-ES_tradnl"/>
        </w:rPr>
      </w:pPr>
      <w:r>
        <w:rPr>
          <w:rFonts w:ascii="Arial" w:hAnsi="Arial"/>
          <w:lang w:val="es-ES_tradnl"/>
        </w:rPr>
        <w:t>La organización del tiempo se contempla desde dos perspectivas claramente diferenciadas: la confección de un horario general, con el correspondiente desarrollo de las áreas, acorde con su óptima temporización, y la elaboración de un horario de actividad docente, en el que se plantean las restantes actividades organizativas del centro. En consecuencia, tendremos en cuenta las siguientes variables:</w:t>
      </w:r>
    </w:p>
    <w:p w:rsidR="003D203A" w:rsidRDefault="003D203A" w:rsidP="003D203A">
      <w:pPr>
        <w:ind w:left="284" w:hanging="284"/>
        <w:rPr>
          <w:rFonts w:ascii="Arial" w:hAnsi="Arial"/>
          <w:b/>
          <w:caps/>
          <w:lang w:val="es-ES_tradnl"/>
        </w:rPr>
      </w:pPr>
      <w:r>
        <w:rPr>
          <w:rFonts w:ascii="Arial" w:hAnsi="Arial"/>
          <w:b/>
          <w:caps/>
          <w:lang w:val="es-ES_tradnl"/>
        </w:rPr>
        <w:t>Áreas:</w:t>
      </w:r>
    </w:p>
    <w:p w:rsidR="003D203A" w:rsidRDefault="003D203A" w:rsidP="0009640C">
      <w:pPr>
        <w:numPr>
          <w:ilvl w:val="0"/>
          <w:numId w:val="171"/>
        </w:numPr>
        <w:suppressAutoHyphens/>
        <w:spacing w:after="0" w:line="240" w:lineRule="auto"/>
        <w:ind w:left="284" w:hanging="284"/>
        <w:rPr>
          <w:rFonts w:ascii="Arial" w:hAnsi="Arial"/>
          <w:lang w:val="es-ES_tradnl"/>
        </w:rPr>
      </w:pPr>
      <w:r>
        <w:rPr>
          <w:rFonts w:ascii="Arial" w:hAnsi="Arial"/>
          <w:lang w:val="es-ES_tradnl"/>
        </w:rPr>
        <w:t>Ciencias de la Naturaleza:</w:t>
      </w:r>
    </w:p>
    <w:p w:rsidR="003D203A" w:rsidRDefault="003D203A" w:rsidP="0009640C">
      <w:pPr>
        <w:numPr>
          <w:ilvl w:val="0"/>
          <w:numId w:val="183"/>
        </w:numPr>
        <w:suppressAutoHyphens/>
        <w:spacing w:after="0" w:line="240" w:lineRule="auto"/>
        <w:ind w:left="426" w:hanging="142"/>
        <w:rPr>
          <w:rFonts w:ascii="Arial" w:hAnsi="Arial"/>
          <w:lang w:val="es-ES_tradnl"/>
        </w:rPr>
      </w:pPr>
      <w:r>
        <w:rPr>
          <w:rFonts w:ascii="Arial" w:hAnsi="Arial"/>
          <w:lang w:val="es-ES_tradnl"/>
        </w:rPr>
        <w:t>Ciencias de la Naturaleza.</w:t>
      </w:r>
    </w:p>
    <w:p w:rsidR="003D203A" w:rsidRDefault="003D203A" w:rsidP="0009640C">
      <w:pPr>
        <w:numPr>
          <w:ilvl w:val="0"/>
          <w:numId w:val="183"/>
        </w:numPr>
        <w:suppressAutoHyphens/>
        <w:spacing w:after="0" w:line="240" w:lineRule="auto"/>
        <w:ind w:left="426" w:hanging="142"/>
        <w:rPr>
          <w:rFonts w:ascii="Arial" w:hAnsi="Arial"/>
          <w:lang w:val="es-ES_tradnl"/>
        </w:rPr>
      </w:pPr>
      <w:r>
        <w:rPr>
          <w:rFonts w:ascii="Arial" w:hAnsi="Arial"/>
          <w:lang w:val="es-ES_tradnl"/>
        </w:rPr>
        <w:t>Biología y Geología.</w:t>
      </w:r>
    </w:p>
    <w:p w:rsidR="003D203A" w:rsidRDefault="003D203A" w:rsidP="0009640C">
      <w:pPr>
        <w:numPr>
          <w:ilvl w:val="0"/>
          <w:numId w:val="183"/>
        </w:numPr>
        <w:suppressAutoHyphens/>
        <w:spacing w:after="0" w:line="240" w:lineRule="auto"/>
        <w:ind w:left="426" w:hanging="142"/>
        <w:rPr>
          <w:rFonts w:ascii="Arial" w:hAnsi="Arial"/>
          <w:lang w:val="es-ES_tradnl"/>
        </w:rPr>
      </w:pPr>
      <w:r>
        <w:rPr>
          <w:rFonts w:ascii="Arial" w:hAnsi="Arial"/>
          <w:lang w:val="es-ES_tradnl"/>
        </w:rPr>
        <w:t>Física y Química.</w:t>
      </w:r>
    </w:p>
    <w:p w:rsidR="003D203A" w:rsidRDefault="003D203A" w:rsidP="0009640C">
      <w:pPr>
        <w:numPr>
          <w:ilvl w:val="0"/>
          <w:numId w:val="171"/>
        </w:numPr>
        <w:suppressAutoHyphens/>
        <w:spacing w:after="0" w:line="240" w:lineRule="auto"/>
        <w:ind w:left="284" w:hanging="284"/>
        <w:rPr>
          <w:rFonts w:ascii="Arial" w:hAnsi="Arial"/>
          <w:lang w:val="es-ES_tradnl"/>
        </w:rPr>
      </w:pPr>
      <w:r>
        <w:rPr>
          <w:rFonts w:ascii="Arial" w:hAnsi="Arial"/>
          <w:lang w:val="es-ES_tradnl"/>
        </w:rPr>
        <w:t>Ciencias sociales. Geografía e Historia:</w:t>
      </w:r>
    </w:p>
    <w:p w:rsidR="003D203A" w:rsidRDefault="003D203A" w:rsidP="0009640C">
      <w:pPr>
        <w:numPr>
          <w:ilvl w:val="0"/>
          <w:numId w:val="183"/>
        </w:numPr>
        <w:suppressAutoHyphens/>
        <w:spacing w:after="0" w:line="240" w:lineRule="auto"/>
        <w:ind w:left="426" w:hanging="142"/>
        <w:rPr>
          <w:rFonts w:ascii="Arial" w:hAnsi="Arial"/>
          <w:lang w:val="es-ES_tradnl"/>
        </w:rPr>
      </w:pPr>
      <w:r>
        <w:rPr>
          <w:rFonts w:ascii="Arial" w:hAnsi="Arial"/>
          <w:lang w:val="es-ES_tradnl"/>
        </w:rPr>
        <w:t>Geografía e Historia.</w:t>
      </w:r>
    </w:p>
    <w:p w:rsidR="003D203A" w:rsidRDefault="003D203A" w:rsidP="0009640C">
      <w:pPr>
        <w:numPr>
          <w:ilvl w:val="0"/>
          <w:numId w:val="183"/>
        </w:numPr>
        <w:suppressAutoHyphens/>
        <w:spacing w:after="0" w:line="240" w:lineRule="auto"/>
        <w:ind w:left="426" w:hanging="142"/>
        <w:rPr>
          <w:rFonts w:ascii="Arial" w:hAnsi="Arial"/>
          <w:lang w:val="es-ES_tradnl"/>
        </w:rPr>
      </w:pPr>
      <w:r>
        <w:rPr>
          <w:rFonts w:ascii="Arial" w:hAnsi="Arial"/>
          <w:lang w:val="es-ES_tradnl"/>
        </w:rPr>
        <w:t>Geografía.</w:t>
      </w:r>
    </w:p>
    <w:p w:rsidR="003D203A" w:rsidRDefault="003D203A" w:rsidP="0009640C">
      <w:pPr>
        <w:numPr>
          <w:ilvl w:val="0"/>
          <w:numId w:val="183"/>
        </w:numPr>
        <w:suppressAutoHyphens/>
        <w:spacing w:after="0" w:line="240" w:lineRule="auto"/>
        <w:ind w:left="426" w:hanging="142"/>
        <w:rPr>
          <w:rFonts w:ascii="Arial" w:hAnsi="Arial"/>
          <w:lang w:val="es-ES_tradnl"/>
        </w:rPr>
      </w:pPr>
      <w:r>
        <w:rPr>
          <w:rFonts w:ascii="Arial" w:hAnsi="Arial"/>
          <w:lang w:val="es-ES_tradnl"/>
        </w:rPr>
        <w:t>Historia.</w:t>
      </w:r>
    </w:p>
    <w:p w:rsidR="003D203A" w:rsidRDefault="003D203A" w:rsidP="0009640C">
      <w:pPr>
        <w:numPr>
          <w:ilvl w:val="0"/>
          <w:numId w:val="171"/>
        </w:numPr>
        <w:suppressAutoHyphens/>
        <w:spacing w:after="0" w:line="240" w:lineRule="auto"/>
        <w:ind w:left="284" w:hanging="284"/>
        <w:rPr>
          <w:rFonts w:ascii="Arial" w:hAnsi="Arial"/>
          <w:lang w:val="es-ES_tradnl"/>
        </w:rPr>
      </w:pPr>
      <w:r>
        <w:rPr>
          <w:rFonts w:ascii="Arial" w:hAnsi="Arial"/>
          <w:lang w:val="es-ES_tradnl"/>
        </w:rPr>
        <w:t>Ética.</w:t>
      </w:r>
    </w:p>
    <w:p w:rsidR="003D203A" w:rsidRDefault="003D203A" w:rsidP="0009640C">
      <w:pPr>
        <w:numPr>
          <w:ilvl w:val="0"/>
          <w:numId w:val="171"/>
        </w:numPr>
        <w:suppressAutoHyphens/>
        <w:spacing w:after="0" w:line="240" w:lineRule="auto"/>
        <w:ind w:left="284" w:hanging="284"/>
        <w:rPr>
          <w:rFonts w:ascii="Arial" w:hAnsi="Arial"/>
          <w:lang w:val="es-ES_tradnl"/>
        </w:rPr>
      </w:pPr>
      <w:r>
        <w:rPr>
          <w:rFonts w:ascii="Arial" w:hAnsi="Arial"/>
          <w:lang w:val="es-ES_tradnl"/>
        </w:rPr>
        <w:t>Educación Física.</w:t>
      </w:r>
    </w:p>
    <w:p w:rsidR="003D203A" w:rsidRDefault="003D203A" w:rsidP="0009640C">
      <w:pPr>
        <w:numPr>
          <w:ilvl w:val="0"/>
          <w:numId w:val="171"/>
        </w:numPr>
        <w:suppressAutoHyphens/>
        <w:spacing w:after="0" w:line="240" w:lineRule="auto"/>
        <w:ind w:left="284" w:hanging="284"/>
        <w:rPr>
          <w:rFonts w:ascii="Arial" w:hAnsi="Arial"/>
          <w:lang w:val="es-ES_tradnl"/>
        </w:rPr>
      </w:pPr>
      <w:r>
        <w:rPr>
          <w:rFonts w:ascii="Arial" w:hAnsi="Arial"/>
          <w:lang w:val="es-ES_tradnl"/>
        </w:rPr>
        <w:t>Educación Plástica y Visual.</w:t>
      </w:r>
    </w:p>
    <w:p w:rsidR="003D203A" w:rsidRDefault="003D203A" w:rsidP="0009640C">
      <w:pPr>
        <w:numPr>
          <w:ilvl w:val="0"/>
          <w:numId w:val="171"/>
        </w:numPr>
        <w:suppressAutoHyphens/>
        <w:spacing w:after="0" w:line="240" w:lineRule="auto"/>
        <w:ind w:left="284" w:hanging="284"/>
        <w:rPr>
          <w:rFonts w:ascii="Arial" w:hAnsi="Arial"/>
          <w:lang w:val="es-ES_tradnl"/>
        </w:rPr>
      </w:pPr>
      <w:r>
        <w:rPr>
          <w:rFonts w:ascii="Arial" w:hAnsi="Arial"/>
          <w:lang w:val="es-ES_tradnl"/>
        </w:rPr>
        <w:t>Lengua castellana y Literatura.</w:t>
      </w:r>
    </w:p>
    <w:p w:rsidR="003D203A" w:rsidRDefault="003D203A" w:rsidP="0009640C">
      <w:pPr>
        <w:numPr>
          <w:ilvl w:val="0"/>
          <w:numId w:val="171"/>
        </w:numPr>
        <w:suppressAutoHyphens/>
        <w:spacing w:after="0" w:line="240" w:lineRule="auto"/>
        <w:ind w:left="284" w:hanging="284"/>
        <w:rPr>
          <w:rFonts w:ascii="Arial" w:hAnsi="Arial"/>
          <w:lang w:val="es-ES_tradnl"/>
        </w:rPr>
      </w:pPr>
      <w:r>
        <w:rPr>
          <w:rFonts w:ascii="Arial" w:hAnsi="Arial"/>
          <w:lang w:val="es-ES_tradnl"/>
        </w:rPr>
        <w:t>Lengua autonómica y Literatura.</w:t>
      </w:r>
    </w:p>
    <w:p w:rsidR="003D203A" w:rsidRDefault="003D203A" w:rsidP="0009640C">
      <w:pPr>
        <w:numPr>
          <w:ilvl w:val="0"/>
          <w:numId w:val="171"/>
        </w:numPr>
        <w:suppressAutoHyphens/>
        <w:spacing w:after="0" w:line="240" w:lineRule="auto"/>
        <w:ind w:left="284" w:hanging="284"/>
        <w:rPr>
          <w:rFonts w:ascii="Arial" w:hAnsi="Arial"/>
          <w:lang w:val="es-ES_tradnl"/>
        </w:rPr>
      </w:pPr>
      <w:r>
        <w:rPr>
          <w:rFonts w:ascii="Arial" w:hAnsi="Arial"/>
          <w:lang w:val="es-ES_tradnl"/>
        </w:rPr>
        <w:t>Lengua extranjera: inglés.</w:t>
      </w:r>
    </w:p>
    <w:p w:rsidR="003D203A" w:rsidRDefault="003D203A" w:rsidP="0009640C">
      <w:pPr>
        <w:numPr>
          <w:ilvl w:val="0"/>
          <w:numId w:val="171"/>
        </w:numPr>
        <w:suppressAutoHyphens/>
        <w:spacing w:after="0" w:line="240" w:lineRule="auto"/>
        <w:ind w:left="284" w:hanging="284"/>
        <w:rPr>
          <w:rFonts w:ascii="Arial" w:hAnsi="Arial"/>
          <w:lang w:val="es-ES_tradnl"/>
        </w:rPr>
      </w:pPr>
      <w:r>
        <w:rPr>
          <w:rFonts w:ascii="Arial" w:hAnsi="Arial"/>
          <w:lang w:val="es-ES_tradnl"/>
        </w:rPr>
        <w:lastRenderedPageBreak/>
        <w:t>Matemáticas.</w:t>
      </w:r>
    </w:p>
    <w:p w:rsidR="003D203A" w:rsidRDefault="003D203A" w:rsidP="0009640C">
      <w:pPr>
        <w:numPr>
          <w:ilvl w:val="0"/>
          <w:numId w:val="171"/>
        </w:numPr>
        <w:suppressAutoHyphens/>
        <w:spacing w:after="0" w:line="240" w:lineRule="auto"/>
        <w:ind w:left="284" w:hanging="284"/>
        <w:rPr>
          <w:rFonts w:ascii="Arial" w:hAnsi="Arial"/>
          <w:lang w:val="es-ES_tradnl"/>
        </w:rPr>
      </w:pPr>
      <w:r>
        <w:rPr>
          <w:rFonts w:ascii="Arial" w:hAnsi="Arial"/>
          <w:lang w:val="es-ES_tradnl"/>
        </w:rPr>
        <w:t>Música.</w:t>
      </w:r>
    </w:p>
    <w:p w:rsidR="003D203A" w:rsidRDefault="003D203A" w:rsidP="0009640C">
      <w:pPr>
        <w:numPr>
          <w:ilvl w:val="0"/>
          <w:numId w:val="171"/>
        </w:numPr>
        <w:suppressAutoHyphens/>
        <w:spacing w:after="0" w:line="240" w:lineRule="auto"/>
        <w:ind w:left="284" w:hanging="284"/>
        <w:rPr>
          <w:rFonts w:ascii="Arial" w:hAnsi="Arial"/>
          <w:lang w:val="es-ES_tradnl"/>
        </w:rPr>
      </w:pPr>
      <w:r>
        <w:rPr>
          <w:rFonts w:ascii="Arial" w:hAnsi="Arial"/>
          <w:lang w:val="es-ES_tradnl"/>
        </w:rPr>
        <w:t>Tecnologías.</w:t>
      </w:r>
    </w:p>
    <w:p w:rsidR="003D203A" w:rsidRDefault="003D203A" w:rsidP="0009640C">
      <w:pPr>
        <w:numPr>
          <w:ilvl w:val="0"/>
          <w:numId w:val="180"/>
        </w:numPr>
        <w:suppressAutoHyphens/>
        <w:spacing w:after="0" w:line="240" w:lineRule="auto"/>
        <w:ind w:left="284" w:hanging="284"/>
        <w:rPr>
          <w:rFonts w:ascii="Arial" w:hAnsi="Arial"/>
          <w:lang w:val="es-ES_tradnl"/>
        </w:rPr>
      </w:pPr>
      <w:r>
        <w:rPr>
          <w:rFonts w:ascii="Arial" w:hAnsi="Arial"/>
          <w:lang w:val="es-ES_tradnl"/>
        </w:rPr>
        <w:t>Materias optativas:</w:t>
      </w:r>
    </w:p>
    <w:p w:rsidR="003D203A" w:rsidRDefault="003D203A" w:rsidP="0009640C">
      <w:pPr>
        <w:numPr>
          <w:ilvl w:val="0"/>
          <w:numId w:val="181"/>
        </w:numPr>
        <w:suppressAutoHyphens/>
        <w:spacing w:after="0" w:line="240" w:lineRule="auto"/>
        <w:ind w:left="426" w:hanging="142"/>
        <w:rPr>
          <w:rFonts w:ascii="Arial" w:hAnsi="Arial"/>
          <w:lang w:val="es-ES_tradnl"/>
        </w:rPr>
      </w:pPr>
      <w:r>
        <w:rPr>
          <w:rFonts w:ascii="Arial" w:hAnsi="Arial"/>
          <w:lang w:val="es-ES_tradnl"/>
        </w:rPr>
        <w:t>Religión y Moral Católica.</w:t>
      </w:r>
    </w:p>
    <w:p w:rsidR="003D203A" w:rsidRDefault="003D203A" w:rsidP="0009640C">
      <w:pPr>
        <w:numPr>
          <w:ilvl w:val="0"/>
          <w:numId w:val="181"/>
        </w:numPr>
        <w:suppressAutoHyphens/>
        <w:spacing w:after="0" w:line="240" w:lineRule="auto"/>
        <w:ind w:left="426" w:hanging="142"/>
        <w:rPr>
          <w:rFonts w:ascii="Arial" w:hAnsi="Arial"/>
          <w:lang w:val="es-ES_tradnl"/>
        </w:rPr>
      </w:pPr>
      <w:r>
        <w:rPr>
          <w:rFonts w:ascii="Arial" w:hAnsi="Arial"/>
          <w:lang w:val="es-ES_tradnl"/>
        </w:rPr>
        <w:t>Segunda lengua extranjera.</w:t>
      </w:r>
    </w:p>
    <w:p w:rsidR="003D203A" w:rsidRDefault="003D203A" w:rsidP="0009640C">
      <w:pPr>
        <w:numPr>
          <w:ilvl w:val="0"/>
          <w:numId w:val="181"/>
        </w:numPr>
        <w:suppressAutoHyphens/>
        <w:spacing w:after="0" w:line="240" w:lineRule="auto"/>
        <w:ind w:left="426" w:hanging="142"/>
        <w:rPr>
          <w:rFonts w:ascii="Arial" w:hAnsi="Arial"/>
          <w:lang w:val="es-ES_tradnl"/>
        </w:rPr>
      </w:pPr>
      <w:r>
        <w:rPr>
          <w:rFonts w:ascii="Arial" w:hAnsi="Arial"/>
          <w:lang w:val="es-ES_tradnl"/>
        </w:rPr>
        <w:t>Cultura Clásica.</w:t>
      </w:r>
    </w:p>
    <w:p w:rsidR="003D203A" w:rsidRDefault="003D203A" w:rsidP="0009640C">
      <w:pPr>
        <w:numPr>
          <w:ilvl w:val="0"/>
          <w:numId w:val="181"/>
        </w:numPr>
        <w:suppressAutoHyphens/>
        <w:spacing w:after="0" w:line="240" w:lineRule="auto"/>
        <w:ind w:left="426" w:hanging="142"/>
        <w:rPr>
          <w:rFonts w:ascii="Arial" w:hAnsi="Arial"/>
          <w:lang w:val="es-ES_tradnl"/>
        </w:rPr>
      </w:pPr>
      <w:r>
        <w:rPr>
          <w:rFonts w:ascii="Arial" w:hAnsi="Arial"/>
          <w:lang w:val="es-ES_tradnl"/>
        </w:rPr>
        <w:t>Otra materias optativas.</w:t>
      </w:r>
    </w:p>
    <w:p w:rsidR="003D203A" w:rsidRDefault="003D203A" w:rsidP="003D203A">
      <w:pPr>
        <w:ind w:left="284" w:hanging="284"/>
        <w:rPr>
          <w:rFonts w:ascii="Arial" w:hAnsi="Arial"/>
          <w:lang w:val="es-ES_tradnl"/>
        </w:rPr>
      </w:pPr>
    </w:p>
    <w:p w:rsidR="003D203A" w:rsidRDefault="003D203A" w:rsidP="003D203A">
      <w:pPr>
        <w:ind w:left="284" w:hanging="284"/>
        <w:rPr>
          <w:rFonts w:ascii="Arial" w:hAnsi="Arial"/>
          <w:b/>
          <w:caps/>
          <w:lang w:val="es-ES_tradnl"/>
        </w:rPr>
      </w:pPr>
      <w:r>
        <w:rPr>
          <w:rFonts w:ascii="Arial" w:hAnsi="Arial"/>
          <w:b/>
          <w:caps/>
          <w:lang w:val="es-ES_tradnl"/>
        </w:rPr>
        <w:t>Actividad docente:</w:t>
      </w:r>
    </w:p>
    <w:p w:rsidR="003D203A" w:rsidRDefault="003D203A" w:rsidP="0009640C">
      <w:pPr>
        <w:numPr>
          <w:ilvl w:val="0"/>
          <w:numId w:val="188"/>
        </w:numPr>
        <w:suppressAutoHyphens/>
        <w:spacing w:after="0" w:line="240" w:lineRule="auto"/>
        <w:ind w:left="284" w:hanging="284"/>
        <w:rPr>
          <w:rFonts w:ascii="Arial" w:hAnsi="Arial"/>
          <w:lang w:val="es-ES_tradnl"/>
        </w:rPr>
      </w:pPr>
      <w:r>
        <w:rPr>
          <w:rFonts w:ascii="Arial" w:hAnsi="Arial"/>
          <w:lang w:val="es-ES_tradnl"/>
        </w:rPr>
        <w:t>Coordinación de equipos.</w:t>
      </w:r>
    </w:p>
    <w:p w:rsidR="003D203A" w:rsidRDefault="003D203A" w:rsidP="0009640C">
      <w:pPr>
        <w:numPr>
          <w:ilvl w:val="0"/>
          <w:numId w:val="188"/>
        </w:numPr>
        <w:suppressAutoHyphens/>
        <w:spacing w:after="0" w:line="240" w:lineRule="auto"/>
        <w:ind w:left="284" w:hanging="284"/>
        <w:rPr>
          <w:rFonts w:ascii="Arial" w:hAnsi="Arial"/>
          <w:lang w:val="es-ES_tradnl"/>
        </w:rPr>
      </w:pPr>
      <w:r>
        <w:rPr>
          <w:rFonts w:ascii="Arial" w:hAnsi="Arial"/>
          <w:lang w:val="es-ES_tradnl"/>
        </w:rPr>
        <w:t>Coordinación de niveles.</w:t>
      </w:r>
    </w:p>
    <w:p w:rsidR="003D203A" w:rsidRDefault="003D203A" w:rsidP="0009640C">
      <w:pPr>
        <w:numPr>
          <w:ilvl w:val="0"/>
          <w:numId w:val="188"/>
        </w:numPr>
        <w:suppressAutoHyphens/>
        <w:spacing w:after="0" w:line="240" w:lineRule="auto"/>
        <w:ind w:left="284" w:hanging="284"/>
        <w:rPr>
          <w:rFonts w:ascii="Arial" w:hAnsi="Arial"/>
          <w:lang w:val="es-ES_tradnl"/>
        </w:rPr>
      </w:pPr>
      <w:r>
        <w:rPr>
          <w:rFonts w:ascii="Arial" w:hAnsi="Arial"/>
          <w:lang w:val="es-ES_tradnl"/>
        </w:rPr>
        <w:t>Coordinación de grupos.</w:t>
      </w:r>
    </w:p>
    <w:p w:rsidR="003D203A" w:rsidRDefault="003D203A" w:rsidP="0009640C">
      <w:pPr>
        <w:numPr>
          <w:ilvl w:val="0"/>
          <w:numId w:val="188"/>
        </w:numPr>
        <w:suppressAutoHyphens/>
        <w:spacing w:after="0" w:line="240" w:lineRule="auto"/>
        <w:ind w:left="284" w:hanging="284"/>
        <w:rPr>
          <w:rFonts w:ascii="Arial" w:hAnsi="Arial"/>
          <w:lang w:val="es-ES_tradnl"/>
        </w:rPr>
      </w:pPr>
      <w:r>
        <w:rPr>
          <w:rFonts w:ascii="Arial" w:hAnsi="Arial"/>
          <w:lang w:val="es-ES_tradnl"/>
        </w:rPr>
        <w:t>Atención a padres.</w:t>
      </w:r>
    </w:p>
    <w:p w:rsidR="003D203A" w:rsidRDefault="003D203A" w:rsidP="0009640C">
      <w:pPr>
        <w:numPr>
          <w:ilvl w:val="0"/>
          <w:numId w:val="188"/>
        </w:numPr>
        <w:suppressAutoHyphens/>
        <w:spacing w:after="0" w:line="240" w:lineRule="auto"/>
        <w:ind w:left="284" w:hanging="284"/>
        <w:rPr>
          <w:rFonts w:ascii="Arial" w:hAnsi="Arial"/>
          <w:lang w:val="es-ES_tradnl"/>
        </w:rPr>
      </w:pPr>
      <w:r>
        <w:rPr>
          <w:rFonts w:ascii="Arial" w:hAnsi="Arial"/>
          <w:lang w:val="es-ES_tradnl"/>
        </w:rPr>
        <w:t>Acción tutorial.</w:t>
      </w:r>
    </w:p>
    <w:p w:rsidR="003D203A" w:rsidRDefault="003D203A" w:rsidP="0009640C">
      <w:pPr>
        <w:numPr>
          <w:ilvl w:val="0"/>
          <w:numId w:val="188"/>
        </w:numPr>
        <w:suppressAutoHyphens/>
        <w:spacing w:after="0" w:line="240" w:lineRule="auto"/>
        <w:ind w:left="284" w:hanging="284"/>
        <w:rPr>
          <w:rFonts w:ascii="Arial" w:hAnsi="Arial"/>
          <w:lang w:val="es-ES_tradnl"/>
        </w:rPr>
      </w:pPr>
      <w:r>
        <w:rPr>
          <w:rFonts w:ascii="Arial" w:hAnsi="Arial"/>
          <w:lang w:val="es-ES_tradnl"/>
        </w:rPr>
        <w:t>Clases de refuerzo.</w:t>
      </w:r>
    </w:p>
    <w:p w:rsidR="003D203A" w:rsidRDefault="003D203A" w:rsidP="003D203A">
      <w:pPr>
        <w:suppressAutoHyphens/>
        <w:spacing w:after="0" w:line="240" w:lineRule="auto"/>
        <w:rPr>
          <w:rFonts w:ascii="Arial" w:hAnsi="Arial"/>
          <w:lang w:val="es-ES_tradnl"/>
        </w:rPr>
      </w:pPr>
    </w:p>
    <w:p w:rsidR="003D203A" w:rsidRDefault="003D203A" w:rsidP="003D203A">
      <w:pPr>
        <w:suppressAutoHyphens/>
        <w:spacing w:after="0" w:line="240" w:lineRule="auto"/>
        <w:rPr>
          <w:rFonts w:ascii="Arial" w:hAnsi="Arial"/>
          <w:lang w:val="es-ES_tradnl"/>
        </w:rPr>
      </w:pPr>
    </w:p>
    <w:tbl>
      <w:tblPr>
        <w:tblW w:w="0" w:type="auto"/>
        <w:tblInd w:w="-25" w:type="dxa"/>
        <w:tblLayout w:type="fixed"/>
        <w:tblCellMar>
          <w:left w:w="70" w:type="dxa"/>
          <w:right w:w="70" w:type="dxa"/>
        </w:tblCellMar>
        <w:tblLook w:val="0000"/>
      </w:tblPr>
      <w:tblGrid>
        <w:gridCol w:w="10014"/>
      </w:tblGrid>
      <w:tr w:rsidR="003D203A" w:rsidTr="003D203A">
        <w:trPr>
          <w:trHeight w:val="517"/>
        </w:trPr>
        <w:tc>
          <w:tcPr>
            <w:tcW w:w="10014" w:type="dxa"/>
            <w:shd w:val="clear" w:color="auto" w:fill="FFFFFF" w:themeFill="background1"/>
          </w:tcPr>
          <w:p w:rsidR="003D203A" w:rsidRDefault="003D203A" w:rsidP="003D203A">
            <w:pPr>
              <w:suppressAutoHyphens/>
              <w:spacing w:after="0" w:line="240" w:lineRule="auto"/>
              <w:jc w:val="both"/>
              <w:rPr>
                <w:rFonts w:ascii="Arial" w:hAnsi="Arial"/>
                <w:b/>
                <w:sz w:val="24"/>
                <w:lang w:val="es-ES_tradnl"/>
              </w:rPr>
            </w:pPr>
            <w:r w:rsidRPr="003D203A">
              <w:rPr>
                <w:b/>
                <w:highlight w:val="lightGray"/>
                <w:u w:val="single"/>
                <w:lang w:val="es-ES_tradnl"/>
              </w:rPr>
              <w:t>LA SELECCIÓN DE MATERIALES Y RECURSOS</w:t>
            </w:r>
            <w:r>
              <w:rPr>
                <w:rFonts w:ascii="Arial" w:hAnsi="Arial"/>
                <w:b/>
                <w:sz w:val="24"/>
                <w:lang w:val="es-ES_tradnl"/>
              </w:rPr>
              <w:t xml:space="preserve"> </w:t>
            </w:r>
          </w:p>
        </w:tc>
      </w:tr>
    </w:tbl>
    <w:p w:rsidR="003D203A" w:rsidRDefault="003D203A" w:rsidP="003D203A">
      <w:pPr>
        <w:jc w:val="both"/>
        <w:rPr>
          <w:rFonts w:ascii="Arial" w:hAnsi="Arial"/>
          <w:lang w:val="es-ES_tradnl"/>
        </w:rPr>
      </w:pPr>
      <w:r>
        <w:rPr>
          <w:rFonts w:ascii="Arial" w:hAnsi="Arial"/>
          <w:lang w:val="es-ES_tradnl"/>
        </w:rPr>
        <w:t>Los criterios de selección de los materiales curriculares que sean adoptados por los equipos docentes siguen un conjunto de criterios homogéneos que proporcionan respuesta efectiva a los planteamientos generales de intervención educativa y al modelo didáctico anteriormente propuestos. De tal modo, se establecen ocho criterios o directrices generales que perfilan el análisis:</w:t>
      </w:r>
    </w:p>
    <w:p w:rsidR="003D203A" w:rsidRDefault="003D203A" w:rsidP="003D203A">
      <w:pPr>
        <w:jc w:val="both"/>
        <w:rPr>
          <w:rFonts w:ascii="Arial" w:hAnsi="Arial"/>
          <w:lang w:val="es-ES_tradnl"/>
        </w:rPr>
      </w:pPr>
    </w:p>
    <w:p w:rsidR="003D203A" w:rsidRDefault="003D203A" w:rsidP="0009640C">
      <w:pPr>
        <w:numPr>
          <w:ilvl w:val="0"/>
          <w:numId w:val="177"/>
        </w:numPr>
        <w:suppressAutoHyphens/>
        <w:spacing w:after="0" w:line="240" w:lineRule="auto"/>
        <w:ind w:left="284" w:hanging="284"/>
        <w:jc w:val="both"/>
        <w:rPr>
          <w:rFonts w:ascii="Arial" w:hAnsi="Arial"/>
          <w:lang w:val="es-ES_tradnl"/>
        </w:rPr>
      </w:pPr>
      <w:r>
        <w:rPr>
          <w:rFonts w:ascii="Arial" w:hAnsi="Arial"/>
          <w:lang w:val="es-ES_tradnl"/>
        </w:rPr>
        <w:t>Adecuación al contexto educativo del centro.</w:t>
      </w:r>
    </w:p>
    <w:p w:rsidR="003D203A" w:rsidRDefault="003D203A" w:rsidP="0009640C">
      <w:pPr>
        <w:numPr>
          <w:ilvl w:val="0"/>
          <w:numId w:val="177"/>
        </w:numPr>
        <w:suppressAutoHyphens/>
        <w:spacing w:after="0" w:line="240" w:lineRule="auto"/>
        <w:ind w:left="284" w:hanging="284"/>
        <w:jc w:val="both"/>
        <w:rPr>
          <w:rFonts w:ascii="Arial" w:hAnsi="Arial"/>
          <w:lang w:val="es-ES_tradnl"/>
        </w:rPr>
      </w:pPr>
      <w:r>
        <w:rPr>
          <w:rFonts w:ascii="Arial" w:hAnsi="Arial"/>
          <w:lang w:val="es-ES_tradnl"/>
        </w:rPr>
        <w:t>Correspondencia de los objetivos promovidos con los enunciados en el Proyecto Curricular.</w:t>
      </w:r>
    </w:p>
    <w:p w:rsidR="003D203A" w:rsidRDefault="003D203A" w:rsidP="0009640C">
      <w:pPr>
        <w:numPr>
          <w:ilvl w:val="0"/>
          <w:numId w:val="177"/>
        </w:numPr>
        <w:suppressAutoHyphens/>
        <w:spacing w:after="0" w:line="240" w:lineRule="auto"/>
        <w:ind w:left="284" w:hanging="284"/>
        <w:jc w:val="both"/>
        <w:rPr>
          <w:rFonts w:ascii="Arial" w:hAnsi="Arial"/>
          <w:lang w:val="es-ES_tradnl"/>
        </w:rPr>
      </w:pPr>
      <w:r>
        <w:rPr>
          <w:rFonts w:ascii="Arial" w:hAnsi="Arial"/>
          <w:lang w:val="es-ES_tradnl"/>
        </w:rPr>
        <w:t>Coherencia de los contenidos propuestos con los objetivos, presencia de los diferentes tipos de contenido e inclusión de los temas transversales.</w:t>
      </w:r>
    </w:p>
    <w:p w:rsidR="003D203A" w:rsidRDefault="003D203A" w:rsidP="0009640C">
      <w:pPr>
        <w:numPr>
          <w:ilvl w:val="0"/>
          <w:numId w:val="177"/>
        </w:numPr>
        <w:suppressAutoHyphens/>
        <w:spacing w:after="0" w:line="240" w:lineRule="auto"/>
        <w:ind w:left="284" w:hanging="284"/>
        <w:jc w:val="both"/>
        <w:rPr>
          <w:rFonts w:ascii="Arial" w:hAnsi="Arial"/>
          <w:lang w:val="es-ES_tradnl"/>
        </w:rPr>
      </w:pPr>
      <w:r>
        <w:rPr>
          <w:rFonts w:ascii="Arial" w:hAnsi="Arial"/>
          <w:lang w:val="es-ES_tradnl"/>
        </w:rPr>
        <w:t>La acertada progresión de los contenidos y objetivos, su correspondencia con el nivel y la fidelidad a la lógica interna de cada materia.</w:t>
      </w:r>
    </w:p>
    <w:p w:rsidR="003D203A" w:rsidRDefault="003D203A" w:rsidP="0009640C">
      <w:pPr>
        <w:numPr>
          <w:ilvl w:val="0"/>
          <w:numId w:val="177"/>
        </w:numPr>
        <w:suppressAutoHyphens/>
        <w:spacing w:after="0" w:line="240" w:lineRule="auto"/>
        <w:ind w:left="284" w:hanging="284"/>
        <w:jc w:val="both"/>
        <w:rPr>
          <w:rFonts w:ascii="Arial" w:hAnsi="Arial"/>
          <w:lang w:val="es-ES_tradnl"/>
        </w:rPr>
      </w:pPr>
      <w:r>
        <w:rPr>
          <w:rFonts w:ascii="Arial" w:hAnsi="Arial"/>
          <w:lang w:val="es-ES_tradnl"/>
        </w:rPr>
        <w:t>La adecuación a los criterios de evaluación del centro.</w:t>
      </w:r>
    </w:p>
    <w:p w:rsidR="003D203A" w:rsidRDefault="003D203A" w:rsidP="0009640C">
      <w:pPr>
        <w:numPr>
          <w:ilvl w:val="0"/>
          <w:numId w:val="177"/>
        </w:numPr>
        <w:suppressAutoHyphens/>
        <w:spacing w:after="0" w:line="240" w:lineRule="auto"/>
        <w:ind w:left="284" w:hanging="284"/>
        <w:jc w:val="both"/>
        <w:rPr>
          <w:rFonts w:ascii="Arial" w:hAnsi="Arial"/>
          <w:lang w:val="es-ES_tradnl"/>
        </w:rPr>
      </w:pPr>
      <w:r>
        <w:rPr>
          <w:rFonts w:ascii="Arial" w:hAnsi="Arial"/>
          <w:lang w:val="es-ES_tradnl"/>
        </w:rPr>
        <w:t>La variedad de las actividades, diferente tipología y su potencialidad para la atención a las diferencias individuales.</w:t>
      </w:r>
    </w:p>
    <w:p w:rsidR="003D203A" w:rsidRDefault="003D203A" w:rsidP="0009640C">
      <w:pPr>
        <w:numPr>
          <w:ilvl w:val="0"/>
          <w:numId w:val="177"/>
        </w:numPr>
        <w:suppressAutoHyphens/>
        <w:spacing w:after="0" w:line="240" w:lineRule="auto"/>
        <w:ind w:left="284" w:hanging="284"/>
        <w:jc w:val="both"/>
        <w:rPr>
          <w:rFonts w:ascii="Arial" w:hAnsi="Arial"/>
          <w:lang w:val="es-ES_tradnl"/>
        </w:rPr>
      </w:pPr>
      <w:r>
        <w:rPr>
          <w:rFonts w:ascii="Arial" w:hAnsi="Arial"/>
          <w:lang w:val="es-ES_tradnl"/>
        </w:rPr>
        <w:t>La claridad y amenidad gráfica y expositiva.</w:t>
      </w:r>
    </w:p>
    <w:p w:rsidR="003D203A" w:rsidRDefault="003D203A" w:rsidP="0009640C">
      <w:pPr>
        <w:numPr>
          <w:ilvl w:val="0"/>
          <w:numId w:val="177"/>
        </w:numPr>
        <w:suppressAutoHyphens/>
        <w:spacing w:after="0" w:line="240" w:lineRule="auto"/>
        <w:ind w:left="284" w:hanging="284"/>
        <w:jc w:val="both"/>
        <w:rPr>
          <w:rFonts w:ascii="Arial" w:hAnsi="Arial"/>
          <w:lang w:val="es-ES_tradnl"/>
        </w:rPr>
      </w:pPr>
      <w:r>
        <w:rPr>
          <w:rFonts w:ascii="Arial" w:hAnsi="Arial"/>
          <w:lang w:val="es-ES_tradnl"/>
        </w:rPr>
        <w:t>La existencia de otros recursos que facilitan la actividad educativa.</w:t>
      </w:r>
    </w:p>
    <w:p w:rsidR="003D203A" w:rsidRDefault="003D203A" w:rsidP="003D203A">
      <w:pPr>
        <w:ind w:left="284" w:firstLine="421"/>
        <w:jc w:val="both"/>
        <w:rPr>
          <w:rFonts w:ascii="Arial" w:hAnsi="Arial"/>
          <w:lang w:val="es-ES_tradnl"/>
        </w:rPr>
      </w:pPr>
    </w:p>
    <w:p w:rsidR="003D203A" w:rsidRDefault="003D203A" w:rsidP="003D203A">
      <w:pPr>
        <w:jc w:val="both"/>
        <w:rPr>
          <w:rFonts w:ascii="Arial" w:hAnsi="Arial"/>
          <w:lang w:val="es-ES_tradnl"/>
        </w:rPr>
      </w:pPr>
      <w:r>
        <w:rPr>
          <w:rFonts w:ascii="Arial" w:hAnsi="Arial"/>
          <w:lang w:val="es-ES_tradnl"/>
        </w:rPr>
        <w:t>Atendiendo a todos ellos, hemos establecido una serie de pautas concretas que dirigirán nuestra selección y que están plasmadas en la siguiente guía de valoración de materiales curriculares:</w:t>
      </w:r>
    </w:p>
    <w:p w:rsidR="003D203A" w:rsidRDefault="003D203A" w:rsidP="003D203A">
      <w:pPr>
        <w:ind w:left="284" w:hanging="284"/>
        <w:jc w:val="both"/>
        <w:rPr>
          <w:rFonts w:ascii="Arial" w:hAnsi="Arial"/>
          <w:b/>
          <w:caps/>
          <w:lang w:val="es-ES_tradnl"/>
        </w:rPr>
      </w:pPr>
      <w:r>
        <w:rPr>
          <w:rFonts w:ascii="Arial" w:hAnsi="Arial"/>
          <w:b/>
          <w:caps/>
          <w:lang w:val="es-ES_tradnl"/>
        </w:rPr>
        <w:t>Indicadores</w:t>
      </w:r>
    </w:p>
    <w:p w:rsidR="003D203A" w:rsidRDefault="003D203A" w:rsidP="003D203A">
      <w:pPr>
        <w:ind w:left="283" w:hanging="283"/>
        <w:jc w:val="both"/>
        <w:rPr>
          <w:rFonts w:ascii="Arial" w:hAnsi="Arial"/>
          <w:lang w:val="es-ES_tradnl"/>
        </w:rPr>
      </w:pPr>
      <w:r>
        <w:rPr>
          <w:rFonts w:ascii="Arial" w:hAnsi="Arial"/>
          <w:lang w:val="es-ES_tradnl"/>
        </w:rPr>
        <w:t>1.</w:t>
      </w:r>
      <w:r>
        <w:rPr>
          <w:rFonts w:ascii="Arial" w:hAnsi="Arial"/>
          <w:lang w:val="es-ES_tradnl"/>
        </w:rPr>
        <w:tab/>
        <w:t>Se encuadra con coherencia en el proyecto curricular de etapa.</w:t>
      </w:r>
    </w:p>
    <w:p w:rsidR="003D203A" w:rsidRDefault="003D203A" w:rsidP="003D203A">
      <w:pPr>
        <w:ind w:left="283" w:hanging="283"/>
        <w:jc w:val="both"/>
        <w:rPr>
          <w:rFonts w:ascii="Arial" w:hAnsi="Arial"/>
          <w:lang w:val="es-ES_tradnl"/>
        </w:rPr>
      </w:pPr>
      <w:r>
        <w:rPr>
          <w:rFonts w:ascii="Arial" w:hAnsi="Arial"/>
          <w:lang w:val="es-ES_tradnl"/>
        </w:rPr>
        <w:t>2.</w:t>
      </w:r>
      <w:r>
        <w:rPr>
          <w:rFonts w:ascii="Arial" w:hAnsi="Arial"/>
          <w:lang w:val="es-ES_tradnl"/>
        </w:rPr>
        <w:tab/>
        <w:t>Cubre los objetivos del currículo para el nivel.</w:t>
      </w:r>
    </w:p>
    <w:p w:rsidR="003D203A" w:rsidRDefault="003D203A" w:rsidP="003D203A">
      <w:pPr>
        <w:ind w:left="283" w:hanging="283"/>
        <w:jc w:val="both"/>
        <w:rPr>
          <w:rFonts w:ascii="Arial" w:hAnsi="Arial"/>
          <w:lang w:val="es-ES_tradnl"/>
        </w:rPr>
      </w:pPr>
      <w:r>
        <w:rPr>
          <w:rFonts w:ascii="Arial" w:hAnsi="Arial"/>
          <w:lang w:val="es-ES_tradnl"/>
        </w:rPr>
        <w:t>3.</w:t>
      </w:r>
      <w:r>
        <w:rPr>
          <w:rFonts w:ascii="Arial" w:hAnsi="Arial"/>
          <w:lang w:val="es-ES_tradnl"/>
        </w:rPr>
        <w:tab/>
        <w:t>El número de unidades organiza adecuadamente el curso.</w:t>
      </w:r>
    </w:p>
    <w:p w:rsidR="003D203A" w:rsidRDefault="003D203A" w:rsidP="003D203A">
      <w:pPr>
        <w:ind w:left="283" w:hanging="283"/>
        <w:jc w:val="both"/>
        <w:rPr>
          <w:rFonts w:ascii="Arial" w:hAnsi="Arial"/>
          <w:lang w:val="es-ES_tradnl"/>
        </w:rPr>
      </w:pPr>
      <w:r>
        <w:rPr>
          <w:rFonts w:ascii="Arial" w:hAnsi="Arial"/>
          <w:lang w:val="es-ES_tradnl"/>
        </w:rPr>
        <w:t>4.</w:t>
      </w:r>
      <w:r>
        <w:rPr>
          <w:rFonts w:ascii="Arial" w:hAnsi="Arial"/>
          <w:lang w:val="es-ES_tradnl"/>
        </w:rPr>
        <w:tab/>
        <w:t>Los objetivos están claramente explicitados.</w:t>
      </w:r>
    </w:p>
    <w:p w:rsidR="003D203A" w:rsidRDefault="003D203A" w:rsidP="003D203A">
      <w:pPr>
        <w:ind w:left="283" w:hanging="283"/>
        <w:jc w:val="both"/>
        <w:rPr>
          <w:rFonts w:ascii="Arial" w:hAnsi="Arial"/>
          <w:lang w:val="es-ES_tradnl"/>
        </w:rPr>
      </w:pPr>
      <w:r>
        <w:rPr>
          <w:rFonts w:ascii="Arial" w:hAnsi="Arial"/>
          <w:lang w:val="es-ES_tradnl"/>
        </w:rPr>
        <w:t>5.</w:t>
      </w:r>
      <w:r>
        <w:rPr>
          <w:rFonts w:ascii="Arial" w:hAnsi="Arial"/>
          <w:lang w:val="es-ES_tradnl"/>
        </w:rPr>
        <w:tab/>
        <w:t>Los contenidos se han seleccionado en función de los objetivos.</w:t>
      </w:r>
    </w:p>
    <w:p w:rsidR="003D203A" w:rsidRDefault="003D203A" w:rsidP="003D203A">
      <w:pPr>
        <w:ind w:left="283" w:hanging="283"/>
        <w:jc w:val="both"/>
        <w:rPr>
          <w:rFonts w:ascii="Arial" w:hAnsi="Arial"/>
          <w:lang w:val="es-ES_tradnl"/>
        </w:rPr>
      </w:pPr>
      <w:r>
        <w:rPr>
          <w:rFonts w:ascii="Arial" w:hAnsi="Arial"/>
          <w:lang w:val="es-ES_tradnl"/>
        </w:rPr>
        <w:t>6.</w:t>
      </w:r>
      <w:r>
        <w:rPr>
          <w:rFonts w:ascii="Arial" w:hAnsi="Arial"/>
          <w:lang w:val="es-ES_tradnl"/>
        </w:rPr>
        <w:tab/>
        <w:t>La selección de contenidos está adecuada al nivel de desarrollo y maduración de los alumnos y alumnas.</w:t>
      </w:r>
    </w:p>
    <w:p w:rsidR="003D203A" w:rsidRDefault="003D203A" w:rsidP="003D203A">
      <w:pPr>
        <w:ind w:left="283" w:hanging="283"/>
        <w:jc w:val="both"/>
        <w:rPr>
          <w:rFonts w:ascii="Arial" w:hAnsi="Arial"/>
          <w:lang w:val="es-ES_tradnl"/>
        </w:rPr>
      </w:pPr>
      <w:r>
        <w:rPr>
          <w:rFonts w:ascii="Arial" w:hAnsi="Arial"/>
          <w:lang w:val="es-ES_tradnl"/>
        </w:rPr>
        <w:lastRenderedPageBreak/>
        <w:t>7.</w:t>
      </w:r>
      <w:r>
        <w:rPr>
          <w:rFonts w:ascii="Arial" w:hAnsi="Arial"/>
          <w:lang w:val="es-ES_tradnl"/>
        </w:rPr>
        <w:tab/>
        <w:t>Contempla contenidos procedimentales y actitudinales.</w:t>
      </w:r>
    </w:p>
    <w:p w:rsidR="003D203A" w:rsidRDefault="003D203A" w:rsidP="003D203A">
      <w:pPr>
        <w:ind w:left="283" w:hanging="283"/>
        <w:jc w:val="both"/>
        <w:rPr>
          <w:rFonts w:ascii="Arial" w:hAnsi="Arial"/>
          <w:lang w:val="es-ES_tradnl"/>
        </w:rPr>
      </w:pPr>
      <w:r>
        <w:rPr>
          <w:rFonts w:ascii="Arial" w:hAnsi="Arial"/>
          <w:lang w:val="es-ES_tradnl"/>
        </w:rPr>
        <w:t>8.</w:t>
      </w:r>
      <w:r>
        <w:rPr>
          <w:rFonts w:ascii="Arial" w:hAnsi="Arial"/>
          <w:lang w:val="es-ES_tradnl"/>
        </w:rPr>
        <w:tab/>
        <w:t>La progresión es adecuada.</w:t>
      </w:r>
    </w:p>
    <w:p w:rsidR="003D203A" w:rsidRDefault="003D203A" w:rsidP="003D203A">
      <w:pPr>
        <w:ind w:left="283" w:hanging="283"/>
        <w:jc w:val="both"/>
        <w:rPr>
          <w:rFonts w:ascii="Arial" w:hAnsi="Arial"/>
          <w:lang w:val="es-ES_tradnl"/>
        </w:rPr>
      </w:pPr>
      <w:r>
        <w:rPr>
          <w:rFonts w:ascii="Arial" w:hAnsi="Arial"/>
          <w:lang w:val="es-ES_tradnl"/>
        </w:rPr>
        <w:t>9.</w:t>
      </w:r>
      <w:r>
        <w:rPr>
          <w:rFonts w:ascii="Arial" w:hAnsi="Arial"/>
          <w:lang w:val="es-ES_tradnl"/>
        </w:rPr>
        <w:tab/>
        <w:t>Integra de una forma plena la presencia de los temas transversales.</w:t>
      </w:r>
    </w:p>
    <w:p w:rsidR="003D203A" w:rsidRDefault="003D203A" w:rsidP="003D203A">
      <w:pPr>
        <w:ind w:left="283" w:hanging="283"/>
        <w:jc w:val="both"/>
        <w:rPr>
          <w:rFonts w:ascii="Arial" w:hAnsi="Arial"/>
          <w:lang w:val="es-ES_tradnl"/>
        </w:rPr>
      </w:pPr>
      <w:r>
        <w:rPr>
          <w:rFonts w:ascii="Arial" w:hAnsi="Arial"/>
          <w:lang w:val="es-ES_tradnl"/>
        </w:rPr>
        <w:t>10.Parte de los conocimientos previos de los alumnos y alumnas.</w:t>
      </w:r>
    </w:p>
    <w:p w:rsidR="003D203A" w:rsidRDefault="003D203A" w:rsidP="003D203A">
      <w:pPr>
        <w:ind w:left="283" w:hanging="283"/>
        <w:jc w:val="both"/>
        <w:rPr>
          <w:rFonts w:ascii="Arial" w:hAnsi="Arial"/>
          <w:lang w:val="es-ES_tradnl"/>
        </w:rPr>
      </w:pPr>
      <w:r>
        <w:rPr>
          <w:rFonts w:ascii="Arial" w:hAnsi="Arial"/>
          <w:lang w:val="es-ES_tradnl"/>
        </w:rPr>
        <w:t>11.Asegura la realización de aprendizajes significativos.</w:t>
      </w:r>
    </w:p>
    <w:p w:rsidR="003D203A" w:rsidRDefault="003D203A" w:rsidP="003D203A">
      <w:pPr>
        <w:ind w:left="283" w:hanging="283"/>
        <w:jc w:val="both"/>
        <w:rPr>
          <w:rFonts w:ascii="Arial" w:hAnsi="Arial"/>
          <w:lang w:val="es-ES_tradnl"/>
        </w:rPr>
      </w:pPr>
      <w:r>
        <w:rPr>
          <w:rFonts w:ascii="Arial" w:hAnsi="Arial"/>
          <w:lang w:val="es-ES_tradnl"/>
        </w:rPr>
        <w:t>12.Despierta la motivación hacia el estudio y el aprendizaje.</w:t>
      </w:r>
    </w:p>
    <w:p w:rsidR="003D203A" w:rsidRDefault="003D203A" w:rsidP="003D203A">
      <w:pPr>
        <w:ind w:left="283" w:hanging="283"/>
        <w:jc w:val="both"/>
        <w:rPr>
          <w:rFonts w:ascii="Arial" w:hAnsi="Arial"/>
          <w:lang w:val="es-ES_tradnl"/>
        </w:rPr>
      </w:pPr>
      <w:r>
        <w:rPr>
          <w:rFonts w:ascii="Arial" w:hAnsi="Arial"/>
          <w:lang w:val="es-ES_tradnl"/>
        </w:rPr>
        <w:t>13.Potencia el uso de las técnicas de trabajo intelectual.</w:t>
      </w:r>
    </w:p>
    <w:p w:rsidR="003D203A" w:rsidRDefault="003D203A" w:rsidP="003D203A">
      <w:pPr>
        <w:ind w:left="283" w:hanging="283"/>
        <w:jc w:val="both"/>
        <w:rPr>
          <w:rFonts w:ascii="Arial" w:hAnsi="Arial"/>
          <w:lang w:val="es-ES_tradnl"/>
        </w:rPr>
      </w:pPr>
      <w:r>
        <w:rPr>
          <w:rFonts w:ascii="Arial" w:hAnsi="Arial"/>
          <w:lang w:val="es-ES_tradnl"/>
        </w:rPr>
        <w:t>14.Presenta actividades de refuerzo y de ampliación.</w:t>
      </w:r>
    </w:p>
    <w:p w:rsidR="003D203A" w:rsidRDefault="003D203A" w:rsidP="003D203A">
      <w:pPr>
        <w:ind w:left="283" w:hanging="283"/>
        <w:jc w:val="both"/>
        <w:rPr>
          <w:rFonts w:ascii="Arial" w:hAnsi="Arial"/>
          <w:lang w:val="es-ES_tradnl"/>
        </w:rPr>
      </w:pPr>
      <w:r>
        <w:rPr>
          <w:rFonts w:ascii="Arial" w:hAnsi="Arial"/>
          <w:lang w:val="es-ES_tradnl"/>
        </w:rPr>
        <w:t>15.La cantidad de actividades es suficiente.</w:t>
      </w:r>
    </w:p>
    <w:p w:rsidR="003D203A" w:rsidRDefault="003D203A" w:rsidP="003D203A">
      <w:pPr>
        <w:ind w:left="283" w:hanging="283"/>
        <w:jc w:val="both"/>
        <w:rPr>
          <w:rFonts w:ascii="Arial" w:hAnsi="Arial"/>
          <w:lang w:val="es-ES_tradnl"/>
        </w:rPr>
      </w:pPr>
      <w:r>
        <w:rPr>
          <w:rFonts w:ascii="Arial" w:hAnsi="Arial"/>
          <w:lang w:val="es-ES_tradnl"/>
        </w:rPr>
        <w:t>16.Permiten la atención a la diversidad.</w:t>
      </w:r>
    </w:p>
    <w:p w:rsidR="003D203A" w:rsidRDefault="003D203A" w:rsidP="003D203A">
      <w:pPr>
        <w:ind w:left="283" w:hanging="283"/>
        <w:jc w:val="both"/>
        <w:rPr>
          <w:rFonts w:ascii="Arial" w:hAnsi="Arial"/>
          <w:lang w:val="es-ES_tradnl"/>
        </w:rPr>
      </w:pPr>
      <w:r>
        <w:rPr>
          <w:rFonts w:ascii="Arial" w:hAnsi="Arial"/>
          <w:lang w:val="es-ES_tradnl"/>
        </w:rPr>
        <w:t>17.Las actividades están bien diferenciadas de los contenidos.</w:t>
      </w:r>
    </w:p>
    <w:p w:rsidR="003D203A" w:rsidRDefault="003D203A" w:rsidP="003D203A">
      <w:pPr>
        <w:ind w:left="283" w:hanging="283"/>
        <w:jc w:val="both"/>
        <w:rPr>
          <w:rFonts w:ascii="Arial" w:hAnsi="Arial"/>
          <w:lang w:val="es-ES_tradnl"/>
        </w:rPr>
      </w:pPr>
      <w:r>
        <w:rPr>
          <w:rFonts w:ascii="Arial" w:hAnsi="Arial"/>
          <w:lang w:val="es-ES_tradnl"/>
        </w:rPr>
        <w:t>18.Las informaciones son exactas, actuales y científicamente rigurosas.</w:t>
      </w:r>
    </w:p>
    <w:p w:rsidR="003D203A" w:rsidRDefault="003D203A" w:rsidP="003D203A">
      <w:pPr>
        <w:ind w:left="283" w:hanging="283"/>
        <w:jc w:val="both"/>
        <w:rPr>
          <w:rFonts w:ascii="Arial" w:hAnsi="Arial"/>
          <w:lang w:val="es-ES_tradnl"/>
        </w:rPr>
      </w:pPr>
      <w:r>
        <w:rPr>
          <w:rFonts w:ascii="Arial" w:hAnsi="Arial"/>
          <w:lang w:val="es-ES_tradnl"/>
        </w:rPr>
        <w:t>19.La información y las explicaciones de los conceptos se expresan con claridad.</w:t>
      </w:r>
    </w:p>
    <w:p w:rsidR="003D203A" w:rsidRDefault="003D203A" w:rsidP="003D203A">
      <w:pPr>
        <w:ind w:left="283" w:hanging="283"/>
        <w:jc w:val="both"/>
        <w:rPr>
          <w:rFonts w:ascii="Arial" w:hAnsi="Arial"/>
          <w:lang w:val="es-ES_tradnl"/>
        </w:rPr>
      </w:pPr>
      <w:r>
        <w:rPr>
          <w:rFonts w:ascii="Arial" w:hAnsi="Arial"/>
          <w:lang w:val="es-ES_tradnl"/>
        </w:rPr>
        <w:t>20.Facilita la memorización comprensiva mediante una adecuada organización de las ideas, destacando las principales sobre las secundarias.</w:t>
      </w:r>
    </w:p>
    <w:p w:rsidR="003D203A" w:rsidRDefault="003D203A" w:rsidP="003D203A">
      <w:pPr>
        <w:ind w:left="283" w:hanging="283"/>
        <w:jc w:val="both"/>
        <w:rPr>
          <w:rFonts w:ascii="Arial" w:hAnsi="Arial"/>
          <w:lang w:val="es-ES_tradnl"/>
        </w:rPr>
      </w:pPr>
      <w:r>
        <w:rPr>
          <w:rFonts w:ascii="Arial" w:hAnsi="Arial"/>
          <w:lang w:val="es-ES_tradnl"/>
        </w:rPr>
        <w:t>21.El lenguaje está adaptado al nivel.</w:t>
      </w:r>
    </w:p>
    <w:p w:rsidR="003D203A" w:rsidRDefault="003D203A" w:rsidP="003D203A">
      <w:pPr>
        <w:ind w:left="283" w:hanging="283"/>
        <w:jc w:val="both"/>
        <w:rPr>
          <w:rFonts w:ascii="Arial" w:hAnsi="Arial"/>
          <w:lang w:val="es-ES_tradnl"/>
        </w:rPr>
      </w:pPr>
      <w:r>
        <w:rPr>
          <w:rFonts w:ascii="Arial" w:hAnsi="Arial"/>
          <w:lang w:val="es-ES_tradnl"/>
        </w:rPr>
        <w:t>22.Las imágenes aportan aclaraciones o ampliaciones al texto.</w:t>
      </w:r>
    </w:p>
    <w:p w:rsidR="003D203A" w:rsidRDefault="003D203A" w:rsidP="003D203A">
      <w:pPr>
        <w:ind w:left="283" w:hanging="283"/>
        <w:jc w:val="both"/>
        <w:rPr>
          <w:rFonts w:ascii="Arial" w:hAnsi="Arial"/>
          <w:lang w:val="es-ES_tradnl"/>
        </w:rPr>
      </w:pPr>
      <w:r>
        <w:rPr>
          <w:rFonts w:ascii="Arial" w:hAnsi="Arial"/>
          <w:lang w:val="es-ES_tradnl"/>
        </w:rPr>
        <w:t>23.Se recurre suficientemente a la información gráfica mediante esquemas, tablas, gráficos, mapas, etc.</w:t>
      </w:r>
    </w:p>
    <w:p w:rsidR="003D203A" w:rsidRDefault="003D203A" w:rsidP="003D203A">
      <w:pPr>
        <w:ind w:left="283" w:hanging="283"/>
        <w:jc w:val="both"/>
        <w:rPr>
          <w:rFonts w:ascii="Arial" w:hAnsi="Arial"/>
          <w:lang w:val="es-ES_tradnl"/>
        </w:rPr>
      </w:pPr>
      <w:r>
        <w:rPr>
          <w:rFonts w:ascii="Arial" w:hAnsi="Arial"/>
          <w:lang w:val="es-ES_tradnl"/>
        </w:rPr>
        <w:t>24.La disposición de los elementos en las páginas aparece clara y bien diferenciada.</w:t>
      </w:r>
    </w:p>
    <w:p w:rsidR="003D203A" w:rsidRDefault="003D203A" w:rsidP="003D203A">
      <w:pPr>
        <w:ind w:left="283" w:hanging="283"/>
        <w:jc w:val="both"/>
        <w:rPr>
          <w:rFonts w:ascii="Arial" w:hAnsi="Arial"/>
          <w:lang w:val="es-ES_tradnl"/>
        </w:rPr>
      </w:pPr>
      <w:r>
        <w:rPr>
          <w:rFonts w:ascii="Arial" w:hAnsi="Arial"/>
          <w:lang w:val="es-ES_tradnl"/>
        </w:rPr>
        <w:t>25.El aspecto general del libro resulta agradable y atractivo para el alumno.</w:t>
      </w:r>
    </w:p>
    <w:p w:rsidR="003D203A" w:rsidRDefault="003D203A" w:rsidP="003D203A">
      <w:pPr>
        <w:ind w:left="283" w:hanging="283"/>
        <w:jc w:val="both"/>
        <w:rPr>
          <w:rFonts w:ascii="Arial" w:hAnsi="Arial"/>
          <w:lang w:val="es-ES_tradnl"/>
        </w:rPr>
      </w:pPr>
      <w:r>
        <w:rPr>
          <w:rFonts w:ascii="Arial" w:hAnsi="Arial"/>
          <w:lang w:val="es-ES_tradnl"/>
        </w:rPr>
        <w:t>26.Presenta materiales complementarios que facilitan el desarrollo del proceso docente.</w:t>
      </w:r>
    </w:p>
    <w:p w:rsidR="003D203A" w:rsidRDefault="003D203A" w:rsidP="003D203A">
      <w:pPr>
        <w:ind w:left="284" w:hanging="284"/>
        <w:rPr>
          <w:rFonts w:ascii="Arial" w:hAnsi="Arial"/>
          <w:lang w:val="es-ES_tradnl"/>
        </w:rPr>
      </w:pPr>
    </w:p>
    <w:tbl>
      <w:tblPr>
        <w:tblW w:w="0" w:type="auto"/>
        <w:tblInd w:w="-25" w:type="dxa"/>
        <w:tblLayout w:type="fixed"/>
        <w:tblCellMar>
          <w:left w:w="70" w:type="dxa"/>
          <w:right w:w="70" w:type="dxa"/>
        </w:tblCellMar>
        <w:tblLook w:val="0000"/>
      </w:tblPr>
      <w:tblGrid>
        <w:gridCol w:w="10014"/>
      </w:tblGrid>
      <w:tr w:rsidR="003D203A" w:rsidTr="00707770">
        <w:trPr>
          <w:trHeight w:val="517"/>
        </w:trPr>
        <w:tc>
          <w:tcPr>
            <w:tcW w:w="10014" w:type="dxa"/>
            <w:shd w:val="clear" w:color="auto" w:fill="FFFFFF" w:themeFill="background1"/>
          </w:tcPr>
          <w:p w:rsidR="003D203A" w:rsidRDefault="003D203A" w:rsidP="00707770">
            <w:pPr>
              <w:suppressAutoHyphens/>
              <w:spacing w:after="0" w:line="240" w:lineRule="auto"/>
              <w:jc w:val="both"/>
              <w:rPr>
                <w:rFonts w:ascii="Arial" w:hAnsi="Arial"/>
                <w:b/>
                <w:sz w:val="24"/>
                <w:lang w:val="es-ES_tradnl"/>
              </w:rPr>
            </w:pPr>
            <w:r w:rsidRPr="00707770">
              <w:rPr>
                <w:b/>
                <w:highlight w:val="lightGray"/>
                <w:u w:val="single"/>
                <w:lang w:val="es-ES_tradnl"/>
              </w:rPr>
              <w:t>PRINCIPIOS DIDÁCTICOS DEL ÁREA DE TECNOLOGÍAS</w:t>
            </w:r>
            <w:r>
              <w:rPr>
                <w:rFonts w:ascii="Arial" w:hAnsi="Arial"/>
                <w:b/>
                <w:sz w:val="24"/>
                <w:lang w:val="es-ES_tradnl"/>
              </w:rPr>
              <w:t xml:space="preserve"> </w:t>
            </w:r>
          </w:p>
        </w:tc>
      </w:tr>
    </w:tbl>
    <w:p w:rsidR="004B6B14" w:rsidRPr="00C76311" w:rsidRDefault="004B6B14" w:rsidP="004B6B14">
      <w:pPr>
        <w:autoSpaceDE w:val="0"/>
        <w:ind w:left="720"/>
        <w:rPr>
          <w:rFonts w:ascii="Arial" w:hAnsi="Arial" w:cs="Arial"/>
        </w:rPr>
      </w:pPr>
      <w:r w:rsidRPr="00C76311">
        <w:rPr>
          <w:rFonts w:ascii="Arial" w:hAnsi="Arial" w:cs="Arial"/>
        </w:rPr>
        <w:t xml:space="preserve">Los </w:t>
      </w:r>
      <w:r w:rsidRPr="00C76311">
        <w:rPr>
          <w:rFonts w:ascii="Arial" w:hAnsi="Arial" w:cs="Arial"/>
          <w:b/>
          <w:bCs/>
        </w:rPr>
        <w:t xml:space="preserve">contenidos conceptuales </w:t>
      </w:r>
      <w:r w:rsidRPr="00C76311">
        <w:rPr>
          <w:rFonts w:ascii="Arial" w:hAnsi="Arial" w:cs="Arial"/>
        </w:rPr>
        <w:t>están tratados de forma concisa y con rigurosidad. Es fundamental la comprensión de las ideas clave, sin adornos ni detalles que hacen difícil diferenciar, por parte de los alumnos, lo esencial de lo accesorio.</w:t>
      </w:r>
    </w:p>
    <w:p w:rsidR="004B6B14" w:rsidRPr="00C76311" w:rsidRDefault="004B6B14" w:rsidP="004B6B14">
      <w:pPr>
        <w:autoSpaceDE w:val="0"/>
        <w:ind w:left="720"/>
        <w:rPr>
          <w:rFonts w:ascii="Arial" w:hAnsi="Arial" w:cs="Arial"/>
        </w:rPr>
      </w:pPr>
      <w:r w:rsidRPr="00C76311">
        <w:rPr>
          <w:rFonts w:ascii="Arial" w:hAnsi="Arial" w:cs="Arial"/>
        </w:rPr>
        <w:t xml:space="preserve">La página inicial debe ser muy útil; debe despertar la curiosidad por los contenidos que se van a tratar a continuación. Con la sección </w:t>
      </w:r>
      <w:r w:rsidRPr="00C76311">
        <w:rPr>
          <w:rFonts w:ascii="Arial" w:hAnsi="Arial" w:cs="Arial"/>
          <w:b/>
          <w:bCs/>
        </w:rPr>
        <w:t xml:space="preserve">Para empezar, observa y responde </w:t>
      </w:r>
      <w:r w:rsidRPr="00C76311">
        <w:rPr>
          <w:rFonts w:ascii="Arial" w:hAnsi="Arial" w:cs="Arial"/>
        </w:rPr>
        <w:t xml:space="preserve">partimos de las experiencias, gráficas y esquemas para alcanzar este objetivo. </w:t>
      </w:r>
    </w:p>
    <w:p w:rsidR="004B6B14" w:rsidRPr="00C76311" w:rsidRDefault="004B6B14" w:rsidP="004B6B14">
      <w:pPr>
        <w:autoSpaceDE w:val="0"/>
        <w:ind w:left="720"/>
        <w:rPr>
          <w:rFonts w:ascii="Arial" w:hAnsi="Arial" w:cs="Arial"/>
        </w:rPr>
      </w:pPr>
      <w:r w:rsidRPr="00C76311">
        <w:rPr>
          <w:rFonts w:ascii="Arial" w:hAnsi="Arial" w:cs="Arial"/>
        </w:rPr>
        <w:t xml:space="preserve">Los contenidos conceptuales están íntimamente ligados a los procedimentales, como no puede ser de otra forma en el proceso tecnológico. Por esta razón, a lo largo de la unidad aparecen secciones donde los procedimientos cobran especial importancia. En secciones especificas como </w:t>
      </w:r>
      <w:r w:rsidRPr="00C76311">
        <w:rPr>
          <w:rFonts w:ascii="Arial" w:hAnsi="Arial" w:cs="Arial"/>
          <w:b/>
          <w:bCs/>
        </w:rPr>
        <w:t xml:space="preserve">ENSAYOS </w:t>
      </w:r>
      <w:r w:rsidRPr="00C76311">
        <w:rPr>
          <w:rFonts w:ascii="Arial" w:hAnsi="Arial" w:cs="Arial"/>
        </w:rPr>
        <w:t xml:space="preserve">y </w:t>
      </w:r>
      <w:r w:rsidRPr="00C76311">
        <w:rPr>
          <w:rFonts w:ascii="Arial" w:hAnsi="Arial" w:cs="Arial"/>
          <w:b/>
          <w:bCs/>
        </w:rPr>
        <w:t>PROCEDIMIENTOS</w:t>
      </w:r>
      <w:r w:rsidRPr="00C76311">
        <w:rPr>
          <w:rFonts w:ascii="Arial" w:hAnsi="Arial" w:cs="Arial"/>
        </w:rPr>
        <w:t xml:space="preserve">. Los </w:t>
      </w:r>
      <w:r w:rsidRPr="00C76311">
        <w:rPr>
          <w:rFonts w:ascii="Arial" w:hAnsi="Arial" w:cs="Arial"/>
          <w:b/>
          <w:bCs/>
        </w:rPr>
        <w:t xml:space="preserve">ENSAYOS </w:t>
      </w:r>
      <w:r w:rsidRPr="00C76311">
        <w:rPr>
          <w:rFonts w:ascii="Arial" w:hAnsi="Arial" w:cs="Arial"/>
        </w:rPr>
        <w:t xml:space="preserve">constituyen una aportación de los textos Tecnologías Santillana que recoge la práctica habitual de los profesores de Tecnologías. En ellos se experimenta con las propiedades de algunos de materiales o la construcción de elementos tecnológicos. Todo ello de forma muy sencilla y con materiales fáciles de conseguir en el taller. </w:t>
      </w:r>
      <w:r w:rsidRPr="00C76311">
        <w:rPr>
          <w:rFonts w:ascii="Arial" w:hAnsi="Arial" w:cs="Arial"/>
        </w:rPr>
        <w:lastRenderedPageBreak/>
        <w:t>Están resueltos aportando ilustraciones, por lo que no es necesaria su reproducción real; se pueden entender perfectamente sin realizarlos.</w:t>
      </w:r>
    </w:p>
    <w:p w:rsidR="004B6B14" w:rsidRPr="00C76311" w:rsidRDefault="004B6B14" w:rsidP="004B6B14">
      <w:pPr>
        <w:autoSpaceDE w:val="0"/>
        <w:ind w:left="720"/>
        <w:rPr>
          <w:rFonts w:ascii="Arial" w:hAnsi="Arial" w:cs="Arial"/>
        </w:rPr>
      </w:pPr>
      <w:r w:rsidRPr="00C76311">
        <w:rPr>
          <w:rFonts w:ascii="Arial" w:hAnsi="Arial" w:cs="Arial"/>
        </w:rPr>
        <w:t xml:space="preserve">Los </w:t>
      </w:r>
      <w:r w:rsidRPr="00C76311">
        <w:rPr>
          <w:rFonts w:ascii="Arial" w:hAnsi="Arial" w:cs="Arial"/>
          <w:b/>
          <w:bCs/>
        </w:rPr>
        <w:t xml:space="preserve">PROCEDIMIENTOS </w:t>
      </w:r>
      <w:r w:rsidRPr="00C76311">
        <w:rPr>
          <w:rFonts w:ascii="Arial" w:hAnsi="Arial" w:cs="Arial"/>
        </w:rPr>
        <w:t>son secciones en la que se explican de forma clara y ordenada con instrucciones concisas, los procedimientos tecnológicos. Una herramienta imprescindible en un texto de Tecnologías, sobre todo en las unidades dedicadas a las nuevas tecnologías y al manejo del ordenador.</w:t>
      </w:r>
    </w:p>
    <w:p w:rsidR="004B6B14" w:rsidRPr="00C76311" w:rsidRDefault="004B6B14" w:rsidP="004B6B14">
      <w:pPr>
        <w:autoSpaceDE w:val="0"/>
        <w:ind w:left="720"/>
        <w:rPr>
          <w:rFonts w:ascii="Arial" w:hAnsi="Arial" w:cs="Arial"/>
        </w:rPr>
      </w:pPr>
      <w:r w:rsidRPr="00C76311">
        <w:rPr>
          <w:rFonts w:ascii="Arial" w:hAnsi="Arial" w:cs="Arial"/>
        </w:rPr>
        <w:t xml:space="preserve">En ocasiones es importante ejemplificar la resolución de ejercicios numéricos, de forma que el alumno repase las destrezas matemáticas necesarias. Todo esto se trabaja en la sección </w:t>
      </w:r>
      <w:r w:rsidRPr="00C76311">
        <w:rPr>
          <w:rFonts w:ascii="Arial" w:hAnsi="Arial" w:cs="Arial"/>
          <w:b/>
          <w:bCs/>
        </w:rPr>
        <w:t>EJEMPLO RESUELTO</w:t>
      </w:r>
      <w:r w:rsidRPr="00C76311">
        <w:rPr>
          <w:rFonts w:ascii="Arial" w:hAnsi="Arial" w:cs="Arial"/>
        </w:rPr>
        <w:t>.</w:t>
      </w:r>
    </w:p>
    <w:p w:rsidR="004B6B14" w:rsidRPr="00C76311" w:rsidRDefault="004B6B14" w:rsidP="004B6B14">
      <w:pPr>
        <w:autoSpaceDE w:val="0"/>
        <w:ind w:left="720"/>
        <w:rPr>
          <w:rFonts w:ascii="Arial" w:hAnsi="Arial" w:cs="Arial"/>
        </w:rPr>
      </w:pPr>
      <w:r w:rsidRPr="00C76311">
        <w:rPr>
          <w:rFonts w:ascii="Arial" w:hAnsi="Arial" w:cs="Arial"/>
        </w:rPr>
        <w:t xml:space="preserve">La atención a la </w:t>
      </w:r>
      <w:r w:rsidRPr="00C76311">
        <w:rPr>
          <w:rFonts w:ascii="Arial" w:hAnsi="Arial" w:cs="Arial"/>
          <w:b/>
          <w:bCs/>
        </w:rPr>
        <w:t xml:space="preserve">seguridad </w:t>
      </w:r>
      <w:r w:rsidRPr="00C76311">
        <w:rPr>
          <w:rFonts w:ascii="Arial" w:hAnsi="Arial" w:cs="Arial"/>
        </w:rPr>
        <w:t>en el aula taller es un aspecto muy importante dentro del currículo de tecnología. Por ello hemos señalado con un icono aquellas situaciones o manipulaciones que requieran una especial atención</w:t>
      </w:r>
      <w:r>
        <w:rPr>
          <w:rFonts w:ascii="Arial" w:hAnsi="Arial" w:cs="Arial"/>
        </w:rPr>
        <w:t xml:space="preserve"> </w:t>
      </w:r>
      <w:r w:rsidRPr="00C76311">
        <w:rPr>
          <w:rFonts w:ascii="Arial" w:hAnsi="Arial" w:cs="Arial"/>
        </w:rPr>
        <w:t>por parte del alumnado.</w:t>
      </w:r>
    </w:p>
    <w:p w:rsidR="004B6B14" w:rsidRPr="00C76311" w:rsidRDefault="004B6B14" w:rsidP="004B6B14">
      <w:pPr>
        <w:autoSpaceDE w:val="0"/>
        <w:ind w:left="720"/>
        <w:rPr>
          <w:rFonts w:ascii="Arial" w:hAnsi="Arial" w:cs="Arial"/>
        </w:rPr>
      </w:pPr>
      <w:r w:rsidRPr="00C76311">
        <w:rPr>
          <w:rFonts w:ascii="Arial" w:hAnsi="Arial" w:cs="Arial"/>
        </w:rPr>
        <w:t xml:space="preserve">Sin olvidar el carácter básicamente procedimental de esta materia, el tratamiento de las </w:t>
      </w:r>
      <w:r w:rsidRPr="00C76311">
        <w:rPr>
          <w:rFonts w:ascii="Arial" w:hAnsi="Arial" w:cs="Arial"/>
          <w:b/>
          <w:bCs/>
        </w:rPr>
        <w:t xml:space="preserve">ACTIVIDADES </w:t>
      </w:r>
      <w:r w:rsidRPr="00C76311">
        <w:rPr>
          <w:rFonts w:ascii="Arial" w:hAnsi="Arial" w:cs="Arial"/>
        </w:rPr>
        <w:t>de «lápiz y papel» tiene especial importancia en este texto, de forma que el alumno sea capaz de resolver</w:t>
      </w:r>
      <w:r>
        <w:rPr>
          <w:rFonts w:ascii="Arial" w:hAnsi="Arial" w:cs="Arial"/>
        </w:rPr>
        <w:t xml:space="preserve"> </w:t>
      </w:r>
      <w:r w:rsidRPr="00C76311">
        <w:rPr>
          <w:rFonts w:ascii="Arial" w:hAnsi="Arial" w:cs="Arial"/>
        </w:rPr>
        <w:t>cuestiones tecnológicas a través de cálculos o con la reflexión de los contenidos. Para ello, además</w:t>
      </w:r>
      <w:r>
        <w:rPr>
          <w:rFonts w:ascii="Arial" w:hAnsi="Arial" w:cs="Arial"/>
        </w:rPr>
        <w:t xml:space="preserve"> </w:t>
      </w:r>
      <w:r w:rsidRPr="00C76311">
        <w:rPr>
          <w:rFonts w:ascii="Arial" w:hAnsi="Arial" w:cs="Arial"/>
        </w:rPr>
        <w:t>de las actividades presentes en el interior de la unidad, que resultan de la aplicación directa de los contenidos</w:t>
      </w:r>
      <w:r>
        <w:rPr>
          <w:rFonts w:ascii="Arial" w:hAnsi="Arial" w:cs="Arial"/>
        </w:rPr>
        <w:t xml:space="preserve"> </w:t>
      </w:r>
      <w:r w:rsidRPr="00C76311">
        <w:rPr>
          <w:rFonts w:ascii="Arial" w:hAnsi="Arial" w:cs="Arial"/>
        </w:rPr>
        <w:t>estudiados, se presentan dos páginas al final de la unidad en las que hemos clasificado</w:t>
      </w:r>
      <w:r>
        <w:rPr>
          <w:rFonts w:ascii="Arial" w:hAnsi="Arial" w:cs="Arial"/>
        </w:rPr>
        <w:t xml:space="preserve"> </w:t>
      </w:r>
      <w:r w:rsidRPr="00C76311">
        <w:rPr>
          <w:rFonts w:ascii="Arial" w:hAnsi="Arial" w:cs="Arial"/>
        </w:rPr>
        <w:t>las actividades en función de las destrezas que queremos conseguir.</w:t>
      </w:r>
    </w:p>
    <w:p w:rsidR="004B6B14" w:rsidRDefault="004B6B14" w:rsidP="004B6B14">
      <w:pPr>
        <w:autoSpaceDE w:val="0"/>
        <w:ind w:left="720"/>
        <w:rPr>
          <w:rFonts w:ascii="Arial" w:hAnsi="Arial" w:cs="Arial"/>
        </w:rPr>
      </w:pPr>
      <w:r w:rsidRPr="00C76311">
        <w:rPr>
          <w:rFonts w:ascii="Arial" w:hAnsi="Arial" w:cs="Arial"/>
        </w:rPr>
        <w:t xml:space="preserve">• </w:t>
      </w:r>
      <w:r w:rsidRPr="00C76311">
        <w:rPr>
          <w:rFonts w:ascii="Arial" w:hAnsi="Arial" w:cs="Arial"/>
          <w:b/>
          <w:bCs/>
        </w:rPr>
        <w:t xml:space="preserve">Aplicación de contenidos. </w:t>
      </w:r>
      <w:r w:rsidRPr="00C76311">
        <w:rPr>
          <w:rFonts w:ascii="Arial" w:hAnsi="Arial" w:cs="Arial"/>
        </w:rPr>
        <w:t>Un repertorio de cuestiones sobre los contenidos más destacados de la unidad.</w:t>
      </w:r>
    </w:p>
    <w:p w:rsidR="004B6B14" w:rsidRPr="00C76311" w:rsidRDefault="004B6B14" w:rsidP="004B6B14">
      <w:pPr>
        <w:autoSpaceDE w:val="0"/>
        <w:ind w:left="720"/>
        <w:rPr>
          <w:rFonts w:ascii="Arial" w:hAnsi="Arial" w:cs="Arial"/>
        </w:rPr>
      </w:pPr>
      <w:r w:rsidRPr="00C76311">
        <w:rPr>
          <w:rFonts w:ascii="Arial" w:hAnsi="Arial" w:cs="Arial"/>
        </w:rPr>
        <w:t xml:space="preserve">• </w:t>
      </w:r>
      <w:r w:rsidRPr="00C76311">
        <w:rPr>
          <w:rFonts w:ascii="Arial" w:hAnsi="Arial" w:cs="Arial"/>
          <w:b/>
          <w:bCs/>
        </w:rPr>
        <w:t xml:space="preserve">Actividades prácticas. </w:t>
      </w:r>
      <w:r w:rsidRPr="00C76311">
        <w:rPr>
          <w:rFonts w:ascii="Arial" w:hAnsi="Arial" w:cs="Arial"/>
        </w:rPr>
        <w:t>Ejercicios numéricos y aplicaciones prácticas de los contenidos.</w:t>
      </w:r>
    </w:p>
    <w:p w:rsidR="004B6B14" w:rsidRPr="00C76311" w:rsidRDefault="004B6B14" w:rsidP="004B6B14">
      <w:pPr>
        <w:autoSpaceDE w:val="0"/>
        <w:ind w:left="720"/>
        <w:rPr>
          <w:rFonts w:ascii="Arial" w:hAnsi="Arial" w:cs="Arial"/>
        </w:rPr>
      </w:pPr>
      <w:r w:rsidRPr="00C76311">
        <w:rPr>
          <w:rFonts w:ascii="Arial" w:hAnsi="Arial" w:cs="Arial"/>
        </w:rPr>
        <w:t xml:space="preserve">• </w:t>
      </w:r>
      <w:r w:rsidRPr="00C76311">
        <w:rPr>
          <w:rFonts w:ascii="Arial" w:hAnsi="Arial" w:cs="Arial"/>
          <w:b/>
          <w:bCs/>
        </w:rPr>
        <w:t xml:space="preserve">Análisis de objetos. </w:t>
      </w:r>
      <w:r w:rsidRPr="00C76311">
        <w:rPr>
          <w:rFonts w:ascii="Arial" w:hAnsi="Arial" w:cs="Arial"/>
        </w:rPr>
        <w:t>El análisis de objetos es una destreza básica en tecnología. En caso de las nuevas tecnologías, por ejemplo, se analizan elementos que aparecen en la pantalla del ordenador: botones, ventanas...</w:t>
      </w:r>
    </w:p>
    <w:p w:rsidR="004B6B14" w:rsidRPr="00C76311" w:rsidRDefault="004B6B14" w:rsidP="004B6B14">
      <w:pPr>
        <w:autoSpaceDE w:val="0"/>
        <w:ind w:left="720"/>
        <w:rPr>
          <w:rFonts w:ascii="Arial" w:hAnsi="Arial" w:cs="Arial"/>
        </w:rPr>
      </w:pPr>
      <w:r w:rsidRPr="00C76311">
        <w:rPr>
          <w:rFonts w:ascii="Arial" w:hAnsi="Arial" w:cs="Arial"/>
        </w:rPr>
        <w:t xml:space="preserve">• </w:t>
      </w:r>
      <w:r w:rsidRPr="00C76311">
        <w:rPr>
          <w:rFonts w:ascii="Arial" w:hAnsi="Arial" w:cs="Arial"/>
          <w:b/>
          <w:bCs/>
        </w:rPr>
        <w:t xml:space="preserve">Investigación. </w:t>
      </w:r>
      <w:r w:rsidRPr="00C76311">
        <w:rPr>
          <w:rFonts w:ascii="Arial" w:hAnsi="Arial" w:cs="Arial"/>
        </w:rPr>
        <w:t xml:space="preserve">Además de conocer, el alumno debe indagar en su entorno. Esto es lo que proponen nuestras actividades de investigación. </w:t>
      </w:r>
    </w:p>
    <w:p w:rsidR="004B6B14" w:rsidRPr="00C76311" w:rsidRDefault="004B6B14" w:rsidP="004B6B14">
      <w:pPr>
        <w:autoSpaceDE w:val="0"/>
        <w:ind w:left="720"/>
        <w:rPr>
          <w:rFonts w:ascii="Arial" w:hAnsi="Arial" w:cs="Arial"/>
        </w:rPr>
      </w:pPr>
      <w:r w:rsidRPr="00C76311">
        <w:rPr>
          <w:rFonts w:ascii="Arial" w:hAnsi="Arial" w:cs="Arial"/>
        </w:rPr>
        <w:t xml:space="preserve">Tecnologías es una materia que está íntimamente ligada a la vida cotidiana y a la sociedad. En este sentido, hemos recogido, al final de la unidad, en la sección llamada </w:t>
      </w:r>
      <w:r w:rsidRPr="00C76311">
        <w:rPr>
          <w:rFonts w:ascii="Arial" w:hAnsi="Arial" w:cs="Arial"/>
          <w:b/>
          <w:bCs/>
        </w:rPr>
        <w:t>Rincón de la lectura</w:t>
      </w:r>
      <w:r w:rsidRPr="00C76311">
        <w:rPr>
          <w:rFonts w:ascii="Arial" w:hAnsi="Arial" w:cs="Arial"/>
        </w:rPr>
        <w:t>, una serie de documentos de estilo periodístico y curiosidades aplicadas directamente a algún aspecto cotidiano. Para reforzar la contribución de esta materia a la competencia lingüística, se proponen unas actividades de explotación de las lecturas.</w:t>
      </w:r>
    </w:p>
    <w:p w:rsidR="004B6B14" w:rsidRPr="00C76311" w:rsidRDefault="004B6B14" w:rsidP="004B6B14">
      <w:pPr>
        <w:autoSpaceDE w:val="0"/>
        <w:ind w:left="720"/>
        <w:rPr>
          <w:rFonts w:ascii="Arial" w:hAnsi="Arial" w:cs="Arial"/>
        </w:rPr>
      </w:pPr>
      <w:r w:rsidRPr="00C76311">
        <w:rPr>
          <w:rFonts w:ascii="Arial" w:hAnsi="Arial" w:cs="Arial"/>
        </w:rPr>
        <w:t xml:space="preserve">En cuanto al </w:t>
      </w:r>
      <w:r w:rsidRPr="00C76311">
        <w:rPr>
          <w:rFonts w:ascii="Arial" w:hAnsi="Arial" w:cs="Arial"/>
          <w:b/>
          <w:bCs/>
        </w:rPr>
        <w:t>diseño</w:t>
      </w:r>
      <w:r w:rsidRPr="00C76311">
        <w:rPr>
          <w:rFonts w:ascii="Arial" w:hAnsi="Arial" w:cs="Arial"/>
        </w:rPr>
        <w:t xml:space="preserve">, debemos destacar el </w:t>
      </w:r>
      <w:r w:rsidRPr="00C76311">
        <w:rPr>
          <w:rFonts w:ascii="Arial" w:hAnsi="Arial" w:cs="Arial"/>
          <w:b/>
          <w:bCs/>
        </w:rPr>
        <w:t xml:space="preserve">orden </w:t>
      </w:r>
      <w:r w:rsidRPr="00C76311">
        <w:rPr>
          <w:rFonts w:ascii="Arial" w:hAnsi="Arial" w:cs="Arial"/>
        </w:rPr>
        <w:t xml:space="preserve">y la </w:t>
      </w:r>
      <w:r w:rsidRPr="00C76311">
        <w:rPr>
          <w:rFonts w:ascii="Arial" w:hAnsi="Arial" w:cs="Arial"/>
          <w:b/>
          <w:bCs/>
        </w:rPr>
        <w:t>claridad</w:t>
      </w:r>
      <w:r w:rsidRPr="00C76311">
        <w:rPr>
          <w:rFonts w:ascii="Arial" w:hAnsi="Arial" w:cs="Arial"/>
        </w:rPr>
        <w:t>. Para ello:</w:t>
      </w:r>
    </w:p>
    <w:p w:rsidR="004B6B14" w:rsidRPr="00C76311" w:rsidRDefault="004B6B14" w:rsidP="004B6B14">
      <w:pPr>
        <w:autoSpaceDE w:val="0"/>
        <w:ind w:left="720"/>
        <w:rPr>
          <w:rFonts w:ascii="Arial" w:hAnsi="Arial" w:cs="Arial"/>
        </w:rPr>
      </w:pPr>
      <w:r w:rsidRPr="00C76311">
        <w:rPr>
          <w:rFonts w:ascii="Arial" w:hAnsi="Arial" w:cs="Arial"/>
        </w:rPr>
        <w:t xml:space="preserve">• Las </w:t>
      </w:r>
      <w:r w:rsidRPr="00C76311">
        <w:rPr>
          <w:rFonts w:ascii="Arial" w:hAnsi="Arial" w:cs="Arial"/>
          <w:b/>
          <w:bCs/>
        </w:rPr>
        <w:t xml:space="preserve">ilustraciones </w:t>
      </w:r>
      <w:r w:rsidRPr="00C76311">
        <w:rPr>
          <w:rFonts w:ascii="Arial" w:hAnsi="Arial" w:cs="Arial"/>
        </w:rPr>
        <w:t>están rotuladas con «bocadillos» para comprender mejor cada una de sus partes.</w:t>
      </w:r>
    </w:p>
    <w:p w:rsidR="004B6B14" w:rsidRPr="00C76311" w:rsidRDefault="004B6B14" w:rsidP="004B6B14">
      <w:pPr>
        <w:autoSpaceDE w:val="0"/>
        <w:ind w:left="720"/>
        <w:rPr>
          <w:rFonts w:ascii="Arial" w:hAnsi="Arial" w:cs="Arial"/>
        </w:rPr>
      </w:pPr>
      <w:r w:rsidRPr="00C76311">
        <w:rPr>
          <w:rFonts w:ascii="Arial" w:hAnsi="Arial" w:cs="Arial"/>
        </w:rPr>
        <w:t xml:space="preserve">• Los </w:t>
      </w:r>
      <w:r w:rsidRPr="00C76311">
        <w:rPr>
          <w:rFonts w:ascii="Arial" w:hAnsi="Arial" w:cs="Arial"/>
          <w:b/>
          <w:bCs/>
        </w:rPr>
        <w:t xml:space="preserve">dibujos </w:t>
      </w:r>
      <w:r w:rsidRPr="00C76311">
        <w:rPr>
          <w:rFonts w:ascii="Arial" w:hAnsi="Arial" w:cs="Arial"/>
        </w:rPr>
        <w:t>son rigurosos, pero omiten el frío tecnicismo: son unos buenos esquemas.</w:t>
      </w:r>
    </w:p>
    <w:p w:rsidR="004B6B14" w:rsidRPr="00C76311" w:rsidRDefault="004B6B14" w:rsidP="004B6B14">
      <w:pPr>
        <w:autoSpaceDE w:val="0"/>
        <w:ind w:left="720"/>
        <w:rPr>
          <w:rFonts w:ascii="Arial" w:hAnsi="Arial" w:cs="Arial"/>
        </w:rPr>
      </w:pPr>
      <w:r w:rsidRPr="00C76311">
        <w:rPr>
          <w:rFonts w:ascii="Arial" w:hAnsi="Arial" w:cs="Arial"/>
        </w:rPr>
        <w:t xml:space="preserve">• Las diferentes </w:t>
      </w:r>
      <w:r w:rsidRPr="00C76311">
        <w:rPr>
          <w:rFonts w:ascii="Arial" w:hAnsi="Arial" w:cs="Arial"/>
          <w:b/>
          <w:bCs/>
        </w:rPr>
        <w:t xml:space="preserve">secciones </w:t>
      </w:r>
      <w:r w:rsidRPr="00C76311">
        <w:rPr>
          <w:rFonts w:ascii="Arial" w:hAnsi="Arial" w:cs="Arial"/>
        </w:rPr>
        <w:t>están claramente diferenciadas.</w:t>
      </w:r>
    </w:p>
    <w:p w:rsidR="004B6B14" w:rsidRPr="00C76311" w:rsidRDefault="004B6B14" w:rsidP="004B6B14">
      <w:pPr>
        <w:autoSpaceDE w:val="0"/>
        <w:ind w:left="720"/>
        <w:rPr>
          <w:rFonts w:ascii="Arial" w:hAnsi="Arial" w:cs="Arial"/>
        </w:rPr>
      </w:pPr>
      <w:r w:rsidRPr="00C76311">
        <w:rPr>
          <w:rFonts w:ascii="Arial" w:hAnsi="Arial" w:cs="Arial"/>
        </w:rPr>
        <w:t xml:space="preserve">En relación con la presencia de </w:t>
      </w:r>
      <w:r w:rsidRPr="00C76311">
        <w:rPr>
          <w:rFonts w:ascii="Arial" w:hAnsi="Arial" w:cs="Arial"/>
          <w:b/>
          <w:bCs/>
        </w:rPr>
        <w:t>nuevas tecnologías</w:t>
      </w:r>
      <w:r w:rsidRPr="00C76311">
        <w:rPr>
          <w:rFonts w:ascii="Arial" w:hAnsi="Arial" w:cs="Arial"/>
        </w:rPr>
        <w:t xml:space="preserve">, en la última página de cada unidad se muestran, con un breve comentario, algunas </w:t>
      </w:r>
      <w:r w:rsidRPr="00C76311">
        <w:rPr>
          <w:rFonts w:ascii="Arial" w:hAnsi="Arial" w:cs="Arial"/>
          <w:b/>
          <w:bCs/>
        </w:rPr>
        <w:t xml:space="preserve">direcciones web </w:t>
      </w:r>
      <w:r w:rsidRPr="00C76311">
        <w:rPr>
          <w:rFonts w:ascii="Arial" w:hAnsi="Arial" w:cs="Arial"/>
        </w:rPr>
        <w:t>que, no solamente amplían contenidos, sino que refuerzan los estudiados mediante elementos interactivos cuando ello es posible.</w:t>
      </w:r>
    </w:p>
    <w:p w:rsidR="004B6B14" w:rsidRPr="004B6B14" w:rsidRDefault="004B6B14" w:rsidP="004B6B14">
      <w:pPr>
        <w:shd w:val="clear" w:color="auto" w:fill="FFFFFF" w:themeFill="background1"/>
        <w:spacing w:line="240" w:lineRule="auto"/>
        <w:rPr>
          <w:b/>
        </w:rPr>
      </w:pPr>
    </w:p>
    <w:tbl>
      <w:tblPr>
        <w:tblW w:w="0" w:type="auto"/>
        <w:tblInd w:w="-25" w:type="dxa"/>
        <w:tblLayout w:type="fixed"/>
        <w:tblCellMar>
          <w:left w:w="70" w:type="dxa"/>
          <w:right w:w="70" w:type="dxa"/>
        </w:tblCellMar>
        <w:tblLook w:val="0000"/>
      </w:tblPr>
      <w:tblGrid>
        <w:gridCol w:w="10014"/>
      </w:tblGrid>
      <w:tr w:rsidR="00C76311" w:rsidRPr="00C76311" w:rsidTr="00BF7CF2">
        <w:trPr>
          <w:trHeight w:val="491"/>
        </w:trPr>
        <w:tc>
          <w:tcPr>
            <w:tcW w:w="10014" w:type="dxa"/>
            <w:vMerge w:val="restart"/>
            <w:shd w:val="clear" w:color="auto" w:fill="FFFFFF"/>
          </w:tcPr>
          <w:p w:rsidR="00C76311" w:rsidRPr="00C76311" w:rsidRDefault="00C76311" w:rsidP="00E60563">
            <w:pPr>
              <w:snapToGrid w:val="0"/>
              <w:jc w:val="both"/>
              <w:rPr>
                <w:rFonts w:ascii="Arial" w:hAnsi="Arial" w:cs="Arial"/>
                <w:lang w:val="es-ES_tradnl"/>
              </w:rPr>
            </w:pPr>
          </w:p>
        </w:tc>
      </w:tr>
    </w:tbl>
    <w:p w:rsidR="00713AB5" w:rsidRPr="00FB2024" w:rsidRDefault="00713AB5" w:rsidP="0009640C">
      <w:pPr>
        <w:pStyle w:val="Prrafodelista"/>
        <w:numPr>
          <w:ilvl w:val="0"/>
          <w:numId w:val="113"/>
        </w:numPr>
        <w:shd w:val="clear" w:color="auto" w:fill="F2DBDB" w:themeFill="accent2" w:themeFillTint="33"/>
        <w:rPr>
          <w:b/>
          <w:sz w:val="28"/>
          <w:szCs w:val="28"/>
        </w:rPr>
      </w:pPr>
      <w:r w:rsidRPr="00FB2024">
        <w:rPr>
          <w:b/>
          <w:sz w:val="28"/>
          <w:szCs w:val="28"/>
        </w:rPr>
        <w:t>ATENCIÓN A LA DIVERSIDAD.</w:t>
      </w:r>
    </w:p>
    <w:p w:rsidR="00BF7CF2" w:rsidRDefault="00BF7CF2" w:rsidP="00BF7CF2">
      <w:pPr>
        <w:pStyle w:val="Piedepgina"/>
        <w:jc w:val="both"/>
        <w:rPr>
          <w:rFonts w:ascii="Arial" w:hAnsi="Arial"/>
          <w:sz w:val="22"/>
          <w:lang w:val="es-ES_tradnl"/>
        </w:rPr>
      </w:pPr>
      <w:r>
        <w:rPr>
          <w:rFonts w:ascii="Arial" w:hAnsi="Arial"/>
          <w:sz w:val="22"/>
          <w:lang w:val="es-ES_tradnl"/>
        </w:rPr>
        <w:t>En el área de Tecnología se atiende a la diversidad del alumnado de distintas formas:</w:t>
      </w:r>
    </w:p>
    <w:p w:rsidR="00BF7CF2" w:rsidRDefault="00BF7CF2" w:rsidP="00BF7CF2">
      <w:pPr>
        <w:pStyle w:val="Piedepgina"/>
        <w:jc w:val="both"/>
        <w:rPr>
          <w:rFonts w:ascii="Arial" w:hAnsi="Arial"/>
          <w:sz w:val="22"/>
          <w:lang w:val="es-ES_tradnl"/>
        </w:rPr>
      </w:pPr>
    </w:p>
    <w:p w:rsidR="00BF7CF2" w:rsidRDefault="00BF7CF2" w:rsidP="00BF7CF2">
      <w:pPr>
        <w:pStyle w:val="Piedepgina"/>
        <w:jc w:val="both"/>
        <w:rPr>
          <w:rFonts w:ascii="Arial" w:hAnsi="Arial"/>
          <w:sz w:val="22"/>
          <w:lang w:val="es-ES_tradnl"/>
        </w:rPr>
      </w:pPr>
    </w:p>
    <w:p w:rsidR="00BF7CF2" w:rsidRDefault="00BF7CF2" w:rsidP="00851D1B">
      <w:pPr>
        <w:pStyle w:val="Piedepgina"/>
        <w:numPr>
          <w:ilvl w:val="0"/>
          <w:numId w:val="59"/>
        </w:numPr>
        <w:tabs>
          <w:tab w:val="clear" w:pos="4252"/>
          <w:tab w:val="clear" w:pos="8504"/>
        </w:tabs>
        <w:jc w:val="both"/>
        <w:rPr>
          <w:rFonts w:ascii="Arial" w:hAnsi="Arial"/>
          <w:sz w:val="22"/>
          <w:lang w:val="es-ES_tradnl"/>
        </w:rPr>
      </w:pPr>
      <w:r>
        <w:rPr>
          <w:rFonts w:ascii="Arial" w:hAnsi="Arial"/>
          <w:sz w:val="22"/>
          <w:lang w:val="es-ES_tradnl"/>
        </w:rPr>
        <w:t>Se diversifica la información conceptual para que cada grupo de alumnos, según el criterio del profesor, pueda elegir los apartados más adecuados.</w:t>
      </w:r>
    </w:p>
    <w:p w:rsidR="00BF7CF2" w:rsidRDefault="00BF7CF2" w:rsidP="00BF7CF2">
      <w:pPr>
        <w:pStyle w:val="Piedepgina"/>
        <w:tabs>
          <w:tab w:val="clear" w:pos="4252"/>
          <w:tab w:val="clear" w:pos="8504"/>
        </w:tabs>
        <w:jc w:val="both"/>
        <w:rPr>
          <w:rFonts w:ascii="Arial" w:hAnsi="Arial"/>
          <w:sz w:val="22"/>
          <w:lang w:val="es-ES_tradnl"/>
        </w:rPr>
      </w:pPr>
      <w:r>
        <w:rPr>
          <w:rFonts w:ascii="Arial" w:hAnsi="Arial"/>
          <w:sz w:val="22"/>
          <w:lang w:val="es-ES_tradnl"/>
        </w:rPr>
        <w:t xml:space="preserve"> </w:t>
      </w:r>
    </w:p>
    <w:p w:rsidR="00BF7CF2" w:rsidRDefault="00BF7CF2" w:rsidP="00851D1B">
      <w:pPr>
        <w:pStyle w:val="Piedepgina"/>
        <w:numPr>
          <w:ilvl w:val="0"/>
          <w:numId w:val="59"/>
        </w:numPr>
        <w:tabs>
          <w:tab w:val="clear" w:pos="4252"/>
          <w:tab w:val="clear" w:pos="8504"/>
        </w:tabs>
        <w:jc w:val="both"/>
        <w:rPr>
          <w:rFonts w:ascii="Arial" w:hAnsi="Arial"/>
          <w:sz w:val="22"/>
          <w:lang w:val="es-ES_tradnl"/>
        </w:rPr>
      </w:pPr>
      <w:r>
        <w:rPr>
          <w:rFonts w:ascii="Arial" w:hAnsi="Arial"/>
          <w:sz w:val="22"/>
          <w:lang w:val="es-ES_tradnl"/>
        </w:rPr>
        <w:t>Se asumen las diferencias en el interior del grupo y se proponen ejercicios de diversa dificultad de ejecución.</w:t>
      </w:r>
    </w:p>
    <w:p w:rsidR="00BF7CF2" w:rsidRDefault="00BF7CF2" w:rsidP="00BF7CF2">
      <w:pPr>
        <w:pStyle w:val="Piedepgina"/>
        <w:tabs>
          <w:tab w:val="clear" w:pos="4252"/>
          <w:tab w:val="clear" w:pos="8504"/>
        </w:tabs>
        <w:jc w:val="both"/>
        <w:rPr>
          <w:rFonts w:ascii="Arial" w:hAnsi="Arial"/>
          <w:sz w:val="22"/>
          <w:lang w:val="es-ES_tradnl"/>
        </w:rPr>
      </w:pPr>
    </w:p>
    <w:p w:rsidR="00BF7CF2" w:rsidRDefault="00BF7CF2" w:rsidP="00851D1B">
      <w:pPr>
        <w:pStyle w:val="Piedepgina"/>
        <w:numPr>
          <w:ilvl w:val="0"/>
          <w:numId w:val="59"/>
        </w:numPr>
        <w:tabs>
          <w:tab w:val="clear" w:pos="4252"/>
          <w:tab w:val="clear" w:pos="8504"/>
        </w:tabs>
        <w:jc w:val="both"/>
        <w:rPr>
          <w:rFonts w:ascii="Arial" w:hAnsi="Arial"/>
          <w:sz w:val="22"/>
          <w:lang w:val="es-ES_tradnl"/>
        </w:rPr>
      </w:pPr>
      <w:r>
        <w:rPr>
          <w:rFonts w:ascii="Arial" w:hAnsi="Arial"/>
          <w:sz w:val="22"/>
          <w:lang w:val="es-ES_tradnl"/>
        </w:rPr>
        <w:t>Se distinguen los ejercicios que se consideran realizables por la mayoría de alumnos.</w:t>
      </w:r>
    </w:p>
    <w:p w:rsidR="00BF7CF2" w:rsidRDefault="00BF7CF2" w:rsidP="00BF7CF2">
      <w:pPr>
        <w:pStyle w:val="Piedepgina"/>
        <w:tabs>
          <w:tab w:val="clear" w:pos="4252"/>
          <w:tab w:val="clear" w:pos="8504"/>
        </w:tabs>
        <w:jc w:val="both"/>
        <w:rPr>
          <w:rFonts w:ascii="Arial" w:hAnsi="Arial"/>
          <w:sz w:val="22"/>
          <w:lang w:val="es-ES_tradnl"/>
        </w:rPr>
      </w:pPr>
    </w:p>
    <w:p w:rsidR="00BF7CF2" w:rsidRDefault="00BF7CF2" w:rsidP="00851D1B">
      <w:pPr>
        <w:pStyle w:val="Piedepgina"/>
        <w:numPr>
          <w:ilvl w:val="0"/>
          <w:numId w:val="59"/>
        </w:numPr>
        <w:tabs>
          <w:tab w:val="clear" w:pos="4252"/>
          <w:tab w:val="clear" w:pos="8504"/>
        </w:tabs>
        <w:jc w:val="both"/>
        <w:rPr>
          <w:rFonts w:ascii="Arial" w:hAnsi="Arial"/>
          <w:sz w:val="22"/>
          <w:lang w:val="es-ES_tradnl"/>
        </w:rPr>
      </w:pPr>
      <w:r>
        <w:rPr>
          <w:rFonts w:ascii="Arial" w:hAnsi="Arial"/>
          <w:sz w:val="22"/>
          <w:lang w:val="es-ES_tradnl"/>
        </w:rPr>
        <w:t>Se facilita la evaluación individualizada en la que se fijan las metas que el alumno ha de alcanzar a partir de criterios derivados de su propia situación inicial.</w:t>
      </w:r>
    </w:p>
    <w:p w:rsidR="00BF7CF2" w:rsidRDefault="00BF7CF2" w:rsidP="00BF7CF2">
      <w:pPr>
        <w:pStyle w:val="Prrafodelista"/>
        <w:rPr>
          <w:rFonts w:ascii="Arial" w:hAnsi="Arial"/>
          <w:lang w:val="es-ES_tradnl"/>
        </w:rPr>
      </w:pPr>
    </w:p>
    <w:tbl>
      <w:tblPr>
        <w:tblW w:w="0" w:type="auto"/>
        <w:tblInd w:w="-25" w:type="dxa"/>
        <w:tblLayout w:type="fixed"/>
        <w:tblCellMar>
          <w:left w:w="70" w:type="dxa"/>
          <w:right w:w="70" w:type="dxa"/>
        </w:tblCellMar>
        <w:tblLook w:val="0000"/>
      </w:tblPr>
      <w:tblGrid>
        <w:gridCol w:w="6136"/>
      </w:tblGrid>
      <w:tr w:rsidR="00BF7CF2" w:rsidTr="00C1554E">
        <w:trPr>
          <w:trHeight w:val="212"/>
        </w:trPr>
        <w:tc>
          <w:tcPr>
            <w:tcW w:w="6136" w:type="dxa"/>
            <w:shd w:val="clear" w:color="auto" w:fill="FFFFFF" w:themeFill="background1"/>
          </w:tcPr>
          <w:p w:rsidR="00BF7CF2" w:rsidRPr="00C1554E" w:rsidRDefault="00BF7CF2" w:rsidP="0009640C">
            <w:pPr>
              <w:pStyle w:val="Prrafodelista"/>
              <w:numPr>
                <w:ilvl w:val="1"/>
                <w:numId w:val="163"/>
              </w:numPr>
              <w:snapToGrid w:val="0"/>
              <w:ind w:left="451"/>
              <w:jc w:val="both"/>
              <w:rPr>
                <w:b/>
                <w:highlight w:val="lightGray"/>
                <w:u w:val="single"/>
                <w:lang w:val="es-ES_tradnl"/>
              </w:rPr>
            </w:pPr>
            <w:r w:rsidRPr="00C1554E">
              <w:rPr>
                <w:b/>
                <w:highlight w:val="lightGray"/>
                <w:u w:val="single"/>
                <w:lang w:val="es-ES_tradnl"/>
              </w:rPr>
              <w:t>ADAPTACIONES CURRICULARES NO SIGNIFICATIVAS</w:t>
            </w:r>
          </w:p>
        </w:tc>
      </w:tr>
    </w:tbl>
    <w:p w:rsidR="00BF7CF2" w:rsidRDefault="00BF7CF2" w:rsidP="00BF7CF2">
      <w:pPr>
        <w:jc w:val="both"/>
        <w:rPr>
          <w:rFonts w:ascii="Arial" w:hAnsi="Arial"/>
          <w:lang w:val="es-ES_tradnl"/>
        </w:rPr>
      </w:pPr>
      <w:r>
        <w:rPr>
          <w:rFonts w:ascii="Arial" w:hAnsi="Arial"/>
          <w:lang w:val="es-ES_tradnl"/>
        </w:rPr>
        <w:t>Se aconseja su uso cuando las dificultades de aprendizaje no son muy importantes. Las características fundamentales de este tipo de medidas son:</w:t>
      </w:r>
    </w:p>
    <w:p w:rsidR="00BF7CF2" w:rsidRDefault="00BF7CF2" w:rsidP="00851D1B">
      <w:pPr>
        <w:numPr>
          <w:ilvl w:val="0"/>
          <w:numId w:val="68"/>
        </w:numPr>
        <w:suppressAutoHyphens/>
        <w:spacing w:after="0" w:line="240" w:lineRule="auto"/>
        <w:ind w:left="142" w:hanging="142"/>
        <w:jc w:val="both"/>
        <w:rPr>
          <w:rFonts w:ascii="Arial" w:hAnsi="Arial"/>
          <w:lang w:val="es-ES_tradnl"/>
        </w:rPr>
      </w:pPr>
      <w:r>
        <w:rPr>
          <w:rFonts w:ascii="Arial" w:hAnsi="Arial"/>
          <w:lang w:val="es-ES_tradnl"/>
        </w:rPr>
        <w:t>No precisan de una organización muy diferente a la habitual.</w:t>
      </w:r>
    </w:p>
    <w:p w:rsidR="00BF7CF2" w:rsidRDefault="00BF7CF2" w:rsidP="00851D1B">
      <w:pPr>
        <w:numPr>
          <w:ilvl w:val="0"/>
          <w:numId w:val="68"/>
        </w:numPr>
        <w:suppressAutoHyphens/>
        <w:spacing w:after="0" w:line="240" w:lineRule="auto"/>
        <w:ind w:left="142" w:hanging="142"/>
        <w:jc w:val="both"/>
        <w:rPr>
          <w:rFonts w:ascii="Arial" w:hAnsi="Arial"/>
          <w:lang w:val="es-ES_tradnl"/>
        </w:rPr>
      </w:pPr>
      <w:r>
        <w:rPr>
          <w:rFonts w:ascii="Arial" w:hAnsi="Arial"/>
          <w:lang w:val="es-ES_tradnl"/>
        </w:rPr>
        <w:t>No afectan a los componentes prescriptivos del currículo.</w:t>
      </w:r>
    </w:p>
    <w:p w:rsidR="00BF7CF2" w:rsidRDefault="00BF7CF2" w:rsidP="00BF7CF2">
      <w:pPr>
        <w:jc w:val="both"/>
        <w:rPr>
          <w:rFonts w:ascii="Arial" w:hAnsi="Arial"/>
          <w:lang w:val="es-ES_tradnl"/>
        </w:rPr>
      </w:pPr>
    </w:p>
    <w:p w:rsidR="00BF7CF2" w:rsidRDefault="00BF7CF2" w:rsidP="00BF7CF2">
      <w:pPr>
        <w:jc w:val="both"/>
        <w:rPr>
          <w:rFonts w:ascii="Arial" w:hAnsi="Arial"/>
          <w:lang w:val="es-ES_tradnl"/>
        </w:rPr>
      </w:pPr>
      <w:r>
        <w:rPr>
          <w:rFonts w:ascii="Arial" w:hAnsi="Arial"/>
          <w:lang w:val="es-ES_tradnl"/>
        </w:rPr>
        <w:t xml:space="preserve"> Algunas de las más usuales son:</w:t>
      </w:r>
    </w:p>
    <w:p w:rsidR="00BF7CF2" w:rsidRDefault="00BF7CF2" w:rsidP="00851D1B">
      <w:pPr>
        <w:numPr>
          <w:ilvl w:val="0"/>
          <w:numId w:val="61"/>
        </w:numPr>
        <w:suppressAutoHyphens/>
        <w:spacing w:after="0" w:line="240" w:lineRule="auto"/>
        <w:jc w:val="both"/>
        <w:rPr>
          <w:rFonts w:ascii="Arial" w:hAnsi="Arial"/>
          <w:b/>
          <w:lang w:val="es-ES_tradnl"/>
        </w:rPr>
      </w:pPr>
      <w:r>
        <w:rPr>
          <w:rFonts w:ascii="Arial" w:hAnsi="Arial"/>
          <w:b/>
          <w:lang w:val="es-ES_tradnl"/>
        </w:rPr>
        <w:t>Metodologías diversas.</w:t>
      </w:r>
    </w:p>
    <w:p w:rsidR="00BF7CF2" w:rsidRDefault="00BF7CF2" w:rsidP="00BF7CF2">
      <w:pPr>
        <w:pStyle w:val="Sangradetextonormal"/>
        <w:rPr>
          <w:rFonts w:ascii="Arial" w:hAnsi="Arial"/>
        </w:rPr>
      </w:pPr>
      <w:r>
        <w:rPr>
          <w:rFonts w:ascii="Arial" w:hAnsi="Arial"/>
        </w:rPr>
        <w:t>El mejor método de enseñanza para alumnos con unas determinadas características puede no serlo para alumnos con características diferentes y a la inversa. Es decir, los métodos no son mejores o peores en términos absolutos, sino en función de que el tipo de ayuda que ofrecen responda a las necesidades que en cada momento demandan los alumnos.</w:t>
      </w:r>
    </w:p>
    <w:p w:rsidR="00BF7CF2" w:rsidRDefault="00BF7CF2" w:rsidP="00BF7CF2">
      <w:pPr>
        <w:ind w:left="284"/>
        <w:jc w:val="both"/>
        <w:rPr>
          <w:rFonts w:ascii="Arial" w:hAnsi="Arial"/>
          <w:lang w:val="es-ES_tradnl"/>
        </w:rPr>
      </w:pPr>
      <w:r>
        <w:rPr>
          <w:rFonts w:ascii="Arial" w:hAnsi="Arial"/>
          <w:lang w:val="es-ES_tradnl"/>
        </w:rPr>
        <w:t>Las adaptaciones en metodología didáctica son un recurso que se puede introducir en las formas de enfocar o presentar determinados contenidos o actividades como consecuencia de:</w:t>
      </w:r>
    </w:p>
    <w:p w:rsidR="00BF7CF2" w:rsidRDefault="00BF7CF2" w:rsidP="00851D1B">
      <w:pPr>
        <w:numPr>
          <w:ilvl w:val="0"/>
          <w:numId w:val="64"/>
        </w:numPr>
        <w:suppressAutoHyphens/>
        <w:spacing w:after="0" w:line="240" w:lineRule="auto"/>
        <w:ind w:left="426" w:hanging="142"/>
        <w:jc w:val="both"/>
        <w:rPr>
          <w:rFonts w:ascii="Arial" w:hAnsi="Arial"/>
          <w:lang w:val="es-ES_tradnl"/>
        </w:rPr>
      </w:pPr>
      <w:r>
        <w:rPr>
          <w:rFonts w:ascii="Arial" w:hAnsi="Arial"/>
          <w:lang w:val="es-ES_tradnl"/>
        </w:rPr>
        <w:t>Los distintos grados de conocimientos previos detectados en los alumnos</w:t>
      </w:r>
    </w:p>
    <w:p w:rsidR="00BF7CF2" w:rsidRDefault="00BF7CF2" w:rsidP="00851D1B">
      <w:pPr>
        <w:numPr>
          <w:ilvl w:val="0"/>
          <w:numId w:val="64"/>
        </w:numPr>
        <w:suppressAutoHyphens/>
        <w:spacing w:after="0" w:line="240" w:lineRule="auto"/>
        <w:ind w:left="426" w:hanging="142"/>
        <w:jc w:val="both"/>
        <w:rPr>
          <w:rFonts w:ascii="Arial" w:hAnsi="Arial"/>
          <w:lang w:val="es-ES_tradnl"/>
        </w:rPr>
      </w:pPr>
      <w:r>
        <w:rPr>
          <w:rFonts w:ascii="Arial" w:hAnsi="Arial"/>
          <w:lang w:val="es-ES_tradnl"/>
        </w:rPr>
        <w:t>La existencia de diferentes grados de autonomía y responsabilidad entre los alumnos.</w:t>
      </w:r>
    </w:p>
    <w:p w:rsidR="00BF7CF2" w:rsidRDefault="00BF7CF2" w:rsidP="00851D1B">
      <w:pPr>
        <w:numPr>
          <w:ilvl w:val="0"/>
          <w:numId w:val="64"/>
        </w:numPr>
        <w:suppressAutoHyphens/>
        <w:spacing w:after="0" w:line="240" w:lineRule="auto"/>
        <w:ind w:left="426" w:hanging="142"/>
        <w:jc w:val="both"/>
        <w:rPr>
          <w:rFonts w:ascii="Arial" w:hAnsi="Arial"/>
          <w:lang w:val="es-ES_tradnl"/>
        </w:rPr>
      </w:pPr>
      <w:r>
        <w:rPr>
          <w:rFonts w:ascii="Arial" w:hAnsi="Arial"/>
          <w:lang w:val="es-ES_tradnl"/>
        </w:rPr>
        <w:t>La identificación de dificultades en procesos anteriores con determinados alumnos.</w:t>
      </w:r>
    </w:p>
    <w:p w:rsidR="00BF7CF2" w:rsidRDefault="00BF7CF2" w:rsidP="00851D1B">
      <w:pPr>
        <w:numPr>
          <w:ilvl w:val="0"/>
          <w:numId w:val="64"/>
        </w:numPr>
        <w:suppressAutoHyphens/>
        <w:spacing w:after="0" w:line="240" w:lineRule="auto"/>
        <w:ind w:left="426" w:hanging="142"/>
        <w:jc w:val="both"/>
        <w:rPr>
          <w:rFonts w:ascii="Arial" w:hAnsi="Arial"/>
          <w:lang w:val="es-ES_tradnl"/>
        </w:rPr>
      </w:pPr>
      <w:r>
        <w:rPr>
          <w:rFonts w:ascii="Arial" w:hAnsi="Arial"/>
          <w:lang w:val="es-ES_tradnl"/>
        </w:rPr>
        <w:t>etc.</w:t>
      </w:r>
    </w:p>
    <w:p w:rsidR="00BF7CF2" w:rsidRDefault="00BF7CF2" w:rsidP="00BF7CF2">
      <w:pPr>
        <w:pStyle w:val="Sangradetextonormal"/>
        <w:rPr>
          <w:rFonts w:ascii="Arial" w:hAnsi="Arial"/>
        </w:rPr>
      </w:pPr>
      <w:r>
        <w:rPr>
          <w:rFonts w:ascii="Arial" w:hAnsi="Arial"/>
        </w:rPr>
        <w:t>Estas modificaciones no deberían producirse sólo como respuesta a la identificación de dificultades, sino como prevención de las mismas.</w:t>
      </w:r>
    </w:p>
    <w:p w:rsidR="00BF7CF2" w:rsidRDefault="00BF7CF2" w:rsidP="00BF7CF2">
      <w:pPr>
        <w:suppressAutoHyphens/>
        <w:spacing w:after="0" w:line="240" w:lineRule="auto"/>
        <w:jc w:val="both"/>
        <w:rPr>
          <w:rFonts w:ascii="Arial" w:hAnsi="Arial"/>
          <w:b/>
          <w:lang w:val="es-ES_tradnl"/>
        </w:rPr>
      </w:pPr>
    </w:p>
    <w:p w:rsidR="00BF7CF2" w:rsidRDefault="00BF7CF2" w:rsidP="00851D1B">
      <w:pPr>
        <w:numPr>
          <w:ilvl w:val="0"/>
          <w:numId w:val="70"/>
        </w:numPr>
        <w:suppressAutoHyphens/>
        <w:spacing w:after="0" w:line="240" w:lineRule="auto"/>
        <w:jc w:val="both"/>
        <w:rPr>
          <w:rFonts w:ascii="Arial" w:hAnsi="Arial"/>
          <w:b/>
          <w:lang w:val="es-ES_tradnl"/>
        </w:rPr>
      </w:pPr>
      <w:r>
        <w:rPr>
          <w:rFonts w:ascii="Arial" w:hAnsi="Arial"/>
          <w:b/>
          <w:lang w:val="es-ES_tradnl"/>
        </w:rPr>
        <w:t>Actividades de aprendizaje diferenciadas: refuerzo y ampliación.</w:t>
      </w:r>
    </w:p>
    <w:p w:rsidR="00BF7CF2" w:rsidRDefault="00BF7CF2" w:rsidP="00BF7CF2">
      <w:pPr>
        <w:ind w:left="284"/>
        <w:jc w:val="both"/>
        <w:rPr>
          <w:rFonts w:ascii="Arial" w:hAnsi="Arial"/>
          <w:lang w:val="es-ES_tradnl"/>
        </w:rPr>
      </w:pPr>
      <w:r>
        <w:rPr>
          <w:rFonts w:ascii="Arial" w:hAnsi="Arial"/>
          <w:lang w:val="es-ES_tradnl"/>
        </w:rPr>
        <w:t>Las actividades educativas que se planteen deben situarse entre lo que ya saben hacer los alumnos de manera autónoma y lo que son capaces de hacer con la ayuda del profesor o de sus compañeros, de tal forma que ni sean demasiado fáciles y, por consiguiente, poco motivadoras para algunos alumnos, ni que estén tan alejadas de lo que pueden realizar que les resulten igualmente desmotivadoras, además de contribuir a crear una sensación de frustración nada favorable para el aprendizaje.</w:t>
      </w:r>
    </w:p>
    <w:p w:rsidR="00BF7CF2" w:rsidRDefault="00BF7CF2" w:rsidP="00BF7CF2">
      <w:pPr>
        <w:pStyle w:val="Sangradetextonormal"/>
        <w:rPr>
          <w:rFonts w:ascii="Arial" w:hAnsi="Arial"/>
        </w:rPr>
      </w:pPr>
      <w:r>
        <w:rPr>
          <w:rFonts w:ascii="Arial" w:hAnsi="Arial"/>
        </w:rPr>
        <w:t>Cuando se trata de alumnos que manifiestan alguna dificultad para trabajar determinados contenidos, se debe ajustar el grado de complejidad de la actividad y los requerimientos de la tarea a sus posibilidades. Esto implica una doble exigencia:</w:t>
      </w:r>
    </w:p>
    <w:p w:rsidR="00BF7CF2" w:rsidRDefault="00BF7CF2" w:rsidP="00BF7CF2">
      <w:pPr>
        <w:suppressAutoHyphens/>
        <w:spacing w:after="0" w:line="240" w:lineRule="auto"/>
        <w:ind w:left="284"/>
        <w:jc w:val="both"/>
        <w:rPr>
          <w:rFonts w:ascii="Arial" w:hAnsi="Arial"/>
          <w:lang w:val="es-ES_tradnl"/>
        </w:rPr>
      </w:pPr>
    </w:p>
    <w:p w:rsidR="00BF7CF2" w:rsidRDefault="00BF7CF2" w:rsidP="00851D1B">
      <w:pPr>
        <w:numPr>
          <w:ilvl w:val="0"/>
          <w:numId w:val="60"/>
        </w:numPr>
        <w:suppressAutoHyphens/>
        <w:spacing w:after="0" w:line="240" w:lineRule="auto"/>
        <w:ind w:left="426" w:hanging="142"/>
        <w:jc w:val="both"/>
        <w:rPr>
          <w:rFonts w:ascii="Arial" w:hAnsi="Arial"/>
          <w:lang w:val="es-ES_tradnl"/>
        </w:rPr>
      </w:pPr>
      <w:r>
        <w:rPr>
          <w:rFonts w:ascii="Arial" w:hAnsi="Arial"/>
          <w:lang w:val="es-ES_tradnl"/>
        </w:rPr>
        <w:t>Un análisis de los contenidos que se pretenden trabajar, determinando cuáles son fundamentales y cuáles complementarios o de ampliación.</w:t>
      </w:r>
    </w:p>
    <w:p w:rsidR="00BF7CF2" w:rsidRDefault="00BF7CF2" w:rsidP="00851D1B">
      <w:pPr>
        <w:numPr>
          <w:ilvl w:val="0"/>
          <w:numId w:val="60"/>
        </w:numPr>
        <w:suppressAutoHyphens/>
        <w:spacing w:after="0" w:line="240" w:lineRule="auto"/>
        <w:ind w:left="426" w:hanging="142"/>
        <w:jc w:val="both"/>
        <w:rPr>
          <w:rFonts w:ascii="Arial" w:hAnsi="Arial"/>
          <w:lang w:val="es-ES_tradnl"/>
        </w:rPr>
      </w:pPr>
      <w:r>
        <w:rPr>
          <w:rFonts w:ascii="Arial" w:hAnsi="Arial"/>
          <w:lang w:val="es-ES_tradnl"/>
        </w:rPr>
        <w:t xml:space="preserve">Tener previsto un número suficiente de actividades para cada uno de los contenidos considerados como fundamentales, con distinto nivel de complejidad, que permita trabajar estos mismos contenidos </w:t>
      </w:r>
      <w:r>
        <w:rPr>
          <w:rFonts w:ascii="Arial" w:hAnsi="Arial"/>
          <w:lang w:val="es-ES_tradnl"/>
        </w:rPr>
        <w:lastRenderedPageBreak/>
        <w:t>con exigencias distintas. También tendremos actividades referidas a los contenidos complementarios o de ampliación para trabajarlos posteriormente.</w:t>
      </w:r>
    </w:p>
    <w:p w:rsidR="00BF7CF2" w:rsidRDefault="00BF7CF2" w:rsidP="00BF7CF2">
      <w:pPr>
        <w:suppressAutoHyphens/>
        <w:spacing w:after="0" w:line="240" w:lineRule="auto"/>
        <w:jc w:val="both"/>
        <w:rPr>
          <w:rFonts w:ascii="Arial" w:hAnsi="Arial"/>
          <w:b/>
          <w:lang w:val="es-ES_tradnl"/>
        </w:rPr>
      </w:pPr>
    </w:p>
    <w:p w:rsidR="00BF7CF2" w:rsidRDefault="00BF7CF2" w:rsidP="00851D1B">
      <w:pPr>
        <w:numPr>
          <w:ilvl w:val="0"/>
          <w:numId w:val="67"/>
        </w:numPr>
        <w:suppressAutoHyphens/>
        <w:spacing w:after="0" w:line="240" w:lineRule="auto"/>
        <w:jc w:val="both"/>
        <w:rPr>
          <w:rFonts w:ascii="Arial" w:hAnsi="Arial"/>
          <w:b/>
          <w:lang w:val="es-ES_tradnl"/>
        </w:rPr>
      </w:pPr>
      <w:r>
        <w:rPr>
          <w:rFonts w:ascii="Arial" w:hAnsi="Arial"/>
          <w:b/>
          <w:lang w:val="es-ES_tradnl"/>
        </w:rPr>
        <w:t>Material didáctico complementario.</w:t>
      </w:r>
    </w:p>
    <w:p w:rsidR="00BF7CF2" w:rsidRDefault="00BF7CF2" w:rsidP="00BF7CF2">
      <w:pPr>
        <w:pStyle w:val="Sangradetextonormal"/>
        <w:rPr>
          <w:rFonts w:ascii="Arial" w:hAnsi="Arial"/>
        </w:rPr>
      </w:pPr>
      <w:r>
        <w:rPr>
          <w:rFonts w:ascii="Arial" w:hAnsi="Arial"/>
        </w:rPr>
        <w:t>La utilización de materiales didácticos complementarios permite ajustar el proceso de enseñanza-aprendizaje a las diferencias individuales de los alumnos. De forma general, este tipo de material persigue lo siguiente:</w:t>
      </w:r>
    </w:p>
    <w:p w:rsidR="00BF7CF2" w:rsidRDefault="00BF7CF2" w:rsidP="00BF7CF2">
      <w:pPr>
        <w:ind w:left="426" w:hanging="142"/>
        <w:jc w:val="both"/>
        <w:rPr>
          <w:rFonts w:ascii="Arial" w:hAnsi="Arial"/>
          <w:lang w:val="es-ES_tradnl"/>
        </w:rPr>
      </w:pPr>
      <w:r>
        <w:rPr>
          <w:rFonts w:ascii="Arial" w:hAnsi="Arial"/>
          <w:lang w:val="es-ES_tradnl"/>
        </w:rPr>
        <w:t>- Consolidar contenidos cuya adquisición por parte de los alumnos y alumnas supone una mayor dificultad.</w:t>
      </w:r>
    </w:p>
    <w:p w:rsidR="00BF7CF2" w:rsidRDefault="00BF7CF2" w:rsidP="00BF7CF2">
      <w:pPr>
        <w:ind w:left="426" w:hanging="142"/>
        <w:jc w:val="both"/>
        <w:rPr>
          <w:rFonts w:ascii="Arial" w:hAnsi="Arial"/>
          <w:lang w:val="es-ES_tradnl"/>
        </w:rPr>
      </w:pPr>
      <w:r>
        <w:rPr>
          <w:rFonts w:ascii="Arial" w:hAnsi="Arial"/>
          <w:lang w:val="es-ES_tradnl"/>
        </w:rPr>
        <w:t xml:space="preserve">- Ampliar y profundizar en temas de especial relevancia para el desarrollo del área. </w:t>
      </w:r>
    </w:p>
    <w:p w:rsidR="00BF7CF2" w:rsidRDefault="00BF7CF2" w:rsidP="00BF7CF2">
      <w:pPr>
        <w:ind w:left="426" w:hanging="142"/>
        <w:jc w:val="both"/>
        <w:rPr>
          <w:rFonts w:ascii="Arial" w:hAnsi="Arial"/>
          <w:lang w:val="es-ES_tradnl"/>
        </w:rPr>
      </w:pPr>
      <w:r>
        <w:rPr>
          <w:rFonts w:ascii="Arial" w:hAnsi="Arial"/>
          <w:lang w:val="es-ES_tradnl"/>
        </w:rPr>
        <w:t>- Practicar habilidades instrumentales ligadas a los contenidos de cada área.</w:t>
      </w:r>
    </w:p>
    <w:p w:rsidR="00BF7CF2" w:rsidRDefault="00BF7CF2" w:rsidP="00851D1B">
      <w:pPr>
        <w:numPr>
          <w:ilvl w:val="0"/>
          <w:numId w:val="63"/>
        </w:numPr>
        <w:suppressAutoHyphens/>
        <w:spacing w:after="0" w:line="240" w:lineRule="auto"/>
        <w:ind w:left="426" w:hanging="142"/>
        <w:jc w:val="both"/>
        <w:rPr>
          <w:rFonts w:ascii="Arial" w:hAnsi="Arial"/>
          <w:lang w:val="es-ES_tradnl"/>
        </w:rPr>
      </w:pPr>
      <w:r>
        <w:rPr>
          <w:rFonts w:ascii="Arial" w:hAnsi="Arial"/>
          <w:lang w:val="es-ES_tradnl"/>
        </w:rPr>
        <w:t>Enriquecer el conocimiento de aquellos temas o aspectos sobre los que los alumnos muestran curiosidad e interés.</w:t>
      </w:r>
    </w:p>
    <w:p w:rsidR="00BF7CF2" w:rsidRDefault="00BF7CF2" w:rsidP="00BF7CF2">
      <w:pPr>
        <w:suppressAutoHyphens/>
        <w:spacing w:after="0" w:line="240" w:lineRule="auto"/>
        <w:jc w:val="both"/>
        <w:rPr>
          <w:rFonts w:ascii="Arial" w:hAnsi="Arial"/>
          <w:b/>
          <w:lang w:val="es-ES_tradnl"/>
        </w:rPr>
      </w:pPr>
    </w:p>
    <w:p w:rsidR="00BF7CF2" w:rsidRDefault="00BF7CF2" w:rsidP="00851D1B">
      <w:pPr>
        <w:numPr>
          <w:ilvl w:val="0"/>
          <w:numId w:val="69"/>
        </w:numPr>
        <w:suppressAutoHyphens/>
        <w:spacing w:after="0" w:line="240" w:lineRule="auto"/>
        <w:jc w:val="both"/>
        <w:rPr>
          <w:rFonts w:ascii="Arial" w:hAnsi="Arial"/>
          <w:b/>
          <w:lang w:val="es-ES_tradnl"/>
        </w:rPr>
      </w:pPr>
      <w:r>
        <w:rPr>
          <w:rFonts w:ascii="Arial" w:hAnsi="Arial"/>
          <w:b/>
          <w:lang w:val="es-ES_tradnl"/>
        </w:rPr>
        <w:t>Agrupamientos flexibles y ritmos diferentes.</w:t>
      </w:r>
    </w:p>
    <w:p w:rsidR="00BF7CF2" w:rsidRDefault="00BF7CF2" w:rsidP="00BF7CF2">
      <w:pPr>
        <w:spacing w:line="240" w:lineRule="auto"/>
        <w:ind w:left="284"/>
        <w:jc w:val="both"/>
        <w:rPr>
          <w:rFonts w:ascii="Arial" w:hAnsi="Arial"/>
          <w:lang w:val="es-ES_tradnl"/>
        </w:rPr>
      </w:pPr>
      <w:r>
        <w:rPr>
          <w:rFonts w:ascii="Arial" w:hAnsi="Arial"/>
          <w:lang w:val="es-ES_tradnl"/>
        </w:rPr>
        <w:t>La organización de grupos de trabajo flexibles en el seno del grupo básico permite:</w:t>
      </w:r>
    </w:p>
    <w:p w:rsidR="00BF7CF2" w:rsidRDefault="00BF7CF2" w:rsidP="00851D1B">
      <w:pPr>
        <w:numPr>
          <w:ilvl w:val="0"/>
          <w:numId w:val="62"/>
        </w:numPr>
        <w:suppressAutoHyphens/>
        <w:spacing w:after="0" w:line="240" w:lineRule="auto"/>
        <w:ind w:left="426" w:hanging="142"/>
        <w:jc w:val="both"/>
        <w:rPr>
          <w:rFonts w:ascii="Arial" w:hAnsi="Arial"/>
          <w:lang w:val="es-ES_tradnl"/>
        </w:rPr>
      </w:pPr>
      <w:r>
        <w:rPr>
          <w:rFonts w:ascii="Arial" w:hAnsi="Arial"/>
          <w:lang w:val="es-ES_tradnl"/>
        </w:rPr>
        <w:t>Que los alumnos puedan situarse en distintas tareas.</w:t>
      </w:r>
    </w:p>
    <w:p w:rsidR="00BF7CF2" w:rsidRDefault="00BF7CF2" w:rsidP="00851D1B">
      <w:pPr>
        <w:numPr>
          <w:ilvl w:val="0"/>
          <w:numId w:val="62"/>
        </w:numPr>
        <w:suppressAutoHyphens/>
        <w:spacing w:after="0" w:line="240" w:lineRule="auto"/>
        <w:ind w:left="426" w:hanging="142"/>
        <w:jc w:val="both"/>
        <w:rPr>
          <w:rFonts w:ascii="Arial" w:hAnsi="Arial"/>
          <w:lang w:val="es-ES_tradnl"/>
        </w:rPr>
      </w:pPr>
      <w:r>
        <w:rPr>
          <w:rFonts w:ascii="Arial" w:hAnsi="Arial"/>
          <w:lang w:val="es-ES_tradnl"/>
        </w:rPr>
        <w:t>Proponer actividades de refuerzo o profundización según las necesidades de cada grupo.</w:t>
      </w:r>
    </w:p>
    <w:p w:rsidR="00BF7CF2" w:rsidRDefault="00BF7CF2" w:rsidP="00851D1B">
      <w:pPr>
        <w:numPr>
          <w:ilvl w:val="0"/>
          <w:numId w:val="62"/>
        </w:numPr>
        <w:suppressAutoHyphens/>
        <w:spacing w:after="0" w:line="240" w:lineRule="auto"/>
        <w:ind w:left="426" w:hanging="142"/>
        <w:jc w:val="both"/>
        <w:rPr>
          <w:rFonts w:ascii="Arial" w:hAnsi="Arial"/>
          <w:lang w:val="es-ES_tradnl"/>
        </w:rPr>
      </w:pPr>
      <w:r>
        <w:rPr>
          <w:rFonts w:ascii="Arial" w:hAnsi="Arial"/>
          <w:lang w:val="es-ES_tradnl"/>
        </w:rPr>
        <w:t>Adaptar el ritmo de introducción de nuevos contenidos.</w:t>
      </w:r>
    </w:p>
    <w:p w:rsidR="00BF7CF2" w:rsidRDefault="00BF7CF2" w:rsidP="00BF7CF2">
      <w:pPr>
        <w:spacing w:line="240" w:lineRule="auto"/>
        <w:ind w:left="284"/>
        <w:jc w:val="both"/>
        <w:rPr>
          <w:rFonts w:ascii="Arial" w:hAnsi="Arial"/>
          <w:lang w:val="es-ES_tradnl"/>
        </w:rPr>
      </w:pPr>
    </w:p>
    <w:p w:rsidR="00BF7CF2" w:rsidRDefault="00BF7CF2" w:rsidP="00BF7CF2">
      <w:pPr>
        <w:spacing w:line="240" w:lineRule="auto"/>
        <w:ind w:left="284"/>
        <w:jc w:val="both"/>
        <w:rPr>
          <w:rFonts w:ascii="Arial" w:hAnsi="Arial"/>
          <w:lang w:val="es-ES_tradnl"/>
        </w:rPr>
      </w:pPr>
      <w:r>
        <w:rPr>
          <w:rFonts w:ascii="Arial" w:hAnsi="Arial"/>
          <w:lang w:val="es-ES_tradnl"/>
        </w:rPr>
        <w:t>Este tipo de adaptaciones requiere de una reflexión sobre:</w:t>
      </w:r>
    </w:p>
    <w:p w:rsidR="00BF7CF2" w:rsidRDefault="00BF7CF2" w:rsidP="00851D1B">
      <w:pPr>
        <w:numPr>
          <w:ilvl w:val="0"/>
          <w:numId w:val="66"/>
        </w:numPr>
        <w:suppressAutoHyphens/>
        <w:spacing w:after="0" w:line="240" w:lineRule="auto"/>
        <w:ind w:left="426" w:hanging="142"/>
        <w:jc w:val="both"/>
        <w:rPr>
          <w:rFonts w:ascii="Arial" w:hAnsi="Arial"/>
          <w:lang w:val="es-ES_tradnl"/>
        </w:rPr>
      </w:pPr>
      <w:r>
        <w:rPr>
          <w:rFonts w:ascii="Arial" w:hAnsi="Arial"/>
          <w:lang w:val="es-ES_tradnl"/>
        </w:rPr>
        <w:t>Los aprendizajes básicos e imprescindibles para seguir progresando.</w:t>
      </w:r>
    </w:p>
    <w:p w:rsidR="00BF7CF2" w:rsidRDefault="00BF7CF2" w:rsidP="00851D1B">
      <w:pPr>
        <w:numPr>
          <w:ilvl w:val="0"/>
          <w:numId w:val="66"/>
        </w:numPr>
        <w:suppressAutoHyphens/>
        <w:spacing w:after="0" w:line="240" w:lineRule="auto"/>
        <w:ind w:left="426" w:hanging="142"/>
        <w:jc w:val="both"/>
        <w:rPr>
          <w:rFonts w:ascii="Arial" w:hAnsi="Arial"/>
          <w:lang w:val="es-ES_tradnl"/>
        </w:rPr>
      </w:pPr>
      <w:r>
        <w:rPr>
          <w:rFonts w:ascii="Arial" w:hAnsi="Arial"/>
          <w:lang w:val="es-ES_tradnl"/>
        </w:rPr>
        <w:t>La incorporación de una evaluación que detecte las necesidades de cada grupo.</w:t>
      </w:r>
    </w:p>
    <w:p w:rsidR="00BF7CF2" w:rsidRDefault="00BF7CF2" w:rsidP="00BF7CF2">
      <w:pPr>
        <w:spacing w:line="240" w:lineRule="auto"/>
        <w:jc w:val="both"/>
        <w:rPr>
          <w:rFonts w:ascii="Arial" w:hAnsi="Arial"/>
          <w:lang w:val="es-ES_tradnl"/>
        </w:rPr>
      </w:pPr>
    </w:p>
    <w:tbl>
      <w:tblPr>
        <w:tblW w:w="0" w:type="auto"/>
        <w:tblInd w:w="-25" w:type="dxa"/>
        <w:tblLayout w:type="fixed"/>
        <w:tblCellMar>
          <w:left w:w="70" w:type="dxa"/>
          <w:right w:w="70" w:type="dxa"/>
        </w:tblCellMar>
        <w:tblLook w:val="0000"/>
      </w:tblPr>
      <w:tblGrid>
        <w:gridCol w:w="10014"/>
      </w:tblGrid>
      <w:tr w:rsidR="00A30169" w:rsidTr="00C1554E">
        <w:trPr>
          <w:trHeight w:val="491"/>
        </w:trPr>
        <w:tc>
          <w:tcPr>
            <w:tcW w:w="10014" w:type="dxa"/>
            <w:shd w:val="clear" w:color="auto" w:fill="FFFFFF" w:themeFill="background1"/>
          </w:tcPr>
          <w:p w:rsidR="00A30169" w:rsidRPr="00C1554E" w:rsidRDefault="00A30169" w:rsidP="0009640C">
            <w:pPr>
              <w:pStyle w:val="Prrafodelista"/>
              <w:numPr>
                <w:ilvl w:val="1"/>
                <w:numId w:val="163"/>
              </w:numPr>
              <w:snapToGrid w:val="0"/>
              <w:ind w:left="451"/>
              <w:jc w:val="both"/>
              <w:rPr>
                <w:b/>
                <w:highlight w:val="lightGray"/>
                <w:u w:val="single"/>
                <w:lang w:val="es-ES_tradnl"/>
              </w:rPr>
            </w:pPr>
            <w:r w:rsidRPr="00C1554E">
              <w:rPr>
                <w:b/>
                <w:highlight w:val="lightGray"/>
                <w:u w:val="single"/>
                <w:lang w:val="es-ES_tradnl"/>
              </w:rPr>
              <w:t>ADAPTACIONES CURRICULARES SIGNIFICATIVAS</w:t>
            </w:r>
          </w:p>
        </w:tc>
      </w:tr>
    </w:tbl>
    <w:p w:rsidR="00A30169" w:rsidRDefault="00A30169" w:rsidP="00A30169">
      <w:pPr>
        <w:jc w:val="both"/>
        <w:rPr>
          <w:rFonts w:ascii="Arial" w:hAnsi="Arial"/>
          <w:lang w:val="es-ES_tradnl"/>
        </w:rPr>
      </w:pPr>
      <w:r>
        <w:rPr>
          <w:rFonts w:ascii="Arial" w:hAnsi="Arial"/>
          <w:lang w:val="es-ES_tradnl"/>
        </w:rPr>
        <w:t>Consisten básicamente en la adecuación de los objetivos educativos, la eliminación o inclusión de determinados contenidos esenciales y la consiguiente modificación de los criterios de evaluación.</w:t>
      </w:r>
    </w:p>
    <w:p w:rsidR="00A30169" w:rsidRDefault="00A30169" w:rsidP="00851D1B">
      <w:pPr>
        <w:numPr>
          <w:ilvl w:val="0"/>
          <w:numId w:val="65"/>
        </w:numPr>
        <w:suppressAutoHyphens/>
        <w:spacing w:after="0" w:line="240" w:lineRule="auto"/>
        <w:jc w:val="both"/>
        <w:rPr>
          <w:rFonts w:ascii="Arial" w:hAnsi="Arial"/>
          <w:b/>
          <w:lang w:val="es-ES_tradnl"/>
        </w:rPr>
      </w:pPr>
      <w:r>
        <w:rPr>
          <w:rFonts w:ascii="Arial" w:hAnsi="Arial"/>
          <w:b/>
          <w:lang w:val="es-ES_tradnl"/>
        </w:rPr>
        <w:t>Destinatarios.</w:t>
      </w:r>
    </w:p>
    <w:p w:rsidR="00A30169" w:rsidRDefault="00A30169" w:rsidP="00A30169">
      <w:pPr>
        <w:pStyle w:val="Sangradetextonormal"/>
        <w:rPr>
          <w:rFonts w:ascii="Arial" w:hAnsi="Arial"/>
        </w:rPr>
      </w:pPr>
      <w:r>
        <w:rPr>
          <w:rFonts w:ascii="Arial" w:hAnsi="Arial"/>
        </w:rPr>
        <w:t>Estas adaptaciones se llevan a cabo para ofrecer un currículo equilibrado y relevante a los alumnos con necesidades educativas especiales.</w:t>
      </w:r>
    </w:p>
    <w:p w:rsidR="00A30169" w:rsidRDefault="00A30169" w:rsidP="00A30169">
      <w:pPr>
        <w:ind w:left="284"/>
        <w:jc w:val="both"/>
        <w:rPr>
          <w:rFonts w:ascii="Arial" w:hAnsi="Arial"/>
          <w:lang w:val="es-ES_tradnl"/>
        </w:rPr>
      </w:pPr>
      <w:r>
        <w:rPr>
          <w:rFonts w:ascii="Arial" w:hAnsi="Arial"/>
          <w:lang w:val="es-ES_tradnl"/>
        </w:rPr>
        <w:t>Dentro de este colectivo de alumnos, se contempla tanto a aquellos que presentan limitaciones de naturaleza física, psíquica o sensorial, como a los que poseen un historial escolar y social que ha producido “lagunas” que impiden la adquisición de nuevos contenidos y, a su vez, desmotivación, desinterés y rechazo.</w:t>
      </w:r>
    </w:p>
    <w:p w:rsidR="00A30169" w:rsidRDefault="00A30169" w:rsidP="00851D1B">
      <w:pPr>
        <w:numPr>
          <w:ilvl w:val="0"/>
          <w:numId w:val="65"/>
        </w:numPr>
        <w:suppressAutoHyphens/>
        <w:spacing w:after="0" w:line="240" w:lineRule="auto"/>
        <w:jc w:val="both"/>
        <w:rPr>
          <w:rFonts w:ascii="Arial" w:hAnsi="Arial"/>
          <w:b/>
          <w:lang w:val="es-ES_tradnl"/>
        </w:rPr>
      </w:pPr>
      <w:r>
        <w:rPr>
          <w:rFonts w:ascii="Arial" w:hAnsi="Arial"/>
          <w:b/>
          <w:lang w:val="es-ES_tradnl"/>
        </w:rPr>
        <w:t>Finalidad.</w:t>
      </w:r>
    </w:p>
    <w:p w:rsidR="00A30169" w:rsidRDefault="00A30169" w:rsidP="00A30169">
      <w:pPr>
        <w:pStyle w:val="Sangradetextonormal"/>
        <w:rPr>
          <w:rFonts w:ascii="Arial" w:hAnsi="Arial"/>
        </w:rPr>
      </w:pPr>
      <w:r>
        <w:rPr>
          <w:rFonts w:ascii="Arial" w:hAnsi="Arial"/>
        </w:rPr>
        <w:t>Tenderán a que los alumnos alcancen las capacidades generales de la etapa de acuerdo con sus posibilidades.</w:t>
      </w:r>
    </w:p>
    <w:p w:rsidR="00A30169" w:rsidRDefault="00A30169" w:rsidP="00851D1B">
      <w:pPr>
        <w:numPr>
          <w:ilvl w:val="0"/>
          <w:numId w:val="65"/>
        </w:numPr>
        <w:suppressAutoHyphens/>
        <w:spacing w:after="0" w:line="240" w:lineRule="auto"/>
        <w:jc w:val="both"/>
        <w:rPr>
          <w:rFonts w:ascii="Arial" w:hAnsi="Arial"/>
          <w:b/>
          <w:lang w:val="es-ES_tradnl"/>
        </w:rPr>
      </w:pPr>
      <w:r>
        <w:rPr>
          <w:rFonts w:ascii="Arial" w:hAnsi="Arial"/>
          <w:b/>
          <w:lang w:val="es-ES_tradnl"/>
        </w:rPr>
        <w:t>Condiciones.</w:t>
      </w:r>
    </w:p>
    <w:p w:rsidR="00A30169" w:rsidRDefault="00A30169" w:rsidP="00A30169">
      <w:pPr>
        <w:pStyle w:val="Sangradetextonormal"/>
        <w:rPr>
          <w:rFonts w:ascii="Arial" w:hAnsi="Arial"/>
        </w:rPr>
      </w:pPr>
      <w:r>
        <w:rPr>
          <w:rFonts w:ascii="Arial" w:hAnsi="Arial"/>
        </w:rPr>
        <w:t>Las adaptaciones curriculares estarán precedidas de una evaluación de las necesidades especiales del alumno y de una propuesta curricular específica.</w:t>
      </w:r>
    </w:p>
    <w:p w:rsidR="00150CA3" w:rsidRDefault="00150CA3" w:rsidP="00A30169">
      <w:pPr>
        <w:pStyle w:val="Sangradetextonormal"/>
        <w:rPr>
          <w:rFonts w:ascii="Arial" w:hAnsi="Arial"/>
        </w:rPr>
      </w:pPr>
    </w:p>
    <w:p w:rsidR="00150CA3" w:rsidRDefault="00150CA3" w:rsidP="00A30169">
      <w:pPr>
        <w:pStyle w:val="Sangradetextonormal"/>
        <w:rPr>
          <w:rFonts w:ascii="Arial" w:hAnsi="Arial"/>
        </w:rPr>
      </w:pPr>
    </w:p>
    <w:p w:rsidR="00150CA3" w:rsidRDefault="00150CA3">
      <w:pPr>
        <w:rPr>
          <w:rFonts w:ascii="Arial" w:hAnsi="Arial"/>
          <w:b/>
          <w:lang w:val="es-ES_tradnl"/>
        </w:rPr>
      </w:pPr>
      <w:r>
        <w:rPr>
          <w:rFonts w:ascii="Arial" w:hAnsi="Arial"/>
          <w:b/>
          <w:lang w:val="es-ES_tradnl"/>
        </w:rPr>
        <w:br w:type="page"/>
      </w:r>
    </w:p>
    <w:p w:rsidR="00BF7CF2" w:rsidRPr="00FB2024" w:rsidRDefault="0062404B" w:rsidP="0009640C">
      <w:pPr>
        <w:pStyle w:val="Prrafodelista"/>
        <w:numPr>
          <w:ilvl w:val="0"/>
          <w:numId w:val="113"/>
        </w:numPr>
        <w:shd w:val="clear" w:color="auto" w:fill="F2DBDB" w:themeFill="accent2" w:themeFillTint="33"/>
        <w:rPr>
          <w:b/>
          <w:sz w:val="28"/>
          <w:szCs w:val="28"/>
        </w:rPr>
      </w:pPr>
      <w:r w:rsidRPr="00FB2024">
        <w:rPr>
          <w:b/>
          <w:sz w:val="28"/>
          <w:szCs w:val="28"/>
        </w:rPr>
        <w:lastRenderedPageBreak/>
        <w:t>EVALUACIÓN.</w:t>
      </w:r>
    </w:p>
    <w:p w:rsidR="00E032DC" w:rsidRDefault="00E032DC" w:rsidP="00BF7CF2">
      <w:pPr>
        <w:pStyle w:val="Sangradetextonormal"/>
        <w:ind w:left="567"/>
        <w:rPr>
          <w:rFonts w:ascii="Arial" w:hAnsi="Arial"/>
        </w:rPr>
      </w:pPr>
    </w:p>
    <w:p w:rsidR="0024126B" w:rsidRPr="0024126B" w:rsidRDefault="0024126B" w:rsidP="0024126B">
      <w:pPr>
        <w:pStyle w:val="Prrafodelista"/>
        <w:numPr>
          <w:ilvl w:val="1"/>
          <w:numId w:val="48"/>
        </w:numPr>
        <w:shd w:val="clear" w:color="auto" w:fill="DBE5F1" w:themeFill="accent1" w:themeFillTint="33"/>
        <w:ind w:left="426"/>
        <w:rPr>
          <w:b/>
          <w:sz w:val="24"/>
          <w:szCs w:val="24"/>
          <w:u w:val="single"/>
        </w:rPr>
      </w:pPr>
      <w:r w:rsidRPr="0024126B">
        <w:rPr>
          <w:b/>
          <w:sz w:val="24"/>
          <w:szCs w:val="24"/>
        </w:rPr>
        <w:t>EVALUACIÓN PROCESO DE APRENDIZAJE</w:t>
      </w:r>
    </w:p>
    <w:p w:rsidR="0024126B" w:rsidRDefault="0024126B" w:rsidP="0024126B">
      <w:pPr>
        <w:pStyle w:val="Sangradetextonormal"/>
        <w:ind w:left="0"/>
        <w:rPr>
          <w:rFonts w:ascii="Arial" w:hAnsi="Arial"/>
        </w:rPr>
      </w:pPr>
    </w:p>
    <w:p w:rsidR="0024126B" w:rsidRDefault="0024126B" w:rsidP="00BE15CF">
      <w:pPr>
        <w:jc w:val="both"/>
        <w:rPr>
          <w:rFonts w:ascii="Arial" w:hAnsi="Arial"/>
          <w:lang w:val="es-ES_tradnl"/>
        </w:rPr>
      </w:pPr>
      <w:r w:rsidRPr="00BE15CF">
        <w:rPr>
          <w:rFonts w:ascii="Arial" w:hAnsi="Arial"/>
          <w:b/>
          <w:lang w:val="es-ES_tradnl"/>
        </w:rPr>
        <w:t>LA EVALUACIÓN: UN PROCESO INTEGRAL.</w:t>
      </w:r>
    </w:p>
    <w:p w:rsidR="00BE15CF" w:rsidRDefault="00BE15CF" w:rsidP="00BE15CF">
      <w:pPr>
        <w:jc w:val="both"/>
        <w:rPr>
          <w:rFonts w:ascii="Arial" w:hAnsi="Arial"/>
          <w:lang w:val="es-ES_tradnl"/>
        </w:rPr>
      </w:pPr>
      <w:r>
        <w:rPr>
          <w:rFonts w:ascii="Arial" w:hAnsi="Arial"/>
          <w:lang w:val="es-ES_tradnl"/>
        </w:rPr>
        <w:t>Entendemos la evaluación como un proceso integral, en el que se contemplan diversas dimensiones o vertientes: análisis del proceso de aprendizaje de los alumnos y alumnas, análisis del proceso de enseñanza y de la práctica docente, y análisis del propio Proyecto Curricular.</w:t>
      </w:r>
    </w:p>
    <w:p w:rsidR="00BE15CF" w:rsidRDefault="00BE15CF" w:rsidP="00BE15CF">
      <w:pPr>
        <w:jc w:val="both"/>
        <w:rPr>
          <w:rFonts w:ascii="Arial" w:hAnsi="Arial"/>
          <w:b/>
          <w:caps/>
          <w:lang w:val="es-ES_tradnl"/>
        </w:rPr>
      </w:pPr>
      <w:r>
        <w:rPr>
          <w:rFonts w:ascii="Arial" w:hAnsi="Arial"/>
          <w:b/>
          <w:caps/>
          <w:lang w:val="es-ES_tradnl"/>
        </w:rPr>
        <w:t>Evaluación del proceso de aprendizaje de los alumnos y alumnas.</w:t>
      </w:r>
    </w:p>
    <w:p w:rsidR="00BE15CF" w:rsidRDefault="00BE15CF" w:rsidP="00BE15CF">
      <w:pPr>
        <w:jc w:val="both"/>
        <w:rPr>
          <w:rFonts w:ascii="Arial" w:hAnsi="Arial"/>
          <w:lang w:val="es-ES_tradnl"/>
        </w:rPr>
      </w:pPr>
      <w:r>
        <w:rPr>
          <w:rFonts w:ascii="Arial" w:hAnsi="Arial"/>
          <w:lang w:val="es-ES_tradnl"/>
        </w:rPr>
        <w:t>La evaluación se concibe y practica de la siguiente manera:</w:t>
      </w:r>
    </w:p>
    <w:p w:rsidR="00BE15CF" w:rsidRDefault="00BE15CF" w:rsidP="00851D1B">
      <w:pPr>
        <w:numPr>
          <w:ilvl w:val="0"/>
          <w:numId w:val="80"/>
        </w:numPr>
        <w:suppressAutoHyphens/>
        <w:spacing w:after="0" w:line="240" w:lineRule="auto"/>
        <w:ind w:left="284" w:hanging="284"/>
        <w:jc w:val="both"/>
        <w:rPr>
          <w:rFonts w:ascii="Arial" w:hAnsi="Arial"/>
          <w:lang w:val="es-ES_tradnl"/>
        </w:rPr>
      </w:pPr>
      <w:r>
        <w:rPr>
          <w:rFonts w:ascii="Arial" w:hAnsi="Arial"/>
          <w:lang w:val="es-ES_tradnl"/>
        </w:rPr>
        <w:t>Individualizada, centrándose en la evolución de cada alumno y en su situación inicial y particularidades.</w:t>
      </w:r>
    </w:p>
    <w:p w:rsidR="00BE15CF" w:rsidRDefault="00BE15CF" w:rsidP="00851D1B">
      <w:pPr>
        <w:numPr>
          <w:ilvl w:val="0"/>
          <w:numId w:val="80"/>
        </w:numPr>
        <w:suppressAutoHyphens/>
        <w:spacing w:after="0" w:line="240" w:lineRule="auto"/>
        <w:ind w:left="284" w:hanging="284"/>
        <w:jc w:val="both"/>
        <w:rPr>
          <w:rFonts w:ascii="Arial" w:hAnsi="Arial"/>
          <w:lang w:val="es-ES_tradnl"/>
        </w:rPr>
      </w:pPr>
      <w:r>
        <w:rPr>
          <w:rFonts w:ascii="Arial" w:hAnsi="Arial"/>
          <w:lang w:val="es-ES_tradnl"/>
        </w:rPr>
        <w:t>Integradora, para lo cual contempla la existencia de diferentes grupos y situaciones y la flexibilidad en la aplicación de los criterios de evaluación que se seleccionan.</w:t>
      </w:r>
    </w:p>
    <w:p w:rsidR="00BE15CF" w:rsidRDefault="00BE15CF" w:rsidP="00851D1B">
      <w:pPr>
        <w:numPr>
          <w:ilvl w:val="0"/>
          <w:numId w:val="80"/>
        </w:numPr>
        <w:suppressAutoHyphens/>
        <w:spacing w:after="0" w:line="240" w:lineRule="auto"/>
        <w:ind w:left="284" w:hanging="284"/>
        <w:jc w:val="both"/>
        <w:rPr>
          <w:rFonts w:ascii="Arial" w:hAnsi="Arial"/>
          <w:lang w:val="es-ES_tradnl"/>
        </w:rPr>
      </w:pPr>
      <w:r>
        <w:rPr>
          <w:rFonts w:ascii="Arial" w:hAnsi="Arial"/>
          <w:lang w:val="es-ES_tradnl"/>
        </w:rPr>
        <w:t>Cualitativa, en la medida en que se aprecian todos los aspectos que inciden en cada situación particular y se evalúan de forma equilibrada los diversos niveles de desarrollo del alumno, no sólo los de carácter cognitivo.</w:t>
      </w:r>
    </w:p>
    <w:p w:rsidR="00BE15CF" w:rsidRDefault="00BE15CF" w:rsidP="00851D1B">
      <w:pPr>
        <w:numPr>
          <w:ilvl w:val="0"/>
          <w:numId w:val="80"/>
        </w:numPr>
        <w:suppressAutoHyphens/>
        <w:spacing w:after="0" w:line="240" w:lineRule="auto"/>
        <w:ind w:left="284" w:hanging="284"/>
        <w:jc w:val="both"/>
        <w:rPr>
          <w:rFonts w:ascii="Arial" w:hAnsi="Arial"/>
          <w:lang w:val="es-ES_tradnl"/>
        </w:rPr>
      </w:pPr>
      <w:r>
        <w:rPr>
          <w:rFonts w:ascii="Arial" w:hAnsi="Arial"/>
          <w:lang w:val="es-ES_tradnl"/>
        </w:rPr>
        <w:t>Orientadora, dado que aporta al alumno o alumna la información precisa para mejorar su aprendizaje y adquirir estrategias apropiadas.</w:t>
      </w:r>
    </w:p>
    <w:p w:rsidR="00BE15CF" w:rsidRDefault="00BE15CF" w:rsidP="00851D1B">
      <w:pPr>
        <w:numPr>
          <w:ilvl w:val="0"/>
          <w:numId w:val="80"/>
        </w:numPr>
        <w:suppressAutoHyphens/>
        <w:spacing w:after="0" w:line="240" w:lineRule="auto"/>
        <w:ind w:left="284" w:hanging="284"/>
        <w:jc w:val="both"/>
        <w:rPr>
          <w:rFonts w:ascii="Arial" w:hAnsi="Arial"/>
          <w:lang w:val="es-ES_tradnl"/>
        </w:rPr>
      </w:pPr>
      <w:r>
        <w:rPr>
          <w:rFonts w:ascii="Arial" w:hAnsi="Arial"/>
          <w:lang w:val="es-ES_tradnl"/>
        </w:rPr>
        <w:t>Continua, ya que atiende al aprendizaje como proceso, contrastando los diversos momentos o fases. Se contemplan tres modalidades:</w:t>
      </w:r>
    </w:p>
    <w:p w:rsidR="00BE15CF" w:rsidRDefault="00BE15CF" w:rsidP="00BE15CF">
      <w:pPr>
        <w:jc w:val="both"/>
        <w:rPr>
          <w:rFonts w:ascii="Arial" w:hAnsi="Arial"/>
          <w:lang w:val="es-ES_tradnl"/>
        </w:rPr>
      </w:pPr>
    </w:p>
    <w:p w:rsidR="00BE15CF" w:rsidRDefault="00BE15CF" w:rsidP="00BE15CF">
      <w:pPr>
        <w:ind w:left="426" w:hanging="142"/>
        <w:jc w:val="both"/>
        <w:rPr>
          <w:rFonts w:ascii="Arial" w:hAnsi="Arial"/>
          <w:lang w:val="es-ES_tradnl"/>
        </w:rPr>
      </w:pPr>
      <w:r>
        <w:rPr>
          <w:rFonts w:ascii="Arial" w:hAnsi="Arial"/>
          <w:lang w:val="es-ES_tradnl"/>
        </w:rPr>
        <w:t>- </w:t>
      </w:r>
      <w:r>
        <w:rPr>
          <w:rFonts w:ascii="Arial" w:hAnsi="Arial"/>
          <w:i/>
          <w:lang w:val="es-ES_tradnl"/>
        </w:rPr>
        <w:t>Evaluación inicial</w:t>
      </w:r>
      <w:r>
        <w:rPr>
          <w:rFonts w:ascii="Arial" w:hAnsi="Arial"/>
          <w:lang w:val="es-ES_tradnl"/>
        </w:rPr>
        <w:t>. Proporciona datos acerca del punto de partida de cada alumno, proporcionando una primera fuente de información sobre los conocimientos previos y características personales, que permiten una atención a las diferencias y una metodología adecuada.</w:t>
      </w:r>
    </w:p>
    <w:p w:rsidR="00BE15CF" w:rsidRDefault="00BE15CF" w:rsidP="00BE15CF">
      <w:pPr>
        <w:ind w:left="426" w:hanging="142"/>
        <w:jc w:val="both"/>
        <w:rPr>
          <w:rFonts w:ascii="Arial" w:hAnsi="Arial"/>
          <w:lang w:val="es-ES_tradnl"/>
        </w:rPr>
      </w:pPr>
      <w:r>
        <w:rPr>
          <w:rFonts w:ascii="Arial" w:hAnsi="Arial"/>
          <w:lang w:val="es-ES_tradnl"/>
        </w:rPr>
        <w:t>- </w:t>
      </w:r>
      <w:r>
        <w:rPr>
          <w:rFonts w:ascii="Arial" w:hAnsi="Arial"/>
          <w:i/>
          <w:lang w:val="es-ES_tradnl"/>
        </w:rPr>
        <w:t>Evaluación formativa</w:t>
      </w:r>
      <w:r>
        <w:rPr>
          <w:rFonts w:ascii="Arial" w:hAnsi="Arial"/>
          <w:lang w:val="es-ES_tradnl"/>
        </w:rPr>
        <w:t>. Concede importancia a la evolución a lo largo del proceso, confiriendo una visión de las dificultades y progresos de cada caso.</w:t>
      </w:r>
    </w:p>
    <w:p w:rsidR="00BE15CF" w:rsidRDefault="00BE15CF" w:rsidP="00BE15CF">
      <w:pPr>
        <w:ind w:left="426" w:hanging="142"/>
        <w:jc w:val="both"/>
        <w:rPr>
          <w:rFonts w:ascii="Arial" w:hAnsi="Arial"/>
          <w:lang w:val="es-ES_tradnl"/>
        </w:rPr>
      </w:pPr>
      <w:r>
        <w:rPr>
          <w:rFonts w:ascii="Arial" w:hAnsi="Arial"/>
          <w:lang w:val="es-ES_tradnl"/>
        </w:rPr>
        <w:t>- </w:t>
      </w:r>
      <w:r>
        <w:rPr>
          <w:rFonts w:ascii="Arial" w:hAnsi="Arial"/>
          <w:i/>
          <w:lang w:val="es-ES_tradnl"/>
        </w:rPr>
        <w:t>Evaluación sumativa</w:t>
      </w:r>
      <w:r>
        <w:rPr>
          <w:rFonts w:ascii="Arial" w:hAnsi="Arial"/>
          <w:lang w:val="es-ES_tradnl"/>
        </w:rPr>
        <w:t>. Establece los resultados al término del proceso total de aprendizaje en cada período formativo y la consecución de los objetivos.</w:t>
      </w:r>
    </w:p>
    <w:p w:rsidR="00BE15CF" w:rsidRDefault="00BE15CF" w:rsidP="00BE15CF">
      <w:pPr>
        <w:ind w:left="426" w:hanging="142"/>
        <w:jc w:val="both"/>
        <w:rPr>
          <w:rFonts w:ascii="Arial" w:hAnsi="Arial"/>
          <w:lang w:val="es-ES_tradnl"/>
        </w:rPr>
      </w:pPr>
    </w:p>
    <w:p w:rsidR="00BE15CF" w:rsidRDefault="00BE15CF" w:rsidP="00BE15CF">
      <w:pPr>
        <w:jc w:val="both"/>
        <w:rPr>
          <w:rFonts w:ascii="Arial" w:hAnsi="Arial"/>
          <w:lang w:val="es-ES_tradnl"/>
        </w:rPr>
      </w:pPr>
      <w:r>
        <w:rPr>
          <w:rFonts w:ascii="Arial" w:hAnsi="Arial"/>
          <w:lang w:val="es-ES_tradnl"/>
        </w:rPr>
        <w:t>Asimismo, se contempla en el proceso la existencia de elementos de autoevaluación y coevaluación que impliquen a los alumnos y alumnas en el proceso.</w:t>
      </w:r>
    </w:p>
    <w:p w:rsidR="00BE15CF" w:rsidRDefault="00BE15CF" w:rsidP="00BE15CF">
      <w:pPr>
        <w:jc w:val="both"/>
        <w:rPr>
          <w:rFonts w:ascii="Arial" w:hAnsi="Arial"/>
          <w:lang w:val="es-ES_tradnl"/>
        </w:rPr>
      </w:pPr>
      <w:r>
        <w:rPr>
          <w:rFonts w:ascii="Arial" w:hAnsi="Arial"/>
          <w:lang w:val="es-ES_tradnl"/>
        </w:rPr>
        <w:t>Revisemos algunos de los procedimientos e instrumentos existentes para evaluar el proceso de aprendizaje:</w:t>
      </w:r>
    </w:p>
    <w:p w:rsidR="00BE15CF" w:rsidRDefault="00BE15CF" w:rsidP="00851D1B">
      <w:pPr>
        <w:numPr>
          <w:ilvl w:val="0"/>
          <w:numId w:val="81"/>
        </w:numPr>
        <w:suppressAutoHyphens/>
        <w:spacing w:after="0" w:line="240" w:lineRule="auto"/>
        <w:ind w:left="284" w:hanging="284"/>
        <w:jc w:val="both"/>
        <w:rPr>
          <w:rFonts w:ascii="Arial" w:hAnsi="Arial"/>
          <w:b/>
          <w:lang w:val="es-ES_tradnl"/>
        </w:rPr>
      </w:pPr>
      <w:r>
        <w:rPr>
          <w:rFonts w:ascii="Arial" w:hAnsi="Arial"/>
          <w:b/>
          <w:lang w:val="es-ES_tradnl"/>
        </w:rPr>
        <w:t>Observación sistemática</w:t>
      </w:r>
    </w:p>
    <w:p w:rsidR="00BE15CF" w:rsidRDefault="00BE15CF" w:rsidP="00CE7AD0">
      <w:pPr>
        <w:spacing w:after="0" w:line="240" w:lineRule="auto"/>
        <w:ind w:left="568" w:hanging="284"/>
        <w:jc w:val="both"/>
        <w:rPr>
          <w:rFonts w:ascii="Arial" w:hAnsi="Arial"/>
          <w:lang w:val="es-ES_tradnl"/>
        </w:rPr>
      </w:pPr>
      <w:r>
        <w:rPr>
          <w:rFonts w:ascii="Arial" w:hAnsi="Arial"/>
          <w:lang w:val="es-ES_tradnl"/>
        </w:rPr>
        <w:t>-</w:t>
      </w:r>
      <w:r>
        <w:rPr>
          <w:rFonts w:ascii="Arial" w:hAnsi="Arial"/>
          <w:lang w:val="es-ES_tradnl"/>
        </w:rPr>
        <w:tab/>
        <w:t>Escala de observación.</w:t>
      </w:r>
    </w:p>
    <w:p w:rsidR="00BE15CF" w:rsidRDefault="00BE15CF" w:rsidP="00CE7AD0">
      <w:pPr>
        <w:spacing w:after="0" w:line="240" w:lineRule="auto"/>
        <w:ind w:left="568" w:hanging="284"/>
        <w:jc w:val="both"/>
        <w:rPr>
          <w:rFonts w:ascii="Arial" w:hAnsi="Arial"/>
          <w:lang w:val="es-ES_tradnl"/>
        </w:rPr>
      </w:pPr>
      <w:r>
        <w:rPr>
          <w:rFonts w:ascii="Arial" w:hAnsi="Arial"/>
          <w:lang w:val="es-ES_tradnl"/>
        </w:rPr>
        <w:t>-</w:t>
      </w:r>
      <w:r>
        <w:rPr>
          <w:rFonts w:ascii="Arial" w:hAnsi="Arial"/>
          <w:lang w:val="es-ES_tradnl"/>
        </w:rPr>
        <w:tab/>
        <w:t>Registro anecdótico personal.</w:t>
      </w:r>
    </w:p>
    <w:p w:rsidR="00BE15CF" w:rsidRDefault="00BE15CF" w:rsidP="00851D1B">
      <w:pPr>
        <w:numPr>
          <w:ilvl w:val="0"/>
          <w:numId w:val="72"/>
        </w:numPr>
        <w:suppressAutoHyphens/>
        <w:spacing w:after="0" w:line="240" w:lineRule="auto"/>
        <w:ind w:left="284" w:hanging="284"/>
        <w:jc w:val="both"/>
        <w:rPr>
          <w:rFonts w:ascii="Arial" w:hAnsi="Arial"/>
          <w:b/>
          <w:lang w:val="es-ES_tradnl"/>
        </w:rPr>
      </w:pPr>
      <w:r>
        <w:rPr>
          <w:rFonts w:ascii="Arial" w:hAnsi="Arial"/>
          <w:b/>
          <w:lang w:val="es-ES_tradnl"/>
        </w:rPr>
        <w:t>Análisis de las producciones de los alumnos</w:t>
      </w:r>
    </w:p>
    <w:p w:rsidR="00BE15CF" w:rsidRDefault="00BE15CF" w:rsidP="00CE7AD0">
      <w:pPr>
        <w:spacing w:after="0"/>
        <w:ind w:left="284" w:firstLine="1"/>
        <w:jc w:val="both"/>
        <w:rPr>
          <w:rFonts w:ascii="Arial" w:hAnsi="Arial"/>
          <w:lang w:val="es-ES_tradnl"/>
        </w:rPr>
      </w:pPr>
      <w:r>
        <w:rPr>
          <w:rFonts w:ascii="Arial" w:hAnsi="Arial"/>
          <w:lang w:val="es-ES_tradnl"/>
        </w:rPr>
        <w:t>-   Monografías.</w:t>
      </w:r>
    </w:p>
    <w:p w:rsidR="00BE15CF" w:rsidRDefault="00BE15CF" w:rsidP="00CE7AD0">
      <w:pPr>
        <w:spacing w:after="0"/>
        <w:ind w:left="568" w:hanging="284"/>
        <w:jc w:val="both"/>
        <w:rPr>
          <w:rFonts w:ascii="Arial" w:hAnsi="Arial"/>
          <w:lang w:val="es-ES_tradnl"/>
        </w:rPr>
      </w:pPr>
      <w:r>
        <w:rPr>
          <w:rFonts w:ascii="Arial" w:hAnsi="Arial"/>
          <w:lang w:val="es-ES_tradnl"/>
        </w:rPr>
        <w:t>-</w:t>
      </w:r>
      <w:r>
        <w:rPr>
          <w:rFonts w:ascii="Arial" w:hAnsi="Arial"/>
          <w:lang w:val="es-ES_tradnl"/>
        </w:rPr>
        <w:tab/>
        <w:t>Resúmenes.</w:t>
      </w:r>
    </w:p>
    <w:p w:rsidR="00BE15CF" w:rsidRDefault="00BE15CF" w:rsidP="00CE7AD0">
      <w:pPr>
        <w:spacing w:after="0" w:line="240" w:lineRule="auto"/>
        <w:ind w:left="568" w:hanging="284"/>
        <w:jc w:val="both"/>
        <w:rPr>
          <w:rFonts w:ascii="Arial" w:hAnsi="Arial"/>
          <w:lang w:val="es-ES_tradnl"/>
        </w:rPr>
      </w:pPr>
      <w:r>
        <w:rPr>
          <w:rFonts w:ascii="Arial" w:hAnsi="Arial"/>
          <w:lang w:val="es-ES_tradnl"/>
        </w:rPr>
        <w:t>-</w:t>
      </w:r>
      <w:r>
        <w:rPr>
          <w:rFonts w:ascii="Arial" w:hAnsi="Arial"/>
          <w:lang w:val="es-ES_tradnl"/>
        </w:rPr>
        <w:tab/>
        <w:t>Trabajos de aplicación y síntesis.</w:t>
      </w:r>
    </w:p>
    <w:p w:rsidR="00BE15CF" w:rsidRDefault="00BE15CF" w:rsidP="00CE7AD0">
      <w:pPr>
        <w:spacing w:after="0" w:line="240" w:lineRule="auto"/>
        <w:ind w:left="568" w:hanging="284"/>
        <w:jc w:val="both"/>
        <w:rPr>
          <w:rFonts w:ascii="Arial" w:hAnsi="Arial"/>
          <w:lang w:val="es-ES_tradnl"/>
        </w:rPr>
      </w:pPr>
      <w:r>
        <w:rPr>
          <w:rFonts w:ascii="Arial" w:hAnsi="Arial"/>
          <w:lang w:val="es-ES_tradnl"/>
        </w:rPr>
        <w:t>-</w:t>
      </w:r>
      <w:r>
        <w:rPr>
          <w:rFonts w:ascii="Arial" w:hAnsi="Arial"/>
          <w:lang w:val="es-ES_tradnl"/>
        </w:rPr>
        <w:tab/>
        <w:t>Cuaderno de clase.</w:t>
      </w:r>
    </w:p>
    <w:p w:rsidR="00BE15CF" w:rsidRDefault="00BE15CF" w:rsidP="00CE7AD0">
      <w:pPr>
        <w:spacing w:after="0" w:line="240" w:lineRule="auto"/>
        <w:ind w:left="568" w:hanging="284"/>
        <w:jc w:val="both"/>
        <w:rPr>
          <w:rFonts w:ascii="Arial" w:hAnsi="Arial"/>
          <w:lang w:val="es-ES_tradnl"/>
        </w:rPr>
      </w:pPr>
      <w:r>
        <w:rPr>
          <w:rFonts w:ascii="Arial" w:hAnsi="Arial"/>
          <w:lang w:val="es-ES_tradnl"/>
        </w:rPr>
        <w:t>-</w:t>
      </w:r>
      <w:r>
        <w:rPr>
          <w:rFonts w:ascii="Arial" w:hAnsi="Arial"/>
          <w:lang w:val="es-ES_tradnl"/>
        </w:rPr>
        <w:tab/>
        <w:t>Textos escritos.</w:t>
      </w:r>
    </w:p>
    <w:p w:rsidR="00BE15CF" w:rsidRDefault="00BE15CF" w:rsidP="00CE7AD0">
      <w:pPr>
        <w:spacing w:after="0" w:line="240" w:lineRule="auto"/>
        <w:ind w:left="568" w:hanging="284"/>
        <w:jc w:val="both"/>
        <w:rPr>
          <w:rFonts w:ascii="Arial" w:hAnsi="Arial"/>
          <w:lang w:val="es-ES_tradnl"/>
        </w:rPr>
      </w:pPr>
      <w:r>
        <w:rPr>
          <w:rFonts w:ascii="Arial" w:hAnsi="Arial"/>
          <w:lang w:val="es-ES_tradnl"/>
        </w:rPr>
        <w:t>-</w:t>
      </w:r>
      <w:r>
        <w:rPr>
          <w:rFonts w:ascii="Arial" w:hAnsi="Arial"/>
          <w:lang w:val="es-ES_tradnl"/>
        </w:rPr>
        <w:tab/>
        <w:t>Producciones orales.</w:t>
      </w:r>
    </w:p>
    <w:p w:rsidR="00BE15CF" w:rsidRDefault="00BE15CF" w:rsidP="00851D1B">
      <w:pPr>
        <w:numPr>
          <w:ilvl w:val="0"/>
          <w:numId w:val="83"/>
        </w:numPr>
        <w:suppressAutoHyphens/>
        <w:spacing w:after="0" w:line="240" w:lineRule="auto"/>
        <w:ind w:left="284" w:hanging="284"/>
        <w:jc w:val="both"/>
        <w:rPr>
          <w:rFonts w:ascii="Arial" w:hAnsi="Arial"/>
          <w:b/>
          <w:lang w:val="es-ES_tradnl"/>
        </w:rPr>
      </w:pPr>
      <w:r>
        <w:rPr>
          <w:rFonts w:ascii="Arial" w:hAnsi="Arial"/>
          <w:b/>
          <w:lang w:val="es-ES_tradnl"/>
        </w:rPr>
        <w:t>Intercambios orales con los alumnos</w:t>
      </w:r>
    </w:p>
    <w:p w:rsidR="00BE15CF" w:rsidRDefault="00BE15CF" w:rsidP="00CE7AD0">
      <w:pPr>
        <w:spacing w:after="0"/>
        <w:ind w:left="284" w:firstLine="1"/>
        <w:jc w:val="both"/>
        <w:rPr>
          <w:rFonts w:ascii="Arial" w:hAnsi="Arial"/>
          <w:lang w:val="es-ES_tradnl"/>
        </w:rPr>
      </w:pPr>
      <w:r>
        <w:rPr>
          <w:rFonts w:ascii="Arial" w:hAnsi="Arial"/>
          <w:lang w:val="es-ES_tradnl"/>
        </w:rPr>
        <w:t>-   Diálogo.</w:t>
      </w:r>
    </w:p>
    <w:p w:rsidR="00BE15CF" w:rsidRDefault="00BE15CF" w:rsidP="00CE7AD0">
      <w:pPr>
        <w:spacing w:after="0"/>
        <w:ind w:left="568" w:hanging="284"/>
        <w:jc w:val="both"/>
        <w:rPr>
          <w:rFonts w:ascii="Arial" w:hAnsi="Arial"/>
          <w:lang w:val="es-ES_tradnl"/>
        </w:rPr>
      </w:pPr>
      <w:r>
        <w:rPr>
          <w:rFonts w:ascii="Arial" w:hAnsi="Arial"/>
          <w:lang w:val="es-ES_tradnl"/>
        </w:rPr>
        <w:lastRenderedPageBreak/>
        <w:t>-</w:t>
      </w:r>
      <w:r>
        <w:rPr>
          <w:rFonts w:ascii="Arial" w:hAnsi="Arial"/>
          <w:lang w:val="es-ES_tradnl"/>
        </w:rPr>
        <w:tab/>
        <w:t>Entrevista.</w:t>
      </w:r>
    </w:p>
    <w:p w:rsidR="00BE15CF" w:rsidRDefault="00BE15CF" w:rsidP="00CE7AD0">
      <w:pPr>
        <w:spacing w:after="0"/>
        <w:ind w:left="568" w:hanging="284"/>
        <w:jc w:val="both"/>
        <w:rPr>
          <w:rFonts w:ascii="Arial" w:hAnsi="Arial"/>
          <w:lang w:val="es-ES_tradnl"/>
        </w:rPr>
      </w:pPr>
      <w:r>
        <w:rPr>
          <w:rFonts w:ascii="Arial" w:hAnsi="Arial"/>
          <w:lang w:val="es-ES_tradnl"/>
        </w:rPr>
        <w:t>-</w:t>
      </w:r>
      <w:r>
        <w:rPr>
          <w:rFonts w:ascii="Arial" w:hAnsi="Arial"/>
          <w:lang w:val="es-ES_tradnl"/>
        </w:rPr>
        <w:tab/>
        <w:t>Puestas en común.</w:t>
      </w:r>
    </w:p>
    <w:p w:rsidR="00BE15CF" w:rsidRDefault="00BE15CF" w:rsidP="00CE7AD0">
      <w:pPr>
        <w:spacing w:after="0"/>
        <w:ind w:left="568" w:hanging="284"/>
        <w:jc w:val="both"/>
        <w:rPr>
          <w:rFonts w:ascii="Arial" w:hAnsi="Arial"/>
          <w:lang w:val="es-ES_tradnl"/>
        </w:rPr>
      </w:pPr>
      <w:r>
        <w:rPr>
          <w:rFonts w:ascii="Arial" w:hAnsi="Arial"/>
          <w:lang w:val="es-ES_tradnl"/>
        </w:rPr>
        <w:t>-</w:t>
      </w:r>
      <w:r>
        <w:rPr>
          <w:rFonts w:ascii="Arial" w:hAnsi="Arial"/>
          <w:lang w:val="es-ES_tradnl"/>
        </w:rPr>
        <w:tab/>
        <w:t>Asambleas.</w:t>
      </w:r>
    </w:p>
    <w:p w:rsidR="00BE15CF" w:rsidRDefault="00BE15CF" w:rsidP="00851D1B">
      <w:pPr>
        <w:numPr>
          <w:ilvl w:val="0"/>
          <w:numId w:val="76"/>
        </w:numPr>
        <w:suppressAutoHyphens/>
        <w:spacing w:after="0" w:line="240" w:lineRule="auto"/>
        <w:ind w:left="284" w:hanging="284"/>
        <w:jc w:val="both"/>
        <w:rPr>
          <w:rFonts w:ascii="Arial" w:hAnsi="Arial"/>
          <w:b/>
          <w:lang w:val="es-ES_tradnl"/>
        </w:rPr>
      </w:pPr>
      <w:r>
        <w:rPr>
          <w:rFonts w:ascii="Arial" w:hAnsi="Arial"/>
          <w:b/>
          <w:lang w:val="es-ES_tradnl"/>
        </w:rPr>
        <w:t>Pruebas específicas</w:t>
      </w:r>
    </w:p>
    <w:p w:rsidR="00BE15CF" w:rsidRDefault="00BE15CF" w:rsidP="00CE7AD0">
      <w:pPr>
        <w:spacing w:after="0"/>
        <w:ind w:left="568" w:hanging="284"/>
        <w:jc w:val="both"/>
        <w:rPr>
          <w:rFonts w:ascii="Arial" w:hAnsi="Arial"/>
          <w:lang w:val="es-ES_tradnl"/>
        </w:rPr>
      </w:pPr>
      <w:r>
        <w:rPr>
          <w:rFonts w:ascii="Arial" w:hAnsi="Arial"/>
          <w:lang w:val="es-ES_tradnl"/>
        </w:rPr>
        <w:t>-</w:t>
      </w:r>
      <w:r>
        <w:rPr>
          <w:rFonts w:ascii="Arial" w:hAnsi="Arial"/>
          <w:lang w:val="es-ES_tradnl"/>
        </w:rPr>
        <w:tab/>
        <w:t>Objetivas.</w:t>
      </w:r>
    </w:p>
    <w:p w:rsidR="00BE15CF" w:rsidRDefault="00BE15CF" w:rsidP="00CE7AD0">
      <w:pPr>
        <w:spacing w:after="0"/>
        <w:ind w:left="568" w:hanging="284"/>
        <w:jc w:val="both"/>
        <w:rPr>
          <w:rFonts w:ascii="Arial" w:hAnsi="Arial"/>
          <w:lang w:val="es-ES_tradnl"/>
        </w:rPr>
      </w:pPr>
      <w:r>
        <w:rPr>
          <w:rFonts w:ascii="Arial" w:hAnsi="Arial"/>
          <w:lang w:val="es-ES_tradnl"/>
        </w:rPr>
        <w:t>-</w:t>
      </w:r>
      <w:r>
        <w:rPr>
          <w:rFonts w:ascii="Arial" w:hAnsi="Arial"/>
          <w:lang w:val="es-ES_tradnl"/>
        </w:rPr>
        <w:tab/>
        <w:t>Abiertas.</w:t>
      </w:r>
    </w:p>
    <w:p w:rsidR="00BE15CF" w:rsidRDefault="00BE15CF" w:rsidP="00CE7AD0">
      <w:pPr>
        <w:spacing w:after="0"/>
        <w:ind w:left="568" w:hanging="284"/>
        <w:jc w:val="both"/>
        <w:rPr>
          <w:rFonts w:ascii="Arial" w:hAnsi="Arial"/>
          <w:lang w:val="es-ES_tradnl"/>
        </w:rPr>
      </w:pPr>
      <w:r>
        <w:rPr>
          <w:rFonts w:ascii="Arial" w:hAnsi="Arial"/>
          <w:lang w:val="es-ES_tradnl"/>
        </w:rPr>
        <w:t>-</w:t>
      </w:r>
      <w:r>
        <w:rPr>
          <w:rFonts w:ascii="Arial" w:hAnsi="Arial"/>
          <w:lang w:val="es-ES_tradnl"/>
        </w:rPr>
        <w:tab/>
        <w:t>Exposición de un tema.</w:t>
      </w:r>
    </w:p>
    <w:p w:rsidR="00BE15CF" w:rsidRDefault="00BE15CF" w:rsidP="00CE7AD0">
      <w:pPr>
        <w:spacing w:after="0"/>
        <w:ind w:left="568" w:hanging="284"/>
        <w:jc w:val="both"/>
        <w:rPr>
          <w:rFonts w:ascii="Arial" w:hAnsi="Arial"/>
          <w:lang w:val="es-ES_tradnl"/>
        </w:rPr>
      </w:pPr>
      <w:r>
        <w:rPr>
          <w:rFonts w:ascii="Arial" w:hAnsi="Arial"/>
          <w:lang w:val="es-ES_tradnl"/>
        </w:rPr>
        <w:t>-</w:t>
      </w:r>
      <w:r>
        <w:rPr>
          <w:rFonts w:ascii="Arial" w:hAnsi="Arial"/>
          <w:lang w:val="es-ES_tradnl"/>
        </w:rPr>
        <w:tab/>
        <w:t>Resolución de ejercicios.</w:t>
      </w:r>
    </w:p>
    <w:p w:rsidR="00BE15CF" w:rsidRDefault="00BE15CF" w:rsidP="00851D1B">
      <w:pPr>
        <w:numPr>
          <w:ilvl w:val="0"/>
          <w:numId w:val="75"/>
        </w:numPr>
        <w:suppressAutoHyphens/>
        <w:spacing w:after="0" w:line="240" w:lineRule="auto"/>
        <w:ind w:left="284" w:hanging="284"/>
        <w:jc w:val="both"/>
        <w:rPr>
          <w:rFonts w:ascii="Arial" w:hAnsi="Arial"/>
          <w:b/>
          <w:lang w:val="es-ES_tradnl"/>
        </w:rPr>
      </w:pPr>
      <w:r>
        <w:rPr>
          <w:rFonts w:ascii="Arial" w:hAnsi="Arial"/>
          <w:b/>
          <w:lang w:val="es-ES_tradnl"/>
        </w:rPr>
        <w:t>Autoevaluación</w:t>
      </w:r>
    </w:p>
    <w:p w:rsidR="00BE15CF" w:rsidRDefault="00BE15CF" w:rsidP="00851D1B">
      <w:pPr>
        <w:numPr>
          <w:ilvl w:val="0"/>
          <w:numId w:val="75"/>
        </w:numPr>
        <w:suppressAutoHyphens/>
        <w:spacing w:after="0" w:line="240" w:lineRule="auto"/>
        <w:ind w:left="284" w:hanging="284"/>
        <w:jc w:val="both"/>
        <w:rPr>
          <w:rFonts w:ascii="Arial" w:hAnsi="Arial"/>
          <w:b/>
          <w:lang w:val="es-ES_tradnl"/>
        </w:rPr>
      </w:pPr>
      <w:r>
        <w:rPr>
          <w:rFonts w:ascii="Arial" w:hAnsi="Arial"/>
          <w:b/>
          <w:lang w:val="es-ES_tradnl"/>
        </w:rPr>
        <w:t>Coevaluación</w:t>
      </w:r>
    </w:p>
    <w:p w:rsidR="00BE15CF" w:rsidRDefault="00BE15CF" w:rsidP="00BE15CF">
      <w:pPr>
        <w:jc w:val="both"/>
        <w:rPr>
          <w:rFonts w:ascii="Arial" w:hAnsi="Arial"/>
          <w:lang w:val="es-ES_tradnl"/>
        </w:rPr>
      </w:pPr>
    </w:p>
    <w:p w:rsidR="0024126B" w:rsidRPr="0024126B" w:rsidRDefault="0024126B" w:rsidP="0024126B">
      <w:pPr>
        <w:pStyle w:val="Prrafodelista"/>
        <w:numPr>
          <w:ilvl w:val="1"/>
          <w:numId w:val="43"/>
        </w:numPr>
        <w:shd w:val="clear" w:color="auto" w:fill="DBE5F1" w:themeFill="accent1" w:themeFillTint="33"/>
        <w:ind w:left="426" w:hanging="371"/>
        <w:rPr>
          <w:b/>
          <w:sz w:val="24"/>
          <w:szCs w:val="24"/>
          <w:u w:val="single"/>
        </w:rPr>
      </w:pPr>
      <w:r w:rsidRPr="0024126B">
        <w:rPr>
          <w:b/>
          <w:sz w:val="24"/>
          <w:szCs w:val="24"/>
        </w:rPr>
        <w:t>EVALUACIÓN PROCESO DE ENSEÑANZA</w:t>
      </w:r>
    </w:p>
    <w:p w:rsidR="00BE15CF" w:rsidRDefault="00BE15CF" w:rsidP="00BE15CF">
      <w:pPr>
        <w:jc w:val="both"/>
        <w:rPr>
          <w:rFonts w:ascii="Arial" w:hAnsi="Arial"/>
          <w:lang w:val="es-ES_tradnl"/>
        </w:rPr>
      </w:pPr>
      <w:r>
        <w:rPr>
          <w:rFonts w:ascii="Arial" w:hAnsi="Arial"/>
          <w:lang w:val="es-ES_tradnl"/>
        </w:rPr>
        <w:t>Algunos de los aspectos a los que atenderá son los siguientes:</w:t>
      </w:r>
    </w:p>
    <w:p w:rsidR="00BE15CF" w:rsidRDefault="00BE15CF" w:rsidP="00851D1B">
      <w:pPr>
        <w:numPr>
          <w:ilvl w:val="0"/>
          <w:numId w:val="78"/>
        </w:numPr>
        <w:suppressAutoHyphens/>
        <w:spacing w:after="0" w:line="240" w:lineRule="auto"/>
        <w:jc w:val="both"/>
        <w:rPr>
          <w:rFonts w:ascii="Arial" w:hAnsi="Arial"/>
          <w:lang w:val="es-ES_tradnl"/>
        </w:rPr>
      </w:pPr>
      <w:r>
        <w:rPr>
          <w:rFonts w:ascii="Arial" w:hAnsi="Arial"/>
          <w:lang w:val="es-ES_tradnl"/>
        </w:rPr>
        <w:t>Organización y coordinación del equipo. Grado de definición. Distinción de responsabilidades.</w:t>
      </w:r>
    </w:p>
    <w:p w:rsidR="00BE15CF" w:rsidRDefault="00BE15CF" w:rsidP="00851D1B">
      <w:pPr>
        <w:numPr>
          <w:ilvl w:val="0"/>
          <w:numId w:val="78"/>
        </w:numPr>
        <w:suppressAutoHyphens/>
        <w:spacing w:after="0" w:line="240" w:lineRule="auto"/>
        <w:jc w:val="both"/>
        <w:rPr>
          <w:rFonts w:ascii="Arial" w:hAnsi="Arial"/>
          <w:lang w:val="es-ES_tradnl"/>
        </w:rPr>
      </w:pPr>
      <w:r>
        <w:rPr>
          <w:rFonts w:ascii="Arial" w:hAnsi="Arial"/>
          <w:lang w:val="es-ES_tradnl"/>
        </w:rPr>
        <w:t>Planificación de las tareas. Dotación de medios y tiempos. Distribución de medios y tiempos. Selección del modo de elaboración.</w:t>
      </w:r>
    </w:p>
    <w:p w:rsidR="00BE15CF" w:rsidRDefault="00BE15CF" w:rsidP="00851D1B">
      <w:pPr>
        <w:numPr>
          <w:ilvl w:val="0"/>
          <w:numId w:val="78"/>
        </w:numPr>
        <w:suppressAutoHyphens/>
        <w:spacing w:after="0" w:line="240" w:lineRule="auto"/>
        <w:jc w:val="both"/>
        <w:rPr>
          <w:rFonts w:ascii="Arial" w:hAnsi="Arial"/>
          <w:lang w:val="es-ES_tradnl"/>
        </w:rPr>
      </w:pPr>
      <w:r>
        <w:rPr>
          <w:rFonts w:ascii="Arial" w:hAnsi="Arial"/>
          <w:lang w:val="es-ES_tradnl"/>
        </w:rPr>
        <w:t>Participación. Ambiente de trabajo y participación. Clima de consenso y aprobación de acuerdos. Implicación de los miembros. Proceso de integración en el trabajo. Relación e implicación de los padres. Relación entre los alumnos y alumnas, y entre los alumnos y alumnas y los profesores.</w:t>
      </w:r>
    </w:p>
    <w:p w:rsidR="00BE15CF" w:rsidRDefault="00BE15CF" w:rsidP="00BE15CF">
      <w:pPr>
        <w:jc w:val="both"/>
        <w:rPr>
          <w:rFonts w:ascii="Arial" w:hAnsi="Arial"/>
          <w:lang w:val="es-ES_tradnl"/>
        </w:rPr>
      </w:pPr>
      <w:r>
        <w:rPr>
          <w:rFonts w:ascii="Arial" w:hAnsi="Arial"/>
          <w:lang w:val="es-ES_tradnl"/>
        </w:rPr>
        <w:t>Revisemos algunos de los procedimientos e instrumentos existentes para evaluar el proceso de enseñanza :</w:t>
      </w:r>
    </w:p>
    <w:p w:rsidR="00BE15CF" w:rsidRDefault="00BE15CF" w:rsidP="00851D1B">
      <w:pPr>
        <w:numPr>
          <w:ilvl w:val="0"/>
          <w:numId w:val="71"/>
        </w:numPr>
        <w:suppressAutoHyphens/>
        <w:spacing w:after="0" w:line="240" w:lineRule="auto"/>
        <w:ind w:left="284" w:hanging="284"/>
        <w:jc w:val="both"/>
        <w:rPr>
          <w:rFonts w:ascii="Arial" w:hAnsi="Arial"/>
          <w:b/>
          <w:lang w:val="es-ES_tradnl"/>
        </w:rPr>
      </w:pPr>
      <w:r>
        <w:rPr>
          <w:rFonts w:ascii="Arial" w:hAnsi="Arial"/>
          <w:b/>
          <w:lang w:val="es-ES_tradnl"/>
        </w:rPr>
        <w:t>Cuestionarios</w:t>
      </w:r>
    </w:p>
    <w:p w:rsidR="00BE15CF" w:rsidRDefault="00BE15CF" w:rsidP="00CE7AD0">
      <w:pPr>
        <w:spacing w:after="0"/>
        <w:ind w:left="284" w:hanging="284"/>
        <w:jc w:val="both"/>
        <w:rPr>
          <w:rFonts w:ascii="Arial" w:hAnsi="Arial"/>
          <w:lang w:val="es-ES_tradnl"/>
        </w:rPr>
      </w:pPr>
      <w:r>
        <w:rPr>
          <w:rFonts w:ascii="Arial" w:hAnsi="Arial"/>
          <w:lang w:val="es-ES_tradnl"/>
        </w:rPr>
        <w:t>-</w:t>
      </w:r>
      <w:r>
        <w:rPr>
          <w:rFonts w:ascii="Arial" w:hAnsi="Arial"/>
          <w:lang w:val="es-ES_tradnl"/>
        </w:rPr>
        <w:tab/>
        <w:t>A los alumnos.</w:t>
      </w:r>
    </w:p>
    <w:p w:rsidR="00BE15CF" w:rsidRDefault="00BE15CF" w:rsidP="00CE7AD0">
      <w:pPr>
        <w:spacing w:after="0"/>
        <w:ind w:left="284" w:hanging="284"/>
        <w:jc w:val="both"/>
        <w:rPr>
          <w:rFonts w:ascii="Arial" w:hAnsi="Arial"/>
          <w:lang w:val="es-ES_tradnl"/>
        </w:rPr>
      </w:pPr>
      <w:r>
        <w:rPr>
          <w:rFonts w:ascii="Arial" w:hAnsi="Arial"/>
          <w:lang w:val="es-ES_tradnl"/>
        </w:rPr>
        <w:t>-</w:t>
      </w:r>
      <w:r>
        <w:rPr>
          <w:rFonts w:ascii="Arial" w:hAnsi="Arial"/>
          <w:lang w:val="es-ES_tradnl"/>
        </w:rPr>
        <w:tab/>
        <w:t>A los padres.</w:t>
      </w:r>
    </w:p>
    <w:p w:rsidR="00BE15CF" w:rsidRDefault="00BE15CF" w:rsidP="00851D1B">
      <w:pPr>
        <w:numPr>
          <w:ilvl w:val="0"/>
          <w:numId w:val="86"/>
        </w:numPr>
        <w:suppressAutoHyphens/>
        <w:spacing w:after="0" w:line="240" w:lineRule="auto"/>
        <w:ind w:left="284" w:hanging="284"/>
        <w:jc w:val="both"/>
        <w:rPr>
          <w:rFonts w:ascii="Arial" w:hAnsi="Arial"/>
          <w:b/>
          <w:lang w:val="es-ES_tradnl"/>
        </w:rPr>
      </w:pPr>
      <w:r>
        <w:rPr>
          <w:rFonts w:ascii="Arial" w:hAnsi="Arial"/>
          <w:b/>
          <w:lang w:val="es-ES_tradnl"/>
        </w:rPr>
        <w:t>Intercambios orales</w:t>
      </w:r>
    </w:p>
    <w:p w:rsidR="00BE15CF" w:rsidRDefault="00BE15CF" w:rsidP="00CE7AD0">
      <w:pPr>
        <w:spacing w:after="0"/>
        <w:ind w:left="284" w:hanging="284"/>
        <w:jc w:val="both"/>
        <w:rPr>
          <w:rFonts w:ascii="Arial" w:hAnsi="Arial"/>
          <w:lang w:val="es-ES_tradnl"/>
        </w:rPr>
      </w:pPr>
      <w:r>
        <w:rPr>
          <w:rFonts w:ascii="Arial" w:hAnsi="Arial"/>
          <w:lang w:val="es-ES_tradnl"/>
        </w:rPr>
        <w:t>-</w:t>
      </w:r>
      <w:r>
        <w:rPr>
          <w:rFonts w:ascii="Arial" w:hAnsi="Arial"/>
          <w:lang w:val="es-ES_tradnl"/>
        </w:rPr>
        <w:tab/>
        <w:t>Entrevista con alumnos.</w:t>
      </w:r>
    </w:p>
    <w:p w:rsidR="00BE15CF" w:rsidRDefault="00BE15CF" w:rsidP="00CE7AD0">
      <w:pPr>
        <w:spacing w:after="0"/>
        <w:ind w:left="284" w:hanging="284"/>
        <w:jc w:val="both"/>
        <w:rPr>
          <w:rFonts w:ascii="Arial" w:hAnsi="Arial"/>
          <w:lang w:val="es-ES_tradnl"/>
        </w:rPr>
      </w:pPr>
      <w:r>
        <w:rPr>
          <w:rFonts w:ascii="Arial" w:hAnsi="Arial"/>
          <w:lang w:val="es-ES_tradnl"/>
        </w:rPr>
        <w:t>-</w:t>
      </w:r>
      <w:r>
        <w:rPr>
          <w:rFonts w:ascii="Arial" w:hAnsi="Arial"/>
          <w:lang w:val="es-ES_tradnl"/>
        </w:rPr>
        <w:tab/>
        <w:t>Debates.</w:t>
      </w:r>
    </w:p>
    <w:p w:rsidR="00BE15CF" w:rsidRDefault="00BE15CF" w:rsidP="00CE7AD0">
      <w:pPr>
        <w:spacing w:after="0"/>
        <w:ind w:left="284" w:hanging="284"/>
        <w:jc w:val="both"/>
        <w:rPr>
          <w:rFonts w:ascii="Arial" w:hAnsi="Arial"/>
          <w:lang w:val="es-ES_tradnl"/>
        </w:rPr>
      </w:pPr>
      <w:r>
        <w:rPr>
          <w:rFonts w:ascii="Arial" w:hAnsi="Arial"/>
          <w:lang w:val="es-ES_tradnl"/>
        </w:rPr>
        <w:t>-</w:t>
      </w:r>
      <w:r>
        <w:rPr>
          <w:rFonts w:ascii="Arial" w:hAnsi="Arial"/>
          <w:lang w:val="es-ES_tradnl"/>
        </w:rPr>
        <w:tab/>
        <w:t>Entrevistas con padres.</w:t>
      </w:r>
    </w:p>
    <w:p w:rsidR="00BE15CF" w:rsidRDefault="00BE15CF" w:rsidP="00CE7AD0">
      <w:pPr>
        <w:spacing w:after="0"/>
        <w:ind w:left="284" w:hanging="284"/>
        <w:jc w:val="both"/>
        <w:rPr>
          <w:rFonts w:ascii="Arial" w:hAnsi="Arial"/>
          <w:lang w:val="es-ES_tradnl"/>
        </w:rPr>
      </w:pPr>
      <w:r>
        <w:rPr>
          <w:rFonts w:ascii="Arial" w:hAnsi="Arial"/>
          <w:lang w:val="es-ES_tradnl"/>
        </w:rPr>
        <w:t>-</w:t>
      </w:r>
      <w:r>
        <w:rPr>
          <w:rFonts w:ascii="Arial" w:hAnsi="Arial"/>
          <w:lang w:val="es-ES_tradnl"/>
        </w:rPr>
        <w:tab/>
        <w:t>Reuniones con padres.</w:t>
      </w:r>
    </w:p>
    <w:p w:rsidR="00BE15CF" w:rsidRDefault="00BE15CF" w:rsidP="00851D1B">
      <w:pPr>
        <w:numPr>
          <w:ilvl w:val="0"/>
          <w:numId w:val="79"/>
        </w:numPr>
        <w:suppressAutoHyphens/>
        <w:spacing w:after="0" w:line="240" w:lineRule="auto"/>
        <w:ind w:left="284" w:hanging="284"/>
        <w:jc w:val="both"/>
        <w:rPr>
          <w:rFonts w:ascii="Arial" w:hAnsi="Arial"/>
          <w:b/>
          <w:lang w:val="es-ES_tradnl"/>
        </w:rPr>
      </w:pPr>
      <w:r>
        <w:rPr>
          <w:rFonts w:ascii="Arial" w:hAnsi="Arial"/>
          <w:b/>
          <w:lang w:val="es-ES_tradnl"/>
        </w:rPr>
        <w:t>Observador externo</w:t>
      </w:r>
    </w:p>
    <w:p w:rsidR="00BE15CF" w:rsidRDefault="00BE15CF" w:rsidP="00851D1B">
      <w:pPr>
        <w:numPr>
          <w:ilvl w:val="0"/>
          <w:numId w:val="79"/>
        </w:numPr>
        <w:suppressAutoHyphens/>
        <w:spacing w:after="0" w:line="240" w:lineRule="auto"/>
        <w:ind w:left="284" w:hanging="284"/>
        <w:jc w:val="both"/>
        <w:rPr>
          <w:rFonts w:ascii="Arial" w:hAnsi="Arial"/>
          <w:b/>
          <w:lang w:val="es-ES_tradnl"/>
        </w:rPr>
      </w:pPr>
      <w:r>
        <w:rPr>
          <w:rFonts w:ascii="Arial" w:hAnsi="Arial"/>
          <w:b/>
          <w:lang w:val="es-ES_tradnl"/>
        </w:rPr>
        <w:t>Resultados del proceso de aprendizaje de los alumnos</w:t>
      </w:r>
    </w:p>
    <w:p w:rsidR="00BE15CF" w:rsidRDefault="00BE15CF" w:rsidP="00BE15CF">
      <w:pPr>
        <w:ind w:left="284" w:hanging="284"/>
        <w:jc w:val="both"/>
        <w:rPr>
          <w:rFonts w:ascii="Arial" w:hAnsi="Arial"/>
          <w:lang w:val="es-ES_tradnl"/>
        </w:rPr>
      </w:pPr>
    </w:p>
    <w:p w:rsidR="00BE15CF" w:rsidRDefault="00BE15CF" w:rsidP="00BE15CF">
      <w:pPr>
        <w:jc w:val="both"/>
        <w:rPr>
          <w:rFonts w:ascii="Arial" w:hAnsi="Arial"/>
          <w:b/>
          <w:caps/>
          <w:lang w:val="es-ES_tradnl"/>
        </w:rPr>
      </w:pPr>
      <w:r>
        <w:rPr>
          <w:rFonts w:ascii="Arial" w:hAnsi="Arial"/>
          <w:b/>
          <w:caps/>
          <w:lang w:val="es-ES_tradnl"/>
        </w:rPr>
        <w:t>Evaluación del Proyecto Curricular.</w:t>
      </w:r>
    </w:p>
    <w:p w:rsidR="00BE15CF" w:rsidRDefault="00BE15CF" w:rsidP="00BE15CF">
      <w:pPr>
        <w:jc w:val="both"/>
        <w:rPr>
          <w:rFonts w:ascii="Arial" w:hAnsi="Arial"/>
          <w:lang w:val="es-ES_tradnl"/>
        </w:rPr>
      </w:pPr>
      <w:r>
        <w:rPr>
          <w:rFonts w:ascii="Arial" w:hAnsi="Arial"/>
          <w:lang w:val="es-ES_tradnl"/>
        </w:rPr>
        <w:t>A fin de establecer una evaluación plena de todo el proceso se evaluarán los siguientes indicadores:</w:t>
      </w:r>
    </w:p>
    <w:p w:rsidR="00BE15CF" w:rsidRDefault="00BE15CF" w:rsidP="00851D1B">
      <w:pPr>
        <w:numPr>
          <w:ilvl w:val="0"/>
          <w:numId w:val="85"/>
        </w:numPr>
        <w:suppressAutoHyphens/>
        <w:spacing w:after="0" w:line="240" w:lineRule="auto"/>
        <w:ind w:left="284" w:hanging="284"/>
        <w:jc w:val="both"/>
        <w:rPr>
          <w:rFonts w:ascii="Arial" w:hAnsi="Arial"/>
          <w:lang w:val="es-ES_tradnl"/>
        </w:rPr>
      </w:pPr>
      <w:r>
        <w:rPr>
          <w:rFonts w:ascii="Arial" w:hAnsi="Arial"/>
          <w:b/>
          <w:lang w:val="es-ES_tradnl"/>
        </w:rPr>
        <w:t>Desarrollo en clase de la programación</w:t>
      </w:r>
      <w:r>
        <w:rPr>
          <w:rFonts w:ascii="Arial" w:hAnsi="Arial"/>
          <w:lang w:val="es-ES_tradnl"/>
        </w:rPr>
        <w:t>.</w:t>
      </w:r>
    </w:p>
    <w:p w:rsidR="00BE15CF" w:rsidRDefault="00BE15CF" w:rsidP="00851D1B">
      <w:pPr>
        <w:numPr>
          <w:ilvl w:val="0"/>
          <w:numId w:val="85"/>
        </w:numPr>
        <w:suppressAutoHyphens/>
        <w:spacing w:after="0" w:line="240" w:lineRule="auto"/>
        <w:ind w:left="284" w:hanging="284"/>
        <w:jc w:val="both"/>
        <w:rPr>
          <w:rFonts w:ascii="Arial" w:hAnsi="Arial"/>
          <w:b/>
          <w:lang w:val="es-ES_tradnl"/>
        </w:rPr>
      </w:pPr>
      <w:r>
        <w:rPr>
          <w:rFonts w:ascii="Arial" w:hAnsi="Arial"/>
          <w:b/>
          <w:lang w:val="es-ES_tradnl"/>
        </w:rPr>
        <w:t>Relación entre objetivos y contenidos.</w:t>
      </w:r>
    </w:p>
    <w:p w:rsidR="00BE15CF" w:rsidRDefault="00BE15CF" w:rsidP="00851D1B">
      <w:pPr>
        <w:numPr>
          <w:ilvl w:val="0"/>
          <w:numId w:val="85"/>
        </w:numPr>
        <w:suppressAutoHyphens/>
        <w:spacing w:after="0" w:line="240" w:lineRule="auto"/>
        <w:ind w:left="284" w:hanging="284"/>
        <w:jc w:val="both"/>
        <w:rPr>
          <w:rFonts w:ascii="Arial" w:hAnsi="Arial"/>
          <w:b/>
          <w:lang w:val="es-ES_tradnl"/>
        </w:rPr>
      </w:pPr>
      <w:r>
        <w:rPr>
          <w:rFonts w:ascii="Arial" w:hAnsi="Arial"/>
          <w:b/>
          <w:lang w:val="es-ES_tradnl"/>
        </w:rPr>
        <w:t>Adecuación de objetivos y contenidos</w:t>
      </w:r>
      <w:r>
        <w:rPr>
          <w:rFonts w:ascii="Arial" w:hAnsi="Arial"/>
          <w:lang w:val="es-ES_tradnl"/>
        </w:rPr>
        <w:t xml:space="preserve"> </w:t>
      </w:r>
      <w:r>
        <w:rPr>
          <w:rFonts w:ascii="Arial" w:hAnsi="Arial"/>
          <w:b/>
          <w:lang w:val="es-ES_tradnl"/>
        </w:rPr>
        <w:t>con las necesidades reales.</w:t>
      </w:r>
    </w:p>
    <w:p w:rsidR="00BE15CF" w:rsidRDefault="00BE15CF" w:rsidP="00851D1B">
      <w:pPr>
        <w:numPr>
          <w:ilvl w:val="0"/>
          <w:numId w:val="85"/>
        </w:numPr>
        <w:suppressAutoHyphens/>
        <w:spacing w:after="0" w:line="240" w:lineRule="auto"/>
        <w:ind w:left="284" w:hanging="284"/>
        <w:jc w:val="both"/>
        <w:rPr>
          <w:rFonts w:ascii="Arial" w:hAnsi="Arial"/>
          <w:b/>
          <w:lang w:val="es-ES_tradnl"/>
        </w:rPr>
      </w:pPr>
      <w:r>
        <w:rPr>
          <w:rFonts w:ascii="Arial" w:hAnsi="Arial"/>
          <w:b/>
          <w:lang w:val="es-ES_tradnl"/>
        </w:rPr>
        <w:t>Adecuación de medios y metodología</w:t>
      </w:r>
      <w:r>
        <w:rPr>
          <w:rFonts w:ascii="Arial" w:hAnsi="Arial"/>
          <w:lang w:val="es-ES_tradnl"/>
        </w:rPr>
        <w:t xml:space="preserve"> </w:t>
      </w:r>
      <w:r>
        <w:rPr>
          <w:rFonts w:ascii="Arial" w:hAnsi="Arial"/>
          <w:b/>
          <w:lang w:val="es-ES_tradnl"/>
        </w:rPr>
        <w:t>con las necesidades reales.</w:t>
      </w:r>
    </w:p>
    <w:p w:rsidR="00BE15CF" w:rsidRDefault="00BE15CF" w:rsidP="00BE15CF">
      <w:pPr>
        <w:jc w:val="both"/>
        <w:rPr>
          <w:rFonts w:ascii="Arial" w:hAnsi="Arial"/>
          <w:b/>
          <w:lang w:val="es-ES_tradnl"/>
        </w:rPr>
      </w:pPr>
    </w:p>
    <w:p w:rsidR="0024126B" w:rsidRPr="0024126B" w:rsidRDefault="0024126B" w:rsidP="0024126B">
      <w:pPr>
        <w:pStyle w:val="Prrafodelista"/>
        <w:numPr>
          <w:ilvl w:val="1"/>
          <w:numId w:val="43"/>
        </w:numPr>
        <w:shd w:val="clear" w:color="auto" w:fill="DBE5F1" w:themeFill="accent1" w:themeFillTint="33"/>
        <w:ind w:left="426" w:hanging="425"/>
        <w:rPr>
          <w:b/>
          <w:sz w:val="24"/>
          <w:szCs w:val="24"/>
          <w:u w:val="single"/>
        </w:rPr>
      </w:pPr>
      <w:r w:rsidRPr="0024126B">
        <w:rPr>
          <w:b/>
          <w:sz w:val="24"/>
          <w:szCs w:val="24"/>
        </w:rPr>
        <w:t>EVALUACIÓN DE COMPETENCIAS</w:t>
      </w:r>
    </w:p>
    <w:p w:rsidR="00BE15CF" w:rsidRPr="00CC51D8" w:rsidRDefault="00BE15CF" w:rsidP="00BE15CF">
      <w:pPr>
        <w:pStyle w:val="Textoindependiente3"/>
        <w:suppressAutoHyphens w:val="0"/>
        <w:autoSpaceDE w:val="0"/>
        <w:autoSpaceDN w:val="0"/>
        <w:adjustRightInd w:val="0"/>
        <w:rPr>
          <w:rFonts w:ascii="Arial" w:hAnsi="Arial" w:cs="Arial"/>
          <w:sz w:val="22"/>
          <w:szCs w:val="22"/>
        </w:rPr>
      </w:pPr>
      <w:r w:rsidRPr="00CC51D8">
        <w:rPr>
          <w:rFonts w:ascii="Arial" w:hAnsi="Arial" w:cs="Arial"/>
          <w:sz w:val="22"/>
          <w:szCs w:val="22"/>
        </w:rPr>
        <w:t>En la siguiente Tabla se indican, en cada una de las competencias básicas, las distintas subcompetencias en que han sido desglosados los distintos aprendizajes que integra esta materia para que puedan ser evaluadas en las tres evaluaciones trimestrales del alumno, así como en las finales (ordinaria y, si procede, extraordinaria). De esta forma se tiene una visión global de los aprendizajes que logra el alumno así como de los que todavía no ha alcanzado.</w:t>
      </w:r>
    </w:p>
    <w:p w:rsidR="00BE15CF" w:rsidRPr="00CC51D8" w:rsidRDefault="00BE15CF" w:rsidP="00BE15CF">
      <w:pPr>
        <w:pStyle w:val="Textoindependiente3"/>
        <w:suppressAutoHyphens w:val="0"/>
        <w:autoSpaceDE w:val="0"/>
        <w:autoSpaceDN w:val="0"/>
        <w:adjustRightInd w:val="0"/>
        <w:rPr>
          <w:rFonts w:ascii="Arial" w:hAnsi="Arial" w:cs="Arial"/>
          <w:sz w:val="22"/>
          <w:szCs w:val="22"/>
        </w:rPr>
      </w:pPr>
      <w:r w:rsidRPr="00CC51D8">
        <w:rPr>
          <w:rFonts w:ascii="Arial" w:hAnsi="Arial" w:cs="Arial"/>
          <w:sz w:val="22"/>
          <w:szCs w:val="22"/>
        </w:rPr>
        <w:t>Para su registro aconsejamos la siguiente escala cualitativa, ordenada de menor a mayor: 1: Poco conseguida; 2: Regularmente conseguida; 3: Adecuadamente conseguida; 4: Bien conseguida; y 5: Excelentemente conseguida.</w:t>
      </w:r>
    </w:p>
    <w:p w:rsidR="00CE7AD0" w:rsidRDefault="00CE7AD0" w:rsidP="00BE15CF">
      <w:pPr>
        <w:pStyle w:val="Textoindependiente3"/>
        <w:suppressAutoHyphens w:val="0"/>
        <w:autoSpaceDE w:val="0"/>
        <w:autoSpaceDN w:val="0"/>
        <w:adjustRightInd w:val="0"/>
      </w:pPr>
    </w:p>
    <w:p w:rsidR="00BE15CF" w:rsidRDefault="00BE15CF" w:rsidP="00BE15CF">
      <w:pPr>
        <w:pStyle w:val="Textoindependiente3"/>
        <w:suppressAutoHyphens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895"/>
        <w:gridCol w:w="718"/>
        <w:gridCol w:w="718"/>
        <w:gridCol w:w="718"/>
        <w:gridCol w:w="839"/>
        <w:gridCol w:w="832"/>
      </w:tblGrid>
      <w:tr w:rsidR="00BE15CF" w:rsidTr="001E27BE">
        <w:tc>
          <w:tcPr>
            <w:tcW w:w="4895" w:type="dxa"/>
          </w:tcPr>
          <w:p w:rsidR="00BE15CF" w:rsidRPr="00C52AE1" w:rsidRDefault="00BE15CF" w:rsidP="001E27BE">
            <w:pPr>
              <w:pStyle w:val="Textoindependiente3"/>
              <w:suppressAutoHyphens w:val="0"/>
              <w:autoSpaceDE w:val="0"/>
              <w:autoSpaceDN w:val="0"/>
              <w:adjustRightInd w:val="0"/>
              <w:rPr>
                <w:b/>
              </w:rPr>
            </w:pPr>
            <w:r w:rsidRPr="00C52AE1">
              <w:rPr>
                <w:b/>
              </w:rPr>
              <w:t>COMPETENCIAS / SUBCOMPETENCIAS</w:t>
            </w:r>
          </w:p>
        </w:tc>
        <w:tc>
          <w:tcPr>
            <w:tcW w:w="2154" w:type="dxa"/>
            <w:gridSpan w:val="3"/>
          </w:tcPr>
          <w:p w:rsidR="00BE15CF" w:rsidRPr="00C52AE1" w:rsidRDefault="00BE15CF" w:rsidP="001E27BE">
            <w:pPr>
              <w:pStyle w:val="Textoindependiente3"/>
              <w:suppressAutoHyphens w:val="0"/>
              <w:autoSpaceDE w:val="0"/>
              <w:autoSpaceDN w:val="0"/>
              <w:adjustRightInd w:val="0"/>
              <w:jc w:val="center"/>
              <w:rPr>
                <w:b/>
              </w:rPr>
            </w:pPr>
            <w:r w:rsidRPr="00C52AE1">
              <w:rPr>
                <w:b/>
              </w:rPr>
              <w:t>EVALUACIONES TRIMESTRALES</w:t>
            </w:r>
          </w:p>
        </w:tc>
        <w:tc>
          <w:tcPr>
            <w:tcW w:w="1671" w:type="dxa"/>
            <w:gridSpan w:val="2"/>
          </w:tcPr>
          <w:p w:rsidR="00BE15CF" w:rsidRPr="00C52AE1" w:rsidRDefault="00BE15CF" w:rsidP="001E27BE">
            <w:pPr>
              <w:pStyle w:val="Textoindependiente3"/>
              <w:suppressAutoHyphens w:val="0"/>
              <w:autoSpaceDE w:val="0"/>
              <w:autoSpaceDN w:val="0"/>
              <w:adjustRightInd w:val="0"/>
              <w:jc w:val="center"/>
              <w:rPr>
                <w:b/>
              </w:rPr>
            </w:pPr>
            <w:r w:rsidRPr="00C52AE1">
              <w:rPr>
                <w:b/>
              </w:rPr>
              <w:t>EVALUACIÓN FINAL</w:t>
            </w:r>
          </w:p>
        </w:tc>
      </w:tr>
      <w:tr w:rsidR="00BE15CF" w:rsidTr="001E27BE">
        <w:tc>
          <w:tcPr>
            <w:tcW w:w="4895" w:type="dxa"/>
          </w:tcPr>
          <w:p w:rsidR="00BE15CF" w:rsidRPr="00C52AE1" w:rsidRDefault="00BE15CF" w:rsidP="001E27BE">
            <w:pPr>
              <w:widowControl w:val="0"/>
              <w:jc w:val="both"/>
              <w:rPr>
                <w:rFonts w:ascii="Arial" w:hAnsi="Arial" w:cs="Arial"/>
                <w:b/>
                <w:iCs/>
                <w:color w:val="000000"/>
              </w:rPr>
            </w:pPr>
            <w:r w:rsidRPr="00C52AE1">
              <w:rPr>
                <w:rFonts w:ascii="Arial" w:hAnsi="Arial" w:cs="Arial"/>
                <w:b/>
                <w:iCs/>
                <w:color w:val="000000"/>
              </w:rPr>
              <w:t>Conocimiento e interacción con el mundo físico</w:t>
            </w:r>
          </w:p>
        </w:tc>
        <w:tc>
          <w:tcPr>
            <w:tcW w:w="718" w:type="dxa"/>
          </w:tcPr>
          <w:p w:rsidR="00BE15CF" w:rsidRPr="00C52AE1" w:rsidRDefault="00BE15CF" w:rsidP="001E27BE">
            <w:pPr>
              <w:pStyle w:val="Textoindependiente3"/>
              <w:suppressAutoHyphens w:val="0"/>
              <w:autoSpaceDE w:val="0"/>
              <w:autoSpaceDN w:val="0"/>
              <w:adjustRightInd w:val="0"/>
              <w:jc w:val="center"/>
              <w:rPr>
                <w:b/>
              </w:rPr>
            </w:pPr>
            <w:r w:rsidRPr="00C52AE1">
              <w:rPr>
                <w:b/>
              </w:rPr>
              <w:t>1ª</w:t>
            </w:r>
          </w:p>
        </w:tc>
        <w:tc>
          <w:tcPr>
            <w:tcW w:w="718" w:type="dxa"/>
          </w:tcPr>
          <w:p w:rsidR="00BE15CF" w:rsidRPr="00C52AE1" w:rsidRDefault="00BE15CF" w:rsidP="001E27BE">
            <w:pPr>
              <w:pStyle w:val="Textoindependiente3"/>
              <w:suppressAutoHyphens w:val="0"/>
              <w:autoSpaceDE w:val="0"/>
              <w:autoSpaceDN w:val="0"/>
              <w:adjustRightInd w:val="0"/>
              <w:jc w:val="center"/>
              <w:rPr>
                <w:b/>
              </w:rPr>
            </w:pPr>
            <w:r w:rsidRPr="00C52AE1">
              <w:rPr>
                <w:b/>
              </w:rPr>
              <w:t>2ª</w:t>
            </w:r>
          </w:p>
        </w:tc>
        <w:tc>
          <w:tcPr>
            <w:tcW w:w="718" w:type="dxa"/>
          </w:tcPr>
          <w:p w:rsidR="00BE15CF" w:rsidRPr="00C52AE1" w:rsidRDefault="00BE15CF" w:rsidP="001E27BE">
            <w:pPr>
              <w:pStyle w:val="Textoindependiente3"/>
              <w:suppressAutoHyphens w:val="0"/>
              <w:autoSpaceDE w:val="0"/>
              <w:autoSpaceDN w:val="0"/>
              <w:adjustRightInd w:val="0"/>
              <w:jc w:val="center"/>
              <w:rPr>
                <w:b/>
              </w:rPr>
            </w:pPr>
            <w:r w:rsidRPr="00C52AE1">
              <w:rPr>
                <w:b/>
              </w:rPr>
              <w:t>3ª</w:t>
            </w:r>
          </w:p>
        </w:tc>
        <w:tc>
          <w:tcPr>
            <w:tcW w:w="839" w:type="dxa"/>
          </w:tcPr>
          <w:p w:rsidR="00BE15CF" w:rsidRPr="00C52AE1" w:rsidRDefault="00BE15CF" w:rsidP="001E27BE">
            <w:pPr>
              <w:pStyle w:val="Textoindependiente3"/>
              <w:suppressAutoHyphens w:val="0"/>
              <w:autoSpaceDE w:val="0"/>
              <w:autoSpaceDN w:val="0"/>
              <w:adjustRightInd w:val="0"/>
              <w:jc w:val="center"/>
              <w:rPr>
                <w:b/>
              </w:rPr>
            </w:pPr>
            <w:r w:rsidRPr="00C52AE1">
              <w:rPr>
                <w:b/>
              </w:rPr>
              <w:t>O</w:t>
            </w:r>
          </w:p>
        </w:tc>
        <w:tc>
          <w:tcPr>
            <w:tcW w:w="832" w:type="dxa"/>
          </w:tcPr>
          <w:p w:rsidR="00BE15CF" w:rsidRPr="00C52AE1" w:rsidRDefault="00BE15CF" w:rsidP="001E27BE">
            <w:pPr>
              <w:pStyle w:val="Textoindependiente3"/>
              <w:suppressAutoHyphens w:val="0"/>
              <w:autoSpaceDE w:val="0"/>
              <w:autoSpaceDN w:val="0"/>
              <w:adjustRightInd w:val="0"/>
              <w:jc w:val="center"/>
              <w:rPr>
                <w:b/>
              </w:rPr>
            </w:pPr>
            <w:r w:rsidRPr="00C52AE1">
              <w:rPr>
                <w:b/>
              </w:rPr>
              <w:t>E</w:t>
            </w:r>
          </w:p>
        </w:tc>
      </w:tr>
      <w:tr w:rsidR="00BE15CF"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Conocer y comprender objetos, procesos, sistemas y entornos tecnológicos.</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Desarrollar destrezas y habilidades para manipular objetos con precisión y seguridad.</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Conocer y utilizar el proceso de resolución técnica de problemas y su aplicación para identificar y dar respuesta a distintas necesidades.</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Favorecer la creación de un entorno saludable mediante el análisis crítico de la repercusión medioambiental de la actividad tecnológica y el fomento del consumo responsable.</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GLOBAL</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1E27BE">
            <w:pPr>
              <w:autoSpaceDE w:val="0"/>
              <w:autoSpaceDN w:val="0"/>
              <w:adjustRightInd w:val="0"/>
              <w:jc w:val="both"/>
              <w:rPr>
                <w:rFonts w:ascii="Arial" w:hAnsi="Arial" w:cs="Arial"/>
              </w:rPr>
            </w:pPr>
          </w:p>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Matemática</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Emplear las herramientas matemáticas adecuadas para cuantificar y analizar fenómenos, muy especialmente la medición, el uso de escalas, la interpretación de gráficos, los cálculos básicos de magnitudes físicas…</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GLOBAL</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1E27BE">
            <w:pPr>
              <w:autoSpaceDE w:val="0"/>
              <w:autoSpaceDN w:val="0"/>
              <w:adjustRightInd w:val="0"/>
              <w:jc w:val="both"/>
              <w:rPr>
                <w:rFonts w:ascii="Arial" w:hAnsi="Arial" w:cs="Arial"/>
              </w:rPr>
            </w:pPr>
          </w:p>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Tratamiento de la información y competencia digital</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Manejar la información en sus distintos formatos: verbal, numérico, simbólico o gráfico.</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Utilizar las tecnologías de la información con seguridad y confianza para obtener y reportar datos y para simular situaciones y procesos tecnológicos.</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Localizar, procesar, elaborar, almacenar y presentar información con el uso de la tecnología.</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GLOBAL</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1E27BE">
            <w:pPr>
              <w:autoSpaceDE w:val="0"/>
              <w:autoSpaceDN w:val="0"/>
              <w:adjustRightInd w:val="0"/>
              <w:jc w:val="both"/>
              <w:rPr>
                <w:rFonts w:ascii="Arial" w:hAnsi="Arial" w:cs="Arial"/>
              </w:rPr>
            </w:pPr>
          </w:p>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Comunicación lingüística</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Adquirir el vocabulario específico para comprender e interpretar mensajes relativos a la tecnología y a los procesos tecnológicos.</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lastRenderedPageBreak/>
              <w:t>Utilizar la terminología adecuada para redactar informes y documentos técnicos.</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GLOBAL</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1E27BE">
            <w:pPr>
              <w:autoSpaceDE w:val="0"/>
              <w:autoSpaceDN w:val="0"/>
              <w:adjustRightInd w:val="0"/>
              <w:jc w:val="both"/>
              <w:rPr>
                <w:rFonts w:ascii="Arial" w:hAnsi="Arial" w:cs="Arial"/>
              </w:rPr>
            </w:pPr>
          </w:p>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Social y ciudadana</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Preparar a futuros ciudadanos para su participación activa en la toma fundamentada de decisiones.</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Utilizar la evolución histórica del desarrollo tecnológico para entender los cambios económicos que propiciaron la evolución social.</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bl>
    <w:p w:rsidR="00BE15CF" w:rsidRDefault="00BE15CF" w:rsidP="00BE15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895"/>
        <w:gridCol w:w="718"/>
        <w:gridCol w:w="718"/>
        <w:gridCol w:w="718"/>
        <w:gridCol w:w="839"/>
        <w:gridCol w:w="832"/>
      </w:tblGrid>
      <w:tr w:rsidR="00BE15CF"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Desarrollar habilidades para las relaciones humanas que favorezcan la discusión de ideas, la gestión de conflictos y la toma de decisiones bajo una actitud de respeto y tolerancia.</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GLOBAL</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1E27BE">
            <w:pPr>
              <w:autoSpaceDE w:val="0"/>
              <w:autoSpaceDN w:val="0"/>
              <w:adjustRightInd w:val="0"/>
              <w:jc w:val="both"/>
            </w:pPr>
          </w:p>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Aprender a aprender</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Desarrollar estrategias de resolución de problemas tecnológicos mediante la obtención, el análisis y la selección de información útil para abordar un proyecto.</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GLOBAL</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1E27BE">
            <w:pPr>
              <w:autoSpaceDE w:val="0"/>
              <w:autoSpaceDN w:val="0"/>
              <w:adjustRightInd w:val="0"/>
              <w:jc w:val="both"/>
              <w:rPr>
                <w:rFonts w:ascii="Arial" w:hAnsi="Arial" w:cs="Arial"/>
              </w:rPr>
            </w:pPr>
          </w:p>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Autonomía e identidad personal</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Fomentar el acercamiento autónomo y creativo a los problemas tecnológicos, valorando las distintas alternativas y previendo sus consecuencias.</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Desarrollar cualidades personales como la iniciativa, el espíritu de superación, la perseverancia ante las dificultades, la autonomía y la autocrítica.</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GLOBAL</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1E27BE">
            <w:pPr>
              <w:autoSpaceDE w:val="0"/>
              <w:autoSpaceDN w:val="0"/>
              <w:adjustRightInd w:val="0"/>
              <w:jc w:val="both"/>
              <w:rPr>
                <w:rFonts w:ascii="Arial" w:hAnsi="Arial" w:cs="Arial"/>
              </w:rPr>
            </w:pPr>
          </w:p>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Cultural y artística</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RPr="00C52AE1" w:rsidTr="001E27BE">
        <w:tc>
          <w:tcPr>
            <w:tcW w:w="4895" w:type="dxa"/>
          </w:tcPr>
          <w:p w:rsidR="00BE15CF" w:rsidRPr="00C52AE1" w:rsidRDefault="00BE15CF" w:rsidP="00851D1B">
            <w:pPr>
              <w:numPr>
                <w:ilvl w:val="0"/>
                <w:numId w:val="87"/>
              </w:numPr>
              <w:tabs>
                <w:tab w:val="clear" w:pos="720"/>
                <w:tab w:val="num" w:pos="362"/>
              </w:tabs>
              <w:autoSpaceDE w:val="0"/>
              <w:autoSpaceDN w:val="0"/>
              <w:adjustRightInd w:val="0"/>
              <w:spacing w:after="0" w:line="240" w:lineRule="auto"/>
              <w:ind w:left="362" w:hanging="362"/>
              <w:jc w:val="both"/>
              <w:rPr>
                <w:rFonts w:ascii="Arial" w:hAnsi="Arial" w:cs="Arial"/>
              </w:rPr>
            </w:pPr>
            <w:r w:rsidRPr="00C52AE1">
              <w:rPr>
                <w:rFonts w:ascii="Arial" w:hAnsi="Arial" w:cs="Arial"/>
              </w:rPr>
              <w:t>Apreciar y comprender las manifestaciones artísticas y culturales e incorporarlas al diseño de sus soluciones propias.</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r w:rsidR="00BE15CF" w:rsidTr="001E27BE">
        <w:tc>
          <w:tcPr>
            <w:tcW w:w="4895" w:type="dxa"/>
          </w:tcPr>
          <w:p w:rsidR="00BE15CF" w:rsidRPr="00C52AE1" w:rsidRDefault="00BE15CF" w:rsidP="001E27BE">
            <w:pPr>
              <w:autoSpaceDE w:val="0"/>
              <w:autoSpaceDN w:val="0"/>
              <w:adjustRightInd w:val="0"/>
              <w:jc w:val="both"/>
              <w:rPr>
                <w:rFonts w:ascii="Arial" w:hAnsi="Arial" w:cs="Arial"/>
                <w:b/>
              </w:rPr>
            </w:pPr>
            <w:r w:rsidRPr="00C52AE1">
              <w:rPr>
                <w:rFonts w:ascii="Arial" w:hAnsi="Arial" w:cs="Arial"/>
                <w:b/>
              </w:rPr>
              <w:t>GLOBAL</w:t>
            </w: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718" w:type="dxa"/>
          </w:tcPr>
          <w:p w:rsidR="00BE15CF" w:rsidRDefault="00BE15CF" w:rsidP="001E27BE">
            <w:pPr>
              <w:pStyle w:val="Textoindependiente3"/>
              <w:suppressAutoHyphens w:val="0"/>
              <w:autoSpaceDE w:val="0"/>
              <w:autoSpaceDN w:val="0"/>
              <w:adjustRightInd w:val="0"/>
              <w:jc w:val="center"/>
            </w:pPr>
          </w:p>
        </w:tc>
        <w:tc>
          <w:tcPr>
            <w:tcW w:w="839" w:type="dxa"/>
          </w:tcPr>
          <w:p w:rsidR="00BE15CF" w:rsidRDefault="00BE15CF" w:rsidP="001E27BE">
            <w:pPr>
              <w:pStyle w:val="Textoindependiente3"/>
              <w:suppressAutoHyphens w:val="0"/>
              <w:autoSpaceDE w:val="0"/>
              <w:autoSpaceDN w:val="0"/>
              <w:adjustRightInd w:val="0"/>
              <w:jc w:val="center"/>
            </w:pPr>
          </w:p>
        </w:tc>
        <w:tc>
          <w:tcPr>
            <w:tcW w:w="832" w:type="dxa"/>
          </w:tcPr>
          <w:p w:rsidR="00BE15CF" w:rsidRDefault="00BE15CF" w:rsidP="001E27BE">
            <w:pPr>
              <w:pStyle w:val="Textoindependiente3"/>
              <w:suppressAutoHyphens w:val="0"/>
              <w:autoSpaceDE w:val="0"/>
              <w:autoSpaceDN w:val="0"/>
              <w:adjustRightInd w:val="0"/>
              <w:jc w:val="center"/>
            </w:pPr>
          </w:p>
        </w:tc>
      </w:tr>
    </w:tbl>
    <w:p w:rsidR="00BE15CF" w:rsidRDefault="00BE15CF" w:rsidP="00BE15CF">
      <w:pPr>
        <w:jc w:val="both"/>
        <w:rPr>
          <w:rFonts w:ascii="Arial" w:hAnsi="Arial"/>
          <w:lang w:val="es-ES_tradnl"/>
        </w:rPr>
      </w:pPr>
    </w:p>
    <w:p w:rsidR="0024126B" w:rsidRPr="0024126B" w:rsidRDefault="0024126B" w:rsidP="0024126B">
      <w:pPr>
        <w:pStyle w:val="Prrafodelista"/>
        <w:numPr>
          <w:ilvl w:val="1"/>
          <w:numId w:val="43"/>
        </w:numPr>
        <w:shd w:val="clear" w:color="auto" w:fill="DBE5F1" w:themeFill="accent1" w:themeFillTint="33"/>
        <w:ind w:left="426" w:hanging="371"/>
        <w:rPr>
          <w:b/>
          <w:sz w:val="24"/>
          <w:szCs w:val="24"/>
          <w:u w:val="single"/>
        </w:rPr>
      </w:pPr>
      <w:r w:rsidRPr="0024126B">
        <w:rPr>
          <w:b/>
          <w:sz w:val="24"/>
          <w:szCs w:val="24"/>
        </w:rPr>
        <w:t>SUGERENCIAS PARA ELABORAR PRUEBAS DE EVALUACIÓN</w:t>
      </w:r>
    </w:p>
    <w:p w:rsidR="00BE15CF" w:rsidRDefault="00BE15CF" w:rsidP="00BE15CF">
      <w:pPr>
        <w:jc w:val="both"/>
        <w:rPr>
          <w:rFonts w:ascii="Arial" w:hAnsi="Arial"/>
          <w:lang w:val="es-ES_tradnl"/>
        </w:rPr>
      </w:pPr>
      <w:r>
        <w:rPr>
          <w:rFonts w:ascii="Arial" w:hAnsi="Arial"/>
          <w:lang w:val="es-ES_tradnl"/>
        </w:rPr>
        <w:lastRenderedPageBreak/>
        <w:t>A continuación describimos algunas pautas para la elaboración de pruebas de evaluación:</w:t>
      </w:r>
    </w:p>
    <w:p w:rsidR="00BE15CF" w:rsidRDefault="00BE15CF" w:rsidP="00851D1B">
      <w:pPr>
        <w:numPr>
          <w:ilvl w:val="0"/>
          <w:numId w:val="74"/>
        </w:numPr>
        <w:suppressAutoHyphens/>
        <w:spacing w:after="0" w:line="240" w:lineRule="auto"/>
        <w:jc w:val="both"/>
        <w:rPr>
          <w:rFonts w:ascii="Arial" w:hAnsi="Arial"/>
          <w:b/>
          <w:lang w:val="es-ES_tradnl"/>
        </w:rPr>
      </w:pPr>
      <w:r>
        <w:rPr>
          <w:rFonts w:ascii="Arial" w:hAnsi="Arial"/>
          <w:b/>
          <w:u w:val="single"/>
          <w:lang w:val="es-ES_tradnl"/>
        </w:rPr>
        <w:t>Pruebas de elección de respuesta</w:t>
      </w:r>
      <w:r>
        <w:rPr>
          <w:rFonts w:ascii="Arial" w:hAnsi="Arial"/>
          <w:b/>
          <w:lang w:val="es-ES_tradnl"/>
        </w:rPr>
        <w:t>.</w:t>
      </w:r>
    </w:p>
    <w:p w:rsidR="00BE15CF" w:rsidRDefault="00BE15CF" w:rsidP="00BE15CF">
      <w:pPr>
        <w:ind w:left="284"/>
        <w:jc w:val="both"/>
        <w:rPr>
          <w:rFonts w:ascii="Arial" w:hAnsi="Arial"/>
          <w:lang w:val="es-ES_tradnl"/>
        </w:rPr>
      </w:pPr>
      <w:r>
        <w:rPr>
          <w:rFonts w:ascii="Arial" w:hAnsi="Arial"/>
          <w:lang w:val="es-ES_tradnl"/>
        </w:rPr>
        <w:t>También denominadas pruebas objetivas, consisten en proporcionar al alumno varias opciones entre las que debe escoger la correcta. Las reglas seguidas para elaborar las pruebas planteadas son las siguientes:</w:t>
      </w:r>
    </w:p>
    <w:p w:rsidR="00BE15CF" w:rsidRDefault="00BE15CF" w:rsidP="00851D1B">
      <w:pPr>
        <w:numPr>
          <w:ilvl w:val="0"/>
          <w:numId w:val="84"/>
        </w:numPr>
        <w:suppressAutoHyphens/>
        <w:spacing w:after="0" w:line="240" w:lineRule="auto"/>
        <w:ind w:left="426" w:hanging="142"/>
        <w:jc w:val="both"/>
        <w:rPr>
          <w:rFonts w:ascii="Arial" w:hAnsi="Arial"/>
          <w:lang w:val="es-ES_tradnl"/>
        </w:rPr>
      </w:pPr>
      <w:r>
        <w:rPr>
          <w:rFonts w:ascii="Arial" w:hAnsi="Arial"/>
          <w:lang w:val="es-ES_tradnl"/>
        </w:rPr>
        <w:t>El nivel de vocabulario debe ser el adecuado al alumno, y las frases, claras y concisas.</w:t>
      </w:r>
    </w:p>
    <w:p w:rsidR="00BE15CF" w:rsidRDefault="00BE15CF" w:rsidP="00851D1B">
      <w:pPr>
        <w:numPr>
          <w:ilvl w:val="0"/>
          <w:numId w:val="84"/>
        </w:numPr>
        <w:suppressAutoHyphens/>
        <w:spacing w:after="0" w:line="240" w:lineRule="auto"/>
        <w:ind w:left="426" w:hanging="142"/>
        <w:jc w:val="both"/>
        <w:rPr>
          <w:rFonts w:ascii="Arial" w:hAnsi="Arial"/>
          <w:lang w:val="es-ES_tradnl"/>
        </w:rPr>
      </w:pPr>
      <w:r>
        <w:rPr>
          <w:rFonts w:ascii="Arial" w:hAnsi="Arial"/>
          <w:lang w:val="es-ES_tradnl"/>
        </w:rPr>
        <w:t>Salvo en casos muy concretos, no utilizar distinciones sutiles en las preguntas.</w:t>
      </w:r>
    </w:p>
    <w:p w:rsidR="00BE15CF" w:rsidRDefault="00BE15CF" w:rsidP="00851D1B">
      <w:pPr>
        <w:numPr>
          <w:ilvl w:val="0"/>
          <w:numId w:val="84"/>
        </w:numPr>
        <w:suppressAutoHyphens/>
        <w:spacing w:after="0" w:line="240" w:lineRule="auto"/>
        <w:ind w:left="426" w:hanging="142"/>
        <w:jc w:val="both"/>
        <w:rPr>
          <w:rFonts w:ascii="Arial" w:hAnsi="Arial"/>
          <w:lang w:val="es-ES_tradnl"/>
        </w:rPr>
      </w:pPr>
      <w:r>
        <w:rPr>
          <w:rFonts w:ascii="Arial" w:hAnsi="Arial"/>
          <w:lang w:val="es-ES_tradnl"/>
        </w:rPr>
        <w:t>El encabezamiento ha de describir claramente la cuestión a la que se debe responder, no proporcionar más información de la que requiere la respuesta, y ser una pregunta o una sola frase para completar. Se deben utilizar proposiciones positivas y, si se incluyen algunas negativas, éstas no deben superar el 25 % de las cuestiones.</w:t>
      </w:r>
    </w:p>
    <w:p w:rsidR="00BE15CF" w:rsidRDefault="00BE15CF" w:rsidP="00851D1B">
      <w:pPr>
        <w:numPr>
          <w:ilvl w:val="0"/>
          <w:numId w:val="84"/>
        </w:numPr>
        <w:suppressAutoHyphens/>
        <w:spacing w:after="0" w:line="240" w:lineRule="auto"/>
        <w:ind w:left="426" w:hanging="142"/>
        <w:jc w:val="both"/>
        <w:rPr>
          <w:rFonts w:ascii="Arial" w:hAnsi="Arial"/>
          <w:lang w:val="es-ES_tradnl"/>
        </w:rPr>
      </w:pPr>
      <w:r>
        <w:rPr>
          <w:rFonts w:ascii="Arial" w:hAnsi="Arial"/>
          <w:lang w:val="es-ES_tradnl"/>
        </w:rPr>
        <w:t>La respuesta de cada actividad debe ser claramente única. Las respuestas incorrectas (distractores) son más útiles si atienden a los errores más comunes de los alumnos y las alumnas. No son buenos distractores los que confunden a los alumnos más informados.</w:t>
      </w:r>
    </w:p>
    <w:p w:rsidR="00BE15CF" w:rsidRDefault="00BE15CF" w:rsidP="00BE15CF">
      <w:pPr>
        <w:ind w:left="284"/>
        <w:jc w:val="both"/>
        <w:rPr>
          <w:rFonts w:ascii="Arial" w:hAnsi="Arial"/>
          <w:lang w:val="es-ES_tradnl"/>
        </w:rPr>
      </w:pPr>
    </w:p>
    <w:p w:rsidR="00BE15CF" w:rsidRDefault="00BE15CF" w:rsidP="00BE15CF">
      <w:pPr>
        <w:ind w:left="284"/>
        <w:jc w:val="both"/>
        <w:rPr>
          <w:rFonts w:ascii="Arial" w:hAnsi="Arial"/>
          <w:lang w:val="es-ES_tradnl"/>
        </w:rPr>
      </w:pPr>
      <w:r>
        <w:rPr>
          <w:rFonts w:ascii="Arial" w:hAnsi="Arial"/>
          <w:lang w:val="es-ES_tradnl"/>
        </w:rPr>
        <w:t>Aunque estas pruebas objetivas han sido muy criticadas, lo cierto es que, si están bien planteadas, se encuentran correlaciones muy altas entre los rendimientos evaluados con ellas y los evaluados con pruebas más complejas.</w:t>
      </w:r>
    </w:p>
    <w:p w:rsidR="00BE15CF" w:rsidRDefault="00BE15CF" w:rsidP="00851D1B">
      <w:pPr>
        <w:numPr>
          <w:ilvl w:val="0"/>
          <w:numId w:val="74"/>
        </w:numPr>
        <w:suppressAutoHyphens/>
        <w:spacing w:after="0" w:line="240" w:lineRule="auto"/>
        <w:jc w:val="both"/>
        <w:rPr>
          <w:rFonts w:ascii="Arial" w:hAnsi="Arial"/>
          <w:b/>
          <w:lang w:val="es-ES_tradnl"/>
        </w:rPr>
      </w:pPr>
      <w:r>
        <w:rPr>
          <w:rFonts w:ascii="Arial" w:hAnsi="Arial"/>
          <w:b/>
          <w:u w:val="single"/>
          <w:lang w:val="es-ES_tradnl"/>
        </w:rPr>
        <w:t>Pruebas de construcción de respuesta</w:t>
      </w:r>
      <w:r>
        <w:rPr>
          <w:rFonts w:ascii="Arial" w:hAnsi="Arial"/>
          <w:b/>
          <w:lang w:val="es-ES_tradnl"/>
        </w:rPr>
        <w:t>.</w:t>
      </w:r>
    </w:p>
    <w:p w:rsidR="00BE15CF" w:rsidRDefault="00BE15CF" w:rsidP="00BE15CF">
      <w:pPr>
        <w:pStyle w:val="Sangradetextonormal"/>
        <w:rPr>
          <w:rFonts w:ascii="Arial" w:hAnsi="Arial"/>
        </w:rPr>
      </w:pPr>
      <w:r>
        <w:rPr>
          <w:rFonts w:ascii="Arial" w:hAnsi="Arial"/>
        </w:rPr>
        <w:t>Destacamos tres tipos:</w:t>
      </w:r>
    </w:p>
    <w:p w:rsidR="00BE15CF" w:rsidRDefault="00BE15CF" w:rsidP="00BE15CF">
      <w:pPr>
        <w:pStyle w:val="Sangradetextonormal"/>
        <w:rPr>
          <w:rFonts w:ascii="Arial" w:hAnsi="Arial"/>
        </w:rPr>
      </w:pPr>
    </w:p>
    <w:p w:rsidR="00BE15CF" w:rsidRDefault="00BE15CF" w:rsidP="00851D1B">
      <w:pPr>
        <w:numPr>
          <w:ilvl w:val="0"/>
          <w:numId w:val="73"/>
        </w:numPr>
        <w:suppressAutoHyphens/>
        <w:spacing w:after="0" w:line="240" w:lineRule="auto"/>
        <w:ind w:left="426" w:hanging="142"/>
        <w:jc w:val="both"/>
        <w:rPr>
          <w:rFonts w:ascii="Arial" w:hAnsi="Arial"/>
          <w:lang w:val="es-ES_tradnl"/>
        </w:rPr>
      </w:pPr>
      <w:r>
        <w:rPr>
          <w:rFonts w:ascii="Arial" w:hAnsi="Arial"/>
          <w:lang w:val="es-ES_tradnl"/>
        </w:rPr>
        <w:t>Pruebas de respuesta cerrada. Por ejemplo, completar una frase, rellenar un cuadro o un mapa de conceptos, etc. Son adecuadas para conocimientos específicos.</w:t>
      </w:r>
    </w:p>
    <w:p w:rsidR="00BE15CF" w:rsidRDefault="00BE15CF" w:rsidP="00851D1B">
      <w:pPr>
        <w:numPr>
          <w:ilvl w:val="0"/>
          <w:numId w:val="73"/>
        </w:numPr>
        <w:suppressAutoHyphens/>
        <w:spacing w:after="0" w:line="240" w:lineRule="auto"/>
        <w:ind w:left="426" w:hanging="142"/>
        <w:jc w:val="both"/>
        <w:rPr>
          <w:rFonts w:ascii="Arial" w:hAnsi="Arial"/>
          <w:lang w:val="es-ES_tradnl"/>
        </w:rPr>
      </w:pPr>
      <w:r>
        <w:rPr>
          <w:rFonts w:ascii="Arial" w:hAnsi="Arial"/>
          <w:lang w:val="es-ES_tradnl"/>
        </w:rPr>
        <w:t>Pruebas de respuesta restringida. En su encabezamiento se dan pistas al alumno de lo que se va a evaluar. Un ejemplo: escribir las tres funciones vitales del ser humano.</w:t>
      </w:r>
    </w:p>
    <w:p w:rsidR="00BE15CF" w:rsidRDefault="00BE15CF" w:rsidP="00851D1B">
      <w:pPr>
        <w:numPr>
          <w:ilvl w:val="0"/>
          <w:numId w:val="73"/>
        </w:numPr>
        <w:suppressAutoHyphens/>
        <w:spacing w:after="0" w:line="240" w:lineRule="auto"/>
        <w:ind w:left="426" w:hanging="142"/>
        <w:jc w:val="both"/>
        <w:rPr>
          <w:rFonts w:ascii="Arial" w:hAnsi="Arial"/>
          <w:lang w:val="es-ES_tradnl"/>
        </w:rPr>
      </w:pPr>
      <w:r>
        <w:rPr>
          <w:rFonts w:ascii="Arial" w:hAnsi="Arial"/>
          <w:lang w:val="es-ES_tradnl"/>
        </w:rPr>
        <w:t>Pruebas de respuesta abierta. Distinguimos las de respuesta breve, como las cuestiones, y las de respuesta amplia, como la redacción de textos, o, por ejemplo, la elaboración de la dieta.</w:t>
      </w:r>
    </w:p>
    <w:p w:rsidR="00BE15CF" w:rsidRDefault="00BE15CF" w:rsidP="00BE15CF">
      <w:pPr>
        <w:jc w:val="both"/>
        <w:rPr>
          <w:rFonts w:ascii="Arial" w:hAnsi="Arial"/>
          <w:lang w:val="es-ES_tradnl"/>
        </w:rPr>
      </w:pPr>
    </w:p>
    <w:p w:rsidR="00BE15CF" w:rsidRDefault="00BE15CF" w:rsidP="00851D1B">
      <w:pPr>
        <w:pStyle w:val="Ttulo7"/>
        <w:keepLines w:val="0"/>
        <w:numPr>
          <w:ilvl w:val="6"/>
          <w:numId w:val="74"/>
        </w:numPr>
        <w:tabs>
          <w:tab w:val="left" w:pos="-714"/>
          <w:tab w:val="left" w:pos="-354"/>
          <w:tab w:val="left" w:pos="6"/>
          <w:tab w:val="left" w:pos="366"/>
          <w:tab w:val="left" w:pos="726"/>
          <w:tab w:val="left" w:pos="1086"/>
          <w:tab w:val="left" w:pos="1446"/>
        </w:tabs>
        <w:spacing w:before="0" w:line="240" w:lineRule="auto"/>
        <w:ind w:left="360"/>
        <w:jc w:val="both"/>
        <w:rPr>
          <w:rFonts w:ascii="Arial" w:hAnsi="Arial"/>
          <w:lang w:val="es-ES_tradnl"/>
        </w:rPr>
      </w:pPr>
      <w:r>
        <w:rPr>
          <w:rFonts w:ascii="Arial" w:hAnsi="Arial"/>
          <w:u w:val="single"/>
          <w:lang w:val="es-ES_tradnl"/>
        </w:rPr>
        <w:t>Pruebas no convencionales</w:t>
      </w:r>
      <w:r>
        <w:rPr>
          <w:rFonts w:ascii="Arial" w:hAnsi="Arial"/>
          <w:lang w:val="es-ES_tradnl"/>
        </w:rPr>
        <w:t>.</w:t>
      </w:r>
    </w:p>
    <w:p w:rsidR="00BE15CF" w:rsidRDefault="00BE15CF" w:rsidP="00BE15CF">
      <w:pPr>
        <w:pStyle w:val="Sangradetextonormal"/>
        <w:rPr>
          <w:rFonts w:ascii="Arial" w:hAnsi="Arial"/>
        </w:rPr>
      </w:pPr>
      <w:r>
        <w:rPr>
          <w:rFonts w:ascii="Arial" w:hAnsi="Arial"/>
        </w:rPr>
        <w:t>Existen pruebas no convencionales para evaluar no sólo conocimientos, sino también formas de actuación: la capacidad para enfrentarse a problemas, resolver tareas complicadas, planificar el trabajo, evaluar resultados y proponer cambios en los conocimientos. En suma, permiten conocer un poco mejor la evolución de cada alumno o alumna. Destacamos dos ejemplos: la realización de tareas y las tareas a largo plazo, .</w:t>
      </w:r>
    </w:p>
    <w:p w:rsidR="00BE15CF" w:rsidRDefault="00BE15CF" w:rsidP="00851D1B">
      <w:pPr>
        <w:numPr>
          <w:ilvl w:val="0"/>
          <w:numId w:val="82"/>
        </w:numPr>
        <w:suppressAutoHyphens/>
        <w:spacing w:after="0" w:line="240" w:lineRule="auto"/>
        <w:ind w:left="567" w:hanging="283"/>
        <w:jc w:val="both"/>
        <w:rPr>
          <w:rFonts w:ascii="Arial" w:hAnsi="Arial"/>
          <w:b/>
          <w:lang w:val="es-ES_tradnl"/>
        </w:rPr>
      </w:pPr>
      <w:r>
        <w:rPr>
          <w:rFonts w:ascii="Arial" w:hAnsi="Arial"/>
          <w:b/>
          <w:lang w:val="es-ES_tradnl"/>
        </w:rPr>
        <w:t>Realización de tareas.</w:t>
      </w:r>
    </w:p>
    <w:p w:rsidR="00BE15CF" w:rsidRDefault="00BE15CF" w:rsidP="00BE15CF">
      <w:pPr>
        <w:ind w:left="567"/>
        <w:jc w:val="both"/>
        <w:rPr>
          <w:rFonts w:ascii="Arial" w:hAnsi="Arial"/>
          <w:lang w:val="es-ES_tradnl"/>
        </w:rPr>
      </w:pPr>
      <w:r>
        <w:rPr>
          <w:rFonts w:ascii="Arial" w:hAnsi="Arial"/>
          <w:lang w:val="es-ES_tradnl"/>
        </w:rPr>
        <w:t>Son un grupo heterogéneo de pruebas de evaluación que tienen en común el requerir la activa participación de los alumnos y alumnas para, aplicando los conocimientos teóricos oportunos y poniendo de manifiesto sus procesos de pensamiento, solucionar una tarea-problema.</w:t>
      </w:r>
    </w:p>
    <w:p w:rsidR="00BE15CF" w:rsidRDefault="00BE15CF" w:rsidP="00BE15CF">
      <w:pPr>
        <w:ind w:left="567"/>
        <w:jc w:val="both"/>
        <w:rPr>
          <w:rFonts w:ascii="Arial" w:hAnsi="Arial"/>
          <w:lang w:val="es-ES_tradnl"/>
        </w:rPr>
      </w:pPr>
      <w:r>
        <w:rPr>
          <w:rFonts w:ascii="Arial" w:hAnsi="Arial"/>
          <w:lang w:val="es-ES_tradnl"/>
        </w:rPr>
        <w:t>Las tareas-problema que tienen que resolver los alumnos son muy variadas. En algunos casos se trata de experiencias o investigaciones sencillas. En otros, consisten en obtener información y comunicarla, realizar gráficos a partir de datos, etc.</w:t>
      </w:r>
    </w:p>
    <w:p w:rsidR="00BE15CF" w:rsidRDefault="00BE15CF" w:rsidP="00BE15CF">
      <w:pPr>
        <w:ind w:left="567"/>
        <w:jc w:val="both"/>
        <w:rPr>
          <w:rFonts w:ascii="Arial" w:hAnsi="Arial"/>
          <w:lang w:val="es-ES_tradnl"/>
        </w:rPr>
      </w:pPr>
      <w:r>
        <w:rPr>
          <w:rFonts w:ascii="Arial" w:hAnsi="Arial"/>
          <w:lang w:val="es-ES_tradnl"/>
        </w:rPr>
        <w:t>Para evaluarlas es preciso tener claros los objetivos y comparar la ejecución de la tarea por parte de los alumnos con unas pautas y una escala. La información que aportan permite detectar errores conceptuales y puntos débiles en el aprendizaje, además de proporcionar una guía para conocer cómo piensan, cómo se planifican y cómo responden los alumnos ante un problema.</w:t>
      </w:r>
    </w:p>
    <w:p w:rsidR="00BE15CF" w:rsidRDefault="00BE15CF" w:rsidP="00851D1B">
      <w:pPr>
        <w:pStyle w:val="Ttulo7"/>
        <w:keepLines w:val="0"/>
        <w:numPr>
          <w:ilvl w:val="6"/>
          <w:numId w:val="77"/>
        </w:numPr>
        <w:tabs>
          <w:tab w:val="left" w:pos="-507"/>
          <w:tab w:val="left" w:pos="60"/>
          <w:tab w:val="left" w:pos="213"/>
          <w:tab w:val="left" w:pos="627"/>
          <w:tab w:val="left" w:pos="780"/>
          <w:tab w:val="left" w:pos="1194"/>
          <w:tab w:val="left" w:pos="1347"/>
          <w:tab w:val="left" w:pos="1761"/>
          <w:tab w:val="left" w:pos="1914"/>
          <w:tab w:val="left" w:pos="2481"/>
        </w:tabs>
        <w:spacing w:before="0" w:line="240" w:lineRule="auto"/>
        <w:ind w:left="567" w:hanging="284"/>
        <w:jc w:val="both"/>
        <w:rPr>
          <w:rFonts w:ascii="Arial" w:hAnsi="Arial"/>
          <w:lang w:val="es-ES_tradnl"/>
        </w:rPr>
      </w:pPr>
      <w:r>
        <w:rPr>
          <w:rFonts w:ascii="Arial" w:hAnsi="Arial"/>
          <w:lang w:val="es-ES_tradnl"/>
        </w:rPr>
        <w:t>Tareas a largo plazo.</w:t>
      </w:r>
    </w:p>
    <w:p w:rsidR="00BE15CF" w:rsidRDefault="00BE15CF" w:rsidP="00BE15CF">
      <w:pPr>
        <w:pStyle w:val="Sangradetextonormal"/>
        <w:ind w:left="567"/>
        <w:rPr>
          <w:rFonts w:ascii="Arial" w:hAnsi="Arial"/>
        </w:rPr>
      </w:pPr>
      <w:r>
        <w:rPr>
          <w:rFonts w:ascii="Arial" w:hAnsi="Arial"/>
        </w:rPr>
        <w:t>Se trata de pruebas similares a las del apartado anterior, pero no realizables en el transcurso de una clase. Son proyectos de larga duración que normalmente requieren una investigación prolongada, la observación de un fenómeno durante un cierto período de tiempo, el registro de hechos, etc. La duración del proyecto debe ser establecida previamente y se debe animar a los alumnos y alumnas para que planifiquen sus actividades de forma que consigan finalizar el trabajo en la fecha pactada.</w:t>
      </w:r>
    </w:p>
    <w:p w:rsidR="00BE15CF" w:rsidRDefault="00BE15CF" w:rsidP="00BE15CF">
      <w:pPr>
        <w:pStyle w:val="Sangradetextonormal"/>
        <w:ind w:left="567"/>
        <w:rPr>
          <w:rFonts w:ascii="Arial" w:hAnsi="Arial"/>
        </w:rPr>
      </w:pPr>
    </w:p>
    <w:p w:rsidR="0024126B" w:rsidRPr="0024126B" w:rsidRDefault="0024126B" w:rsidP="0081252F">
      <w:pPr>
        <w:pStyle w:val="Prrafodelista"/>
        <w:numPr>
          <w:ilvl w:val="1"/>
          <w:numId w:val="43"/>
        </w:numPr>
        <w:shd w:val="clear" w:color="auto" w:fill="DBE5F1" w:themeFill="accent1" w:themeFillTint="33"/>
        <w:ind w:left="426" w:hanging="371"/>
        <w:rPr>
          <w:b/>
          <w:sz w:val="24"/>
          <w:szCs w:val="24"/>
        </w:rPr>
      </w:pPr>
      <w:r w:rsidRPr="0024126B">
        <w:rPr>
          <w:b/>
          <w:sz w:val="24"/>
          <w:szCs w:val="24"/>
        </w:rPr>
        <w:t>CRITERIOS DE CALIFICACIÓN</w:t>
      </w:r>
    </w:p>
    <w:p w:rsidR="00B7485A" w:rsidRPr="00B7485A" w:rsidRDefault="00B7485A" w:rsidP="00B7485A">
      <w:pPr>
        <w:autoSpaceDE w:val="0"/>
        <w:autoSpaceDN w:val="0"/>
        <w:adjustRightInd w:val="0"/>
        <w:spacing w:after="0" w:line="240" w:lineRule="auto"/>
        <w:ind w:left="360"/>
        <w:rPr>
          <w:rFonts w:ascii="Arial" w:hAnsi="Arial" w:cs="Arial"/>
        </w:rPr>
      </w:pPr>
      <w:r w:rsidRPr="00B7485A">
        <w:rPr>
          <w:rFonts w:ascii="Arial" w:hAnsi="Arial" w:cs="Arial"/>
        </w:rPr>
        <w:t>Para la obtención de la nota en cada evaluación aplicaremos los siguientes</w:t>
      </w:r>
    </w:p>
    <w:p w:rsidR="00B7485A" w:rsidRPr="00B7485A" w:rsidRDefault="00B7485A" w:rsidP="00B7485A">
      <w:pPr>
        <w:autoSpaceDE w:val="0"/>
        <w:autoSpaceDN w:val="0"/>
        <w:adjustRightInd w:val="0"/>
        <w:spacing w:after="0" w:line="240" w:lineRule="auto"/>
        <w:ind w:left="360"/>
        <w:rPr>
          <w:rFonts w:ascii="Arial" w:hAnsi="Arial" w:cs="Arial"/>
        </w:rPr>
      </w:pPr>
      <w:r w:rsidRPr="00B7485A">
        <w:rPr>
          <w:rFonts w:ascii="Arial" w:hAnsi="Arial" w:cs="Arial"/>
        </w:rPr>
        <w:t>porcentajes a cada técnica e instrumento de evaluación:</w:t>
      </w:r>
    </w:p>
    <w:p w:rsidR="00B7485A" w:rsidRPr="00B7485A" w:rsidRDefault="00B7485A" w:rsidP="00B7485A">
      <w:pPr>
        <w:autoSpaceDE w:val="0"/>
        <w:autoSpaceDN w:val="0"/>
        <w:adjustRightInd w:val="0"/>
        <w:spacing w:after="0" w:line="240" w:lineRule="auto"/>
        <w:ind w:left="360"/>
        <w:rPr>
          <w:rFonts w:ascii="Arial" w:hAnsi="Arial" w:cs="Arial"/>
        </w:rPr>
      </w:pPr>
    </w:p>
    <w:p w:rsidR="00B7485A" w:rsidRDefault="00B7485A" w:rsidP="0009640C">
      <w:pPr>
        <w:pStyle w:val="Prrafodelista"/>
        <w:numPr>
          <w:ilvl w:val="2"/>
          <w:numId w:val="105"/>
        </w:numPr>
        <w:autoSpaceDE w:val="0"/>
        <w:autoSpaceDN w:val="0"/>
        <w:adjustRightInd w:val="0"/>
        <w:spacing w:after="0" w:line="240" w:lineRule="auto"/>
        <w:rPr>
          <w:rFonts w:cs="Arial"/>
          <w:b/>
          <w:bCs/>
          <w:u w:val="single"/>
        </w:rPr>
      </w:pPr>
      <w:r>
        <w:rPr>
          <w:rFonts w:cs="Arial"/>
          <w:b/>
          <w:bCs/>
          <w:highlight w:val="lightGray"/>
          <w:u w:val="single"/>
        </w:rPr>
        <w:t>Tecnología Aplicada (2</w:t>
      </w:r>
      <w:r w:rsidRPr="00B7485A">
        <w:rPr>
          <w:rFonts w:cs="Arial"/>
          <w:b/>
          <w:bCs/>
          <w:highlight w:val="lightGray"/>
          <w:u w:val="single"/>
        </w:rPr>
        <w:t>º ESO)</w:t>
      </w:r>
    </w:p>
    <w:p w:rsidR="00B7485A" w:rsidRDefault="00B7485A" w:rsidP="00B7485A">
      <w:pPr>
        <w:autoSpaceDE w:val="0"/>
        <w:autoSpaceDN w:val="0"/>
        <w:adjustRightInd w:val="0"/>
        <w:spacing w:after="0" w:line="240" w:lineRule="auto"/>
        <w:rPr>
          <w:rFonts w:cs="Arial"/>
          <w:b/>
          <w:bCs/>
          <w:u w:val="single"/>
        </w:rPr>
      </w:pPr>
    </w:p>
    <w:tbl>
      <w:tblPr>
        <w:tblStyle w:val="Tablaconcuadrcula"/>
        <w:tblW w:w="0" w:type="auto"/>
        <w:tblInd w:w="1114" w:type="dxa"/>
        <w:tblLook w:val="04A0"/>
      </w:tblPr>
      <w:tblGrid>
        <w:gridCol w:w="4381"/>
        <w:gridCol w:w="1964"/>
      </w:tblGrid>
      <w:tr w:rsidR="00B7485A" w:rsidTr="00741A78">
        <w:trPr>
          <w:trHeight w:val="397"/>
        </w:trPr>
        <w:tc>
          <w:tcPr>
            <w:tcW w:w="4381" w:type="dxa"/>
          </w:tcPr>
          <w:p w:rsidR="00B7485A" w:rsidRPr="00B7485A" w:rsidRDefault="00B7485A" w:rsidP="00B7485A">
            <w:pPr>
              <w:autoSpaceDE w:val="0"/>
              <w:autoSpaceDN w:val="0"/>
              <w:adjustRightInd w:val="0"/>
              <w:rPr>
                <w:rFonts w:ascii="Arial" w:hAnsi="Arial" w:cs="Arial"/>
                <w:bCs/>
              </w:rPr>
            </w:pPr>
            <w:r>
              <w:rPr>
                <w:rFonts w:ascii="Arial" w:hAnsi="Arial" w:cs="Arial"/>
                <w:bCs/>
              </w:rPr>
              <w:t>Exámenes</w:t>
            </w:r>
          </w:p>
        </w:tc>
        <w:tc>
          <w:tcPr>
            <w:tcW w:w="1964" w:type="dxa"/>
          </w:tcPr>
          <w:p w:rsidR="00B7485A" w:rsidRPr="00B7485A" w:rsidRDefault="00B7485A" w:rsidP="00B7485A">
            <w:pPr>
              <w:autoSpaceDE w:val="0"/>
              <w:autoSpaceDN w:val="0"/>
              <w:adjustRightInd w:val="0"/>
              <w:rPr>
                <w:rFonts w:ascii="Arial" w:hAnsi="Arial" w:cs="Arial"/>
                <w:bCs/>
              </w:rPr>
            </w:pPr>
            <w:r>
              <w:rPr>
                <w:rFonts w:ascii="Arial" w:hAnsi="Arial" w:cs="Arial"/>
                <w:bCs/>
              </w:rPr>
              <w:t>35%</w:t>
            </w:r>
          </w:p>
        </w:tc>
      </w:tr>
      <w:tr w:rsidR="00B7485A" w:rsidTr="00741A78">
        <w:trPr>
          <w:trHeight w:val="397"/>
        </w:trPr>
        <w:tc>
          <w:tcPr>
            <w:tcW w:w="4381" w:type="dxa"/>
          </w:tcPr>
          <w:p w:rsidR="00B7485A" w:rsidRPr="00B7485A" w:rsidRDefault="00B7485A" w:rsidP="003F1716">
            <w:pPr>
              <w:autoSpaceDE w:val="0"/>
              <w:autoSpaceDN w:val="0"/>
              <w:adjustRightInd w:val="0"/>
              <w:rPr>
                <w:rFonts w:ascii="Arial" w:hAnsi="Arial" w:cs="Arial"/>
                <w:bCs/>
              </w:rPr>
            </w:pPr>
            <w:r>
              <w:rPr>
                <w:rFonts w:ascii="Arial" w:hAnsi="Arial" w:cs="Arial"/>
                <w:bCs/>
              </w:rPr>
              <w:t>Proyectos y trabajos prácticos</w:t>
            </w:r>
          </w:p>
        </w:tc>
        <w:tc>
          <w:tcPr>
            <w:tcW w:w="1964" w:type="dxa"/>
          </w:tcPr>
          <w:p w:rsidR="00B7485A" w:rsidRPr="00B7485A" w:rsidRDefault="00B7485A" w:rsidP="003F1716">
            <w:pPr>
              <w:autoSpaceDE w:val="0"/>
              <w:autoSpaceDN w:val="0"/>
              <w:adjustRightInd w:val="0"/>
              <w:rPr>
                <w:rFonts w:ascii="Arial" w:hAnsi="Arial" w:cs="Arial"/>
                <w:bCs/>
              </w:rPr>
            </w:pPr>
            <w:r>
              <w:rPr>
                <w:rFonts w:ascii="Arial" w:hAnsi="Arial" w:cs="Arial"/>
                <w:bCs/>
              </w:rPr>
              <w:t>35%</w:t>
            </w:r>
          </w:p>
        </w:tc>
      </w:tr>
      <w:tr w:rsidR="00B7485A" w:rsidTr="00741A78">
        <w:trPr>
          <w:trHeight w:val="397"/>
        </w:trPr>
        <w:tc>
          <w:tcPr>
            <w:tcW w:w="4381" w:type="dxa"/>
          </w:tcPr>
          <w:p w:rsidR="00B7485A" w:rsidRPr="00B7485A" w:rsidRDefault="00B7485A" w:rsidP="003F1716">
            <w:pPr>
              <w:autoSpaceDE w:val="0"/>
              <w:autoSpaceDN w:val="0"/>
              <w:adjustRightInd w:val="0"/>
              <w:rPr>
                <w:rFonts w:ascii="Arial" w:hAnsi="Arial" w:cs="Arial"/>
                <w:bCs/>
              </w:rPr>
            </w:pPr>
            <w:r>
              <w:rPr>
                <w:rFonts w:ascii="Arial" w:hAnsi="Arial" w:cs="Arial"/>
                <w:bCs/>
              </w:rPr>
              <w:t>Actitud, comportamiento, trabajo diario</w:t>
            </w:r>
          </w:p>
        </w:tc>
        <w:tc>
          <w:tcPr>
            <w:tcW w:w="1964" w:type="dxa"/>
          </w:tcPr>
          <w:p w:rsidR="00B7485A" w:rsidRPr="00B7485A" w:rsidRDefault="00B7485A" w:rsidP="003F1716">
            <w:pPr>
              <w:autoSpaceDE w:val="0"/>
              <w:autoSpaceDN w:val="0"/>
              <w:adjustRightInd w:val="0"/>
              <w:rPr>
                <w:rFonts w:ascii="Arial" w:hAnsi="Arial" w:cs="Arial"/>
                <w:bCs/>
              </w:rPr>
            </w:pPr>
            <w:r>
              <w:rPr>
                <w:rFonts w:ascii="Arial" w:hAnsi="Arial" w:cs="Arial"/>
                <w:bCs/>
              </w:rPr>
              <w:t>30%</w:t>
            </w:r>
          </w:p>
        </w:tc>
      </w:tr>
      <w:tr w:rsidR="00B7485A" w:rsidTr="00741A78">
        <w:trPr>
          <w:trHeight w:val="397"/>
        </w:trPr>
        <w:tc>
          <w:tcPr>
            <w:tcW w:w="4381" w:type="dxa"/>
          </w:tcPr>
          <w:p w:rsidR="00B7485A" w:rsidRPr="00B7485A" w:rsidRDefault="00B7485A" w:rsidP="003F1716">
            <w:pPr>
              <w:autoSpaceDE w:val="0"/>
              <w:autoSpaceDN w:val="0"/>
              <w:adjustRightInd w:val="0"/>
              <w:rPr>
                <w:rFonts w:ascii="Arial" w:hAnsi="Arial" w:cs="Arial"/>
                <w:bCs/>
              </w:rPr>
            </w:pPr>
            <w:r>
              <w:rPr>
                <w:rFonts w:ascii="Arial" w:hAnsi="Arial" w:cs="Arial"/>
                <w:bCs/>
              </w:rPr>
              <w:t>Total</w:t>
            </w:r>
          </w:p>
        </w:tc>
        <w:tc>
          <w:tcPr>
            <w:tcW w:w="1964" w:type="dxa"/>
          </w:tcPr>
          <w:p w:rsidR="00B7485A" w:rsidRPr="00B7485A" w:rsidRDefault="00B7485A" w:rsidP="003F1716">
            <w:pPr>
              <w:autoSpaceDE w:val="0"/>
              <w:autoSpaceDN w:val="0"/>
              <w:adjustRightInd w:val="0"/>
              <w:rPr>
                <w:rFonts w:ascii="Arial" w:hAnsi="Arial" w:cs="Arial"/>
                <w:bCs/>
              </w:rPr>
            </w:pPr>
            <w:r>
              <w:rPr>
                <w:rFonts w:ascii="Arial" w:hAnsi="Arial" w:cs="Arial"/>
                <w:bCs/>
              </w:rPr>
              <w:t>100%</w:t>
            </w:r>
          </w:p>
        </w:tc>
      </w:tr>
    </w:tbl>
    <w:p w:rsidR="00B7485A" w:rsidRPr="00B7485A" w:rsidRDefault="00B7485A" w:rsidP="00B7485A">
      <w:pPr>
        <w:autoSpaceDE w:val="0"/>
        <w:autoSpaceDN w:val="0"/>
        <w:adjustRightInd w:val="0"/>
        <w:spacing w:after="0" w:line="240" w:lineRule="auto"/>
        <w:rPr>
          <w:rFonts w:cs="Arial"/>
          <w:b/>
          <w:bCs/>
          <w:u w:val="single"/>
        </w:rPr>
      </w:pPr>
    </w:p>
    <w:p w:rsidR="00B7485A" w:rsidRPr="00B7485A" w:rsidRDefault="00B7485A" w:rsidP="0009640C">
      <w:pPr>
        <w:pStyle w:val="Prrafodelista"/>
        <w:numPr>
          <w:ilvl w:val="2"/>
          <w:numId w:val="105"/>
        </w:numPr>
        <w:autoSpaceDE w:val="0"/>
        <w:autoSpaceDN w:val="0"/>
        <w:adjustRightInd w:val="0"/>
        <w:spacing w:after="0" w:line="240" w:lineRule="auto"/>
        <w:rPr>
          <w:rFonts w:cs="Arial"/>
          <w:b/>
          <w:bCs/>
          <w:highlight w:val="lightGray"/>
          <w:u w:val="single"/>
        </w:rPr>
      </w:pPr>
      <w:r w:rsidRPr="001A6041">
        <w:rPr>
          <w:rFonts w:cs="Arial"/>
          <w:b/>
          <w:bCs/>
          <w:highlight w:val="lightGray"/>
          <w:u w:val="single"/>
        </w:rPr>
        <w:t>Tecnología (3º ESO y 4ºESO)</w:t>
      </w:r>
    </w:p>
    <w:p w:rsidR="0024126B" w:rsidRDefault="0024126B" w:rsidP="00B7485A">
      <w:pPr>
        <w:pStyle w:val="Prrafodelista"/>
        <w:autoSpaceDE w:val="0"/>
        <w:autoSpaceDN w:val="0"/>
        <w:adjustRightInd w:val="0"/>
        <w:spacing w:after="0" w:line="240" w:lineRule="auto"/>
        <w:ind w:left="1080"/>
        <w:rPr>
          <w:rFonts w:cs="Arial"/>
          <w:b/>
          <w:bCs/>
          <w:highlight w:val="lightGray"/>
          <w:u w:val="single"/>
        </w:rPr>
      </w:pPr>
    </w:p>
    <w:tbl>
      <w:tblPr>
        <w:tblStyle w:val="Tablaconcuadrcula"/>
        <w:tblW w:w="0" w:type="auto"/>
        <w:tblInd w:w="1114" w:type="dxa"/>
        <w:tblLook w:val="04A0"/>
      </w:tblPr>
      <w:tblGrid>
        <w:gridCol w:w="4381"/>
        <w:gridCol w:w="1964"/>
      </w:tblGrid>
      <w:tr w:rsidR="00B7485A" w:rsidTr="00741A78">
        <w:trPr>
          <w:trHeight w:val="397"/>
        </w:trPr>
        <w:tc>
          <w:tcPr>
            <w:tcW w:w="4381" w:type="dxa"/>
          </w:tcPr>
          <w:p w:rsidR="00B7485A" w:rsidRPr="00B7485A" w:rsidRDefault="00B7485A" w:rsidP="003F1716">
            <w:pPr>
              <w:autoSpaceDE w:val="0"/>
              <w:autoSpaceDN w:val="0"/>
              <w:adjustRightInd w:val="0"/>
              <w:rPr>
                <w:rFonts w:ascii="Arial" w:hAnsi="Arial" w:cs="Arial"/>
                <w:bCs/>
              </w:rPr>
            </w:pPr>
            <w:r>
              <w:rPr>
                <w:rFonts w:ascii="Arial" w:hAnsi="Arial" w:cs="Arial"/>
                <w:bCs/>
              </w:rPr>
              <w:t>Exámenes</w:t>
            </w:r>
          </w:p>
        </w:tc>
        <w:tc>
          <w:tcPr>
            <w:tcW w:w="1964" w:type="dxa"/>
          </w:tcPr>
          <w:p w:rsidR="00B7485A" w:rsidRPr="00B7485A" w:rsidRDefault="00B7485A" w:rsidP="003F1716">
            <w:pPr>
              <w:autoSpaceDE w:val="0"/>
              <w:autoSpaceDN w:val="0"/>
              <w:adjustRightInd w:val="0"/>
              <w:rPr>
                <w:rFonts w:ascii="Arial" w:hAnsi="Arial" w:cs="Arial"/>
                <w:bCs/>
              </w:rPr>
            </w:pPr>
            <w:r>
              <w:rPr>
                <w:rFonts w:ascii="Arial" w:hAnsi="Arial" w:cs="Arial"/>
                <w:bCs/>
              </w:rPr>
              <w:t>40%</w:t>
            </w:r>
          </w:p>
        </w:tc>
      </w:tr>
      <w:tr w:rsidR="00B7485A" w:rsidTr="00741A78">
        <w:trPr>
          <w:trHeight w:val="397"/>
        </w:trPr>
        <w:tc>
          <w:tcPr>
            <w:tcW w:w="4381" w:type="dxa"/>
          </w:tcPr>
          <w:p w:rsidR="00B7485A" w:rsidRPr="00B7485A" w:rsidRDefault="00B7485A" w:rsidP="003F1716">
            <w:pPr>
              <w:autoSpaceDE w:val="0"/>
              <w:autoSpaceDN w:val="0"/>
              <w:adjustRightInd w:val="0"/>
              <w:rPr>
                <w:rFonts w:ascii="Arial" w:hAnsi="Arial" w:cs="Arial"/>
                <w:bCs/>
              </w:rPr>
            </w:pPr>
            <w:r>
              <w:rPr>
                <w:rFonts w:ascii="Arial" w:hAnsi="Arial" w:cs="Arial"/>
                <w:bCs/>
              </w:rPr>
              <w:t>Proyectos y trabajos prácticos</w:t>
            </w:r>
          </w:p>
        </w:tc>
        <w:tc>
          <w:tcPr>
            <w:tcW w:w="1964" w:type="dxa"/>
          </w:tcPr>
          <w:p w:rsidR="00B7485A" w:rsidRPr="00B7485A" w:rsidRDefault="00B7485A" w:rsidP="003F1716">
            <w:pPr>
              <w:autoSpaceDE w:val="0"/>
              <w:autoSpaceDN w:val="0"/>
              <w:adjustRightInd w:val="0"/>
              <w:rPr>
                <w:rFonts w:ascii="Arial" w:hAnsi="Arial" w:cs="Arial"/>
                <w:bCs/>
              </w:rPr>
            </w:pPr>
            <w:r>
              <w:rPr>
                <w:rFonts w:ascii="Arial" w:hAnsi="Arial" w:cs="Arial"/>
                <w:bCs/>
              </w:rPr>
              <w:t>35%</w:t>
            </w:r>
          </w:p>
        </w:tc>
      </w:tr>
      <w:tr w:rsidR="00B7485A" w:rsidTr="00741A78">
        <w:trPr>
          <w:trHeight w:val="397"/>
        </w:trPr>
        <w:tc>
          <w:tcPr>
            <w:tcW w:w="4381" w:type="dxa"/>
          </w:tcPr>
          <w:p w:rsidR="00B7485A" w:rsidRPr="00B7485A" w:rsidRDefault="00B7485A" w:rsidP="003F1716">
            <w:pPr>
              <w:autoSpaceDE w:val="0"/>
              <w:autoSpaceDN w:val="0"/>
              <w:adjustRightInd w:val="0"/>
              <w:rPr>
                <w:rFonts w:ascii="Arial" w:hAnsi="Arial" w:cs="Arial"/>
                <w:bCs/>
              </w:rPr>
            </w:pPr>
            <w:r>
              <w:rPr>
                <w:rFonts w:ascii="Arial" w:hAnsi="Arial" w:cs="Arial"/>
                <w:bCs/>
              </w:rPr>
              <w:t>Actitud, comportamiento, trabajo diario</w:t>
            </w:r>
          </w:p>
        </w:tc>
        <w:tc>
          <w:tcPr>
            <w:tcW w:w="1964" w:type="dxa"/>
          </w:tcPr>
          <w:p w:rsidR="00B7485A" w:rsidRPr="00B7485A" w:rsidRDefault="00B7485A" w:rsidP="003F1716">
            <w:pPr>
              <w:autoSpaceDE w:val="0"/>
              <w:autoSpaceDN w:val="0"/>
              <w:adjustRightInd w:val="0"/>
              <w:rPr>
                <w:rFonts w:ascii="Arial" w:hAnsi="Arial" w:cs="Arial"/>
                <w:bCs/>
              </w:rPr>
            </w:pPr>
            <w:r>
              <w:rPr>
                <w:rFonts w:ascii="Arial" w:hAnsi="Arial" w:cs="Arial"/>
                <w:bCs/>
              </w:rPr>
              <w:t>25%</w:t>
            </w:r>
          </w:p>
        </w:tc>
      </w:tr>
      <w:tr w:rsidR="00B7485A" w:rsidTr="00741A78">
        <w:trPr>
          <w:trHeight w:val="397"/>
        </w:trPr>
        <w:tc>
          <w:tcPr>
            <w:tcW w:w="4381" w:type="dxa"/>
          </w:tcPr>
          <w:p w:rsidR="00B7485A" w:rsidRPr="00B7485A" w:rsidRDefault="00B7485A" w:rsidP="003F1716">
            <w:pPr>
              <w:autoSpaceDE w:val="0"/>
              <w:autoSpaceDN w:val="0"/>
              <w:adjustRightInd w:val="0"/>
              <w:rPr>
                <w:rFonts w:ascii="Arial" w:hAnsi="Arial" w:cs="Arial"/>
                <w:bCs/>
              </w:rPr>
            </w:pPr>
            <w:r>
              <w:rPr>
                <w:rFonts w:ascii="Arial" w:hAnsi="Arial" w:cs="Arial"/>
                <w:bCs/>
              </w:rPr>
              <w:t>Total</w:t>
            </w:r>
          </w:p>
        </w:tc>
        <w:tc>
          <w:tcPr>
            <w:tcW w:w="1964" w:type="dxa"/>
          </w:tcPr>
          <w:p w:rsidR="00B7485A" w:rsidRPr="00B7485A" w:rsidRDefault="00B7485A" w:rsidP="003F1716">
            <w:pPr>
              <w:autoSpaceDE w:val="0"/>
              <w:autoSpaceDN w:val="0"/>
              <w:adjustRightInd w:val="0"/>
              <w:rPr>
                <w:rFonts w:ascii="Arial" w:hAnsi="Arial" w:cs="Arial"/>
                <w:bCs/>
              </w:rPr>
            </w:pPr>
            <w:r>
              <w:rPr>
                <w:rFonts w:ascii="Arial" w:hAnsi="Arial" w:cs="Arial"/>
                <w:bCs/>
              </w:rPr>
              <w:t>100%</w:t>
            </w:r>
          </w:p>
        </w:tc>
      </w:tr>
    </w:tbl>
    <w:p w:rsidR="00B7485A" w:rsidRPr="00B7485A" w:rsidRDefault="00B7485A" w:rsidP="00B7485A">
      <w:pPr>
        <w:pStyle w:val="Prrafodelista"/>
        <w:autoSpaceDE w:val="0"/>
        <w:autoSpaceDN w:val="0"/>
        <w:adjustRightInd w:val="0"/>
        <w:spacing w:after="0" w:line="240" w:lineRule="auto"/>
        <w:ind w:left="1080"/>
        <w:rPr>
          <w:rFonts w:cs="Arial"/>
          <w:b/>
          <w:bCs/>
          <w:highlight w:val="lightGray"/>
          <w:u w:val="single"/>
        </w:rPr>
      </w:pPr>
    </w:p>
    <w:p w:rsidR="0024126B" w:rsidRDefault="001A6041" w:rsidP="0009640C">
      <w:pPr>
        <w:pStyle w:val="Prrafodelista"/>
        <w:numPr>
          <w:ilvl w:val="2"/>
          <w:numId w:val="105"/>
        </w:numPr>
        <w:autoSpaceDE w:val="0"/>
        <w:autoSpaceDN w:val="0"/>
        <w:adjustRightInd w:val="0"/>
        <w:spacing w:after="0" w:line="240" w:lineRule="auto"/>
        <w:rPr>
          <w:rFonts w:cs="Arial"/>
          <w:b/>
          <w:bCs/>
          <w:highlight w:val="lightGray"/>
          <w:u w:val="single"/>
        </w:rPr>
      </w:pPr>
      <w:r w:rsidRPr="001A6041">
        <w:rPr>
          <w:rFonts w:cs="Arial"/>
          <w:b/>
          <w:bCs/>
          <w:highlight w:val="lightGray"/>
          <w:u w:val="single"/>
        </w:rPr>
        <w:t>Ambito práctico (3ºESO y 4º ESO)</w:t>
      </w:r>
    </w:p>
    <w:p w:rsidR="00A61D6A" w:rsidRPr="00B56E72" w:rsidRDefault="00A61D6A" w:rsidP="00A61D6A">
      <w:pPr>
        <w:pStyle w:val="Textoindependiente"/>
        <w:tabs>
          <w:tab w:val="left" w:pos="5744"/>
        </w:tabs>
        <w:spacing w:before="120"/>
        <w:rPr>
          <w:rFonts w:cs="Times New Roman"/>
          <w:sz w:val="24"/>
          <w:szCs w:val="24"/>
        </w:rPr>
      </w:pPr>
    </w:p>
    <w:tbl>
      <w:tblPr>
        <w:tblpPr w:leftFromText="141" w:rightFromText="141" w:vertAnchor="text" w:tblpX="95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03"/>
        <w:gridCol w:w="2126"/>
      </w:tblGrid>
      <w:tr w:rsidR="00A61D6A" w:rsidRPr="00B56E72" w:rsidTr="00A61D6A">
        <w:trPr>
          <w:trHeight w:val="416"/>
        </w:trPr>
        <w:tc>
          <w:tcPr>
            <w:tcW w:w="4503" w:type="dxa"/>
          </w:tcPr>
          <w:p w:rsidR="00A61D6A" w:rsidRPr="00A61D6A" w:rsidRDefault="00A61D6A" w:rsidP="00A61D6A">
            <w:pPr>
              <w:autoSpaceDE w:val="0"/>
              <w:autoSpaceDN w:val="0"/>
              <w:adjustRightInd w:val="0"/>
              <w:spacing w:after="0" w:line="240" w:lineRule="auto"/>
              <w:rPr>
                <w:rFonts w:ascii="Arial" w:hAnsi="Arial" w:cs="Arial"/>
                <w:bCs/>
              </w:rPr>
            </w:pPr>
            <w:r w:rsidRPr="00A61D6A">
              <w:rPr>
                <w:rFonts w:ascii="Arial" w:hAnsi="Arial" w:cs="Arial"/>
                <w:bCs/>
              </w:rPr>
              <w:t>Exámenes</w:t>
            </w:r>
          </w:p>
        </w:tc>
        <w:tc>
          <w:tcPr>
            <w:tcW w:w="2126" w:type="dxa"/>
          </w:tcPr>
          <w:p w:rsidR="00A61D6A" w:rsidRPr="00A61D6A" w:rsidRDefault="00A61D6A" w:rsidP="00A61D6A">
            <w:pPr>
              <w:autoSpaceDE w:val="0"/>
              <w:autoSpaceDN w:val="0"/>
              <w:adjustRightInd w:val="0"/>
              <w:spacing w:after="0" w:line="240" w:lineRule="auto"/>
              <w:rPr>
                <w:rFonts w:ascii="Arial" w:hAnsi="Arial" w:cs="Arial"/>
                <w:bCs/>
              </w:rPr>
            </w:pPr>
            <w:r w:rsidRPr="00A61D6A">
              <w:rPr>
                <w:rFonts w:ascii="Arial" w:hAnsi="Arial" w:cs="Arial"/>
                <w:bCs/>
              </w:rPr>
              <w:t>25%</w:t>
            </w:r>
          </w:p>
        </w:tc>
      </w:tr>
      <w:tr w:rsidR="00A61D6A" w:rsidRPr="00B56E72" w:rsidTr="00A61D6A">
        <w:trPr>
          <w:trHeight w:val="425"/>
        </w:trPr>
        <w:tc>
          <w:tcPr>
            <w:tcW w:w="4503" w:type="dxa"/>
          </w:tcPr>
          <w:p w:rsidR="00A61D6A" w:rsidRPr="00A61D6A" w:rsidRDefault="00A61D6A" w:rsidP="00A61D6A">
            <w:pPr>
              <w:autoSpaceDE w:val="0"/>
              <w:autoSpaceDN w:val="0"/>
              <w:adjustRightInd w:val="0"/>
              <w:spacing w:after="0" w:line="240" w:lineRule="auto"/>
              <w:rPr>
                <w:rFonts w:ascii="Arial" w:hAnsi="Arial" w:cs="Arial"/>
                <w:bCs/>
              </w:rPr>
            </w:pPr>
            <w:r w:rsidRPr="00A61D6A">
              <w:rPr>
                <w:rFonts w:ascii="Arial" w:hAnsi="Arial" w:cs="Arial"/>
                <w:bCs/>
              </w:rPr>
              <w:t>Proyectos taller, y trabajos prácticos</w:t>
            </w:r>
          </w:p>
        </w:tc>
        <w:tc>
          <w:tcPr>
            <w:tcW w:w="2126" w:type="dxa"/>
          </w:tcPr>
          <w:p w:rsidR="00A61D6A" w:rsidRPr="00A61D6A" w:rsidRDefault="00A61D6A" w:rsidP="00A61D6A">
            <w:pPr>
              <w:autoSpaceDE w:val="0"/>
              <w:autoSpaceDN w:val="0"/>
              <w:adjustRightInd w:val="0"/>
              <w:spacing w:after="0" w:line="240" w:lineRule="auto"/>
              <w:rPr>
                <w:rFonts w:ascii="Arial" w:hAnsi="Arial" w:cs="Arial"/>
                <w:bCs/>
              </w:rPr>
            </w:pPr>
            <w:r w:rsidRPr="00A61D6A">
              <w:rPr>
                <w:rFonts w:ascii="Arial" w:hAnsi="Arial" w:cs="Arial"/>
                <w:bCs/>
              </w:rPr>
              <w:t>50%</w:t>
            </w:r>
          </w:p>
        </w:tc>
      </w:tr>
      <w:tr w:rsidR="00A61D6A" w:rsidRPr="00B56E72" w:rsidTr="00A61D6A">
        <w:tc>
          <w:tcPr>
            <w:tcW w:w="4503" w:type="dxa"/>
          </w:tcPr>
          <w:p w:rsidR="00A61D6A" w:rsidRPr="00A61D6A" w:rsidRDefault="00A61D6A" w:rsidP="00A61D6A">
            <w:pPr>
              <w:autoSpaceDE w:val="0"/>
              <w:autoSpaceDN w:val="0"/>
              <w:adjustRightInd w:val="0"/>
              <w:spacing w:after="0" w:line="240" w:lineRule="auto"/>
              <w:rPr>
                <w:rFonts w:ascii="Arial" w:hAnsi="Arial" w:cs="Arial"/>
                <w:bCs/>
              </w:rPr>
            </w:pPr>
            <w:r w:rsidRPr="00A61D6A">
              <w:rPr>
                <w:rFonts w:ascii="Arial" w:hAnsi="Arial" w:cs="Arial"/>
                <w:bCs/>
              </w:rPr>
              <w:t>Actitud, Cuaderno, comportamiento y trabajo diario</w:t>
            </w:r>
          </w:p>
        </w:tc>
        <w:tc>
          <w:tcPr>
            <w:tcW w:w="2126" w:type="dxa"/>
          </w:tcPr>
          <w:p w:rsidR="00A61D6A" w:rsidRPr="00A61D6A" w:rsidRDefault="00A61D6A" w:rsidP="00A61D6A">
            <w:pPr>
              <w:autoSpaceDE w:val="0"/>
              <w:autoSpaceDN w:val="0"/>
              <w:adjustRightInd w:val="0"/>
              <w:spacing w:after="0" w:line="240" w:lineRule="auto"/>
              <w:rPr>
                <w:rFonts w:ascii="Arial" w:hAnsi="Arial" w:cs="Arial"/>
                <w:bCs/>
              </w:rPr>
            </w:pPr>
            <w:r w:rsidRPr="00A61D6A">
              <w:rPr>
                <w:rFonts w:ascii="Arial" w:hAnsi="Arial" w:cs="Arial"/>
                <w:bCs/>
              </w:rPr>
              <w:t>25%</w:t>
            </w:r>
          </w:p>
        </w:tc>
      </w:tr>
      <w:tr w:rsidR="00A61D6A" w:rsidRPr="00B56E72" w:rsidTr="00A61D6A">
        <w:trPr>
          <w:trHeight w:val="324"/>
        </w:trPr>
        <w:tc>
          <w:tcPr>
            <w:tcW w:w="4503" w:type="dxa"/>
          </w:tcPr>
          <w:p w:rsidR="00A61D6A" w:rsidRPr="00A61D6A" w:rsidRDefault="00A61D6A" w:rsidP="00A61D6A">
            <w:pPr>
              <w:autoSpaceDE w:val="0"/>
              <w:autoSpaceDN w:val="0"/>
              <w:adjustRightInd w:val="0"/>
              <w:spacing w:after="0" w:line="240" w:lineRule="auto"/>
              <w:rPr>
                <w:rFonts w:ascii="Arial" w:hAnsi="Arial" w:cs="Arial"/>
                <w:bCs/>
              </w:rPr>
            </w:pPr>
            <w:r w:rsidRPr="00A61D6A">
              <w:rPr>
                <w:rFonts w:ascii="Arial" w:hAnsi="Arial" w:cs="Arial"/>
                <w:bCs/>
              </w:rPr>
              <w:t>Total</w:t>
            </w:r>
          </w:p>
        </w:tc>
        <w:tc>
          <w:tcPr>
            <w:tcW w:w="2126" w:type="dxa"/>
          </w:tcPr>
          <w:p w:rsidR="00A61D6A" w:rsidRPr="00A61D6A" w:rsidRDefault="00A61D6A" w:rsidP="00A61D6A">
            <w:pPr>
              <w:autoSpaceDE w:val="0"/>
              <w:autoSpaceDN w:val="0"/>
              <w:adjustRightInd w:val="0"/>
              <w:spacing w:after="0" w:line="240" w:lineRule="auto"/>
              <w:rPr>
                <w:rFonts w:ascii="Arial" w:hAnsi="Arial" w:cs="Arial"/>
                <w:bCs/>
              </w:rPr>
            </w:pPr>
            <w:r w:rsidRPr="00A61D6A">
              <w:rPr>
                <w:rFonts w:ascii="Arial" w:hAnsi="Arial" w:cs="Arial"/>
                <w:bCs/>
              </w:rPr>
              <w:t>100%</w:t>
            </w:r>
          </w:p>
        </w:tc>
      </w:tr>
    </w:tbl>
    <w:p w:rsidR="00A61D6A" w:rsidRDefault="00A61D6A" w:rsidP="00A61D6A"/>
    <w:p w:rsidR="00A61D6A" w:rsidRDefault="00A61D6A" w:rsidP="00A61D6A"/>
    <w:p w:rsidR="00A61D6A" w:rsidRDefault="00A61D6A" w:rsidP="00A61D6A"/>
    <w:p w:rsidR="00A61D6A" w:rsidRDefault="00A61D6A" w:rsidP="00A61D6A"/>
    <w:p w:rsidR="00A61D6A" w:rsidRDefault="00A61D6A" w:rsidP="001A6041">
      <w:pPr>
        <w:autoSpaceDE w:val="0"/>
        <w:autoSpaceDN w:val="0"/>
        <w:adjustRightInd w:val="0"/>
        <w:spacing w:after="0" w:line="240" w:lineRule="auto"/>
        <w:rPr>
          <w:rFonts w:cs="Arial"/>
          <w:b/>
          <w:bCs/>
          <w:highlight w:val="lightGray"/>
          <w:u w:val="single"/>
        </w:rPr>
      </w:pPr>
    </w:p>
    <w:p w:rsidR="00A61D6A" w:rsidRDefault="00A61D6A" w:rsidP="001A6041">
      <w:pPr>
        <w:autoSpaceDE w:val="0"/>
        <w:autoSpaceDN w:val="0"/>
        <w:adjustRightInd w:val="0"/>
        <w:spacing w:after="0" w:line="240" w:lineRule="auto"/>
        <w:rPr>
          <w:rFonts w:cs="Arial"/>
          <w:b/>
          <w:bCs/>
          <w:highlight w:val="lightGray"/>
          <w:u w:val="single"/>
        </w:rPr>
      </w:pPr>
    </w:p>
    <w:p w:rsidR="001A6041" w:rsidRPr="001A6041" w:rsidRDefault="001A6041" w:rsidP="0009640C">
      <w:pPr>
        <w:pStyle w:val="Prrafodelista"/>
        <w:numPr>
          <w:ilvl w:val="2"/>
          <w:numId w:val="105"/>
        </w:numPr>
        <w:autoSpaceDE w:val="0"/>
        <w:autoSpaceDN w:val="0"/>
        <w:adjustRightInd w:val="0"/>
        <w:spacing w:after="0" w:line="240" w:lineRule="auto"/>
        <w:rPr>
          <w:rFonts w:cs="Arial"/>
          <w:b/>
          <w:bCs/>
          <w:highlight w:val="lightGray"/>
          <w:u w:val="single"/>
        </w:rPr>
      </w:pPr>
      <w:r>
        <w:rPr>
          <w:rFonts w:cs="Arial"/>
          <w:b/>
          <w:bCs/>
          <w:highlight w:val="lightGray"/>
          <w:u w:val="single"/>
        </w:rPr>
        <w:t>Area Cientifico-Técnica (2ºPCPI)</w:t>
      </w:r>
    </w:p>
    <w:p w:rsidR="001A6041" w:rsidRDefault="001A6041" w:rsidP="0024126B">
      <w:pPr>
        <w:ind w:left="66"/>
        <w:rPr>
          <w:b/>
          <w:u w:val="single"/>
        </w:rPr>
      </w:pPr>
    </w:p>
    <w:p w:rsidR="001A6041" w:rsidRDefault="001A6041" w:rsidP="0024126B">
      <w:pPr>
        <w:ind w:left="66"/>
        <w:rPr>
          <w:b/>
          <w:u w:val="single"/>
        </w:rPr>
      </w:pPr>
    </w:p>
    <w:p w:rsidR="00A61D6A" w:rsidRDefault="00A61D6A" w:rsidP="0024126B">
      <w:pPr>
        <w:ind w:left="66"/>
        <w:rPr>
          <w:b/>
          <w:u w:val="single"/>
        </w:rPr>
      </w:pPr>
    </w:p>
    <w:p w:rsidR="00A61D6A" w:rsidRDefault="00A61D6A" w:rsidP="0024126B">
      <w:pPr>
        <w:ind w:left="66"/>
        <w:rPr>
          <w:b/>
          <w:u w:val="single"/>
        </w:rPr>
      </w:pPr>
    </w:p>
    <w:p w:rsidR="001A6041" w:rsidRPr="001A6041" w:rsidRDefault="001A6041" w:rsidP="0009640C">
      <w:pPr>
        <w:pStyle w:val="Prrafodelista"/>
        <w:numPr>
          <w:ilvl w:val="2"/>
          <w:numId w:val="105"/>
        </w:numPr>
        <w:autoSpaceDE w:val="0"/>
        <w:autoSpaceDN w:val="0"/>
        <w:adjustRightInd w:val="0"/>
        <w:spacing w:after="0" w:line="240" w:lineRule="auto"/>
        <w:rPr>
          <w:rFonts w:cs="Arial"/>
          <w:b/>
          <w:bCs/>
          <w:highlight w:val="lightGray"/>
          <w:u w:val="single"/>
        </w:rPr>
      </w:pPr>
      <w:r w:rsidRPr="001A6041">
        <w:rPr>
          <w:rFonts w:cs="Arial"/>
          <w:b/>
          <w:bCs/>
          <w:highlight w:val="lightGray"/>
          <w:u w:val="single"/>
        </w:rPr>
        <w:t>Proyecto Integrado 4º ESO</w:t>
      </w:r>
      <w:r w:rsidR="00741A78">
        <w:rPr>
          <w:rFonts w:cs="Arial"/>
          <w:b/>
          <w:bCs/>
          <w:highlight w:val="lightGray"/>
          <w:u w:val="single"/>
        </w:rPr>
        <w:t xml:space="preserve"> y 1º Bachillerato</w:t>
      </w:r>
    </w:p>
    <w:p w:rsidR="006F7183" w:rsidRPr="00B56E72" w:rsidRDefault="006F7183" w:rsidP="006F7183">
      <w:pPr>
        <w:pStyle w:val="Textoindependiente"/>
        <w:tabs>
          <w:tab w:val="left" w:pos="5744"/>
        </w:tabs>
        <w:spacing w:before="120"/>
        <w:rPr>
          <w:rFonts w:cs="Times New Roman"/>
          <w:sz w:val="24"/>
          <w:szCs w:val="24"/>
        </w:rPr>
      </w:pPr>
      <w:r>
        <w:rPr>
          <w:rFonts w:ascii="Arial" w:hAnsi="Arial" w:cs="Arial"/>
        </w:rPr>
        <w:tab/>
      </w:r>
    </w:p>
    <w:tbl>
      <w:tblPr>
        <w:tblpPr w:leftFromText="141" w:rightFromText="141" w:vertAnchor="text" w:tblpX="95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2694"/>
      </w:tblGrid>
      <w:tr w:rsidR="006F7183" w:rsidRPr="00B56E72" w:rsidTr="006F7183">
        <w:tc>
          <w:tcPr>
            <w:tcW w:w="4077" w:type="dxa"/>
          </w:tcPr>
          <w:p w:rsidR="006F7183" w:rsidRPr="00B56E72" w:rsidRDefault="006F7183" w:rsidP="006F7183">
            <w:pPr>
              <w:pStyle w:val="Textoindependiente"/>
              <w:spacing w:before="120"/>
              <w:rPr>
                <w:rFonts w:cs="Times New Roman"/>
                <w:sz w:val="24"/>
                <w:szCs w:val="24"/>
              </w:rPr>
            </w:pPr>
            <w:r w:rsidRPr="00B56E72">
              <w:rPr>
                <w:rFonts w:cs="Times New Roman"/>
                <w:sz w:val="24"/>
                <w:szCs w:val="24"/>
              </w:rPr>
              <w:t>Proyectos taller, y trabajos prácticos</w:t>
            </w:r>
          </w:p>
        </w:tc>
        <w:tc>
          <w:tcPr>
            <w:tcW w:w="2694" w:type="dxa"/>
          </w:tcPr>
          <w:p w:rsidR="006F7183" w:rsidRPr="00B56E72" w:rsidRDefault="006F7183" w:rsidP="006F7183">
            <w:pPr>
              <w:pStyle w:val="Textoindependiente"/>
              <w:spacing w:before="120"/>
              <w:rPr>
                <w:rFonts w:cs="Times New Roman"/>
                <w:sz w:val="24"/>
                <w:szCs w:val="24"/>
              </w:rPr>
            </w:pPr>
            <w:r>
              <w:rPr>
                <w:rFonts w:cs="Times New Roman"/>
                <w:sz w:val="24"/>
                <w:szCs w:val="24"/>
              </w:rPr>
              <w:t>70</w:t>
            </w:r>
            <w:r w:rsidRPr="00B56E72">
              <w:rPr>
                <w:rFonts w:cs="Times New Roman"/>
                <w:sz w:val="24"/>
                <w:szCs w:val="24"/>
              </w:rPr>
              <w:t>%</w:t>
            </w:r>
          </w:p>
        </w:tc>
      </w:tr>
      <w:tr w:rsidR="006F7183" w:rsidRPr="00B56E72" w:rsidTr="006F7183">
        <w:tc>
          <w:tcPr>
            <w:tcW w:w="4077" w:type="dxa"/>
          </w:tcPr>
          <w:p w:rsidR="006F7183" w:rsidRPr="00B56E72" w:rsidRDefault="006F7183" w:rsidP="006F7183">
            <w:pPr>
              <w:pStyle w:val="Textoindependiente"/>
              <w:spacing w:before="120"/>
              <w:rPr>
                <w:rFonts w:cs="Times New Roman"/>
                <w:sz w:val="24"/>
                <w:szCs w:val="24"/>
              </w:rPr>
            </w:pPr>
            <w:r w:rsidRPr="00B56E72">
              <w:rPr>
                <w:rFonts w:cs="Times New Roman"/>
                <w:sz w:val="24"/>
                <w:szCs w:val="24"/>
              </w:rPr>
              <w:t xml:space="preserve">Actitud, </w:t>
            </w:r>
            <w:r>
              <w:rPr>
                <w:rFonts w:cs="Times New Roman"/>
                <w:sz w:val="24"/>
                <w:szCs w:val="24"/>
              </w:rPr>
              <w:t xml:space="preserve">Cuaderno, </w:t>
            </w:r>
            <w:r w:rsidRPr="00B56E72">
              <w:rPr>
                <w:rFonts w:cs="Times New Roman"/>
                <w:sz w:val="24"/>
                <w:szCs w:val="24"/>
              </w:rPr>
              <w:t>comportamiento y trabajo diario</w:t>
            </w:r>
          </w:p>
        </w:tc>
        <w:tc>
          <w:tcPr>
            <w:tcW w:w="2694" w:type="dxa"/>
          </w:tcPr>
          <w:p w:rsidR="006F7183" w:rsidRPr="00B56E72" w:rsidRDefault="006F7183" w:rsidP="006F7183">
            <w:pPr>
              <w:pStyle w:val="Textoindependiente"/>
              <w:spacing w:before="120"/>
              <w:rPr>
                <w:rFonts w:cs="Times New Roman"/>
                <w:sz w:val="24"/>
                <w:szCs w:val="24"/>
              </w:rPr>
            </w:pPr>
            <w:r w:rsidRPr="00B56E72">
              <w:rPr>
                <w:rFonts w:cs="Times New Roman"/>
                <w:sz w:val="24"/>
                <w:szCs w:val="24"/>
              </w:rPr>
              <w:t>25%</w:t>
            </w:r>
          </w:p>
        </w:tc>
      </w:tr>
      <w:tr w:rsidR="006F7183" w:rsidRPr="00B56E72" w:rsidTr="006F7183">
        <w:tc>
          <w:tcPr>
            <w:tcW w:w="4077" w:type="dxa"/>
          </w:tcPr>
          <w:p w:rsidR="006F7183" w:rsidRPr="00B56E72" w:rsidRDefault="006F7183" w:rsidP="006F7183">
            <w:pPr>
              <w:pStyle w:val="Textoindependiente"/>
              <w:spacing w:before="120"/>
              <w:rPr>
                <w:rFonts w:cs="Times New Roman"/>
                <w:b/>
                <w:sz w:val="24"/>
                <w:szCs w:val="24"/>
              </w:rPr>
            </w:pPr>
            <w:r w:rsidRPr="00B56E72">
              <w:rPr>
                <w:rFonts w:cs="Times New Roman"/>
                <w:b/>
                <w:sz w:val="24"/>
                <w:szCs w:val="24"/>
              </w:rPr>
              <w:t>Total</w:t>
            </w:r>
          </w:p>
        </w:tc>
        <w:tc>
          <w:tcPr>
            <w:tcW w:w="2694" w:type="dxa"/>
          </w:tcPr>
          <w:p w:rsidR="006F7183" w:rsidRPr="00B56E72" w:rsidRDefault="006F7183" w:rsidP="006F7183">
            <w:pPr>
              <w:pStyle w:val="Textoindependiente"/>
              <w:spacing w:before="120"/>
              <w:rPr>
                <w:rFonts w:cs="Times New Roman"/>
                <w:b/>
                <w:sz w:val="24"/>
                <w:szCs w:val="24"/>
              </w:rPr>
            </w:pPr>
            <w:r w:rsidRPr="00B56E72">
              <w:rPr>
                <w:rFonts w:cs="Times New Roman"/>
                <w:b/>
                <w:sz w:val="24"/>
                <w:szCs w:val="24"/>
              </w:rPr>
              <w:t>100%</w:t>
            </w:r>
          </w:p>
        </w:tc>
      </w:tr>
    </w:tbl>
    <w:p w:rsidR="006F7183" w:rsidRDefault="006F7183" w:rsidP="006F7183"/>
    <w:p w:rsidR="006F7183" w:rsidRDefault="006F7183" w:rsidP="006F7183"/>
    <w:p w:rsidR="006F7183" w:rsidRDefault="006F7183" w:rsidP="006F7183"/>
    <w:p w:rsidR="006F7183" w:rsidRDefault="006F7183" w:rsidP="006F7183"/>
    <w:p w:rsidR="0009640C" w:rsidRDefault="0009640C" w:rsidP="0024126B">
      <w:pPr>
        <w:ind w:left="66"/>
        <w:rPr>
          <w:b/>
          <w:u w:val="single"/>
        </w:rPr>
      </w:pPr>
    </w:p>
    <w:p w:rsidR="001A6041" w:rsidRDefault="0009640C" w:rsidP="0009640C">
      <w:pPr>
        <w:pStyle w:val="Prrafodelista"/>
        <w:numPr>
          <w:ilvl w:val="1"/>
          <w:numId w:val="43"/>
        </w:numPr>
        <w:shd w:val="clear" w:color="auto" w:fill="DBE5F1" w:themeFill="accent1" w:themeFillTint="33"/>
        <w:ind w:left="426" w:hanging="371"/>
        <w:rPr>
          <w:b/>
          <w:sz w:val="24"/>
          <w:szCs w:val="24"/>
        </w:rPr>
      </w:pPr>
      <w:r w:rsidRPr="0009640C">
        <w:rPr>
          <w:b/>
          <w:sz w:val="24"/>
          <w:szCs w:val="24"/>
        </w:rPr>
        <w:t>RECUPERACIÓN DE TRIMESTRES PENDIENTES</w:t>
      </w:r>
    </w:p>
    <w:p w:rsidR="0009640C" w:rsidRDefault="0009640C" w:rsidP="0009640C">
      <w:pPr>
        <w:rPr>
          <w:b/>
          <w:sz w:val="24"/>
          <w:szCs w:val="24"/>
        </w:rPr>
      </w:pPr>
      <w:r>
        <w:rPr>
          <w:b/>
          <w:sz w:val="24"/>
          <w:szCs w:val="24"/>
        </w:rPr>
        <w:t xml:space="preserve">Al comenzar </w:t>
      </w:r>
    </w:p>
    <w:p w:rsidR="0009640C" w:rsidRPr="0009640C" w:rsidRDefault="0009640C" w:rsidP="0009640C">
      <w:pPr>
        <w:rPr>
          <w:b/>
          <w:sz w:val="24"/>
          <w:szCs w:val="24"/>
        </w:rPr>
      </w:pPr>
    </w:p>
    <w:p w:rsidR="0024126B" w:rsidRPr="0081252F" w:rsidRDefault="0024126B" w:rsidP="0081252F">
      <w:pPr>
        <w:pStyle w:val="Prrafodelista"/>
        <w:numPr>
          <w:ilvl w:val="1"/>
          <w:numId w:val="43"/>
        </w:numPr>
        <w:shd w:val="clear" w:color="auto" w:fill="DBE5F1" w:themeFill="accent1" w:themeFillTint="33"/>
        <w:ind w:left="426" w:hanging="371"/>
        <w:rPr>
          <w:b/>
          <w:sz w:val="24"/>
          <w:szCs w:val="24"/>
        </w:rPr>
      </w:pPr>
      <w:r w:rsidRPr="0024126B">
        <w:rPr>
          <w:b/>
          <w:sz w:val="24"/>
          <w:szCs w:val="24"/>
        </w:rPr>
        <w:t>PRUEBA EXTRAORDINARIA DE SEPTIEMBRE</w:t>
      </w:r>
    </w:p>
    <w:p w:rsidR="00741A78" w:rsidRDefault="00741A78" w:rsidP="00741A78"/>
    <w:p w:rsidR="00D80670" w:rsidRPr="00061EFA" w:rsidRDefault="00D80670" w:rsidP="00741A78">
      <w:pPr>
        <w:rPr>
          <w:rFonts w:ascii="Arial" w:hAnsi="Arial" w:cs="Arial"/>
        </w:rPr>
      </w:pPr>
      <w:r w:rsidRPr="00061EFA">
        <w:rPr>
          <w:rFonts w:ascii="Arial" w:hAnsi="Arial" w:cs="Arial"/>
        </w:rPr>
        <w:t>En Junio se le proporcionara al alumno suspenso un informe en el que aparece</w:t>
      </w:r>
      <w:r w:rsidR="00061EFA">
        <w:rPr>
          <w:rFonts w:ascii="Arial" w:hAnsi="Arial" w:cs="Arial"/>
        </w:rPr>
        <w:t>n</w:t>
      </w:r>
      <w:r w:rsidRPr="00061EFA">
        <w:rPr>
          <w:rFonts w:ascii="Arial" w:hAnsi="Arial" w:cs="Arial"/>
        </w:rPr>
        <w:t xml:space="preserve"> los contenidos a recuperar y las actividades a realizar por el alumno durante el verano.</w:t>
      </w:r>
    </w:p>
    <w:p w:rsidR="00D80670" w:rsidRPr="00061EFA" w:rsidRDefault="00D80670" w:rsidP="00741A78">
      <w:pPr>
        <w:rPr>
          <w:rFonts w:ascii="Arial" w:hAnsi="Arial" w:cs="Arial"/>
        </w:rPr>
      </w:pPr>
      <w:r w:rsidRPr="00061EFA">
        <w:rPr>
          <w:rFonts w:ascii="Arial" w:hAnsi="Arial" w:cs="Arial"/>
        </w:rPr>
        <w:t>Para recuperar la asignatur</w:t>
      </w:r>
      <w:r w:rsidR="00061EFA">
        <w:rPr>
          <w:rFonts w:ascii="Arial" w:hAnsi="Arial" w:cs="Arial"/>
        </w:rPr>
        <w:t>a, el alumno tendrá que completar</w:t>
      </w:r>
      <w:r w:rsidRPr="00061EFA">
        <w:rPr>
          <w:rFonts w:ascii="Arial" w:hAnsi="Arial" w:cs="Arial"/>
        </w:rPr>
        <w:t xml:space="preserve"> las actividades propuestas y realizar una prueba escrita sobre los contenidos que aparecen en el informe</w:t>
      </w:r>
      <w:r w:rsidR="00061EFA">
        <w:rPr>
          <w:rFonts w:ascii="Arial" w:hAnsi="Arial" w:cs="Arial"/>
        </w:rPr>
        <w:t>, en la fecha especificada.</w:t>
      </w:r>
    </w:p>
    <w:p w:rsidR="00D80670" w:rsidRPr="00061EFA" w:rsidRDefault="00D80670" w:rsidP="00741A78">
      <w:pPr>
        <w:rPr>
          <w:rFonts w:ascii="Arial" w:hAnsi="Arial" w:cs="Arial"/>
        </w:rPr>
      </w:pPr>
      <w:r w:rsidRPr="00061EFA">
        <w:rPr>
          <w:rFonts w:ascii="Arial" w:hAnsi="Arial" w:cs="Arial"/>
        </w:rPr>
        <w:t>La nota en septiembre se obtendrá de sumar:</w:t>
      </w:r>
    </w:p>
    <w:p w:rsidR="00D80670" w:rsidRPr="00061EFA" w:rsidRDefault="00D80670" w:rsidP="0009640C">
      <w:pPr>
        <w:pStyle w:val="Prrafodelista"/>
        <w:numPr>
          <w:ilvl w:val="0"/>
          <w:numId w:val="201"/>
        </w:numPr>
        <w:rPr>
          <w:rFonts w:ascii="Arial" w:hAnsi="Arial" w:cs="Arial"/>
        </w:rPr>
      </w:pPr>
      <w:r w:rsidRPr="00061EFA">
        <w:rPr>
          <w:rFonts w:ascii="Arial" w:hAnsi="Arial" w:cs="Arial"/>
        </w:rPr>
        <w:t>Cuaderno de actividades:</w:t>
      </w:r>
      <w:r w:rsidRPr="00061EFA">
        <w:rPr>
          <w:rFonts w:ascii="Arial" w:hAnsi="Arial" w:cs="Arial"/>
        </w:rPr>
        <w:tab/>
        <w:t>50%</w:t>
      </w:r>
    </w:p>
    <w:p w:rsidR="00D80670" w:rsidRPr="00061EFA" w:rsidRDefault="00061EFA" w:rsidP="0009640C">
      <w:pPr>
        <w:pStyle w:val="Prrafodelista"/>
        <w:numPr>
          <w:ilvl w:val="0"/>
          <w:numId w:val="201"/>
        </w:numPr>
        <w:rPr>
          <w:rFonts w:ascii="Arial" w:hAnsi="Arial" w:cs="Arial"/>
        </w:rPr>
      </w:pPr>
      <w:r>
        <w:rPr>
          <w:rFonts w:ascii="Arial" w:hAnsi="Arial" w:cs="Arial"/>
        </w:rPr>
        <w:t>Prueba escrita:</w:t>
      </w:r>
      <w:r>
        <w:rPr>
          <w:rFonts w:ascii="Arial" w:hAnsi="Arial" w:cs="Arial"/>
        </w:rPr>
        <w:tab/>
      </w:r>
      <w:r w:rsidR="00D80670" w:rsidRPr="00061EFA">
        <w:rPr>
          <w:rFonts w:ascii="Arial" w:hAnsi="Arial" w:cs="Arial"/>
        </w:rPr>
        <w:tab/>
        <w:t>50%</w:t>
      </w:r>
    </w:p>
    <w:p w:rsidR="00D80670" w:rsidRPr="00061EFA" w:rsidRDefault="00D80670" w:rsidP="00D80670">
      <w:pPr>
        <w:rPr>
          <w:rFonts w:ascii="Arial" w:hAnsi="Arial" w:cs="Arial"/>
        </w:rPr>
      </w:pPr>
      <w:r w:rsidRPr="00061EFA">
        <w:rPr>
          <w:rFonts w:ascii="Arial" w:hAnsi="Arial" w:cs="Arial"/>
        </w:rPr>
        <w:t>La nota mínima en la prueba escrita tendrá que ser un 3.5</w:t>
      </w:r>
      <w:r w:rsidR="00061EFA">
        <w:rPr>
          <w:rFonts w:ascii="Arial" w:hAnsi="Arial" w:cs="Arial"/>
        </w:rPr>
        <w:t>.</w:t>
      </w:r>
    </w:p>
    <w:p w:rsidR="00741A78" w:rsidRDefault="00741A78" w:rsidP="00BE15CF">
      <w:pPr>
        <w:pStyle w:val="Sangradetextonormal"/>
        <w:ind w:left="567"/>
        <w:rPr>
          <w:rFonts w:ascii="Arial" w:hAnsi="Arial"/>
          <w:lang w:val="es-ES"/>
        </w:rPr>
      </w:pPr>
    </w:p>
    <w:p w:rsidR="00D80670" w:rsidRDefault="00D80670">
      <w:pPr>
        <w:rPr>
          <w:rFonts w:ascii="Arial" w:eastAsia="Times New Roman" w:hAnsi="Arial" w:cs="Tms Rmn"/>
          <w:szCs w:val="20"/>
          <w:lang w:eastAsia="ar-SA"/>
        </w:rPr>
      </w:pPr>
      <w:r>
        <w:rPr>
          <w:rFonts w:ascii="Arial" w:hAnsi="Arial"/>
        </w:rPr>
        <w:br w:type="page"/>
      </w:r>
    </w:p>
    <w:p w:rsidR="0013713E" w:rsidRDefault="0013713E" w:rsidP="00BE15CF">
      <w:pPr>
        <w:pStyle w:val="Sangradetextonormal"/>
        <w:ind w:left="567"/>
        <w:rPr>
          <w:rFonts w:ascii="Arial" w:hAnsi="Arial"/>
          <w:lang w:val="es-ES"/>
        </w:rPr>
      </w:pPr>
    </w:p>
    <w:p w:rsidR="001404D7" w:rsidRPr="001404D7" w:rsidRDefault="001404D7" w:rsidP="0009640C">
      <w:pPr>
        <w:pStyle w:val="Prrafodelista"/>
        <w:numPr>
          <w:ilvl w:val="0"/>
          <w:numId w:val="113"/>
        </w:numPr>
        <w:shd w:val="clear" w:color="auto" w:fill="F2DBDB" w:themeFill="accent2" w:themeFillTint="33"/>
        <w:rPr>
          <w:b/>
          <w:sz w:val="28"/>
          <w:szCs w:val="28"/>
        </w:rPr>
      </w:pPr>
      <w:r w:rsidRPr="001404D7">
        <w:rPr>
          <w:b/>
          <w:sz w:val="28"/>
          <w:szCs w:val="28"/>
        </w:rPr>
        <w:t>PLAN DE RECUPERACIÓN DE ALUMNOS PENDIENTES</w:t>
      </w:r>
    </w:p>
    <w:p w:rsidR="0013713E" w:rsidRPr="00741A78" w:rsidRDefault="0013713E" w:rsidP="00741A78">
      <w:pPr>
        <w:pStyle w:val="NormalWeb"/>
        <w:spacing w:after="120" w:line="276" w:lineRule="auto"/>
        <w:ind w:left="480"/>
        <w:rPr>
          <w:rFonts w:ascii="Arial" w:hAnsi="Arial" w:cs="Arial"/>
          <w:color w:val="000000"/>
          <w:sz w:val="22"/>
          <w:szCs w:val="22"/>
        </w:rPr>
      </w:pPr>
      <w:r w:rsidRPr="00741A78">
        <w:rPr>
          <w:rFonts w:ascii="Arial" w:hAnsi="Arial" w:cs="Arial"/>
          <w:color w:val="000000"/>
          <w:sz w:val="22"/>
          <w:szCs w:val="22"/>
        </w:rPr>
        <w:t xml:space="preserve">A los alumnos que promocionen al siguiente curso con el área suspensa, para facilitar su superación se les propondrá, en ese curso, un plan de trabajo con expresión de los contenidos mínimos exigibles y de las actividades de recuperación. Sí las posibilidades organizativas lo permiten, dichas actividades se desarrollarán como clases específicas de recuperación. En todo caso, se realizará un seguimiento de esos alumnos, evaluando los progresos de los alumnos en cada momento y las pruebas parciales propuestas a lo largo del periodo lectivo correspondiente </w:t>
      </w:r>
      <w:r w:rsidRPr="00741A78">
        <w:rPr>
          <w:rFonts w:ascii="Arial" w:hAnsi="Arial" w:cs="Arial"/>
          <w:color w:val="282324"/>
          <w:sz w:val="22"/>
          <w:szCs w:val="22"/>
        </w:rPr>
        <w:t>con el fin de verificar la recuperación de las dificultades que motivaron la calificación negativa</w:t>
      </w:r>
      <w:r w:rsidRPr="00741A78">
        <w:rPr>
          <w:rFonts w:ascii="Arial" w:hAnsi="Arial" w:cs="Arial"/>
          <w:color w:val="000000"/>
          <w:sz w:val="22"/>
          <w:szCs w:val="22"/>
        </w:rPr>
        <w:t xml:space="preserve">. Los alumnos que en ese proceso de evaluación de la materia pendiente no la hubieran recuperado, podrán presentarse a las pruebas extraordinarias de septiembre. </w:t>
      </w:r>
    </w:p>
    <w:p w:rsidR="0013713E" w:rsidRPr="00741A78" w:rsidRDefault="0013713E" w:rsidP="00741A78">
      <w:pPr>
        <w:pStyle w:val="NormalWeb"/>
        <w:spacing w:after="120" w:line="240" w:lineRule="exact"/>
        <w:rPr>
          <w:sz w:val="22"/>
          <w:szCs w:val="22"/>
        </w:rPr>
      </w:pPr>
    </w:p>
    <w:p w:rsidR="0013713E" w:rsidRPr="00741A78" w:rsidRDefault="0013713E" w:rsidP="00741A78">
      <w:pPr>
        <w:pStyle w:val="NormalWeb"/>
        <w:spacing w:after="120" w:line="240" w:lineRule="exact"/>
        <w:rPr>
          <w:rFonts w:ascii="Arial" w:hAnsi="Arial" w:cs="Arial"/>
          <w:b/>
          <w:bCs/>
          <w:color w:val="000000"/>
          <w:sz w:val="22"/>
          <w:szCs w:val="22"/>
          <w:u w:val="single"/>
        </w:rPr>
      </w:pPr>
      <w:r w:rsidRPr="00741A78">
        <w:rPr>
          <w:rFonts w:ascii="Arial" w:hAnsi="Arial" w:cs="Arial"/>
          <w:b/>
          <w:bCs/>
          <w:color w:val="000000"/>
          <w:sz w:val="22"/>
          <w:szCs w:val="22"/>
          <w:u w:val="single"/>
        </w:rPr>
        <w:t xml:space="preserve">RECUPERACIÓN DE LA TECNOLOGÍA PENDIENTE DE 2º ESO </w:t>
      </w:r>
    </w:p>
    <w:p w:rsidR="0013713E" w:rsidRPr="00741A78" w:rsidRDefault="0013713E" w:rsidP="00741A78">
      <w:pPr>
        <w:pStyle w:val="NormalWeb"/>
        <w:spacing w:after="120" w:line="276" w:lineRule="auto"/>
        <w:ind w:left="709"/>
        <w:rPr>
          <w:rFonts w:ascii="Arial" w:hAnsi="Arial" w:cs="Arial"/>
          <w:color w:val="000000"/>
          <w:sz w:val="22"/>
          <w:szCs w:val="22"/>
        </w:rPr>
      </w:pPr>
      <w:r w:rsidRPr="00741A78">
        <w:rPr>
          <w:rFonts w:ascii="Arial" w:hAnsi="Arial" w:cs="Arial"/>
          <w:color w:val="000000"/>
          <w:sz w:val="22"/>
          <w:szCs w:val="22"/>
        </w:rPr>
        <w:t xml:space="preserve">Los alumnos de tercer curso que tienen la Tecnología de segundo suspensa, como todos los alumnos la cursan en segundo, se evaluará también el progreso del alumno a lo largo del curso en el que se encuentra (se observará la consecución de los objetivos específicos de segundo que son coincidentes con los de tercero y para aquellos que no lo son, se hará a través del plan de trabajo). </w:t>
      </w:r>
    </w:p>
    <w:p w:rsidR="0013713E" w:rsidRPr="00741A78" w:rsidRDefault="0013713E" w:rsidP="00741A78">
      <w:pPr>
        <w:pStyle w:val="NormalWeb"/>
        <w:spacing w:after="120" w:line="276" w:lineRule="auto"/>
        <w:ind w:left="709"/>
        <w:rPr>
          <w:rFonts w:ascii="Arial" w:hAnsi="Arial" w:cs="Arial"/>
          <w:color w:val="000000"/>
          <w:sz w:val="22"/>
          <w:szCs w:val="22"/>
        </w:rPr>
      </w:pPr>
      <w:r w:rsidRPr="00741A78">
        <w:rPr>
          <w:rFonts w:ascii="Arial" w:hAnsi="Arial" w:cs="Arial"/>
          <w:color w:val="000000"/>
          <w:sz w:val="22"/>
          <w:szCs w:val="22"/>
        </w:rPr>
        <w:t xml:space="preserve">Se considerará que han aprobado la materia pendiente, sí existe un progreso positivo en el nivel de tercero y además han realizado las actividades propuestas para la recuperación de segundo. </w:t>
      </w:r>
    </w:p>
    <w:p w:rsidR="0013713E" w:rsidRDefault="0013713E" w:rsidP="00741A78">
      <w:pPr>
        <w:pStyle w:val="NormalWeb"/>
        <w:spacing w:after="120" w:line="276" w:lineRule="auto"/>
        <w:ind w:left="709"/>
        <w:rPr>
          <w:rFonts w:ascii="Arial" w:hAnsi="Arial" w:cs="Arial"/>
          <w:color w:val="000000"/>
          <w:sz w:val="22"/>
          <w:szCs w:val="22"/>
        </w:rPr>
      </w:pPr>
      <w:r w:rsidRPr="00741A78">
        <w:rPr>
          <w:rFonts w:ascii="Arial" w:hAnsi="Arial" w:cs="Arial"/>
          <w:color w:val="000000"/>
          <w:sz w:val="22"/>
          <w:szCs w:val="22"/>
        </w:rPr>
        <w:t xml:space="preserve">Se considerará aprobada la asignatura pendiente sí la calificación global obtenida es igual o superior a cinco. Sí el alumno obtiene una calificación global inferior a cinco, se presentará a una prueba extraordinaria en los primeros días de septiembre, sobre los contenidos mínimos exigibles. </w:t>
      </w:r>
    </w:p>
    <w:p w:rsidR="00741A78" w:rsidRPr="00741A78" w:rsidRDefault="00741A78" w:rsidP="00741A78">
      <w:pPr>
        <w:pStyle w:val="NormalWeb"/>
        <w:spacing w:after="120" w:line="240" w:lineRule="exact"/>
        <w:rPr>
          <w:rFonts w:ascii="Arial" w:hAnsi="Arial" w:cs="Arial"/>
          <w:color w:val="000000"/>
          <w:sz w:val="22"/>
          <w:szCs w:val="22"/>
        </w:rPr>
      </w:pPr>
    </w:p>
    <w:p w:rsidR="0013713E" w:rsidRPr="00741A78" w:rsidRDefault="0013713E" w:rsidP="00741A78">
      <w:pPr>
        <w:pStyle w:val="NormalWeb"/>
        <w:spacing w:after="120" w:line="240" w:lineRule="exact"/>
        <w:rPr>
          <w:rFonts w:ascii="Arial" w:hAnsi="Arial" w:cs="Arial"/>
          <w:b/>
          <w:bCs/>
          <w:color w:val="000000"/>
          <w:sz w:val="22"/>
          <w:szCs w:val="22"/>
          <w:u w:val="single"/>
        </w:rPr>
      </w:pPr>
      <w:r w:rsidRPr="00741A78">
        <w:rPr>
          <w:rFonts w:ascii="Arial" w:hAnsi="Arial" w:cs="Arial"/>
          <w:b/>
          <w:bCs/>
          <w:color w:val="000000"/>
          <w:sz w:val="22"/>
          <w:szCs w:val="22"/>
          <w:u w:val="single"/>
        </w:rPr>
        <w:t xml:space="preserve">RECUPERACIÓN DE LA TECNOLOGÍA PENDIENTE DE 3º ESO </w:t>
      </w:r>
    </w:p>
    <w:p w:rsidR="0013713E" w:rsidRPr="00741A78" w:rsidRDefault="0013713E" w:rsidP="00741A78">
      <w:pPr>
        <w:pStyle w:val="NormalWeb"/>
        <w:spacing w:after="120" w:line="276" w:lineRule="auto"/>
        <w:ind w:left="709"/>
        <w:rPr>
          <w:rFonts w:ascii="Arial" w:hAnsi="Arial" w:cs="Arial"/>
          <w:color w:val="000000"/>
          <w:sz w:val="22"/>
          <w:szCs w:val="22"/>
        </w:rPr>
      </w:pPr>
      <w:r w:rsidRPr="00741A78">
        <w:rPr>
          <w:rFonts w:ascii="Arial" w:hAnsi="Arial" w:cs="Arial"/>
          <w:color w:val="000000"/>
          <w:sz w:val="22"/>
          <w:szCs w:val="22"/>
        </w:rPr>
        <w:t xml:space="preserve">Los alumnos que promocionen a cuarto curso con la Tecnología suspensa, la recuperarán a lo largo del curso realizando el </w:t>
      </w:r>
      <w:r w:rsidRPr="00741A78">
        <w:rPr>
          <w:rFonts w:ascii="Arial" w:hAnsi="Arial" w:cs="Arial"/>
          <w:b/>
          <w:bCs/>
          <w:color w:val="000000"/>
          <w:sz w:val="22"/>
          <w:szCs w:val="22"/>
        </w:rPr>
        <w:t xml:space="preserve">plan de trabajo </w:t>
      </w:r>
      <w:r w:rsidRPr="00741A78">
        <w:rPr>
          <w:rFonts w:ascii="Arial" w:hAnsi="Arial" w:cs="Arial"/>
          <w:color w:val="000000"/>
          <w:sz w:val="22"/>
          <w:szCs w:val="22"/>
        </w:rPr>
        <w:t xml:space="preserve">propuesto. Sí las posibilidades organizativas lo permiten, las actividades se desarrollarán como clases específicas de recuperación. En todo caso, se fijará una hora para realizar el seguimiento del plan de trabajo. Se evaluará </w:t>
      </w:r>
      <w:r w:rsidRPr="00741A78">
        <w:rPr>
          <w:rFonts w:ascii="Arial" w:hAnsi="Arial" w:cs="Arial"/>
          <w:b/>
          <w:bCs/>
          <w:color w:val="000000"/>
          <w:sz w:val="22"/>
          <w:szCs w:val="22"/>
        </w:rPr>
        <w:t>e</w:t>
      </w:r>
      <w:r w:rsidRPr="00741A78">
        <w:rPr>
          <w:rFonts w:ascii="Arial" w:hAnsi="Arial" w:cs="Arial"/>
          <w:color w:val="000000"/>
          <w:sz w:val="22"/>
          <w:szCs w:val="22"/>
        </w:rPr>
        <w:t xml:space="preserve">l progreso del alumno, las actividades y las pruebas objetivas que se propongan a lo largo del periodo lectivo correspondiente. </w:t>
      </w:r>
    </w:p>
    <w:p w:rsidR="0013713E" w:rsidRPr="00741A78" w:rsidRDefault="0013713E" w:rsidP="00741A78">
      <w:pPr>
        <w:pStyle w:val="NormalWeb"/>
        <w:spacing w:after="120" w:line="276" w:lineRule="auto"/>
        <w:ind w:left="709"/>
        <w:rPr>
          <w:rFonts w:ascii="Arial" w:hAnsi="Arial" w:cs="Arial"/>
          <w:color w:val="000000"/>
          <w:sz w:val="22"/>
          <w:szCs w:val="22"/>
        </w:rPr>
      </w:pPr>
      <w:r w:rsidRPr="00741A78">
        <w:rPr>
          <w:rFonts w:ascii="Arial" w:hAnsi="Arial" w:cs="Arial"/>
          <w:color w:val="000000"/>
          <w:sz w:val="22"/>
          <w:szCs w:val="22"/>
        </w:rPr>
        <w:t xml:space="preserve">Se considerará que han aprobado la materia pendiente, sí las pruebas objetivas y las actividades propuestas que hayan realizado tienen una calificación igual o superior a cinco. Los que no hayan obtenido una evaluación positiva realizarán una prueba extraordinaria en septiembre, que versará sobre los contenidos mínimos exigibles. </w:t>
      </w:r>
    </w:p>
    <w:p w:rsidR="00D80670" w:rsidRDefault="00D80670">
      <w:pPr>
        <w:rPr>
          <w:rFonts w:ascii="Arial" w:eastAsia="Times New Roman" w:hAnsi="Arial" w:cs="Tms Rmn"/>
          <w:lang w:eastAsia="ar-SA"/>
        </w:rPr>
      </w:pPr>
      <w:r>
        <w:rPr>
          <w:rFonts w:ascii="Arial" w:hAnsi="Arial"/>
        </w:rPr>
        <w:br w:type="page"/>
      </w:r>
    </w:p>
    <w:p w:rsidR="004B6B14" w:rsidRDefault="004B6B14" w:rsidP="00BE15CF">
      <w:pPr>
        <w:pStyle w:val="Sangradetextonormal"/>
        <w:ind w:left="567"/>
        <w:rPr>
          <w:rFonts w:ascii="Arial" w:hAnsi="Arial"/>
        </w:rPr>
      </w:pPr>
    </w:p>
    <w:p w:rsidR="004B6B14" w:rsidRPr="00FB2024" w:rsidRDefault="004B6B14" w:rsidP="0009640C">
      <w:pPr>
        <w:pStyle w:val="Prrafodelista"/>
        <w:numPr>
          <w:ilvl w:val="0"/>
          <w:numId w:val="113"/>
        </w:numPr>
        <w:shd w:val="clear" w:color="auto" w:fill="F2DBDB" w:themeFill="accent2" w:themeFillTint="33"/>
        <w:rPr>
          <w:b/>
          <w:sz w:val="28"/>
          <w:szCs w:val="28"/>
        </w:rPr>
      </w:pPr>
      <w:r w:rsidRPr="00FB2024">
        <w:rPr>
          <w:b/>
          <w:sz w:val="28"/>
          <w:szCs w:val="28"/>
        </w:rPr>
        <w:t>RECURSOS DIDÁCTICOS.</w:t>
      </w:r>
    </w:p>
    <w:p w:rsidR="00771BD1" w:rsidRDefault="00771BD1" w:rsidP="00771BD1">
      <w:pPr>
        <w:pStyle w:val="Sangradetextonormal"/>
        <w:ind w:left="360"/>
        <w:rPr>
          <w:rFonts w:ascii="Arial" w:hAnsi="Arial"/>
          <w:szCs w:val="22"/>
        </w:rPr>
      </w:pPr>
      <w:r>
        <w:rPr>
          <w:rFonts w:ascii="Arial" w:hAnsi="Arial"/>
          <w:szCs w:val="22"/>
        </w:rPr>
        <w:t>Todas las asignaturas de Tecnología se imparten en el Aula-Taller de tecnología que constituye uno de los recursos más importantes. El aula dispone de recursos TIC, contando con 16 ordenadores de alumno y uno de profesor, también dispone de Proyector.</w:t>
      </w:r>
    </w:p>
    <w:p w:rsidR="00771BD1" w:rsidRPr="00771BD1" w:rsidRDefault="00771BD1" w:rsidP="00771BD1">
      <w:pPr>
        <w:pStyle w:val="Sangradetextonormal"/>
        <w:ind w:left="360"/>
        <w:rPr>
          <w:rFonts w:ascii="Arial" w:hAnsi="Arial"/>
          <w:szCs w:val="22"/>
        </w:rPr>
      </w:pPr>
      <w:r>
        <w:rPr>
          <w:rFonts w:ascii="Arial" w:hAnsi="Arial"/>
          <w:szCs w:val="22"/>
        </w:rPr>
        <w:t>El aula-taller dispone de una zona para trabajos de taller y otra zona con mesas para trabajo en grupo.</w:t>
      </w:r>
    </w:p>
    <w:p w:rsidR="00771BD1" w:rsidRDefault="00771BD1" w:rsidP="00771BD1">
      <w:pPr>
        <w:pStyle w:val="Sangradetextonormal"/>
        <w:ind w:left="360"/>
        <w:rPr>
          <w:rFonts w:ascii="Arial" w:hAnsi="Arial"/>
          <w:b/>
          <w:sz w:val="24"/>
          <w:szCs w:val="24"/>
        </w:rPr>
      </w:pPr>
    </w:p>
    <w:p w:rsidR="004B6B14" w:rsidRDefault="00771BD1" w:rsidP="00771BD1">
      <w:pPr>
        <w:pStyle w:val="Sangradetextonormal"/>
        <w:numPr>
          <w:ilvl w:val="1"/>
          <w:numId w:val="53"/>
        </w:numPr>
        <w:rPr>
          <w:rFonts w:ascii="Arial" w:hAnsi="Arial"/>
          <w:b/>
          <w:sz w:val="24"/>
          <w:szCs w:val="24"/>
        </w:rPr>
      </w:pPr>
      <w:r w:rsidRPr="00771BD1">
        <w:rPr>
          <w:rFonts w:ascii="Arial" w:hAnsi="Arial"/>
          <w:b/>
          <w:sz w:val="24"/>
          <w:szCs w:val="24"/>
        </w:rPr>
        <w:t>TECNOLOGÍA 2ºESO y 3ºESO</w:t>
      </w:r>
    </w:p>
    <w:p w:rsidR="00771BD1" w:rsidRDefault="00771BD1" w:rsidP="00771BD1">
      <w:pPr>
        <w:pStyle w:val="Sangradetextonormal"/>
        <w:rPr>
          <w:rFonts w:ascii="Arial" w:hAnsi="Arial"/>
          <w:b/>
          <w:sz w:val="24"/>
          <w:szCs w:val="24"/>
        </w:rPr>
      </w:pPr>
    </w:p>
    <w:p w:rsidR="00771BD1" w:rsidRDefault="00771BD1" w:rsidP="00771BD1">
      <w:pPr>
        <w:pStyle w:val="Sangradetextonormal"/>
        <w:rPr>
          <w:rFonts w:ascii="Arial" w:hAnsi="Arial"/>
          <w:szCs w:val="22"/>
        </w:rPr>
      </w:pPr>
      <w:r>
        <w:rPr>
          <w:rFonts w:ascii="Arial" w:hAnsi="Arial"/>
          <w:szCs w:val="22"/>
        </w:rPr>
        <w:t>Los libros del alumno utilizado en 2º y 3º de ESO son:</w:t>
      </w:r>
    </w:p>
    <w:p w:rsidR="00771BD1" w:rsidRDefault="00771BD1" w:rsidP="00771BD1">
      <w:pPr>
        <w:pStyle w:val="Sangradetextonormal"/>
        <w:rPr>
          <w:rFonts w:ascii="Arial" w:hAnsi="Arial"/>
          <w:szCs w:val="22"/>
        </w:rPr>
      </w:pPr>
    </w:p>
    <w:p w:rsidR="00771BD1" w:rsidRDefault="00771BD1" w:rsidP="00771BD1">
      <w:pPr>
        <w:pStyle w:val="Sangradetextonormal"/>
        <w:rPr>
          <w:rFonts w:ascii="Arial" w:hAnsi="Arial"/>
          <w:szCs w:val="22"/>
        </w:rPr>
      </w:pPr>
      <w:r>
        <w:rPr>
          <w:rFonts w:ascii="Arial" w:hAnsi="Arial"/>
          <w:szCs w:val="22"/>
        </w:rPr>
        <w:t>Tecnologias I ESO , Proyecto ADARVE de la editorial Oxford para 2º de ESO</w:t>
      </w:r>
    </w:p>
    <w:p w:rsidR="00771BD1" w:rsidRDefault="00771BD1" w:rsidP="00771BD1">
      <w:pPr>
        <w:pStyle w:val="Sangradetextonormal"/>
        <w:rPr>
          <w:rFonts w:ascii="Arial" w:hAnsi="Arial"/>
          <w:szCs w:val="22"/>
        </w:rPr>
      </w:pPr>
      <w:r>
        <w:rPr>
          <w:rFonts w:ascii="Arial" w:hAnsi="Arial"/>
          <w:szCs w:val="22"/>
        </w:rPr>
        <w:t>Tecnologías II ESO, proyecto ADARVE de la editorial Oxford para 3º de ESO</w:t>
      </w:r>
    </w:p>
    <w:p w:rsidR="00771BD1" w:rsidRDefault="00771BD1" w:rsidP="00771BD1">
      <w:pPr>
        <w:pStyle w:val="Sangradetextonormal"/>
        <w:rPr>
          <w:rFonts w:ascii="Arial" w:hAnsi="Arial"/>
          <w:szCs w:val="22"/>
        </w:rPr>
      </w:pPr>
    </w:p>
    <w:p w:rsidR="00771BD1" w:rsidRDefault="00771BD1" w:rsidP="00771BD1">
      <w:pPr>
        <w:pStyle w:val="Sangradetextonormal"/>
        <w:rPr>
          <w:rFonts w:ascii="Arial" w:hAnsi="Arial"/>
          <w:szCs w:val="22"/>
        </w:rPr>
      </w:pPr>
      <w:r>
        <w:rPr>
          <w:rFonts w:ascii="Arial" w:hAnsi="Arial"/>
          <w:szCs w:val="22"/>
        </w:rPr>
        <w:t xml:space="preserve">Al ser una asignatura bilingüe en estos niveles también se utiliza como    material de apoyo los libros de la misma editorial para bilingüismo: Technologies ESO I y Technologies ESO II. </w:t>
      </w:r>
    </w:p>
    <w:p w:rsidR="00771BD1" w:rsidRDefault="00771BD1" w:rsidP="00771BD1">
      <w:pPr>
        <w:pStyle w:val="Sangradetextonormal"/>
        <w:rPr>
          <w:rFonts w:ascii="Arial" w:hAnsi="Arial"/>
          <w:szCs w:val="22"/>
        </w:rPr>
      </w:pPr>
      <w:r>
        <w:rPr>
          <w:rFonts w:ascii="Arial" w:hAnsi="Arial"/>
          <w:szCs w:val="22"/>
        </w:rPr>
        <w:t>También se utilizan diversos materiales de blogs y páginas web.</w:t>
      </w:r>
    </w:p>
    <w:p w:rsidR="00771BD1" w:rsidRPr="00D146B9" w:rsidRDefault="00771BD1" w:rsidP="00771BD1">
      <w:pPr>
        <w:pStyle w:val="Sangradetextonormal"/>
        <w:rPr>
          <w:rFonts w:ascii="Arial" w:hAnsi="Arial"/>
          <w:b/>
          <w:szCs w:val="22"/>
        </w:rPr>
      </w:pPr>
    </w:p>
    <w:p w:rsidR="00771BD1" w:rsidRPr="0055157B" w:rsidRDefault="00771BD1" w:rsidP="00D146B9">
      <w:pPr>
        <w:pStyle w:val="Sangradetextonormal"/>
        <w:numPr>
          <w:ilvl w:val="1"/>
          <w:numId w:val="53"/>
        </w:numPr>
        <w:rPr>
          <w:rFonts w:ascii="Arial" w:hAnsi="Arial"/>
          <w:b/>
          <w:sz w:val="24"/>
          <w:szCs w:val="24"/>
        </w:rPr>
      </w:pPr>
      <w:r w:rsidRPr="00D146B9">
        <w:rPr>
          <w:rFonts w:ascii="Arial" w:hAnsi="Arial"/>
          <w:b/>
          <w:sz w:val="24"/>
          <w:szCs w:val="24"/>
        </w:rPr>
        <w:t>TECNOLOGÍA 4º ESO</w:t>
      </w:r>
      <w:r w:rsidRPr="0055157B">
        <w:rPr>
          <w:rFonts w:ascii="Arial" w:hAnsi="Arial"/>
          <w:b/>
          <w:sz w:val="24"/>
          <w:szCs w:val="24"/>
        </w:rPr>
        <w:t>.</w:t>
      </w:r>
    </w:p>
    <w:p w:rsidR="00D80670" w:rsidRPr="0055157B" w:rsidRDefault="00D80670" w:rsidP="0055157B">
      <w:pPr>
        <w:pStyle w:val="Sangradetextonormal"/>
        <w:ind w:left="360"/>
        <w:rPr>
          <w:rFonts w:ascii="Arial" w:hAnsi="Arial"/>
          <w:b/>
          <w:sz w:val="24"/>
          <w:szCs w:val="24"/>
        </w:rPr>
      </w:pPr>
    </w:p>
    <w:p w:rsidR="00D80670" w:rsidRDefault="00D80670" w:rsidP="00D80670">
      <w:pPr>
        <w:pStyle w:val="Sangradetextonormal"/>
        <w:rPr>
          <w:rFonts w:ascii="Arial" w:hAnsi="Arial"/>
          <w:szCs w:val="22"/>
        </w:rPr>
      </w:pPr>
      <w:r>
        <w:rPr>
          <w:rFonts w:ascii="Arial" w:hAnsi="Arial"/>
          <w:szCs w:val="22"/>
        </w:rPr>
        <w:t>Apuntes proporcionados por el profesor.</w:t>
      </w:r>
    </w:p>
    <w:p w:rsidR="00D80670" w:rsidRDefault="00D80670" w:rsidP="00D80670">
      <w:pPr>
        <w:pStyle w:val="Sangradetextonormal"/>
        <w:rPr>
          <w:rFonts w:ascii="Arial" w:hAnsi="Arial"/>
          <w:szCs w:val="22"/>
        </w:rPr>
      </w:pPr>
      <w:r>
        <w:rPr>
          <w:rFonts w:ascii="Arial" w:hAnsi="Arial"/>
          <w:szCs w:val="22"/>
        </w:rPr>
        <w:t>Páginas webs y blogs</w:t>
      </w:r>
    </w:p>
    <w:p w:rsidR="00771BD1" w:rsidRDefault="00771BD1" w:rsidP="00771BD1">
      <w:pPr>
        <w:pStyle w:val="Sangradetextonormal"/>
        <w:rPr>
          <w:rFonts w:ascii="Arial" w:hAnsi="Arial"/>
          <w:szCs w:val="22"/>
        </w:rPr>
      </w:pPr>
    </w:p>
    <w:p w:rsidR="00771BD1" w:rsidRPr="00D146B9" w:rsidRDefault="00D146B9" w:rsidP="00771BD1">
      <w:pPr>
        <w:pStyle w:val="Sangradetextonormal"/>
        <w:numPr>
          <w:ilvl w:val="1"/>
          <w:numId w:val="53"/>
        </w:numPr>
        <w:rPr>
          <w:rFonts w:ascii="Arial" w:hAnsi="Arial"/>
          <w:b/>
          <w:sz w:val="24"/>
          <w:szCs w:val="24"/>
        </w:rPr>
      </w:pPr>
      <w:r w:rsidRPr="00D146B9">
        <w:rPr>
          <w:rFonts w:ascii="Arial" w:hAnsi="Arial"/>
          <w:b/>
          <w:sz w:val="24"/>
          <w:szCs w:val="24"/>
        </w:rPr>
        <w:t>TECNOLOGÍA 3º Y 4º de Diversificación</w:t>
      </w:r>
    </w:p>
    <w:p w:rsidR="00D80670" w:rsidRDefault="00D80670" w:rsidP="00D80670">
      <w:pPr>
        <w:pStyle w:val="Sangradetextonormal"/>
        <w:rPr>
          <w:rFonts w:ascii="Arial" w:hAnsi="Arial"/>
          <w:szCs w:val="22"/>
        </w:rPr>
      </w:pPr>
    </w:p>
    <w:p w:rsidR="00D80670" w:rsidRDefault="00D80670" w:rsidP="00D80670">
      <w:pPr>
        <w:pStyle w:val="Sangradetextonormal"/>
        <w:rPr>
          <w:rFonts w:ascii="Arial" w:hAnsi="Arial"/>
          <w:szCs w:val="22"/>
        </w:rPr>
      </w:pPr>
      <w:r>
        <w:rPr>
          <w:rFonts w:ascii="Arial" w:hAnsi="Arial"/>
          <w:szCs w:val="22"/>
        </w:rPr>
        <w:t>Apuntes proporcionados por el profesor.</w:t>
      </w:r>
    </w:p>
    <w:p w:rsidR="00D80670" w:rsidRDefault="00D80670" w:rsidP="00D80670">
      <w:pPr>
        <w:pStyle w:val="Sangradetextonormal"/>
        <w:rPr>
          <w:rFonts w:ascii="Arial" w:hAnsi="Arial"/>
          <w:szCs w:val="22"/>
        </w:rPr>
      </w:pPr>
      <w:r>
        <w:rPr>
          <w:rFonts w:ascii="Arial" w:hAnsi="Arial"/>
          <w:szCs w:val="22"/>
        </w:rPr>
        <w:t>Páginas webs y blogs</w:t>
      </w:r>
    </w:p>
    <w:p w:rsidR="00D80670" w:rsidRDefault="00D80670" w:rsidP="00D146B9">
      <w:pPr>
        <w:pStyle w:val="Prrafodelista"/>
        <w:rPr>
          <w:rFonts w:ascii="Arial" w:hAnsi="Arial"/>
        </w:rPr>
      </w:pPr>
    </w:p>
    <w:p w:rsidR="00D146B9" w:rsidRDefault="00D146B9" w:rsidP="00771BD1">
      <w:pPr>
        <w:pStyle w:val="Sangradetextonormal"/>
        <w:numPr>
          <w:ilvl w:val="1"/>
          <w:numId w:val="53"/>
        </w:numPr>
        <w:rPr>
          <w:rFonts w:ascii="Arial" w:hAnsi="Arial"/>
          <w:b/>
          <w:sz w:val="24"/>
          <w:szCs w:val="24"/>
        </w:rPr>
      </w:pPr>
      <w:r w:rsidRPr="00D146B9">
        <w:rPr>
          <w:rFonts w:ascii="Arial" w:hAnsi="Arial"/>
          <w:b/>
          <w:sz w:val="24"/>
          <w:szCs w:val="24"/>
        </w:rPr>
        <w:t>Area Cientifico-Técnica (2ºPCPI)</w:t>
      </w:r>
    </w:p>
    <w:p w:rsidR="0055157B" w:rsidRDefault="0055157B" w:rsidP="0055157B">
      <w:pPr>
        <w:pStyle w:val="Sangradetextonormal"/>
        <w:rPr>
          <w:rFonts w:ascii="Arial" w:hAnsi="Arial"/>
          <w:szCs w:val="22"/>
        </w:rPr>
      </w:pPr>
    </w:p>
    <w:p w:rsidR="0055157B" w:rsidRDefault="0055157B" w:rsidP="0055157B">
      <w:pPr>
        <w:pStyle w:val="Sangradetextonormal"/>
        <w:rPr>
          <w:rFonts w:ascii="Arial" w:hAnsi="Arial"/>
          <w:szCs w:val="22"/>
        </w:rPr>
      </w:pPr>
      <w:r>
        <w:rPr>
          <w:rFonts w:ascii="Arial" w:hAnsi="Arial"/>
          <w:szCs w:val="22"/>
        </w:rPr>
        <w:t>Apuntes proporcionados por el profesor.</w:t>
      </w:r>
    </w:p>
    <w:p w:rsidR="0055157B" w:rsidRDefault="0055157B" w:rsidP="0055157B">
      <w:pPr>
        <w:pStyle w:val="Sangradetextonormal"/>
        <w:rPr>
          <w:rFonts w:ascii="Arial" w:hAnsi="Arial"/>
          <w:szCs w:val="22"/>
        </w:rPr>
      </w:pPr>
      <w:r>
        <w:rPr>
          <w:rFonts w:ascii="Arial" w:hAnsi="Arial"/>
          <w:szCs w:val="22"/>
        </w:rPr>
        <w:t>Páginas webs y blogs</w:t>
      </w:r>
    </w:p>
    <w:p w:rsidR="0055157B" w:rsidRDefault="0055157B" w:rsidP="00D146B9">
      <w:pPr>
        <w:pStyle w:val="Prrafodelista"/>
        <w:rPr>
          <w:rFonts w:ascii="Arial" w:hAnsi="Arial"/>
          <w:b/>
          <w:sz w:val="24"/>
          <w:szCs w:val="24"/>
        </w:rPr>
      </w:pPr>
    </w:p>
    <w:p w:rsidR="00D146B9" w:rsidRPr="00D146B9" w:rsidRDefault="00D146B9" w:rsidP="00771BD1">
      <w:pPr>
        <w:pStyle w:val="Sangradetextonormal"/>
        <w:numPr>
          <w:ilvl w:val="1"/>
          <w:numId w:val="53"/>
        </w:numPr>
        <w:rPr>
          <w:rFonts w:ascii="Arial" w:hAnsi="Arial"/>
          <w:b/>
          <w:sz w:val="24"/>
          <w:szCs w:val="24"/>
        </w:rPr>
      </w:pPr>
      <w:r>
        <w:rPr>
          <w:rFonts w:ascii="Arial" w:hAnsi="Arial"/>
          <w:b/>
          <w:sz w:val="24"/>
          <w:szCs w:val="24"/>
        </w:rPr>
        <w:t>Proyectos Integrados</w:t>
      </w:r>
    </w:p>
    <w:p w:rsidR="0055157B" w:rsidRDefault="0055157B" w:rsidP="0055157B">
      <w:pPr>
        <w:pStyle w:val="Sangradetextonormal"/>
        <w:rPr>
          <w:rFonts w:ascii="Arial" w:hAnsi="Arial"/>
          <w:szCs w:val="22"/>
        </w:rPr>
      </w:pPr>
    </w:p>
    <w:p w:rsidR="0055157B" w:rsidRDefault="0055157B" w:rsidP="0055157B">
      <w:pPr>
        <w:pStyle w:val="Sangradetextonormal"/>
        <w:rPr>
          <w:rFonts w:ascii="Arial" w:hAnsi="Arial"/>
          <w:szCs w:val="22"/>
        </w:rPr>
      </w:pPr>
      <w:r>
        <w:rPr>
          <w:rFonts w:ascii="Arial" w:hAnsi="Arial"/>
          <w:szCs w:val="22"/>
        </w:rPr>
        <w:t>Apuntes proporcionados por el profesor.</w:t>
      </w:r>
    </w:p>
    <w:p w:rsidR="0055157B" w:rsidRDefault="0055157B" w:rsidP="0055157B">
      <w:pPr>
        <w:pStyle w:val="Sangradetextonormal"/>
        <w:rPr>
          <w:rFonts w:ascii="Arial" w:hAnsi="Arial"/>
          <w:szCs w:val="22"/>
        </w:rPr>
      </w:pPr>
      <w:r>
        <w:rPr>
          <w:rFonts w:ascii="Arial" w:hAnsi="Arial"/>
          <w:szCs w:val="22"/>
        </w:rPr>
        <w:t>Páginas webs y blogs</w:t>
      </w:r>
    </w:p>
    <w:p w:rsidR="004B6B14" w:rsidRDefault="004B6B14" w:rsidP="00771BD1">
      <w:pPr>
        <w:pStyle w:val="Sangradetextonormal"/>
        <w:ind w:left="360"/>
        <w:rPr>
          <w:rFonts w:ascii="Arial" w:hAnsi="Arial"/>
        </w:rPr>
      </w:pPr>
    </w:p>
    <w:p w:rsidR="00061EFA" w:rsidRDefault="00061EFA">
      <w:pPr>
        <w:rPr>
          <w:rFonts w:ascii="Arial" w:eastAsia="Times New Roman" w:hAnsi="Arial" w:cs="Tms Rmn"/>
          <w:szCs w:val="20"/>
          <w:lang w:val="es-ES_tradnl" w:eastAsia="ar-SA"/>
        </w:rPr>
      </w:pPr>
      <w:r>
        <w:rPr>
          <w:rFonts w:ascii="Arial" w:hAnsi="Arial"/>
        </w:rPr>
        <w:br w:type="page"/>
      </w:r>
    </w:p>
    <w:p w:rsidR="004B6B14" w:rsidRPr="00FB2024" w:rsidRDefault="004B6B14" w:rsidP="0009640C">
      <w:pPr>
        <w:pStyle w:val="Prrafodelista"/>
        <w:numPr>
          <w:ilvl w:val="0"/>
          <w:numId w:val="113"/>
        </w:numPr>
        <w:shd w:val="clear" w:color="auto" w:fill="F2DBDB" w:themeFill="accent2" w:themeFillTint="33"/>
        <w:rPr>
          <w:b/>
          <w:sz w:val="28"/>
          <w:szCs w:val="28"/>
        </w:rPr>
      </w:pPr>
      <w:r w:rsidRPr="00FB2024">
        <w:rPr>
          <w:b/>
          <w:sz w:val="28"/>
          <w:szCs w:val="28"/>
        </w:rPr>
        <w:lastRenderedPageBreak/>
        <w:t>ACTIVIDADES COMPLEMENTARIAS Y EXTRAESCOLARES.</w:t>
      </w:r>
    </w:p>
    <w:p w:rsidR="004B6B14" w:rsidRDefault="004B6B14" w:rsidP="004B6B14">
      <w:pPr>
        <w:pStyle w:val="Sangradetextonormal"/>
        <w:rPr>
          <w:rFonts w:ascii="Arial" w:hAnsi="Arial"/>
        </w:rPr>
      </w:pPr>
    </w:p>
    <w:p w:rsidR="00667D08" w:rsidRDefault="00667D08" w:rsidP="00667D08">
      <w:pPr>
        <w:pStyle w:val="Textoindependiente"/>
        <w:spacing w:after="283"/>
        <w:rPr>
          <w:rFonts w:ascii="Arial" w:hAnsi="Arial"/>
        </w:rPr>
      </w:pPr>
      <w:r>
        <w:rPr>
          <w:rFonts w:ascii="Arial" w:hAnsi="Arial"/>
        </w:rPr>
        <w:t>El departamento tiene previsto realizar las siguientes actividades:</w:t>
      </w:r>
    </w:p>
    <w:p w:rsidR="00667D08" w:rsidRDefault="00667D08" w:rsidP="00851D1B">
      <w:pPr>
        <w:pStyle w:val="Textoindependiente"/>
        <w:numPr>
          <w:ilvl w:val="0"/>
          <w:numId w:val="92"/>
        </w:numPr>
        <w:suppressAutoHyphens/>
        <w:spacing w:after="283" w:line="240" w:lineRule="auto"/>
        <w:jc w:val="both"/>
        <w:rPr>
          <w:rFonts w:ascii="Arial" w:hAnsi="Arial"/>
        </w:rPr>
      </w:pPr>
      <w:r>
        <w:rPr>
          <w:rFonts w:ascii="Arial" w:hAnsi="Arial"/>
        </w:rPr>
        <w:t xml:space="preserve">Visita al centro de ciencia PRINCIPIA de Málaga. </w:t>
      </w:r>
    </w:p>
    <w:p w:rsidR="00667D08" w:rsidRDefault="00667D08" w:rsidP="00851D1B">
      <w:pPr>
        <w:pStyle w:val="Textoindependiente"/>
        <w:numPr>
          <w:ilvl w:val="0"/>
          <w:numId w:val="92"/>
        </w:numPr>
        <w:suppressAutoHyphens/>
        <w:spacing w:after="283" w:line="240" w:lineRule="auto"/>
        <w:jc w:val="both"/>
        <w:rPr>
          <w:rFonts w:ascii="Arial" w:hAnsi="Arial"/>
        </w:rPr>
      </w:pPr>
      <w:r>
        <w:rPr>
          <w:rFonts w:ascii="Arial" w:hAnsi="Arial"/>
        </w:rPr>
        <w:t>Visita al Parque de las Ciencias de Granada.</w:t>
      </w:r>
    </w:p>
    <w:p w:rsidR="00667D08" w:rsidRDefault="00667D08" w:rsidP="00851D1B">
      <w:pPr>
        <w:pStyle w:val="Textoindependiente"/>
        <w:numPr>
          <w:ilvl w:val="0"/>
          <w:numId w:val="92"/>
        </w:numPr>
        <w:suppressAutoHyphens/>
        <w:spacing w:after="283" w:line="240" w:lineRule="auto"/>
        <w:jc w:val="both"/>
        <w:rPr>
          <w:rFonts w:ascii="Arial" w:hAnsi="Arial"/>
        </w:rPr>
      </w:pPr>
      <w:r>
        <w:rPr>
          <w:rFonts w:ascii="Arial" w:hAnsi="Arial"/>
        </w:rPr>
        <w:t>Visita a las distintas fábricas del pueblo de Rute.</w:t>
      </w:r>
    </w:p>
    <w:p w:rsidR="00667D08" w:rsidRDefault="00667D08" w:rsidP="00851D1B">
      <w:pPr>
        <w:pStyle w:val="Textoindependiente"/>
        <w:numPr>
          <w:ilvl w:val="0"/>
          <w:numId w:val="92"/>
        </w:numPr>
        <w:suppressAutoHyphens/>
        <w:spacing w:after="283" w:line="240" w:lineRule="auto"/>
        <w:jc w:val="both"/>
        <w:rPr>
          <w:rFonts w:ascii="Arial" w:hAnsi="Arial"/>
        </w:rPr>
      </w:pPr>
      <w:r>
        <w:rPr>
          <w:rFonts w:ascii="Arial" w:hAnsi="Arial"/>
        </w:rPr>
        <w:t>Visita a empresas de la provincia.:</w:t>
      </w:r>
    </w:p>
    <w:p w:rsidR="00667D08" w:rsidRDefault="00667D08" w:rsidP="00851D1B">
      <w:pPr>
        <w:pStyle w:val="Textoindependiente"/>
        <w:numPr>
          <w:ilvl w:val="0"/>
          <w:numId w:val="93"/>
        </w:numPr>
        <w:suppressAutoHyphens/>
        <w:spacing w:after="283" w:line="240" w:lineRule="auto"/>
        <w:ind w:left="1418"/>
        <w:jc w:val="both"/>
        <w:rPr>
          <w:rFonts w:ascii="Arial" w:hAnsi="Arial"/>
        </w:rPr>
      </w:pPr>
      <w:r>
        <w:rPr>
          <w:rFonts w:ascii="Arial" w:hAnsi="Arial"/>
        </w:rPr>
        <w:t xml:space="preserve"> Fábrica del cemento.</w:t>
      </w:r>
    </w:p>
    <w:p w:rsidR="00667D08" w:rsidRDefault="00667D08" w:rsidP="00851D1B">
      <w:pPr>
        <w:pStyle w:val="Textoindependiente"/>
        <w:numPr>
          <w:ilvl w:val="0"/>
          <w:numId w:val="93"/>
        </w:numPr>
        <w:suppressAutoHyphens/>
        <w:spacing w:after="283" w:line="240" w:lineRule="auto"/>
        <w:ind w:left="1418"/>
        <w:jc w:val="both"/>
        <w:rPr>
          <w:rFonts w:ascii="Arial" w:hAnsi="Arial"/>
        </w:rPr>
      </w:pPr>
      <w:r>
        <w:rPr>
          <w:rFonts w:ascii="Arial" w:hAnsi="Arial"/>
        </w:rPr>
        <w:t xml:space="preserve"> Parque tecnológico.</w:t>
      </w:r>
    </w:p>
    <w:p w:rsidR="00667D08" w:rsidRDefault="00667D08" w:rsidP="00851D1B">
      <w:pPr>
        <w:pStyle w:val="Textoindependiente"/>
        <w:numPr>
          <w:ilvl w:val="0"/>
          <w:numId w:val="93"/>
        </w:numPr>
        <w:suppressAutoHyphens/>
        <w:spacing w:after="283" w:line="240" w:lineRule="auto"/>
        <w:ind w:left="1418"/>
        <w:jc w:val="both"/>
        <w:rPr>
          <w:rFonts w:ascii="Arial" w:hAnsi="Arial"/>
        </w:rPr>
      </w:pPr>
      <w:r>
        <w:rPr>
          <w:rFonts w:ascii="Arial" w:hAnsi="Arial"/>
        </w:rPr>
        <w:t xml:space="preserve"> Instalaciones municipales de reciclaje.</w:t>
      </w:r>
    </w:p>
    <w:p w:rsidR="00667D08" w:rsidRDefault="00667D08" w:rsidP="00851D1B">
      <w:pPr>
        <w:pStyle w:val="Textoindependiente"/>
        <w:numPr>
          <w:ilvl w:val="0"/>
          <w:numId w:val="93"/>
        </w:numPr>
        <w:suppressAutoHyphens/>
        <w:spacing w:after="283" w:line="240" w:lineRule="auto"/>
        <w:ind w:left="1418"/>
        <w:jc w:val="both"/>
        <w:rPr>
          <w:rFonts w:ascii="Arial" w:hAnsi="Arial"/>
        </w:rPr>
      </w:pPr>
      <w:r>
        <w:rPr>
          <w:rFonts w:ascii="Arial" w:hAnsi="Arial"/>
        </w:rPr>
        <w:t>Talleres de Renfe.</w:t>
      </w:r>
    </w:p>
    <w:p w:rsidR="004B6B14" w:rsidRPr="00667D08" w:rsidRDefault="00667D08" w:rsidP="00851D1B">
      <w:pPr>
        <w:pStyle w:val="Textoindependiente"/>
        <w:numPr>
          <w:ilvl w:val="0"/>
          <w:numId w:val="93"/>
        </w:numPr>
        <w:suppressAutoHyphens/>
        <w:spacing w:after="283" w:line="240" w:lineRule="auto"/>
        <w:ind w:left="1418"/>
        <w:jc w:val="both"/>
        <w:rPr>
          <w:rFonts w:ascii="Arial" w:hAnsi="Arial"/>
        </w:rPr>
      </w:pPr>
      <w:r w:rsidRPr="00667D08">
        <w:rPr>
          <w:rFonts w:ascii="Arial" w:hAnsi="Arial"/>
        </w:rPr>
        <w:t xml:space="preserve">Esta lista queda abierta a cambios y a </w:t>
      </w:r>
      <w:r>
        <w:rPr>
          <w:rFonts w:ascii="Arial" w:hAnsi="Arial"/>
        </w:rPr>
        <w:t>posibles ofertas que surjan durante el curso.</w:t>
      </w:r>
    </w:p>
    <w:p w:rsidR="00CA1209" w:rsidRDefault="00CA1209">
      <w:pPr>
        <w:rPr>
          <w:rFonts w:ascii="Arial" w:eastAsia="Times New Roman" w:hAnsi="Arial" w:cs="Tms Rmn"/>
          <w:szCs w:val="20"/>
          <w:lang w:val="es-ES_tradnl" w:eastAsia="ar-SA"/>
        </w:rPr>
      </w:pPr>
      <w:r>
        <w:rPr>
          <w:rFonts w:ascii="Arial" w:hAnsi="Arial"/>
        </w:rPr>
        <w:br w:type="page"/>
      </w:r>
    </w:p>
    <w:p w:rsidR="004B6B14" w:rsidRPr="00FB2024" w:rsidRDefault="004B6B14" w:rsidP="0009640C">
      <w:pPr>
        <w:pStyle w:val="Prrafodelista"/>
        <w:numPr>
          <w:ilvl w:val="0"/>
          <w:numId w:val="113"/>
        </w:numPr>
        <w:shd w:val="clear" w:color="auto" w:fill="F2DBDB" w:themeFill="accent2" w:themeFillTint="33"/>
        <w:rPr>
          <w:b/>
          <w:sz w:val="28"/>
          <w:szCs w:val="28"/>
        </w:rPr>
      </w:pPr>
      <w:r w:rsidRPr="00FB2024">
        <w:rPr>
          <w:b/>
          <w:sz w:val="28"/>
          <w:szCs w:val="28"/>
        </w:rPr>
        <w:lastRenderedPageBreak/>
        <w:t>PLAN LECTOR.</w:t>
      </w:r>
    </w:p>
    <w:p w:rsidR="00E60563" w:rsidRPr="00E60563" w:rsidRDefault="00E60563" w:rsidP="00E60563">
      <w:pPr>
        <w:snapToGrid w:val="0"/>
        <w:jc w:val="both"/>
        <w:rPr>
          <w:rFonts w:ascii="Arial" w:hAnsi="Arial" w:cs="Arial"/>
          <w:lang w:val="es-ES_tradnl"/>
        </w:rPr>
      </w:pPr>
      <w:r w:rsidRPr="00E60563">
        <w:rPr>
          <w:rFonts w:ascii="Arial" w:hAnsi="Arial" w:cs="Arial"/>
          <w:lang w:val="es-ES_tradnl"/>
        </w:rPr>
        <w:t>Desde el departamento de tecnología, se fomentará la lectura de libros técnicos, para ello se utilizarán las lecturas que vienen a final de las unidades didácticas. También se utilizarán textos técnicos obtenidos de la prensa diaria. Se utilizarán textos de temas actuales relacionados con la tecnología que despierten el interés de los alumnos.</w:t>
      </w:r>
    </w:p>
    <w:p w:rsidR="00E60563" w:rsidRDefault="00E60563" w:rsidP="00E60563">
      <w:pPr>
        <w:snapToGrid w:val="0"/>
        <w:jc w:val="both"/>
        <w:rPr>
          <w:rFonts w:ascii="Arial" w:hAnsi="Arial" w:cs="Arial"/>
          <w:lang w:val="es-ES_tradnl"/>
        </w:rPr>
      </w:pPr>
      <w:r>
        <w:rPr>
          <w:rFonts w:ascii="Arial" w:hAnsi="Arial" w:cs="Arial"/>
          <w:lang w:val="es-ES_tradnl"/>
        </w:rPr>
        <w:t>Se realizarán lecturas comprensivas en clase para detectar los problemas que puedan tener los alumnos.</w:t>
      </w:r>
    </w:p>
    <w:p w:rsidR="00E60563" w:rsidRDefault="00E60563" w:rsidP="00E60563">
      <w:pPr>
        <w:snapToGrid w:val="0"/>
        <w:jc w:val="both"/>
        <w:rPr>
          <w:rFonts w:ascii="Arial" w:hAnsi="Arial" w:cs="Arial"/>
          <w:lang w:val="es-ES_tradnl"/>
        </w:rPr>
      </w:pPr>
      <w:r>
        <w:rPr>
          <w:rFonts w:ascii="Arial" w:hAnsi="Arial" w:cs="Arial"/>
          <w:lang w:val="es-ES_tradnl"/>
        </w:rPr>
        <w:t>En clase se plantearan tareas en pequeño grupo en las que los alumnos debatan sobre un texto entregado por el profesor y al final lleguen a unas conclusiones comunes.</w:t>
      </w:r>
    </w:p>
    <w:p w:rsidR="00E60563" w:rsidRDefault="00E60563" w:rsidP="00E60563">
      <w:pPr>
        <w:snapToGrid w:val="0"/>
        <w:jc w:val="both"/>
        <w:rPr>
          <w:rFonts w:ascii="Arial" w:hAnsi="Arial" w:cs="Arial"/>
          <w:lang w:val="es-ES_tradnl"/>
        </w:rPr>
      </w:pPr>
      <w:r>
        <w:rPr>
          <w:rFonts w:ascii="Arial" w:hAnsi="Arial" w:cs="Arial"/>
          <w:lang w:val="es-ES_tradnl"/>
        </w:rPr>
        <w:t>En los exámenes se incluirán textos relacionados con el tema que pongan a prueba la competencia lectora de los alumnos. En función de los resultados se tomarán las medidas oportunas.</w:t>
      </w:r>
    </w:p>
    <w:p w:rsidR="00CA1209" w:rsidRDefault="00CA1209">
      <w:pPr>
        <w:rPr>
          <w:rFonts w:ascii="Arial" w:hAnsi="Arial" w:cs="Arial"/>
          <w:lang w:val="es-ES_tradnl"/>
        </w:rPr>
      </w:pPr>
      <w:r>
        <w:rPr>
          <w:rFonts w:ascii="Arial" w:hAnsi="Arial" w:cs="Arial"/>
          <w:lang w:val="es-ES_tradnl"/>
        </w:rPr>
        <w:br w:type="page"/>
      </w:r>
    </w:p>
    <w:p w:rsidR="00FB2024" w:rsidRDefault="004B6B14" w:rsidP="0009640C">
      <w:pPr>
        <w:pStyle w:val="Prrafodelista"/>
        <w:numPr>
          <w:ilvl w:val="0"/>
          <w:numId w:val="113"/>
        </w:numPr>
        <w:shd w:val="clear" w:color="auto" w:fill="F2DBDB" w:themeFill="accent2" w:themeFillTint="33"/>
        <w:rPr>
          <w:b/>
          <w:sz w:val="28"/>
          <w:szCs w:val="28"/>
        </w:rPr>
      </w:pPr>
      <w:r w:rsidRPr="00FB2024">
        <w:rPr>
          <w:b/>
          <w:sz w:val="28"/>
          <w:szCs w:val="28"/>
        </w:rPr>
        <w:lastRenderedPageBreak/>
        <w:t>BILINGÜISMO</w:t>
      </w:r>
    </w:p>
    <w:p w:rsidR="00361844" w:rsidRDefault="00CB72BC" w:rsidP="00361844">
      <w:pPr>
        <w:ind w:left="-555" w:right="-555"/>
        <w:rPr>
          <w:rFonts w:ascii="Arial" w:hAnsi="Arial" w:cs="Arial"/>
        </w:rPr>
      </w:pPr>
      <w:r>
        <w:rPr>
          <w:rFonts w:ascii="Arial" w:hAnsi="Arial" w:cs="Arial"/>
          <w:noProof/>
          <w:lang w:eastAsia="es-ES"/>
        </w:rPr>
        <w:pict>
          <v:roundrect id="_x0000_s1061" style="position:absolute;left:0;text-align:left;margin-left:61.35pt;margin-top:14.45pt;width:352.5pt;height:23.25pt;z-index:251678720" arcsize="10923f" fillcolor="#c2d69b" strokecolor="#c2d69b" strokeweight="1pt">
            <v:fill color2="#eaf1dd" angle="-45" focus="-50%" type="gradient"/>
            <v:shadow on="t" type="perspective" color="#4e6128" opacity=".5" offset="1pt" offset2="-3pt"/>
            <v:textbox style="mso-next-textbox:#_x0000_s1061">
              <w:txbxContent>
                <w:p w:rsidR="00D80670" w:rsidRDefault="00D80670" w:rsidP="00361844">
                  <w:pPr>
                    <w:ind w:left="-555" w:right="-555"/>
                    <w:jc w:val="center"/>
                  </w:pPr>
                  <w:r>
                    <w:rPr>
                      <w:rFonts w:ascii="Arial" w:hAnsi="Arial" w:cs="Arial"/>
                      <w:noProof/>
                      <w:lang w:eastAsia="es-ES"/>
                    </w:rPr>
                    <w:t>INTRODUCCIÓN</w:t>
                  </w:r>
                  <w:r>
                    <w:rPr>
                      <w:rFonts w:ascii="Arial" w:hAnsi="Arial" w:cs="Arial"/>
                    </w:rPr>
                    <w:t>: LA IMPORTANCIA DEL BILINGUISMO</w:t>
                  </w:r>
                </w:p>
              </w:txbxContent>
            </v:textbox>
          </v:roundrect>
        </w:pict>
      </w:r>
    </w:p>
    <w:p w:rsidR="00361844" w:rsidRDefault="00361844" w:rsidP="00361844">
      <w:pPr>
        <w:ind w:left="-555" w:right="-555"/>
        <w:rPr>
          <w:rFonts w:ascii="Arial" w:hAnsi="Arial" w:cs="Arial"/>
        </w:rPr>
      </w:pPr>
    </w:p>
    <w:p w:rsidR="00361844" w:rsidRDefault="00361844" w:rsidP="0055157B">
      <w:pPr>
        <w:ind w:right="-555"/>
        <w:rPr>
          <w:rFonts w:ascii="Arial" w:hAnsi="Arial" w:cs="Arial"/>
        </w:rPr>
      </w:pPr>
      <w:r>
        <w:rPr>
          <w:rFonts w:ascii="Arial" w:hAnsi="Arial" w:cs="Arial"/>
        </w:rPr>
        <w:t xml:space="preserve">El Plan de Fomento del Plurilingüismo subraya la riqueza que aportan el plurilinguismo y el propio proceso de enseñanza/aprendizaje de una lengua. Además de que el aprendizaje de un idioma suponga el desarrollo de </w:t>
      </w:r>
      <w:r>
        <w:rPr>
          <w:rFonts w:ascii="Arial" w:hAnsi="Arial" w:cs="Arial"/>
          <w:b/>
        </w:rPr>
        <w:t xml:space="preserve">competencias lingüísticas, </w:t>
      </w:r>
      <w:r>
        <w:rPr>
          <w:rFonts w:ascii="Arial" w:hAnsi="Arial" w:cs="Arial"/>
        </w:rPr>
        <w:t xml:space="preserve">textual, discursiva y cultural, este proceso de adquisición lingüística, permite lo que se ha llamado el </w:t>
      </w:r>
      <w:r>
        <w:rPr>
          <w:rFonts w:ascii="Arial" w:hAnsi="Arial" w:cs="Arial"/>
          <w:i/>
        </w:rPr>
        <w:t xml:space="preserve">diálogo de culturas, </w:t>
      </w:r>
      <w:r>
        <w:rPr>
          <w:rFonts w:ascii="Arial" w:hAnsi="Arial" w:cs="Arial"/>
        </w:rPr>
        <w:t>pues la clase de lenguas extranjeras es el primer espacio de encuentro y donde el profesorado pasa a ser un “mediador” entre la cultura materna y la extranjera, situándose entre el universo conocido y lo exterior.</w:t>
      </w:r>
    </w:p>
    <w:p w:rsidR="00361844" w:rsidRDefault="00361844" w:rsidP="0055157B">
      <w:pPr>
        <w:ind w:right="-555"/>
        <w:rPr>
          <w:rFonts w:ascii="Arial" w:hAnsi="Arial" w:cs="Arial"/>
        </w:rPr>
      </w:pPr>
    </w:p>
    <w:p w:rsidR="00361844" w:rsidRDefault="00361844" w:rsidP="0055157B">
      <w:pPr>
        <w:ind w:right="-555"/>
        <w:rPr>
          <w:rFonts w:ascii="Arial" w:hAnsi="Arial" w:cs="Arial"/>
        </w:rPr>
      </w:pPr>
      <w:r>
        <w:rPr>
          <w:rFonts w:ascii="Arial" w:hAnsi="Arial" w:cs="Arial"/>
        </w:rPr>
        <w:t xml:space="preserve">El </w:t>
      </w:r>
      <w:r>
        <w:rPr>
          <w:rFonts w:ascii="Arial" w:hAnsi="Arial" w:cs="Arial"/>
          <w:i/>
        </w:rPr>
        <w:t>Marco de Referencia Europeo para las Lenguas (2001)</w:t>
      </w:r>
      <w:r>
        <w:rPr>
          <w:rFonts w:ascii="Arial" w:hAnsi="Arial" w:cs="Arial"/>
        </w:rPr>
        <w:t xml:space="preserve"> subraya las 3 ideas claves que recogen los documentos que sobre las lenguas ha publicado el Consejo de Europa y que hacen referencia al peligro de exclusión de la ciudadanía que no sea capaz de moverse por el mundo, que no tenga acceso a la información a través de internet y que no propicie el entendimiento y la tolerancia entre la ciudadanía europea. Por ello la Escuela ha de propiciar el conocimiento de otras lenguas distintas a la materna, lo que constituirá un valioso instrumento contra el racismo y la xenofobia.</w:t>
      </w:r>
    </w:p>
    <w:p w:rsidR="00361844" w:rsidRDefault="00361844" w:rsidP="0055157B">
      <w:pPr>
        <w:ind w:right="-555"/>
        <w:rPr>
          <w:rFonts w:ascii="Arial" w:hAnsi="Arial" w:cs="Arial"/>
        </w:rPr>
      </w:pPr>
    </w:p>
    <w:p w:rsidR="00361844" w:rsidRDefault="00361844" w:rsidP="0055157B">
      <w:pPr>
        <w:ind w:right="-555"/>
        <w:rPr>
          <w:rFonts w:ascii="Arial" w:hAnsi="Arial" w:cs="Arial"/>
        </w:rPr>
      </w:pPr>
      <w:r>
        <w:rPr>
          <w:rFonts w:ascii="Arial" w:hAnsi="Arial" w:cs="Arial"/>
        </w:rPr>
        <w:t>Por tanto, la finalidad de esta política lingüística (CURRÍCULO INTEGRADO DE LAS LENGUAS) pretende promover:</w:t>
      </w:r>
    </w:p>
    <w:p w:rsidR="00361844" w:rsidRDefault="00361844" w:rsidP="0055157B">
      <w:pPr>
        <w:ind w:right="-555"/>
        <w:rPr>
          <w:rFonts w:ascii="Arial" w:hAnsi="Arial" w:cs="Arial"/>
        </w:rPr>
      </w:pPr>
    </w:p>
    <w:p w:rsidR="00361844" w:rsidRDefault="00361844" w:rsidP="0055157B">
      <w:pPr>
        <w:numPr>
          <w:ilvl w:val="0"/>
          <w:numId w:val="95"/>
        </w:numPr>
        <w:suppressAutoHyphens/>
        <w:spacing w:after="0" w:line="240" w:lineRule="auto"/>
        <w:ind w:left="0" w:right="-555" w:firstLine="0"/>
        <w:rPr>
          <w:rFonts w:ascii="Arial" w:hAnsi="Arial" w:cs="Arial"/>
        </w:rPr>
      </w:pPr>
      <w:r>
        <w:rPr>
          <w:rFonts w:ascii="Arial" w:hAnsi="Arial" w:cs="Arial"/>
        </w:rPr>
        <w:t xml:space="preserve">la formación plurilingüe, esto es, el desarrollo del plurilinguismo como </w:t>
      </w:r>
      <w:r>
        <w:rPr>
          <w:rFonts w:ascii="Arial" w:hAnsi="Arial" w:cs="Arial"/>
          <w:b/>
        </w:rPr>
        <w:t xml:space="preserve">competencia, </w:t>
      </w:r>
      <w:r>
        <w:rPr>
          <w:rFonts w:ascii="Arial" w:hAnsi="Arial" w:cs="Arial"/>
        </w:rPr>
        <w:t>que se puede definir como la capacidad intrínseca de todo hablante para emplear y aprender más de una lengua.</w:t>
      </w:r>
    </w:p>
    <w:p w:rsidR="00361844" w:rsidRDefault="00361844" w:rsidP="0055157B">
      <w:pPr>
        <w:numPr>
          <w:ilvl w:val="0"/>
          <w:numId w:val="95"/>
        </w:numPr>
        <w:suppressAutoHyphens/>
        <w:spacing w:after="0" w:line="240" w:lineRule="auto"/>
        <w:ind w:left="0" w:right="-555" w:firstLine="0"/>
        <w:rPr>
          <w:rFonts w:ascii="Arial" w:hAnsi="Arial" w:cs="Arial"/>
        </w:rPr>
      </w:pPr>
      <w:r>
        <w:rPr>
          <w:rFonts w:ascii="Arial" w:hAnsi="Arial" w:cs="Arial"/>
        </w:rPr>
        <w:t>la educación para el plurilinguismo, es decir, las enseñanzas, no necesariamente lingüísticas, destinadas a educar en la tolerancia lingüística. En este sentido, el plurilinguismo se define también como valor (Educación intercultural)</w:t>
      </w:r>
    </w:p>
    <w:p w:rsidR="00361844" w:rsidRDefault="00361844" w:rsidP="0055157B">
      <w:pPr>
        <w:ind w:right="-555"/>
        <w:rPr>
          <w:rFonts w:ascii="Arial" w:hAnsi="Arial" w:cs="Arial"/>
        </w:rPr>
      </w:pPr>
    </w:p>
    <w:p w:rsidR="00361844" w:rsidRDefault="00CB72BC" w:rsidP="0055157B">
      <w:pPr>
        <w:ind w:right="-555"/>
        <w:rPr>
          <w:rFonts w:ascii="Arial" w:hAnsi="Arial" w:cs="Arial"/>
        </w:rPr>
      </w:pPr>
      <w:r>
        <w:rPr>
          <w:rFonts w:ascii="Arial" w:hAnsi="Arial" w:cs="Arial"/>
          <w:noProof/>
          <w:lang w:eastAsia="es-ES"/>
        </w:rPr>
        <w:pict>
          <v:roundrect id="_x0000_s1062" style="position:absolute;margin-left:27.4pt;margin-top:.4pt;width:352.5pt;height:23.25pt;z-index:251679744" arcsize="10923f" fillcolor="#c2d69b" strokecolor="#c2d69b" strokeweight="1pt">
            <v:fill color2="#eaf1dd" angle="-45" focus="-50%" type="gradient"/>
            <v:shadow on="t" type="perspective" color="#4e6128" opacity=".5" offset="1pt" offset2="-3pt"/>
            <v:textbox style="mso-next-textbox:#_x0000_s1062">
              <w:txbxContent>
                <w:p w:rsidR="00D80670" w:rsidRDefault="00D80670" w:rsidP="00361844">
                  <w:pPr>
                    <w:ind w:left="-555" w:right="-555"/>
                    <w:jc w:val="center"/>
                  </w:pPr>
                  <w:r>
                    <w:rPr>
                      <w:rFonts w:ascii="Arial" w:hAnsi="Arial" w:cs="Arial"/>
                    </w:rPr>
                    <w:t>EL BILINGÜISMO EN NUESTRO CENTRO ESCOLAR</w:t>
                  </w:r>
                </w:p>
              </w:txbxContent>
            </v:textbox>
          </v:roundrect>
        </w:pict>
      </w:r>
    </w:p>
    <w:p w:rsidR="00361844" w:rsidRDefault="00361844" w:rsidP="0055157B">
      <w:pPr>
        <w:ind w:right="-555"/>
        <w:rPr>
          <w:rFonts w:ascii="Arial" w:hAnsi="Arial" w:cs="Arial"/>
        </w:rPr>
      </w:pPr>
    </w:p>
    <w:p w:rsidR="00361844" w:rsidRDefault="00361844" w:rsidP="0055157B">
      <w:pPr>
        <w:ind w:right="-555"/>
        <w:rPr>
          <w:rFonts w:ascii="Arial" w:hAnsi="Arial" w:cs="Arial"/>
        </w:rPr>
      </w:pPr>
      <w:r>
        <w:rPr>
          <w:rFonts w:ascii="Arial" w:hAnsi="Arial" w:cs="Arial"/>
        </w:rPr>
        <w:t>En el presente curso escolar 2013/14 la sección bilingüe del “IES El Palo” se extiende a todos los cursos de secundaria y bachillerato, el área de Tecnología se imparte bilingüe en los cursos de 2º y 3º de ESO:</w:t>
      </w:r>
    </w:p>
    <w:p w:rsidR="00361844" w:rsidRPr="0055157B" w:rsidRDefault="00361844" w:rsidP="0009640C">
      <w:pPr>
        <w:pStyle w:val="Prrafodelista"/>
        <w:numPr>
          <w:ilvl w:val="0"/>
          <w:numId w:val="202"/>
        </w:numPr>
        <w:ind w:right="-555"/>
        <w:rPr>
          <w:rFonts w:ascii="Arial" w:hAnsi="Arial" w:cs="Arial"/>
        </w:rPr>
      </w:pPr>
      <w:r w:rsidRPr="0055157B">
        <w:rPr>
          <w:rFonts w:ascii="Arial" w:hAnsi="Arial" w:cs="Arial"/>
        </w:rPr>
        <w:t>2º ESO B</w:t>
      </w:r>
    </w:p>
    <w:p w:rsidR="00361844" w:rsidRPr="0055157B" w:rsidRDefault="00361844" w:rsidP="0009640C">
      <w:pPr>
        <w:pStyle w:val="Prrafodelista"/>
        <w:numPr>
          <w:ilvl w:val="0"/>
          <w:numId w:val="202"/>
        </w:numPr>
        <w:ind w:right="-555"/>
        <w:rPr>
          <w:rFonts w:ascii="Arial" w:hAnsi="Arial" w:cs="Arial"/>
        </w:rPr>
      </w:pPr>
      <w:r w:rsidRPr="0055157B">
        <w:rPr>
          <w:rFonts w:ascii="Arial" w:hAnsi="Arial" w:cs="Arial"/>
        </w:rPr>
        <w:t>2º ESO C</w:t>
      </w:r>
    </w:p>
    <w:p w:rsidR="00361844" w:rsidRPr="0055157B" w:rsidRDefault="00361844" w:rsidP="0009640C">
      <w:pPr>
        <w:pStyle w:val="Prrafodelista"/>
        <w:numPr>
          <w:ilvl w:val="0"/>
          <w:numId w:val="202"/>
        </w:numPr>
        <w:ind w:right="-555"/>
        <w:rPr>
          <w:rFonts w:ascii="Arial" w:hAnsi="Arial" w:cs="Arial"/>
        </w:rPr>
      </w:pPr>
      <w:r w:rsidRPr="0055157B">
        <w:rPr>
          <w:rFonts w:ascii="Arial" w:hAnsi="Arial" w:cs="Arial"/>
        </w:rPr>
        <w:t>3º ESO A</w:t>
      </w:r>
    </w:p>
    <w:p w:rsidR="00361844" w:rsidRPr="0055157B" w:rsidRDefault="00361844" w:rsidP="0009640C">
      <w:pPr>
        <w:pStyle w:val="Prrafodelista"/>
        <w:numPr>
          <w:ilvl w:val="0"/>
          <w:numId w:val="202"/>
        </w:numPr>
        <w:ind w:right="-555"/>
        <w:rPr>
          <w:rFonts w:ascii="Arial" w:hAnsi="Arial" w:cs="Arial"/>
        </w:rPr>
      </w:pPr>
      <w:r w:rsidRPr="0055157B">
        <w:rPr>
          <w:rFonts w:ascii="Arial" w:hAnsi="Arial" w:cs="Arial"/>
        </w:rPr>
        <w:t>3º ESO B</w:t>
      </w:r>
    </w:p>
    <w:p w:rsidR="00361844" w:rsidRDefault="00361844" w:rsidP="0055157B">
      <w:pPr>
        <w:ind w:right="-555"/>
        <w:rPr>
          <w:rFonts w:ascii="Arial" w:hAnsi="Arial" w:cs="Arial"/>
          <w:b/>
        </w:rPr>
      </w:pPr>
      <w:r>
        <w:rPr>
          <w:rFonts w:ascii="Arial" w:hAnsi="Arial" w:cs="Arial"/>
        </w:rPr>
        <w:t xml:space="preserve">En este curso el centro cuenta con 1 profesora nativa de habla inglesa  Son tres las </w:t>
      </w:r>
      <w:r>
        <w:rPr>
          <w:rFonts w:ascii="Arial" w:hAnsi="Arial" w:cs="Arial"/>
          <w:b/>
        </w:rPr>
        <w:t>funciones de los lectores:</w:t>
      </w:r>
    </w:p>
    <w:p w:rsidR="00361844" w:rsidRPr="0055157B" w:rsidRDefault="00361844" w:rsidP="0009640C">
      <w:pPr>
        <w:pStyle w:val="Prrafodelista"/>
        <w:numPr>
          <w:ilvl w:val="0"/>
          <w:numId w:val="203"/>
        </w:numPr>
        <w:suppressAutoHyphens/>
        <w:spacing w:after="0" w:line="240" w:lineRule="auto"/>
        <w:ind w:right="-555"/>
        <w:rPr>
          <w:rFonts w:ascii="Arial" w:hAnsi="Arial" w:cs="Arial"/>
        </w:rPr>
      </w:pPr>
      <w:r w:rsidRPr="0055157B">
        <w:rPr>
          <w:rFonts w:ascii="Arial" w:hAnsi="Arial" w:cs="Arial"/>
        </w:rPr>
        <w:t>Ayudar al profesorado en la elaboración de materiales curriculares.</w:t>
      </w:r>
    </w:p>
    <w:p w:rsidR="00361844" w:rsidRPr="0055157B" w:rsidRDefault="00361844" w:rsidP="0009640C">
      <w:pPr>
        <w:pStyle w:val="Prrafodelista"/>
        <w:numPr>
          <w:ilvl w:val="0"/>
          <w:numId w:val="203"/>
        </w:numPr>
        <w:suppressAutoHyphens/>
        <w:spacing w:after="0" w:line="240" w:lineRule="auto"/>
        <w:ind w:right="-555"/>
        <w:rPr>
          <w:rFonts w:ascii="Arial" w:hAnsi="Arial" w:cs="Arial"/>
        </w:rPr>
      </w:pPr>
      <w:r w:rsidRPr="0055157B">
        <w:rPr>
          <w:rFonts w:ascii="Arial" w:hAnsi="Arial" w:cs="Arial"/>
        </w:rPr>
        <w:t>Fomentar entre el alumnado la competencia oral.</w:t>
      </w:r>
    </w:p>
    <w:p w:rsidR="00361844" w:rsidRPr="0055157B" w:rsidRDefault="00361844" w:rsidP="0009640C">
      <w:pPr>
        <w:pStyle w:val="Prrafodelista"/>
        <w:numPr>
          <w:ilvl w:val="0"/>
          <w:numId w:val="203"/>
        </w:numPr>
        <w:suppressAutoHyphens/>
        <w:spacing w:after="0" w:line="240" w:lineRule="auto"/>
        <w:ind w:right="-555"/>
        <w:rPr>
          <w:rFonts w:ascii="Arial" w:hAnsi="Arial" w:cs="Arial"/>
        </w:rPr>
      </w:pPr>
      <w:r w:rsidRPr="0055157B">
        <w:rPr>
          <w:rFonts w:ascii="Arial" w:hAnsi="Arial" w:cs="Arial"/>
        </w:rPr>
        <w:t>Acercar la cultura de su país de origen al centro, en general y al alumnado, en particular. En este caso la cultura de EEUU.</w:t>
      </w:r>
    </w:p>
    <w:p w:rsidR="00361844" w:rsidRDefault="00361844" w:rsidP="0055157B">
      <w:pPr>
        <w:ind w:right="-555"/>
        <w:rPr>
          <w:rFonts w:ascii="Arial" w:hAnsi="Arial" w:cs="Arial"/>
        </w:rPr>
      </w:pPr>
    </w:p>
    <w:p w:rsidR="00361844" w:rsidRDefault="00361844" w:rsidP="0055157B">
      <w:pPr>
        <w:ind w:right="-555"/>
        <w:rPr>
          <w:rFonts w:ascii="Arial" w:hAnsi="Arial" w:cs="Arial"/>
        </w:rPr>
      </w:pPr>
      <w:r>
        <w:rPr>
          <w:rFonts w:ascii="Arial" w:hAnsi="Arial" w:cs="Arial"/>
        </w:rPr>
        <w:t xml:space="preserve">Se mantendrá una </w:t>
      </w:r>
      <w:r>
        <w:rPr>
          <w:rFonts w:ascii="Arial" w:hAnsi="Arial" w:cs="Arial"/>
          <w:b/>
        </w:rPr>
        <w:t xml:space="preserve">reunión semanal </w:t>
      </w:r>
      <w:r>
        <w:rPr>
          <w:rFonts w:ascii="Arial" w:hAnsi="Arial" w:cs="Arial"/>
        </w:rPr>
        <w:t>con la lectora para la programación y preparación  de clases bilingües (este año no parece posible)</w:t>
      </w:r>
    </w:p>
    <w:p w:rsidR="00361844" w:rsidRDefault="00361844" w:rsidP="0055157B">
      <w:pPr>
        <w:ind w:right="-555"/>
        <w:rPr>
          <w:rFonts w:ascii="Arial" w:hAnsi="Arial" w:cs="Arial"/>
        </w:rPr>
      </w:pPr>
      <w:r>
        <w:rPr>
          <w:rFonts w:ascii="Arial" w:hAnsi="Arial" w:cs="Arial"/>
        </w:rPr>
        <w:lastRenderedPageBreak/>
        <w:t xml:space="preserve">Asimismo habrá otra </w:t>
      </w:r>
      <w:r>
        <w:rPr>
          <w:rFonts w:ascii="Arial" w:hAnsi="Arial" w:cs="Arial"/>
          <w:b/>
        </w:rPr>
        <w:t xml:space="preserve">reunión semanal </w:t>
      </w:r>
      <w:r>
        <w:rPr>
          <w:rFonts w:ascii="Arial" w:hAnsi="Arial" w:cs="Arial"/>
        </w:rPr>
        <w:t>con el coordinador  del proyecto bilingüe y los demás profesores/as implicados en el citado proyecto (Viernes   a 2º hora).</w:t>
      </w:r>
    </w:p>
    <w:p w:rsidR="00361844" w:rsidRDefault="00CB72BC" w:rsidP="0055157B">
      <w:pPr>
        <w:ind w:right="-555"/>
        <w:rPr>
          <w:rFonts w:ascii="Arial" w:hAnsi="Arial" w:cs="Arial"/>
        </w:rPr>
      </w:pPr>
      <w:r>
        <w:rPr>
          <w:rFonts w:ascii="Arial" w:hAnsi="Arial" w:cs="Arial"/>
          <w:noProof/>
          <w:lang w:eastAsia="es-ES"/>
        </w:rPr>
        <w:pict>
          <v:roundrect id="_x0000_s1063" style="position:absolute;margin-left:28.15pt;margin-top:-.2pt;width:352.5pt;height:23.25pt;z-index:251680768" arcsize="10923f" fillcolor="#c2d69b" strokecolor="#c2d69b" strokeweight="1pt">
            <v:fill color2="#eaf1dd" angle="-45" focus="-50%" type="gradient"/>
            <v:shadow on="t" type="perspective" color="#4e6128" opacity=".5" offset="1pt" offset2="-3pt"/>
            <v:textbox style="mso-next-textbox:#_x0000_s1063">
              <w:txbxContent>
                <w:p w:rsidR="00D80670" w:rsidRDefault="00D80670" w:rsidP="00361844">
                  <w:pPr>
                    <w:ind w:left="-555" w:right="-555"/>
                    <w:jc w:val="center"/>
                  </w:pPr>
                  <w:r>
                    <w:rPr>
                      <w:rFonts w:ascii="Arial" w:hAnsi="Arial" w:cs="Arial"/>
                    </w:rPr>
                    <w:t>OBJETIVOS</w:t>
                  </w:r>
                </w:p>
              </w:txbxContent>
            </v:textbox>
          </v:roundrect>
        </w:pict>
      </w:r>
    </w:p>
    <w:p w:rsidR="00361844" w:rsidRDefault="00361844" w:rsidP="0055157B">
      <w:pPr>
        <w:ind w:right="-555"/>
        <w:rPr>
          <w:rFonts w:ascii="Arial" w:hAnsi="Arial" w:cs="Arial"/>
        </w:rPr>
      </w:pPr>
    </w:p>
    <w:p w:rsidR="00361844" w:rsidRDefault="00361844" w:rsidP="0055157B">
      <w:pPr>
        <w:ind w:right="-555"/>
        <w:rPr>
          <w:rFonts w:ascii="Arial" w:hAnsi="Arial" w:cs="Arial"/>
        </w:rPr>
      </w:pPr>
      <w:r>
        <w:rPr>
          <w:rFonts w:ascii="Arial" w:hAnsi="Arial" w:cs="Arial"/>
        </w:rPr>
        <w:t xml:space="preserve">Como objetivo de </w:t>
      </w:r>
      <w:r>
        <w:rPr>
          <w:rFonts w:ascii="Arial" w:hAnsi="Arial" w:cs="Arial"/>
          <w:b/>
        </w:rPr>
        <w:t>etapa</w:t>
      </w:r>
      <w:r>
        <w:rPr>
          <w:rFonts w:ascii="Arial" w:hAnsi="Arial" w:cs="Arial"/>
        </w:rPr>
        <w:t xml:space="preserve"> señalar el siguiente:</w:t>
      </w:r>
    </w:p>
    <w:p w:rsidR="00361844" w:rsidRDefault="00361844" w:rsidP="0055157B">
      <w:pPr>
        <w:ind w:right="-555"/>
        <w:rPr>
          <w:rFonts w:ascii="Arial" w:hAnsi="Arial" w:cs="Arial"/>
          <w:b/>
        </w:rPr>
      </w:pPr>
      <w:r>
        <w:rPr>
          <w:rFonts w:ascii="Arial" w:hAnsi="Arial" w:cs="Arial"/>
          <w:b/>
        </w:rPr>
        <w:t>- comprender y expresarse con propiedad en la lengua extranjera objeto de estudio.</w:t>
      </w:r>
    </w:p>
    <w:p w:rsidR="00361844" w:rsidRDefault="00361844" w:rsidP="0055157B">
      <w:pPr>
        <w:ind w:right="-555"/>
        <w:rPr>
          <w:rFonts w:ascii="Arial" w:hAnsi="Arial" w:cs="Arial"/>
        </w:rPr>
      </w:pPr>
      <w:r>
        <w:rPr>
          <w:rFonts w:ascii="Arial" w:hAnsi="Arial" w:cs="Arial"/>
        </w:rPr>
        <w:t>La EDUCACIÓN BILINGÜE, por su lado, tendrá en cuenta los siguientes objetivos:</w:t>
      </w:r>
    </w:p>
    <w:p w:rsidR="00361844" w:rsidRDefault="00361844" w:rsidP="0055157B">
      <w:pPr>
        <w:numPr>
          <w:ilvl w:val="0"/>
          <w:numId w:val="94"/>
        </w:numPr>
        <w:tabs>
          <w:tab w:val="clear" w:pos="720"/>
          <w:tab w:val="num" w:pos="0"/>
        </w:tabs>
        <w:suppressAutoHyphens/>
        <w:spacing w:after="0" w:line="240" w:lineRule="auto"/>
        <w:ind w:left="0" w:right="-555" w:firstLine="0"/>
        <w:rPr>
          <w:rFonts w:ascii="Arial" w:hAnsi="Arial" w:cs="Arial"/>
        </w:rPr>
      </w:pPr>
      <w:r>
        <w:rPr>
          <w:rFonts w:ascii="Arial" w:hAnsi="Arial" w:cs="Arial"/>
        </w:rPr>
        <w:t>Capacitar al alumnado para adquirir un vocabulario específico del área de Tecnología en lengua inglesa</w:t>
      </w:r>
    </w:p>
    <w:p w:rsidR="00361844" w:rsidRDefault="00361844" w:rsidP="0055157B">
      <w:pPr>
        <w:numPr>
          <w:ilvl w:val="0"/>
          <w:numId w:val="94"/>
        </w:numPr>
        <w:tabs>
          <w:tab w:val="clear" w:pos="720"/>
          <w:tab w:val="num" w:pos="0"/>
        </w:tabs>
        <w:suppressAutoHyphens/>
        <w:spacing w:after="0" w:line="240" w:lineRule="auto"/>
        <w:ind w:left="0" w:right="-555" w:firstLine="0"/>
        <w:rPr>
          <w:rFonts w:ascii="Arial" w:hAnsi="Arial" w:cs="Arial"/>
        </w:rPr>
      </w:pPr>
      <w:r>
        <w:rPr>
          <w:rFonts w:ascii="Arial" w:hAnsi="Arial" w:cs="Arial"/>
        </w:rPr>
        <w:t>Valorar la competencia plurilingüe como instrumento de desarrollo intelectual y cultural</w:t>
      </w:r>
    </w:p>
    <w:p w:rsidR="00361844" w:rsidRDefault="00361844" w:rsidP="0055157B">
      <w:pPr>
        <w:numPr>
          <w:ilvl w:val="0"/>
          <w:numId w:val="94"/>
        </w:numPr>
        <w:tabs>
          <w:tab w:val="clear" w:pos="720"/>
          <w:tab w:val="num" w:pos="0"/>
        </w:tabs>
        <w:suppressAutoHyphens/>
        <w:spacing w:after="0" w:line="240" w:lineRule="auto"/>
        <w:ind w:left="0" w:right="-555" w:firstLine="0"/>
        <w:rPr>
          <w:rFonts w:ascii="Arial" w:hAnsi="Arial" w:cs="Arial"/>
        </w:rPr>
      </w:pPr>
      <w:r>
        <w:rPr>
          <w:rFonts w:ascii="Arial" w:hAnsi="Arial" w:cs="Arial"/>
        </w:rPr>
        <w:t>Respetar la pluralidad cultural y valorar la identidad cultural propia</w:t>
      </w:r>
    </w:p>
    <w:p w:rsidR="00361844" w:rsidRDefault="00361844" w:rsidP="0055157B">
      <w:pPr>
        <w:numPr>
          <w:ilvl w:val="0"/>
          <w:numId w:val="94"/>
        </w:numPr>
        <w:tabs>
          <w:tab w:val="clear" w:pos="720"/>
          <w:tab w:val="num" w:pos="0"/>
        </w:tabs>
        <w:suppressAutoHyphens/>
        <w:spacing w:after="0" w:line="240" w:lineRule="auto"/>
        <w:ind w:left="0" w:right="-555" w:firstLine="0"/>
        <w:rPr>
          <w:rFonts w:ascii="Arial" w:hAnsi="Arial" w:cs="Arial"/>
        </w:rPr>
      </w:pPr>
      <w:r>
        <w:rPr>
          <w:rFonts w:ascii="Arial" w:hAnsi="Arial" w:cs="Arial"/>
        </w:rPr>
        <w:t>Valorar el aprendizaje de las lenguas.</w:t>
      </w:r>
    </w:p>
    <w:p w:rsidR="00361844" w:rsidRDefault="00CB72BC" w:rsidP="0055157B">
      <w:pPr>
        <w:ind w:right="-555"/>
        <w:rPr>
          <w:rFonts w:ascii="Arial" w:hAnsi="Arial" w:cs="Arial"/>
        </w:rPr>
      </w:pPr>
      <w:r>
        <w:rPr>
          <w:rFonts w:ascii="Arial" w:hAnsi="Arial" w:cs="Arial"/>
          <w:noProof/>
          <w:lang w:eastAsia="es-ES"/>
        </w:rPr>
        <w:pict>
          <v:roundrect id="_x0000_s1064" style="position:absolute;margin-left:28.15pt;margin-top:12.25pt;width:352.5pt;height:23.25pt;z-index:251681792" arcsize="10923f" fillcolor="#c2d69b" strokecolor="#c2d69b" strokeweight="1pt">
            <v:fill color2="#eaf1dd" angle="-45" focus="-50%" type="gradient"/>
            <v:shadow on="t" type="perspective" color="#4e6128" opacity=".5" offset="1pt" offset2="-3pt"/>
            <v:textbox style="mso-next-textbox:#_x0000_s1064">
              <w:txbxContent>
                <w:p w:rsidR="00D80670" w:rsidRDefault="00D80670" w:rsidP="00361844">
                  <w:pPr>
                    <w:ind w:left="-555" w:right="-555"/>
                    <w:jc w:val="center"/>
                  </w:pPr>
                  <w:r>
                    <w:rPr>
                      <w:rFonts w:ascii="Arial" w:hAnsi="Arial" w:cs="Arial"/>
                    </w:rPr>
                    <w:t>ORGANIZACIÓN YSECUENCIACIÓN DE CONTENIDOS</w:t>
                  </w:r>
                </w:p>
              </w:txbxContent>
            </v:textbox>
          </v:roundrect>
        </w:pict>
      </w:r>
    </w:p>
    <w:p w:rsidR="00361844" w:rsidRDefault="00361844" w:rsidP="0055157B">
      <w:pPr>
        <w:ind w:right="-555"/>
        <w:rPr>
          <w:rFonts w:ascii="Arial" w:hAnsi="Arial" w:cs="Arial"/>
        </w:rPr>
      </w:pPr>
    </w:p>
    <w:p w:rsidR="00361844" w:rsidRDefault="00361844" w:rsidP="0055157B">
      <w:pPr>
        <w:ind w:right="-555"/>
        <w:rPr>
          <w:rFonts w:ascii="Arial" w:hAnsi="Arial" w:cs="Arial"/>
        </w:rPr>
      </w:pPr>
    </w:p>
    <w:p w:rsidR="00361844" w:rsidRDefault="00361844" w:rsidP="0055157B">
      <w:pPr>
        <w:ind w:right="-555"/>
        <w:rPr>
          <w:rFonts w:ascii="Arial" w:hAnsi="Arial" w:cs="Arial"/>
        </w:rPr>
      </w:pPr>
      <w:r>
        <w:rPr>
          <w:rFonts w:ascii="Arial" w:hAnsi="Arial" w:cs="Arial"/>
        </w:rPr>
        <w:t>Las Unidades Didácticas no se desarrollarán enteramente en lengua inglesa, ya que se seleccionarán determinados contenidos para ser impartidos en inglés. Lo importante es que algunas actividades, no necesariamente las más fáciles, sean impartidas en esta lengua. El grado de utilización del inglés depende de cada unidad. Por ejemplo, hay unidades en las que el inglés solo se utiliza en actividades de refuerzo y otras como la de ordenadores, en las que debido a que el vocabulario empleado la mayoría de las veces son palabras de origen anglosajón, esta lengua adquiere un mayor protagonismo.</w:t>
      </w:r>
    </w:p>
    <w:p w:rsidR="00361844" w:rsidRDefault="00361844" w:rsidP="0055157B">
      <w:pPr>
        <w:ind w:right="-555"/>
        <w:rPr>
          <w:rFonts w:ascii="Arial" w:hAnsi="Arial" w:cs="Arial"/>
        </w:rPr>
      </w:pPr>
      <w:r>
        <w:rPr>
          <w:rFonts w:ascii="Arial" w:hAnsi="Arial" w:cs="Arial"/>
        </w:rPr>
        <w:t>El  área de tecnología tiene una metodología diversa, se utiliza una metodología tradicional común al resto de áreas que son impartidas, pero también se desarrollan actividades en el aula-taller y el inglés será introducido en todas las actividades.</w:t>
      </w:r>
    </w:p>
    <w:p w:rsidR="00361844" w:rsidRDefault="00361844" w:rsidP="0055157B">
      <w:pPr>
        <w:snapToGrid w:val="0"/>
        <w:ind w:right="-555"/>
        <w:rPr>
          <w:rFonts w:ascii="Arial" w:hAnsi="Arial" w:cs="Arial"/>
        </w:rPr>
      </w:pPr>
      <w:r>
        <w:rPr>
          <w:rFonts w:ascii="Arial" w:hAnsi="Arial" w:cs="Arial"/>
          <w:b/>
        </w:rPr>
        <w:t xml:space="preserve">CONTENTS SECOND YEAR. </w:t>
      </w:r>
      <w:r>
        <w:rPr>
          <w:rFonts w:ascii="Arial" w:hAnsi="Arial" w:cs="Arial"/>
        </w:rPr>
        <w:t>(CONTENIDOS SEGUNDO ESO)</w:t>
      </w:r>
    </w:p>
    <w:p w:rsidR="00361844" w:rsidRPr="0055157B" w:rsidRDefault="00361844" w:rsidP="0009640C">
      <w:pPr>
        <w:pStyle w:val="Prrafodelista"/>
        <w:numPr>
          <w:ilvl w:val="0"/>
          <w:numId w:val="204"/>
        </w:numPr>
        <w:suppressAutoHyphens/>
        <w:snapToGrid w:val="0"/>
        <w:spacing w:after="0" w:line="240" w:lineRule="auto"/>
        <w:ind w:right="-555"/>
        <w:rPr>
          <w:rFonts w:ascii="Arial" w:hAnsi="Arial" w:cs="Arial"/>
          <w:lang w:val="en-GB"/>
        </w:rPr>
      </w:pPr>
      <w:r w:rsidRPr="0055157B">
        <w:rPr>
          <w:rFonts w:ascii="Arial" w:hAnsi="Arial" w:cs="Arial"/>
        </w:rPr>
        <w:t>Tools:</w:t>
      </w:r>
    </w:p>
    <w:p w:rsidR="00361844" w:rsidRPr="0055157B" w:rsidRDefault="00361844" w:rsidP="0009640C">
      <w:pPr>
        <w:pStyle w:val="Prrafodelista"/>
        <w:numPr>
          <w:ilvl w:val="1"/>
          <w:numId w:val="204"/>
        </w:numPr>
        <w:suppressAutoHyphens/>
        <w:snapToGrid w:val="0"/>
        <w:spacing w:after="0" w:line="240" w:lineRule="auto"/>
        <w:ind w:right="-555"/>
        <w:rPr>
          <w:rFonts w:ascii="Arial" w:hAnsi="Arial" w:cs="Arial"/>
          <w:color w:val="000000"/>
        </w:rPr>
      </w:pPr>
      <w:r w:rsidRPr="0055157B">
        <w:rPr>
          <w:rFonts w:ascii="Arial" w:hAnsi="Arial" w:cs="Arial"/>
          <w:color w:val="000000"/>
          <w:lang w:val="en-GB"/>
        </w:rPr>
        <w:t>Classification</w:t>
      </w:r>
    </w:p>
    <w:p w:rsidR="00361844" w:rsidRPr="0055157B" w:rsidRDefault="00361844" w:rsidP="0009640C">
      <w:pPr>
        <w:pStyle w:val="Prrafodelista"/>
        <w:numPr>
          <w:ilvl w:val="1"/>
          <w:numId w:val="204"/>
        </w:numPr>
        <w:suppressAutoHyphens/>
        <w:snapToGrid w:val="0"/>
        <w:spacing w:after="0" w:line="240" w:lineRule="auto"/>
        <w:ind w:right="-555"/>
        <w:rPr>
          <w:rFonts w:ascii="Arial" w:hAnsi="Arial" w:cs="Arial"/>
          <w:color w:val="000000"/>
        </w:rPr>
      </w:pPr>
      <w:r w:rsidRPr="0055157B">
        <w:rPr>
          <w:rFonts w:ascii="Arial" w:hAnsi="Arial" w:cs="Arial"/>
          <w:color w:val="000000"/>
        </w:rPr>
        <w:t>Function</w:t>
      </w:r>
    </w:p>
    <w:p w:rsidR="00361844" w:rsidRPr="0055157B" w:rsidRDefault="00361844" w:rsidP="0009640C">
      <w:pPr>
        <w:pStyle w:val="Prrafodelista"/>
        <w:numPr>
          <w:ilvl w:val="0"/>
          <w:numId w:val="204"/>
        </w:numPr>
        <w:suppressAutoHyphens/>
        <w:snapToGrid w:val="0"/>
        <w:spacing w:after="0" w:line="240" w:lineRule="auto"/>
        <w:ind w:right="-555"/>
        <w:rPr>
          <w:rFonts w:ascii="Arial" w:hAnsi="Arial" w:cs="Arial"/>
        </w:rPr>
      </w:pPr>
      <w:r w:rsidRPr="0055157B">
        <w:rPr>
          <w:rFonts w:ascii="Arial" w:hAnsi="Arial" w:cs="Arial"/>
        </w:rPr>
        <w:t>Materials:</w:t>
      </w:r>
    </w:p>
    <w:p w:rsidR="00361844" w:rsidRPr="0055157B" w:rsidRDefault="00361844" w:rsidP="0009640C">
      <w:pPr>
        <w:pStyle w:val="Prrafodelista"/>
        <w:numPr>
          <w:ilvl w:val="1"/>
          <w:numId w:val="204"/>
        </w:numPr>
        <w:suppressAutoHyphens/>
        <w:snapToGrid w:val="0"/>
        <w:spacing w:after="0" w:line="240" w:lineRule="auto"/>
        <w:ind w:right="-555"/>
        <w:rPr>
          <w:rFonts w:ascii="Arial" w:hAnsi="Arial" w:cs="Arial"/>
        </w:rPr>
      </w:pPr>
      <w:r w:rsidRPr="0055157B">
        <w:rPr>
          <w:rFonts w:ascii="Arial" w:hAnsi="Arial" w:cs="Arial"/>
        </w:rPr>
        <w:t>Classification</w:t>
      </w:r>
    </w:p>
    <w:p w:rsidR="00361844" w:rsidRPr="0055157B" w:rsidRDefault="00361844" w:rsidP="0009640C">
      <w:pPr>
        <w:pStyle w:val="Prrafodelista"/>
        <w:numPr>
          <w:ilvl w:val="1"/>
          <w:numId w:val="204"/>
        </w:numPr>
        <w:suppressAutoHyphens/>
        <w:snapToGrid w:val="0"/>
        <w:spacing w:after="0" w:line="240" w:lineRule="auto"/>
        <w:ind w:right="-555"/>
        <w:rPr>
          <w:rFonts w:ascii="Arial" w:hAnsi="Arial" w:cs="Arial"/>
        </w:rPr>
      </w:pPr>
      <w:r w:rsidRPr="0055157B">
        <w:rPr>
          <w:rFonts w:ascii="Arial" w:hAnsi="Arial" w:cs="Arial"/>
        </w:rPr>
        <w:t>Properties</w:t>
      </w:r>
    </w:p>
    <w:p w:rsidR="00361844" w:rsidRPr="0055157B" w:rsidRDefault="00361844" w:rsidP="0009640C">
      <w:pPr>
        <w:pStyle w:val="Prrafodelista"/>
        <w:numPr>
          <w:ilvl w:val="0"/>
          <w:numId w:val="204"/>
        </w:numPr>
        <w:suppressAutoHyphens/>
        <w:spacing w:after="0" w:line="240" w:lineRule="auto"/>
        <w:ind w:right="-555"/>
        <w:rPr>
          <w:rFonts w:ascii="Arial" w:hAnsi="Arial" w:cs="Arial"/>
        </w:rPr>
      </w:pPr>
      <w:r w:rsidRPr="0055157B">
        <w:rPr>
          <w:rFonts w:ascii="Arial" w:hAnsi="Arial" w:cs="Arial"/>
        </w:rPr>
        <w:t>Wood:</w:t>
      </w:r>
    </w:p>
    <w:p w:rsidR="00361844" w:rsidRPr="0055157B" w:rsidRDefault="00361844" w:rsidP="0009640C">
      <w:pPr>
        <w:pStyle w:val="Prrafodelista"/>
        <w:numPr>
          <w:ilvl w:val="1"/>
          <w:numId w:val="204"/>
        </w:numPr>
        <w:suppressAutoHyphens/>
        <w:spacing w:after="0" w:line="240" w:lineRule="auto"/>
        <w:ind w:right="-555"/>
        <w:rPr>
          <w:rFonts w:ascii="Arial" w:hAnsi="Arial" w:cs="Arial"/>
        </w:rPr>
      </w:pPr>
      <w:r w:rsidRPr="0055157B">
        <w:rPr>
          <w:rFonts w:ascii="Arial" w:hAnsi="Arial" w:cs="Arial"/>
        </w:rPr>
        <w:t>Classification</w:t>
      </w:r>
    </w:p>
    <w:p w:rsidR="00361844" w:rsidRPr="0055157B" w:rsidRDefault="00361844" w:rsidP="0009640C">
      <w:pPr>
        <w:pStyle w:val="Prrafodelista"/>
        <w:numPr>
          <w:ilvl w:val="1"/>
          <w:numId w:val="204"/>
        </w:numPr>
        <w:suppressAutoHyphens/>
        <w:spacing w:after="0" w:line="240" w:lineRule="auto"/>
        <w:ind w:right="-555"/>
        <w:rPr>
          <w:rFonts w:ascii="Arial" w:hAnsi="Arial" w:cs="Arial"/>
        </w:rPr>
      </w:pPr>
      <w:r w:rsidRPr="0055157B">
        <w:rPr>
          <w:rFonts w:ascii="Arial" w:hAnsi="Arial" w:cs="Arial"/>
        </w:rPr>
        <w:t>Properties</w:t>
      </w:r>
    </w:p>
    <w:p w:rsidR="00361844" w:rsidRPr="0055157B" w:rsidRDefault="00361844" w:rsidP="0009640C">
      <w:pPr>
        <w:pStyle w:val="Prrafodelista"/>
        <w:numPr>
          <w:ilvl w:val="1"/>
          <w:numId w:val="204"/>
        </w:numPr>
        <w:suppressAutoHyphens/>
        <w:spacing w:after="0" w:line="240" w:lineRule="auto"/>
        <w:ind w:right="-555"/>
        <w:rPr>
          <w:rFonts w:ascii="Arial" w:hAnsi="Arial" w:cs="Arial"/>
        </w:rPr>
      </w:pPr>
      <w:r w:rsidRPr="0055157B">
        <w:rPr>
          <w:rFonts w:ascii="Arial" w:hAnsi="Arial" w:cs="Arial"/>
        </w:rPr>
        <w:t>Tools</w:t>
      </w:r>
    </w:p>
    <w:p w:rsidR="00361844" w:rsidRPr="0055157B" w:rsidRDefault="00361844" w:rsidP="0009640C">
      <w:pPr>
        <w:pStyle w:val="Prrafodelista"/>
        <w:numPr>
          <w:ilvl w:val="0"/>
          <w:numId w:val="204"/>
        </w:numPr>
        <w:suppressAutoHyphens/>
        <w:spacing w:after="0" w:line="240" w:lineRule="auto"/>
        <w:ind w:right="-555"/>
        <w:rPr>
          <w:rFonts w:ascii="Arial" w:hAnsi="Arial" w:cs="Arial"/>
        </w:rPr>
      </w:pPr>
      <w:r w:rsidRPr="0055157B">
        <w:rPr>
          <w:rFonts w:ascii="Arial" w:hAnsi="Arial" w:cs="Arial"/>
        </w:rPr>
        <w:t>Metals</w:t>
      </w:r>
    </w:p>
    <w:p w:rsidR="00361844" w:rsidRPr="0055157B" w:rsidRDefault="00361844" w:rsidP="0009640C">
      <w:pPr>
        <w:pStyle w:val="Prrafodelista"/>
        <w:numPr>
          <w:ilvl w:val="1"/>
          <w:numId w:val="204"/>
        </w:numPr>
        <w:suppressAutoHyphens/>
        <w:spacing w:after="0" w:line="240" w:lineRule="auto"/>
        <w:ind w:right="-555"/>
        <w:rPr>
          <w:rFonts w:ascii="Arial" w:hAnsi="Arial" w:cs="Arial"/>
        </w:rPr>
      </w:pPr>
      <w:r w:rsidRPr="0055157B">
        <w:rPr>
          <w:rFonts w:ascii="Arial" w:hAnsi="Arial" w:cs="Arial"/>
        </w:rPr>
        <w:t>Classification</w:t>
      </w:r>
    </w:p>
    <w:p w:rsidR="00361844" w:rsidRPr="0055157B" w:rsidRDefault="00361844" w:rsidP="0009640C">
      <w:pPr>
        <w:pStyle w:val="Prrafodelista"/>
        <w:numPr>
          <w:ilvl w:val="1"/>
          <w:numId w:val="204"/>
        </w:numPr>
        <w:suppressAutoHyphens/>
        <w:spacing w:after="0" w:line="240" w:lineRule="auto"/>
        <w:ind w:right="-555"/>
        <w:rPr>
          <w:rFonts w:ascii="Arial" w:hAnsi="Arial" w:cs="Arial"/>
        </w:rPr>
      </w:pPr>
      <w:r w:rsidRPr="0055157B">
        <w:rPr>
          <w:rFonts w:ascii="Arial" w:hAnsi="Arial" w:cs="Arial"/>
        </w:rPr>
        <w:t>Properties</w:t>
      </w:r>
    </w:p>
    <w:p w:rsidR="00361844" w:rsidRPr="0055157B" w:rsidRDefault="00361844" w:rsidP="0009640C">
      <w:pPr>
        <w:pStyle w:val="Prrafodelista"/>
        <w:numPr>
          <w:ilvl w:val="1"/>
          <w:numId w:val="204"/>
        </w:numPr>
        <w:suppressAutoHyphens/>
        <w:spacing w:after="0" w:line="240" w:lineRule="auto"/>
        <w:ind w:right="-555"/>
        <w:rPr>
          <w:rFonts w:ascii="Arial" w:hAnsi="Arial" w:cs="Arial"/>
        </w:rPr>
      </w:pPr>
      <w:r w:rsidRPr="0055157B">
        <w:rPr>
          <w:rFonts w:ascii="Arial" w:hAnsi="Arial" w:cs="Arial"/>
        </w:rPr>
        <w:t>Tools</w:t>
      </w:r>
    </w:p>
    <w:p w:rsidR="00361844" w:rsidRPr="0055157B" w:rsidRDefault="00361844" w:rsidP="0009640C">
      <w:pPr>
        <w:pStyle w:val="Prrafodelista"/>
        <w:numPr>
          <w:ilvl w:val="0"/>
          <w:numId w:val="204"/>
        </w:numPr>
        <w:suppressAutoHyphens/>
        <w:spacing w:after="0" w:line="240" w:lineRule="auto"/>
        <w:ind w:right="-555"/>
        <w:rPr>
          <w:rFonts w:ascii="Arial" w:hAnsi="Arial" w:cs="Arial"/>
        </w:rPr>
      </w:pPr>
      <w:r w:rsidRPr="0055157B">
        <w:rPr>
          <w:rFonts w:ascii="Arial" w:hAnsi="Arial" w:cs="Arial"/>
        </w:rPr>
        <w:t>Computers</w:t>
      </w:r>
    </w:p>
    <w:p w:rsidR="00361844" w:rsidRPr="0055157B" w:rsidRDefault="00361844" w:rsidP="0009640C">
      <w:pPr>
        <w:pStyle w:val="Prrafodelista"/>
        <w:numPr>
          <w:ilvl w:val="1"/>
          <w:numId w:val="204"/>
        </w:numPr>
        <w:suppressAutoHyphens/>
        <w:spacing w:after="0" w:line="240" w:lineRule="auto"/>
        <w:ind w:right="-555"/>
        <w:rPr>
          <w:rFonts w:ascii="Arial" w:hAnsi="Arial" w:cs="Arial"/>
        </w:rPr>
      </w:pPr>
      <w:r w:rsidRPr="0055157B">
        <w:rPr>
          <w:rFonts w:ascii="Arial" w:hAnsi="Arial" w:cs="Arial"/>
        </w:rPr>
        <w:t>Definitions</w:t>
      </w:r>
    </w:p>
    <w:p w:rsidR="00361844" w:rsidRPr="0055157B" w:rsidRDefault="00361844" w:rsidP="0009640C">
      <w:pPr>
        <w:pStyle w:val="Prrafodelista"/>
        <w:numPr>
          <w:ilvl w:val="1"/>
          <w:numId w:val="204"/>
        </w:numPr>
        <w:suppressAutoHyphens/>
        <w:spacing w:after="0" w:line="240" w:lineRule="auto"/>
        <w:ind w:right="-555"/>
        <w:rPr>
          <w:rFonts w:ascii="Arial" w:hAnsi="Arial" w:cs="Arial"/>
        </w:rPr>
      </w:pPr>
      <w:r w:rsidRPr="0055157B">
        <w:rPr>
          <w:rFonts w:ascii="Arial" w:hAnsi="Arial" w:cs="Arial"/>
        </w:rPr>
        <w:t>Inside the computer</w:t>
      </w:r>
    </w:p>
    <w:p w:rsidR="00361844" w:rsidRPr="0055157B" w:rsidRDefault="00361844" w:rsidP="0009640C">
      <w:pPr>
        <w:pStyle w:val="Prrafodelista"/>
        <w:numPr>
          <w:ilvl w:val="1"/>
          <w:numId w:val="204"/>
        </w:numPr>
        <w:suppressAutoHyphens/>
        <w:spacing w:after="0" w:line="240" w:lineRule="auto"/>
        <w:ind w:right="-555"/>
        <w:rPr>
          <w:rFonts w:ascii="Arial" w:hAnsi="Arial" w:cs="Arial"/>
        </w:rPr>
      </w:pPr>
      <w:r w:rsidRPr="0055157B">
        <w:rPr>
          <w:rFonts w:ascii="Arial" w:hAnsi="Arial" w:cs="Arial"/>
        </w:rPr>
        <w:t>The motherboard</w:t>
      </w:r>
    </w:p>
    <w:p w:rsidR="00361844" w:rsidRPr="0055157B" w:rsidRDefault="00361844" w:rsidP="0009640C">
      <w:pPr>
        <w:pStyle w:val="Prrafodelista"/>
        <w:numPr>
          <w:ilvl w:val="1"/>
          <w:numId w:val="204"/>
        </w:numPr>
        <w:suppressAutoHyphens/>
        <w:spacing w:after="0" w:line="240" w:lineRule="auto"/>
        <w:ind w:right="-555"/>
        <w:rPr>
          <w:rFonts w:ascii="Arial" w:hAnsi="Arial" w:cs="Arial"/>
        </w:rPr>
      </w:pPr>
      <w:r w:rsidRPr="0055157B">
        <w:rPr>
          <w:rFonts w:ascii="Arial" w:hAnsi="Arial" w:cs="Arial"/>
        </w:rPr>
        <w:t>Outside the computer: Peripherals</w:t>
      </w:r>
    </w:p>
    <w:p w:rsidR="00361844" w:rsidRPr="0055157B" w:rsidRDefault="00361844" w:rsidP="0009640C">
      <w:pPr>
        <w:pStyle w:val="Prrafodelista"/>
        <w:numPr>
          <w:ilvl w:val="1"/>
          <w:numId w:val="204"/>
        </w:numPr>
        <w:suppressAutoHyphens/>
        <w:spacing w:after="0" w:line="240" w:lineRule="auto"/>
        <w:ind w:right="-555"/>
        <w:rPr>
          <w:rFonts w:ascii="Arial" w:hAnsi="Arial" w:cs="Arial"/>
        </w:rPr>
      </w:pPr>
      <w:r w:rsidRPr="0055157B">
        <w:rPr>
          <w:rFonts w:ascii="Arial" w:hAnsi="Arial" w:cs="Arial"/>
        </w:rPr>
        <w:t xml:space="preserve">Word Processing </w:t>
      </w:r>
    </w:p>
    <w:p w:rsidR="00361844" w:rsidRPr="0055157B" w:rsidRDefault="00361844" w:rsidP="0009640C">
      <w:pPr>
        <w:pStyle w:val="Prrafodelista"/>
        <w:numPr>
          <w:ilvl w:val="0"/>
          <w:numId w:val="204"/>
        </w:numPr>
        <w:suppressAutoHyphens/>
        <w:spacing w:after="0" w:line="240" w:lineRule="auto"/>
        <w:ind w:right="-555"/>
        <w:rPr>
          <w:rFonts w:ascii="Arial" w:hAnsi="Arial" w:cs="Arial"/>
        </w:rPr>
      </w:pPr>
      <w:r w:rsidRPr="0055157B">
        <w:rPr>
          <w:rFonts w:ascii="Arial" w:hAnsi="Arial" w:cs="Arial"/>
        </w:rPr>
        <w:t>Structures</w:t>
      </w:r>
    </w:p>
    <w:p w:rsidR="00361844" w:rsidRPr="0055157B" w:rsidRDefault="00361844" w:rsidP="0009640C">
      <w:pPr>
        <w:pStyle w:val="Prrafodelista"/>
        <w:numPr>
          <w:ilvl w:val="1"/>
          <w:numId w:val="204"/>
        </w:numPr>
        <w:suppressAutoHyphens/>
        <w:spacing w:after="0" w:line="240" w:lineRule="auto"/>
        <w:ind w:right="-555"/>
        <w:rPr>
          <w:rFonts w:ascii="Arial" w:hAnsi="Arial" w:cs="Arial"/>
          <w:lang w:val="en-US"/>
        </w:rPr>
      </w:pPr>
      <w:r w:rsidRPr="0055157B">
        <w:rPr>
          <w:rFonts w:ascii="Arial" w:hAnsi="Arial" w:cs="Arial"/>
          <w:lang w:val="en-US"/>
        </w:rPr>
        <w:t>Forces acting on and within structures</w:t>
      </w:r>
    </w:p>
    <w:p w:rsidR="00361844" w:rsidRPr="0055157B" w:rsidRDefault="00361844" w:rsidP="0009640C">
      <w:pPr>
        <w:pStyle w:val="Prrafodelista"/>
        <w:numPr>
          <w:ilvl w:val="1"/>
          <w:numId w:val="204"/>
        </w:numPr>
        <w:suppressAutoHyphens/>
        <w:spacing w:after="0" w:line="240" w:lineRule="auto"/>
        <w:ind w:right="-555"/>
        <w:rPr>
          <w:rFonts w:ascii="Arial" w:hAnsi="Arial" w:cs="Arial"/>
        </w:rPr>
      </w:pPr>
      <w:r w:rsidRPr="0055157B">
        <w:rPr>
          <w:rFonts w:ascii="Arial" w:hAnsi="Arial" w:cs="Arial"/>
        </w:rPr>
        <w:t>Different classes of structures</w:t>
      </w:r>
    </w:p>
    <w:p w:rsidR="00361844" w:rsidRPr="0055157B" w:rsidRDefault="00361844" w:rsidP="0009640C">
      <w:pPr>
        <w:pStyle w:val="Prrafodelista"/>
        <w:numPr>
          <w:ilvl w:val="1"/>
          <w:numId w:val="204"/>
        </w:numPr>
        <w:suppressAutoHyphens/>
        <w:spacing w:after="0" w:line="240" w:lineRule="auto"/>
        <w:ind w:right="-555"/>
        <w:rPr>
          <w:rFonts w:ascii="Arial" w:hAnsi="Arial" w:cs="Arial"/>
        </w:rPr>
      </w:pPr>
      <w:r w:rsidRPr="0055157B">
        <w:rPr>
          <w:rFonts w:ascii="Arial" w:hAnsi="Arial" w:cs="Arial"/>
        </w:rPr>
        <w:t>Elements</w:t>
      </w:r>
    </w:p>
    <w:p w:rsidR="00361844" w:rsidRPr="0055157B" w:rsidRDefault="00361844" w:rsidP="0009640C">
      <w:pPr>
        <w:pStyle w:val="Prrafodelista"/>
        <w:numPr>
          <w:ilvl w:val="0"/>
          <w:numId w:val="204"/>
        </w:numPr>
        <w:suppressAutoHyphens/>
        <w:snapToGrid w:val="0"/>
        <w:spacing w:after="0" w:line="240" w:lineRule="auto"/>
        <w:ind w:right="-555"/>
        <w:rPr>
          <w:rFonts w:ascii="Arial" w:hAnsi="Arial" w:cs="Arial"/>
          <w:lang w:val="en-US"/>
        </w:rPr>
      </w:pPr>
      <w:r w:rsidRPr="0055157B">
        <w:rPr>
          <w:rFonts w:ascii="Arial" w:hAnsi="Arial" w:cs="Arial"/>
          <w:lang w:val="en-US"/>
        </w:rPr>
        <w:lastRenderedPageBreak/>
        <w:t>Projects in technology</w:t>
      </w:r>
    </w:p>
    <w:p w:rsidR="00361844" w:rsidRPr="0055157B" w:rsidRDefault="00361844" w:rsidP="0009640C">
      <w:pPr>
        <w:pStyle w:val="Prrafodelista"/>
        <w:numPr>
          <w:ilvl w:val="1"/>
          <w:numId w:val="204"/>
        </w:numPr>
        <w:suppressAutoHyphens/>
        <w:snapToGrid w:val="0"/>
        <w:spacing w:after="0" w:line="240" w:lineRule="auto"/>
        <w:ind w:right="-555"/>
        <w:rPr>
          <w:rFonts w:ascii="Arial" w:hAnsi="Arial" w:cs="Arial"/>
          <w:lang w:val="en-US"/>
        </w:rPr>
      </w:pPr>
      <w:r w:rsidRPr="0055157B">
        <w:rPr>
          <w:rFonts w:ascii="Arial" w:hAnsi="Arial" w:cs="Arial"/>
          <w:lang w:val="en-US"/>
        </w:rPr>
        <w:t>Tools and materials.</w:t>
      </w:r>
    </w:p>
    <w:p w:rsidR="00361844" w:rsidRPr="0055157B" w:rsidRDefault="00361844" w:rsidP="0009640C">
      <w:pPr>
        <w:pStyle w:val="Prrafodelista"/>
        <w:numPr>
          <w:ilvl w:val="1"/>
          <w:numId w:val="204"/>
        </w:numPr>
        <w:suppressAutoHyphens/>
        <w:snapToGrid w:val="0"/>
        <w:spacing w:after="0" w:line="240" w:lineRule="auto"/>
        <w:ind w:right="-555"/>
        <w:rPr>
          <w:rFonts w:ascii="Arial" w:hAnsi="Arial" w:cs="Arial"/>
          <w:lang w:val="en-US"/>
        </w:rPr>
      </w:pPr>
      <w:r w:rsidRPr="0055157B">
        <w:rPr>
          <w:rFonts w:ascii="Arial" w:hAnsi="Arial" w:cs="Arial"/>
          <w:lang w:val="en-US"/>
        </w:rPr>
        <w:t>Safety rules.</w:t>
      </w:r>
    </w:p>
    <w:p w:rsidR="00361844" w:rsidRPr="0055157B" w:rsidRDefault="00361844" w:rsidP="0009640C">
      <w:pPr>
        <w:pStyle w:val="Prrafodelista"/>
        <w:numPr>
          <w:ilvl w:val="1"/>
          <w:numId w:val="204"/>
        </w:numPr>
        <w:suppressAutoHyphens/>
        <w:snapToGrid w:val="0"/>
        <w:spacing w:after="0" w:line="240" w:lineRule="auto"/>
        <w:ind w:right="-555"/>
        <w:rPr>
          <w:rFonts w:ascii="Arial" w:hAnsi="Arial" w:cs="Arial"/>
          <w:lang w:val="en-US"/>
        </w:rPr>
      </w:pPr>
      <w:r w:rsidRPr="0055157B">
        <w:rPr>
          <w:rFonts w:ascii="Arial" w:hAnsi="Arial" w:cs="Arial"/>
          <w:lang w:val="en-US"/>
        </w:rPr>
        <w:t>Organisation and management of the workshop.</w:t>
      </w:r>
    </w:p>
    <w:p w:rsidR="00361844" w:rsidRPr="0055157B" w:rsidRDefault="00361844" w:rsidP="0009640C">
      <w:pPr>
        <w:pStyle w:val="Prrafodelista"/>
        <w:numPr>
          <w:ilvl w:val="1"/>
          <w:numId w:val="204"/>
        </w:numPr>
        <w:suppressAutoHyphens/>
        <w:snapToGrid w:val="0"/>
        <w:spacing w:after="0" w:line="240" w:lineRule="auto"/>
        <w:ind w:right="-555"/>
        <w:rPr>
          <w:rFonts w:ascii="Arial" w:hAnsi="Arial" w:cs="Arial"/>
          <w:lang w:val="en-US"/>
        </w:rPr>
      </w:pPr>
      <w:r w:rsidRPr="0055157B">
        <w:rPr>
          <w:rFonts w:ascii="Arial" w:hAnsi="Arial" w:cs="Arial"/>
          <w:lang w:val="en-US"/>
        </w:rPr>
        <w:t>Making a report.</w:t>
      </w:r>
    </w:p>
    <w:p w:rsidR="00361844" w:rsidRDefault="00361844" w:rsidP="0055157B">
      <w:pPr>
        <w:snapToGrid w:val="0"/>
        <w:ind w:right="-555"/>
        <w:rPr>
          <w:rFonts w:ascii="Arial" w:hAnsi="Arial" w:cs="Arial"/>
        </w:rPr>
      </w:pPr>
    </w:p>
    <w:p w:rsidR="00361844" w:rsidRDefault="00361844" w:rsidP="0055157B">
      <w:pPr>
        <w:snapToGrid w:val="0"/>
        <w:ind w:right="-555"/>
        <w:rPr>
          <w:rFonts w:ascii="Arial" w:hAnsi="Arial" w:cs="Arial"/>
        </w:rPr>
      </w:pPr>
      <w:r>
        <w:rPr>
          <w:rFonts w:ascii="Arial" w:hAnsi="Arial" w:cs="Arial"/>
          <w:b/>
        </w:rPr>
        <w:t xml:space="preserve">CONTENTS THIRD YEAR. </w:t>
      </w:r>
      <w:r>
        <w:rPr>
          <w:rFonts w:ascii="Arial" w:hAnsi="Arial" w:cs="Arial"/>
        </w:rPr>
        <w:t>(CONTENIDOS TERCERO ESO)</w:t>
      </w:r>
    </w:p>
    <w:p w:rsidR="00361844" w:rsidRPr="0055157B" w:rsidRDefault="00361844" w:rsidP="0009640C">
      <w:pPr>
        <w:pStyle w:val="Prrafodelista"/>
        <w:numPr>
          <w:ilvl w:val="0"/>
          <w:numId w:val="205"/>
        </w:numPr>
        <w:suppressAutoHyphens/>
        <w:snapToGrid w:val="0"/>
        <w:spacing w:after="0" w:line="240" w:lineRule="auto"/>
        <w:ind w:right="-555"/>
        <w:rPr>
          <w:rFonts w:ascii="Arial" w:hAnsi="Arial" w:cs="Arial"/>
          <w:lang w:val="en-US"/>
        </w:rPr>
      </w:pPr>
      <w:r w:rsidRPr="0055157B">
        <w:rPr>
          <w:rFonts w:ascii="Arial" w:hAnsi="Arial" w:cs="Arial"/>
          <w:lang w:val="en-US"/>
        </w:rPr>
        <w:t>Plastics</w:t>
      </w:r>
    </w:p>
    <w:p w:rsidR="00361844" w:rsidRPr="0055157B" w:rsidRDefault="00361844" w:rsidP="0009640C">
      <w:pPr>
        <w:pStyle w:val="Prrafodelista"/>
        <w:numPr>
          <w:ilvl w:val="1"/>
          <w:numId w:val="205"/>
        </w:numPr>
        <w:suppressAutoHyphens/>
        <w:snapToGrid w:val="0"/>
        <w:spacing w:after="0" w:line="240" w:lineRule="auto"/>
        <w:ind w:right="-555"/>
        <w:rPr>
          <w:rFonts w:ascii="Arial" w:hAnsi="Arial" w:cs="Arial"/>
          <w:lang w:val="en-US"/>
        </w:rPr>
      </w:pPr>
      <w:r w:rsidRPr="0055157B">
        <w:rPr>
          <w:rFonts w:ascii="Arial" w:hAnsi="Arial" w:cs="Arial"/>
          <w:lang w:val="en-US"/>
        </w:rPr>
        <w:t>Classification</w:t>
      </w:r>
    </w:p>
    <w:p w:rsidR="00361844" w:rsidRPr="0055157B" w:rsidRDefault="00361844" w:rsidP="0009640C">
      <w:pPr>
        <w:pStyle w:val="Prrafodelista"/>
        <w:numPr>
          <w:ilvl w:val="1"/>
          <w:numId w:val="205"/>
        </w:numPr>
        <w:suppressAutoHyphens/>
        <w:snapToGrid w:val="0"/>
        <w:spacing w:after="0" w:line="240" w:lineRule="auto"/>
        <w:ind w:right="-555"/>
        <w:rPr>
          <w:rFonts w:ascii="Arial" w:hAnsi="Arial" w:cs="Arial"/>
          <w:lang w:val="en-US"/>
        </w:rPr>
      </w:pPr>
      <w:r w:rsidRPr="0055157B">
        <w:rPr>
          <w:rFonts w:ascii="Arial" w:hAnsi="Arial" w:cs="Arial"/>
          <w:lang w:val="en-US"/>
        </w:rPr>
        <w:t>Properties</w:t>
      </w:r>
    </w:p>
    <w:p w:rsidR="00361844" w:rsidRPr="0055157B" w:rsidRDefault="00361844" w:rsidP="0009640C">
      <w:pPr>
        <w:pStyle w:val="Prrafodelista"/>
        <w:numPr>
          <w:ilvl w:val="0"/>
          <w:numId w:val="205"/>
        </w:numPr>
        <w:suppressAutoHyphens/>
        <w:snapToGrid w:val="0"/>
        <w:spacing w:after="0" w:line="240" w:lineRule="auto"/>
        <w:ind w:right="-555"/>
        <w:rPr>
          <w:rFonts w:ascii="Arial" w:hAnsi="Arial" w:cs="Arial"/>
          <w:lang w:val="en-US"/>
        </w:rPr>
      </w:pPr>
      <w:r w:rsidRPr="0055157B">
        <w:rPr>
          <w:rFonts w:ascii="Arial" w:hAnsi="Arial" w:cs="Arial"/>
          <w:lang w:val="en-US"/>
        </w:rPr>
        <w:t>Projects in technology</w:t>
      </w:r>
    </w:p>
    <w:p w:rsidR="00361844" w:rsidRPr="0055157B" w:rsidRDefault="00361844" w:rsidP="0009640C">
      <w:pPr>
        <w:pStyle w:val="Prrafodelista"/>
        <w:numPr>
          <w:ilvl w:val="1"/>
          <w:numId w:val="205"/>
        </w:numPr>
        <w:suppressAutoHyphens/>
        <w:snapToGrid w:val="0"/>
        <w:spacing w:after="0" w:line="240" w:lineRule="auto"/>
        <w:ind w:right="-555"/>
        <w:rPr>
          <w:rFonts w:ascii="Arial" w:hAnsi="Arial" w:cs="Arial"/>
          <w:lang w:val="en-US"/>
        </w:rPr>
      </w:pPr>
      <w:r w:rsidRPr="0055157B">
        <w:rPr>
          <w:rFonts w:ascii="Arial" w:hAnsi="Arial" w:cs="Arial"/>
          <w:lang w:val="en-US"/>
        </w:rPr>
        <w:t>Tools and materials.</w:t>
      </w:r>
    </w:p>
    <w:p w:rsidR="00361844" w:rsidRPr="0055157B" w:rsidRDefault="00361844" w:rsidP="0009640C">
      <w:pPr>
        <w:pStyle w:val="Prrafodelista"/>
        <w:numPr>
          <w:ilvl w:val="1"/>
          <w:numId w:val="205"/>
        </w:numPr>
        <w:suppressAutoHyphens/>
        <w:snapToGrid w:val="0"/>
        <w:spacing w:after="0" w:line="240" w:lineRule="auto"/>
        <w:ind w:right="-555"/>
        <w:rPr>
          <w:rFonts w:ascii="Arial" w:hAnsi="Arial" w:cs="Arial"/>
          <w:lang w:val="en-US"/>
        </w:rPr>
      </w:pPr>
      <w:r w:rsidRPr="0055157B">
        <w:rPr>
          <w:rFonts w:ascii="Arial" w:hAnsi="Arial" w:cs="Arial"/>
          <w:lang w:val="en-US"/>
        </w:rPr>
        <w:t>Safety rules.</w:t>
      </w:r>
    </w:p>
    <w:p w:rsidR="00361844" w:rsidRPr="0055157B" w:rsidRDefault="00361844" w:rsidP="0009640C">
      <w:pPr>
        <w:pStyle w:val="Prrafodelista"/>
        <w:numPr>
          <w:ilvl w:val="1"/>
          <w:numId w:val="205"/>
        </w:numPr>
        <w:suppressAutoHyphens/>
        <w:snapToGrid w:val="0"/>
        <w:spacing w:after="0" w:line="240" w:lineRule="auto"/>
        <w:ind w:right="-555"/>
        <w:rPr>
          <w:rFonts w:ascii="Arial" w:hAnsi="Arial" w:cs="Arial"/>
          <w:lang w:val="en-US"/>
        </w:rPr>
      </w:pPr>
      <w:r w:rsidRPr="0055157B">
        <w:rPr>
          <w:rFonts w:ascii="Arial" w:hAnsi="Arial" w:cs="Arial"/>
          <w:lang w:val="en-US"/>
        </w:rPr>
        <w:t>Organisation and management of the workshop.</w:t>
      </w:r>
    </w:p>
    <w:p w:rsidR="00361844" w:rsidRPr="0055157B" w:rsidRDefault="00361844" w:rsidP="0009640C">
      <w:pPr>
        <w:pStyle w:val="Prrafodelista"/>
        <w:numPr>
          <w:ilvl w:val="1"/>
          <w:numId w:val="205"/>
        </w:numPr>
        <w:suppressAutoHyphens/>
        <w:snapToGrid w:val="0"/>
        <w:spacing w:after="0" w:line="240" w:lineRule="auto"/>
        <w:ind w:right="-555"/>
        <w:rPr>
          <w:rFonts w:ascii="Arial" w:hAnsi="Arial" w:cs="Arial"/>
          <w:lang w:val="en-US"/>
        </w:rPr>
      </w:pPr>
      <w:r w:rsidRPr="0055157B">
        <w:rPr>
          <w:rFonts w:ascii="Arial" w:hAnsi="Arial" w:cs="Arial"/>
          <w:lang w:val="en-US"/>
        </w:rPr>
        <w:t>Making a report.</w:t>
      </w:r>
    </w:p>
    <w:p w:rsidR="00361844" w:rsidRPr="0055157B" w:rsidRDefault="00361844" w:rsidP="0009640C">
      <w:pPr>
        <w:pStyle w:val="Prrafodelista"/>
        <w:numPr>
          <w:ilvl w:val="0"/>
          <w:numId w:val="205"/>
        </w:numPr>
        <w:suppressAutoHyphens/>
        <w:spacing w:after="0" w:line="240" w:lineRule="auto"/>
        <w:ind w:right="-555"/>
        <w:rPr>
          <w:rFonts w:ascii="Arial" w:hAnsi="Arial" w:cs="Arial"/>
          <w:lang w:val="en-US"/>
        </w:rPr>
      </w:pPr>
      <w:r w:rsidRPr="0055157B">
        <w:rPr>
          <w:rFonts w:ascii="Arial" w:hAnsi="Arial" w:cs="Arial"/>
          <w:lang w:val="en-US"/>
        </w:rPr>
        <w:t>Computer</w:t>
      </w:r>
    </w:p>
    <w:p w:rsidR="00361844" w:rsidRPr="0055157B" w:rsidRDefault="00361844" w:rsidP="0009640C">
      <w:pPr>
        <w:pStyle w:val="Prrafodelista"/>
        <w:numPr>
          <w:ilvl w:val="1"/>
          <w:numId w:val="205"/>
        </w:numPr>
        <w:suppressAutoHyphens/>
        <w:spacing w:after="0" w:line="240" w:lineRule="auto"/>
        <w:ind w:right="-555"/>
        <w:rPr>
          <w:rFonts w:ascii="Arial" w:hAnsi="Arial" w:cs="Arial"/>
          <w:lang w:val="en-US"/>
        </w:rPr>
      </w:pPr>
      <w:r w:rsidRPr="0055157B">
        <w:rPr>
          <w:rFonts w:ascii="Arial" w:hAnsi="Arial" w:cs="Arial"/>
          <w:lang w:val="en-US"/>
        </w:rPr>
        <w:t>Spreadsheet: Openoffice Calc</w:t>
      </w:r>
    </w:p>
    <w:p w:rsidR="00361844" w:rsidRPr="0055157B" w:rsidRDefault="00361844" w:rsidP="0009640C">
      <w:pPr>
        <w:pStyle w:val="Prrafodelista"/>
        <w:numPr>
          <w:ilvl w:val="1"/>
          <w:numId w:val="205"/>
        </w:numPr>
        <w:suppressAutoHyphens/>
        <w:spacing w:after="0" w:line="240" w:lineRule="auto"/>
        <w:ind w:right="-555"/>
        <w:rPr>
          <w:rFonts w:ascii="Arial" w:hAnsi="Arial" w:cs="Arial"/>
          <w:lang w:val="en-US"/>
        </w:rPr>
      </w:pPr>
      <w:r w:rsidRPr="0055157B">
        <w:rPr>
          <w:rFonts w:ascii="Arial" w:hAnsi="Arial" w:cs="Arial"/>
          <w:lang w:val="en-US"/>
        </w:rPr>
        <w:t>Computer elements</w:t>
      </w:r>
    </w:p>
    <w:p w:rsidR="00361844" w:rsidRPr="0055157B" w:rsidRDefault="00361844" w:rsidP="0009640C">
      <w:pPr>
        <w:pStyle w:val="Prrafodelista"/>
        <w:numPr>
          <w:ilvl w:val="1"/>
          <w:numId w:val="205"/>
        </w:numPr>
        <w:suppressAutoHyphens/>
        <w:spacing w:after="0" w:line="240" w:lineRule="auto"/>
        <w:ind w:right="-555"/>
        <w:rPr>
          <w:rFonts w:ascii="Arial" w:hAnsi="Arial" w:cs="Arial"/>
          <w:lang w:val="en-US"/>
        </w:rPr>
      </w:pPr>
      <w:r w:rsidRPr="0055157B">
        <w:rPr>
          <w:rFonts w:ascii="Arial" w:hAnsi="Arial" w:cs="Arial"/>
          <w:lang w:val="en-US"/>
        </w:rPr>
        <w:t>Computer networks</w:t>
      </w:r>
    </w:p>
    <w:p w:rsidR="00361844" w:rsidRPr="0055157B" w:rsidRDefault="00361844" w:rsidP="0009640C">
      <w:pPr>
        <w:pStyle w:val="Prrafodelista"/>
        <w:numPr>
          <w:ilvl w:val="0"/>
          <w:numId w:val="205"/>
        </w:numPr>
        <w:suppressAutoHyphens/>
        <w:spacing w:after="0" w:line="240" w:lineRule="auto"/>
        <w:ind w:right="-555"/>
        <w:rPr>
          <w:rFonts w:ascii="Arial" w:hAnsi="Arial" w:cs="Arial"/>
          <w:lang w:val="en-US"/>
        </w:rPr>
      </w:pPr>
      <w:r w:rsidRPr="0055157B">
        <w:rPr>
          <w:rFonts w:ascii="Arial" w:hAnsi="Arial" w:cs="Arial"/>
          <w:lang w:val="en-US"/>
        </w:rPr>
        <w:t>Mechanisms</w:t>
      </w:r>
    </w:p>
    <w:p w:rsidR="00361844" w:rsidRPr="0055157B" w:rsidRDefault="00361844" w:rsidP="0009640C">
      <w:pPr>
        <w:pStyle w:val="Prrafodelista"/>
        <w:numPr>
          <w:ilvl w:val="1"/>
          <w:numId w:val="205"/>
        </w:numPr>
        <w:suppressAutoHyphens/>
        <w:spacing w:after="0" w:line="240" w:lineRule="auto"/>
        <w:ind w:right="-555"/>
        <w:rPr>
          <w:rFonts w:ascii="Arial" w:hAnsi="Arial" w:cs="Arial"/>
          <w:lang w:val="en-US"/>
        </w:rPr>
      </w:pPr>
      <w:r w:rsidRPr="0055157B">
        <w:rPr>
          <w:rFonts w:ascii="Arial" w:hAnsi="Arial" w:cs="Arial"/>
          <w:lang w:val="en-US"/>
        </w:rPr>
        <w:t>Simple machines: Lever, Inclined plane, Wheel and axle, pulleys</w:t>
      </w:r>
    </w:p>
    <w:p w:rsidR="00361844" w:rsidRPr="0055157B" w:rsidRDefault="00361844" w:rsidP="0009640C">
      <w:pPr>
        <w:pStyle w:val="Prrafodelista"/>
        <w:numPr>
          <w:ilvl w:val="1"/>
          <w:numId w:val="205"/>
        </w:numPr>
        <w:suppressAutoHyphens/>
        <w:spacing w:after="0" w:line="240" w:lineRule="auto"/>
        <w:ind w:right="-555"/>
        <w:rPr>
          <w:rFonts w:ascii="Arial" w:hAnsi="Arial" w:cs="Arial"/>
          <w:lang w:val="en-US"/>
        </w:rPr>
      </w:pPr>
      <w:r w:rsidRPr="0055157B">
        <w:rPr>
          <w:rFonts w:ascii="Arial" w:hAnsi="Arial" w:cs="Arial"/>
          <w:lang w:val="en-US"/>
        </w:rPr>
        <w:t>Transmission of motion</w:t>
      </w:r>
    </w:p>
    <w:p w:rsidR="00361844" w:rsidRPr="0055157B" w:rsidRDefault="00361844" w:rsidP="0009640C">
      <w:pPr>
        <w:pStyle w:val="Prrafodelista"/>
        <w:numPr>
          <w:ilvl w:val="1"/>
          <w:numId w:val="205"/>
        </w:numPr>
        <w:suppressAutoHyphens/>
        <w:spacing w:after="0" w:line="240" w:lineRule="auto"/>
        <w:ind w:right="-555"/>
        <w:rPr>
          <w:rFonts w:ascii="Arial" w:hAnsi="Arial" w:cs="Arial"/>
          <w:lang w:val="en-US"/>
        </w:rPr>
      </w:pPr>
      <w:r w:rsidRPr="0055157B">
        <w:rPr>
          <w:rFonts w:ascii="Arial" w:hAnsi="Arial" w:cs="Arial"/>
          <w:lang w:val="en-US"/>
        </w:rPr>
        <w:t>Transformation of motion</w:t>
      </w:r>
    </w:p>
    <w:p w:rsidR="00361844" w:rsidRPr="0055157B" w:rsidRDefault="00361844" w:rsidP="0009640C">
      <w:pPr>
        <w:pStyle w:val="Prrafodelista"/>
        <w:numPr>
          <w:ilvl w:val="1"/>
          <w:numId w:val="205"/>
        </w:numPr>
        <w:suppressAutoHyphens/>
        <w:spacing w:after="0" w:line="240" w:lineRule="auto"/>
        <w:ind w:right="-555"/>
        <w:rPr>
          <w:rFonts w:ascii="Arial" w:hAnsi="Arial" w:cs="Arial"/>
          <w:lang w:val="en-US"/>
        </w:rPr>
      </w:pPr>
      <w:r w:rsidRPr="0055157B">
        <w:rPr>
          <w:rFonts w:ascii="Arial" w:hAnsi="Arial" w:cs="Arial"/>
          <w:lang w:val="en-US"/>
        </w:rPr>
        <w:t>Auxiliary elements</w:t>
      </w:r>
    </w:p>
    <w:p w:rsidR="00361844" w:rsidRPr="0055157B" w:rsidRDefault="00361844" w:rsidP="0009640C">
      <w:pPr>
        <w:pStyle w:val="Prrafodelista"/>
        <w:numPr>
          <w:ilvl w:val="0"/>
          <w:numId w:val="205"/>
        </w:numPr>
        <w:suppressAutoHyphens/>
        <w:snapToGrid w:val="0"/>
        <w:spacing w:after="0" w:line="240" w:lineRule="auto"/>
        <w:ind w:right="-555"/>
        <w:rPr>
          <w:rFonts w:ascii="Arial" w:hAnsi="Arial" w:cs="Arial"/>
          <w:lang w:val="en-US"/>
        </w:rPr>
      </w:pPr>
      <w:r w:rsidRPr="0055157B">
        <w:rPr>
          <w:rFonts w:ascii="Arial" w:hAnsi="Arial" w:cs="Arial"/>
          <w:lang w:val="en-US"/>
        </w:rPr>
        <w:t>Basic electrics – Revision</w:t>
      </w:r>
    </w:p>
    <w:p w:rsidR="00361844" w:rsidRPr="0055157B" w:rsidRDefault="00361844" w:rsidP="0009640C">
      <w:pPr>
        <w:pStyle w:val="Prrafodelista"/>
        <w:numPr>
          <w:ilvl w:val="1"/>
          <w:numId w:val="205"/>
        </w:numPr>
        <w:tabs>
          <w:tab w:val="left" w:pos="1134"/>
        </w:tabs>
        <w:suppressAutoHyphens/>
        <w:snapToGrid w:val="0"/>
        <w:spacing w:after="0" w:line="240" w:lineRule="auto"/>
        <w:ind w:right="-555"/>
        <w:rPr>
          <w:rFonts w:ascii="Arial" w:hAnsi="Arial" w:cs="Arial"/>
          <w:lang w:val="en-US"/>
        </w:rPr>
      </w:pPr>
      <w:r w:rsidRPr="0055157B">
        <w:rPr>
          <w:rFonts w:ascii="Arial" w:hAnsi="Arial" w:cs="Arial"/>
          <w:lang w:val="en-US"/>
        </w:rPr>
        <w:t>Electric Magnitudes</w:t>
      </w:r>
    </w:p>
    <w:p w:rsidR="00361844" w:rsidRPr="0055157B" w:rsidRDefault="00361844" w:rsidP="0009640C">
      <w:pPr>
        <w:pStyle w:val="Prrafodelista"/>
        <w:numPr>
          <w:ilvl w:val="1"/>
          <w:numId w:val="205"/>
        </w:numPr>
        <w:tabs>
          <w:tab w:val="left" w:pos="1134"/>
        </w:tabs>
        <w:suppressAutoHyphens/>
        <w:snapToGrid w:val="0"/>
        <w:spacing w:after="0" w:line="240" w:lineRule="auto"/>
        <w:ind w:right="-555"/>
        <w:rPr>
          <w:rFonts w:ascii="Arial" w:hAnsi="Arial" w:cs="Arial"/>
          <w:lang w:val="en-US"/>
        </w:rPr>
      </w:pPr>
      <w:r w:rsidRPr="0055157B">
        <w:rPr>
          <w:rFonts w:ascii="Arial" w:hAnsi="Arial" w:cs="Arial"/>
          <w:lang w:val="en-US"/>
        </w:rPr>
        <w:t>Series/ Parallel circuits</w:t>
      </w:r>
    </w:p>
    <w:p w:rsidR="00361844" w:rsidRPr="0055157B" w:rsidRDefault="00361844" w:rsidP="0009640C">
      <w:pPr>
        <w:pStyle w:val="Prrafodelista"/>
        <w:numPr>
          <w:ilvl w:val="1"/>
          <w:numId w:val="205"/>
        </w:numPr>
        <w:tabs>
          <w:tab w:val="left" w:pos="1134"/>
        </w:tabs>
        <w:suppressAutoHyphens/>
        <w:snapToGrid w:val="0"/>
        <w:spacing w:after="0" w:line="240" w:lineRule="auto"/>
        <w:ind w:right="-555"/>
        <w:rPr>
          <w:rFonts w:ascii="Arial" w:hAnsi="Arial" w:cs="Arial"/>
          <w:lang w:val="en-US"/>
        </w:rPr>
      </w:pPr>
      <w:r w:rsidRPr="0055157B">
        <w:rPr>
          <w:rFonts w:ascii="Arial" w:hAnsi="Arial" w:cs="Arial"/>
          <w:lang w:val="en-US"/>
        </w:rPr>
        <w:t>AC/DC electrics circuits</w:t>
      </w:r>
    </w:p>
    <w:p w:rsidR="00361844" w:rsidRDefault="00361844" w:rsidP="0055157B">
      <w:pPr>
        <w:snapToGrid w:val="0"/>
        <w:ind w:right="-555"/>
        <w:rPr>
          <w:rFonts w:ascii="Arial" w:hAnsi="Arial" w:cs="Arial"/>
          <w:lang w:val="en-US"/>
        </w:rPr>
      </w:pPr>
    </w:p>
    <w:p w:rsidR="00361844" w:rsidRPr="0055157B" w:rsidRDefault="00361844" w:rsidP="0009640C">
      <w:pPr>
        <w:pStyle w:val="Prrafodelista"/>
        <w:numPr>
          <w:ilvl w:val="0"/>
          <w:numId w:val="205"/>
        </w:numPr>
        <w:suppressAutoHyphens/>
        <w:spacing w:after="0" w:line="240" w:lineRule="auto"/>
        <w:ind w:right="-555"/>
        <w:rPr>
          <w:rFonts w:ascii="Arial" w:hAnsi="Arial" w:cs="Arial"/>
          <w:lang w:val="en-US"/>
        </w:rPr>
      </w:pPr>
      <w:r w:rsidRPr="0055157B">
        <w:rPr>
          <w:rFonts w:ascii="Arial" w:hAnsi="Arial" w:cs="Arial"/>
          <w:lang w:val="en-US"/>
        </w:rPr>
        <w:t>Energy</w:t>
      </w:r>
    </w:p>
    <w:p w:rsidR="00361844" w:rsidRPr="0055157B" w:rsidRDefault="00361844" w:rsidP="0009640C">
      <w:pPr>
        <w:pStyle w:val="Prrafodelista"/>
        <w:numPr>
          <w:ilvl w:val="1"/>
          <w:numId w:val="205"/>
        </w:numPr>
        <w:tabs>
          <w:tab w:val="left" w:pos="1134"/>
        </w:tabs>
        <w:suppressAutoHyphens/>
        <w:spacing w:after="0" w:line="240" w:lineRule="auto"/>
        <w:ind w:right="-555"/>
        <w:rPr>
          <w:rFonts w:ascii="Arial" w:hAnsi="Arial" w:cs="Arial"/>
          <w:lang w:val="en-US"/>
        </w:rPr>
      </w:pPr>
      <w:r w:rsidRPr="0055157B">
        <w:rPr>
          <w:rFonts w:ascii="Arial" w:hAnsi="Arial" w:cs="Arial"/>
          <w:lang w:val="en-US"/>
        </w:rPr>
        <w:t>Forms of energy</w:t>
      </w:r>
    </w:p>
    <w:p w:rsidR="00361844" w:rsidRPr="0055157B" w:rsidRDefault="00361844" w:rsidP="0009640C">
      <w:pPr>
        <w:pStyle w:val="Prrafodelista"/>
        <w:numPr>
          <w:ilvl w:val="1"/>
          <w:numId w:val="205"/>
        </w:numPr>
        <w:tabs>
          <w:tab w:val="left" w:pos="1134"/>
        </w:tabs>
        <w:suppressAutoHyphens/>
        <w:spacing w:after="0" w:line="240" w:lineRule="auto"/>
        <w:ind w:right="-555"/>
        <w:rPr>
          <w:rFonts w:ascii="Arial" w:hAnsi="Arial" w:cs="Arial"/>
          <w:lang w:val="en-US"/>
        </w:rPr>
      </w:pPr>
      <w:r w:rsidRPr="0055157B">
        <w:rPr>
          <w:rFonts w:ascii="Arial" w:hAnsi="Arial" w:cs="Arial"/>
          <w:lang w:val="en-US"/>
        </w:rPr>
        <w:t>Energy sources: Renovable and no renovable</w:t>
      </w:r>
    </w:p>
    <w:p w:rsidR="00361844" w:rsidRPr="0055157B" w:rsidRDefault="00361844" w:rsidP="0009640C">
      <w:pPr>
        <w:pStyle w:val="Prrafodelista"/>
        <w:numPr>
          <w:ilvl w:val="1"/>
          <w:numId w:val="205"/>
        </w:numPr>
        <w:tabs>
          <w:tab w:val="left" w:pos="1134"/>
        </w:tabs>
        <w:suppressAutoHyphens/>
        <w:spacing w:after="0" w:line="240" w:lineRule="auto"/>
        <w:ind w:right="-555"/>
        <w:rPr>
          <w:rFonts w:ascii="Arial" w:hAnsi="Arial" w:cs="Arial"/>
          <w:lang w:val="en-US"/>
        </w:rPr>
      </w:pPr>
      <w:r w:rsidRPr="0055157B">
        <w:rPr>
          <w:rFonts w:ascii="Arial" w:hAnsi="Arial" w:cs="Arial"/>
          <w:lang w:val="en-US"/>
        </w:rPr>
        <w:t>Saving and efficiency</w:t>
      </w:r>
    </w:p>
    <w:p w:rsidR="00361844" w:rsidRDefault="00361844" w:rsidP="0055157B">
      <w:pPr>
        <w:ind w:right="-555"/>
        <w:rPr>
          <w:rFonts w:ascii="Arial" w:hAnsi="Arial" w:cs="Arial"/>
          <w:lang w:val="en-US"/>
        </w:rPr>
      </w:pPr>
    </w:p>
    <w:p w:rsidR="00361844" w:rsidRDefault="00361844" w:rsidP="0055157B">
      <w:pPr>
        <w:ind w:right="-555"/>
        <w:rPr>
          <w:rFonts w:ascii="Arial" w:hAnsi="Arial" w:cs="Arial"/>
          <w:b/>
        </w:rPr>
      </w:pPr>
      <w:r>
        <w:rPr>
          <w:rFonts w:ascii="Arial" w:hAnsi="Arial" w:cs="Arial"/>
          <w:b/>
        </w:rPr>
        <w:t>4.1. Contenidos transversales</w:t>
      </w:r>
    </w:p>
    <w:p w:rsidR="00361844" w:rsidRDefault="00361844" w:rsidP="0055157B">
      <w:pPr>
        <w:ind w:right="-555"/>
        <w:rPr>
          <w:rFonts w:ascii="Arial" w:hAnsi="Arial" w:cs="Arial"/>
        </w:rPr>
      </w:pPr>
      <w:r>
        <w:rPr>
          <w:rFonts w:ascii="Arial" w:hAnsi="Arial" w:cs="Arial"/>
        </w:rPr>
        <w:t xml:space="preserve">En las secciones bilingües el trabajo por proyectos es fundamental y dentro de éste la comparación entre la cultura sustentada por la </w:t>
      </w:r>
      <w:r>
        <w:rPr>
          <w:rFonts w:ascii="Arial" w:hAnsi="Arial" w:cs="Arial"/>
          <w:b/>
        </w:rPr>
        <w:t>lengua materna</w:t>
      </w:r>
      <w:r>
        <w:rPr>
          <w:rFonts w:ascii="Arial" w:hAnsi="Arial" w:cs="Arial"/>
        </w:rPr>
        <w:t xml:space="preserve"> y la que sustenta la </w:t>
      </w:r>
      <w:r>
        <w:rPr>
          <w:rFonts w:ascii="Arial" w:hAnsi="Arial" w:cs="Arial"/>
          <w:b/>
        </w:rPr>
        <w:t>lengua extranjera</w:t>
      </w:r>
      <w:r>
        <w:rPr>
          <w:rFonts w:ascii="Arial" w:hAnsi="Arial" w:cs="Arial"/>
        </w:rPr>
        <w:t xml:space="preserve">, llevará al alumnado a relativizar sus creencias, a reflexionar sobre los tópicos adquiridos y a ampliar sus horizontes culturales. </w:t>
      </w:r>
    </w:p>
    <w:p w:rsidR="00361844" w:rsidRDefault="00361844" w:rsidP="0055157B">
      <w:pPr>
        <w:ind w:right="-555"/>
        <w:rPr>
          <w:rFonts w:ascii="Arial" w:hAnsi="Arial" w:cs="Arial"/>
          <w:b/>
        </w:rPr>
      </w:pPr>
      <w:r>
        <w:rPr>
          <w:rFonts w:ascii="Arial" w:hAnsi="Arial" w:cs="Arial"/>
          <w:b/>
        </w:rPr>
        <w:t>4.2. Contenidos interdisciplinares</w:t>
      </w:r>
    </w:p>
    <w:p w:rsidR="00361844" w:rsidRDefault="00361844" w:rsidP="0055157B">
      <w:pPr>
        <w:ind w:right="-555"/>
        <w:rPr>
          <w:rFonts w:ascii="Arial" w:hAnsi="Arial" w:cs="Arial"/>
        </w:rPr>
      </w:pPr>
      <w:r>
        <w:rPr>
          <w:rFonts w:ascii="Arial" w:hAnsi="Arial" w:cs="Arial"/>
        </w:rPr>
        <w:t xml:space="preserve">En los cursos bilingües existirá un especial y lógico vínculo con el </w:t>
      </w:r>
      <w:r>
        <w:rPr>
          <w:rFonts w:ascii="Arial" w:hAnsi="Arial" w:cs="Arial"/>
          <w:b/>
        </w:rPr>
        <w:t>Departamento de</w:t>
      </w:r>
      <w:r>
        <w:rPr>
          <w:rFonts w:ascii="Arial" w:hAnsi="Arial" w:cs="Arial"/>
        </w:rPr>
        <w:t xml:space="preserve"> </w:t>
      </w:r>
      <w:r>
        <w:rPr>
          <w:rFonts w:ascii="Arial" w:hAnsi="Arial" w:cs="Arial"/>
          <w:b/>
        </w:rPr>
        <w:t>Lengua Inglesa</w:t>
      </w:r>
      <w:r>
        <w:rPr>
          <w:rFonts w:ascii="Arial" w:hAnsi="Arial" w:cs="Arial"/>
        </w:rPr>
        <w:t xml:space="preserve">, con cuyos profesores implicados se mantendrá una serie de reuniones semanales en las que ambas disciplinas se enriquecerán mutuamente en relación a la metodología y estrategias comunicativas, así como en el establecimiento de campos semánticos a trabajar en el aula. </w:t>
      </w:r>
    </w:p>
    <w:p w:rsidR="00361844" w:rsidRDefault="00361844" w:rsidP="0055157B">
      <w:pPr>
        <w:ind w:right="-555"/>
        <w:rPr>
          <w:rFonts w:ascii="Arial" w:hAnsi="Arial" w:cs="Arial"/>
        </w:rPr>
      </w:pPr>
      <w:r>
        <w:rPr>
          <w:rFonts w:ascii="Arial" w:hAnsi="Arial" w:cs="Arial"/>
        </w:rPr>
        <w:t>Es imprescindible la flexibilidad en ambas programaciones para que exista una perfecta coordinación. Por ejemplo se hace necesario el adelanto de la explicación del pasado simple en inglés si el profesor de Sociales ya ha iniciado el estudio de la Historia.</w:t>
      </w:r>
    </w:p>
    <w:p w:rsidR="00361844" w:rsidRDefault="00CB72BC" w:rsidP="0055157B">
      <w:pPr>
        <w:ind w:right="-555"/>
        <w:rPr>
          <w:rFonts w:ascii="Arial" w:hAnsi="Arial" w:cs="Arial"/>
        </w:rPr>
      </w:pPr>
      <w:r>
        <w:rPr>
          <w:rFonts w:ascii="Arial" w:hAnsi="Arial" w:cs="Arial"/>
          <w:noProof/>
          <w:lang w:eastAsia="es-ES"/>
        </w:rPr>
        <w:pict>
          <v:roundrect id="_x0000_s1065" style="position:absolute;margin-left:31.15pt;margin-top:5.65pt;width:352.5pt;height:23.25pt;z-index:251682816" arcsize="10923f" fillcolor="#c2d69b" strokecolor="#c2d69b" strokeweight="1pt">
            <v:fill color2="#eaf1dd" angle="-45" focus="-50%" type="gradient"/>
            <v:shadow on="t" type="perspective" color="#4e6128" opacity=".5" offset="1pt" offset2="-3pt"/>
            <v:textbox style="mso-next-textbox:#_x0000_s1065">
              <w:txbxContent>
                <w:p w:rsidR="00D80670" w:rsidRDefault="00D80670" w:rsidP="00361844">
                  <w:pPr>
                    <w:ind w:left="-555" w:right="-555"/>
                    <w:jc w:val="center"/>
                  </w:pPr>
                  <w:r>
                    <w:rPr>
                      <w:rFonts w:ascii="Arial" w:hAnsi="Arial" w:cs="Arial"/>
                    </w:rPr>
                    <w:t>METODOLOGÍA</w:t>
                  </w:r>
                </w:p>
              </w:txbxContent>
            </v:textbox>
          </v:roundrect>
        </w:pict>
      </w:r>
    </w:p>
    <w:p w:rsidR="00361844" w:rsidRDefault="00361844" w:rsidP="0055157B">
      <w:pPr>
        <w:ind w:right="-555"/>
        <w:rPr>
          <w:rFonts w:ascii="Arial" w:hAnsi="Arial" w:cs="Arial"/>
        </w:rPr>
      </w:pPr>
    </w:p>
    <w:p w:rsidR="00361844" w:rsidRDefault="00361844" w:rsidP="0055157B">
      <w:pPr>
        <w:ind w:right="-555"/>
        <w:rPr>
          <w:rFonts w:ascii="Arial" w:hAnsi="Arial" w:cs="Arial"/>
        </w:rPr>
      </w:pPr>
      <w:r>
        <w:rPr>
          <w:rFonts w:ascii="Arial" w:hAnsi="Arial" w:cs="Arial"/>
        </w:rPr>
        <w:t xml:space="preserve">En la los </w:t>
      </w:r>
      <w:r>
        <w:rPr>
          <w:rFonts w:ascii="Arial" w:hAnsi="Arial" w:cs="Arial"/>
          <w:b/>
        </w:rPr>
        <w:t>grupos bilingües</w:t>
      </w:r>
      <w:r>
        <w:rPr>
          <w:rFonts w:ascii="Arial" w:hAnsi="Arial" w:cs="Arial"/>
        </w:rPr>
        <w:t xml:space="preserve"> se tendrá en cuenta estos dos principios didácticos:</w:t>
      </w:r>
    </w:p>
    <w:p w:rsidR="00361844" w:rsidRDefault="00361844" w:rsidP="0055157B">
      <w:pPr>
        <w:numPr>
          <w:ilvl w:val="0"/>
          <w:numId w:val="96"/>
        </w:numPr>
        <w:suppressAutoHyphens/>
        <w:spacing w:after="0" w:line="240" w:lineRule="auto"/>
        <w:ind w:left="0" w:right="-555" w:firstLine="0"/>
        <w:rPr>
          <w:rFonts w:ascii="Arial" w:hAnsi="Arial" w:cs="Arial"/>
        </w:rPr>
      </w:pPr>
      <w:r>
        <w:rPr>
          <w:rFonts w:ascii="Arial" w:hAnsi="Arial" w:cs="Arial"/>
        </w:rPr>
        <w:lastRenderedPageBreak/>
        <w:t>Favorecer la introducción de temas interculturales, muy favorecido por la educación bilingüe. En este sentido, se pretende que el alumnado asuma el papel de “intermediario cultural” entre su propia cultura y la cultura extranjera.</w:t>
      </w:r>
    </w:p>
    <w:p w:rsidR="00361844" w:rsidRDefault="00361844" w:rsidP="0055157B">
      <w:pPr>
        <w:ind w:right="-555"/>
        <w:rPr>
          <w:rFonts w:ascii="Arial" w:hAnsi="Arial" w:cs="Arial"/>
        </w:rPr>
      </w:pPr>
    </w:p>
    <w:p w:rsidR="00361844" w:rsidRDefault="00361844" w:rsidP="0055157B">
      <w:pPr>
        <w:numPr>
          <w:ilvl w:val="0"/>
          <w:numId w:val="96"/>
        </w:numPr>
        <w:suppressAutoHyphens/>
        <w:spacing w:after="0" w:line="240" w:lineRule="auto"/>
        <w:ind w:left="0" w:right="-555" w:firstLine="0"/>
        <w:rPr>
          <w:rFonts w:ascii="Arial" w:hAnsi="Arial" w:cs="Arial"/>
        </w:rPr>
      </w:pPr>
      <w:r>
        <w:rPr>
          <w:rFonts w:ascii="Arial" w:hAnsi="Arial" w:cs="Arial"/>
        </w:rPr>
        <w:t>Introducir ciertas estrategias metodológicas empleadas por el profesorado de idiomas, de tal manera que sería conveniente observar el desarrollo de una unidad didáctica en un manual de lengua inglesa. Por otro lado, el profesorado de idiomas debe interesarse por la temática general y por las técnicas de trabajo del área de Tecnología, incluso produciéndose un cambio en la secuenciación de contenidos en lengua extranjera, pues los elementos lingüísticos se deducirán, en gran medida, de los temas de áreas no lingüísticas.</w:t>
      </w:r>
    </w:p>
    <w:p w:rsidR="00361844" w:rsidRDefault="00361844" w:rsidP="0055157B">
      <w:pPr>
        <w:ind w:right="-555"/>
        <w:rPr>
          <w:rFonts w:ascii="Arial" w:hAnsi="Arial" w:cs="Arial"/>
        </w:rPr>
      </w:pPr>
    </w:p>
    <w:p w:rsidR="00361844" w:rsidRDefault="00361844" w:rsidP="0055157B">
      <w:pPr>
        <w:ind w:right="-555"/>
        <w:rPr>
          <w:rFonts w:ascii="Arial" w:hAnsi="Arial" w:cs="Arial"/>
          <w:b/>
        </w:rPr>
      </w:pPr>
      <w:r>
        <w:rPr>
          <w:rFonts w:ascii="Arial" w:hAnsi="Arial" w:cs="Arial"/>
          <w:b/>
        </w:rPr>
        <w:t>5.1. Organización del tiempo</w:t>
      </w:r>
    </w:p>
    <w:p w:rsidR="00361844" w:rsidRDefault="00361844" w:rsidP="0055157B">
      <w:pPr>
        <w:ind w:right="-555"/>
        <w:rPr>
          <w:rFonts w:ascii="Arial" w:hAnsi="Arial" w:cs="Arial"/>
        </w:rPr>
      </w:pPr>
      <w:r>
        <w:rPr>
          <w:rFonts w:ascii="Arial" w:hAnsi="Arial" w:cs="Arial"/>
        </w:rPr>
        <w:t>Hay que tener en cuenta que al disponer de 3 sesiones semanales, habrá que procurar organizar el tiempo disponible para evitar que parte de los contenidos se queden sin impartir. Asimismo, al tratarse de un grupo bilingüe, parte de la materia (un tercio de la misma) se impartirá en inglés. El profesor, en este sentido, tiene libertad para distribuir este tiempo de la manera más conveniente. En el presente curso escolar el tiempo dedicado a  la enseñanza bilingüe queda de la siguiente manera:</w:t>
      </w:r>
    </w:p>
    <w:p w:rsidR="00361844" w:rsidRPr="0055157B" w:rsidRDefault="00361844" w:rsidP="0009640C">
      <w:pPr>
        <w:pStyle w:val="Prrafodelista"/>
        <w:numPr>
          <w:ilvl w:val="0"/>
          <w:numId w:val="206"/>
        </w:numPr>
        <w:suppressAutoHyphens/>
        <w:spacing w:after="0" w:line="240" w:lineRule="auto"/>
        <w:ind w:right="-555"/>
        <w:rPr>
          <w:rFonts w:ascii="Arial" w:hAnsi="Arial" w:cs="Arial"/>
        </w:rPr>
      </w:pPr>
      <w:r w:rsidRPr="0055157B">
        <w:rPr>
          <w:rFonts w:ascii="Arial" w:hAnsi="Arial" w:cs="Arial"/>
        </w:rPr>
        <w:t>2º ESO B Y C: una hora semanal.</w:t>
      </w:r>
    </w:p>
    <w:p w:rsidR="00361844" w:rsidRPr="0055157B" w:rsidRDefault="00361844" w:rsidP="0009640C">
      <w:pPr>
        <w:pStyle w:val="Prrafodelista"/>
        <w:numPr>
          <w:ilvl w:val="0"/>
          <w:numId w:val="206"/>
        </w:numPr>
        <w:suppressAutoHyphens/>
        <w:spacing w:after="0" w:line="240" w:lineRule="auto"/>
        <w:ind w:right="-555"/>
        <w:rPr>
          <w:rFonts w:ascii="Arial" w:hAnsi="Arial" w:cs="Arial"/>
        </w:rPr>
      </w:pPr>
      <w:r w:rsidRPr="0055157B">
        <w:rPr>
          <w:rFonts w:ascii="Arial" w:hAnsi="Arial" w:cs="Arial"/>
        </w:rPr>
        <w:t>3º ESO A Y B: una hora semanal.</w:t>
      </w:r>
    </w:p>
    <w:p w:rsidR="00361844" w:rsidRDefault="00361844" w:rsidP="0055157B">
      <w:pPr>
        <w:ind w:right="-555"/>
        <w:rPr>
          <w:rFonts w:ascii="Arial" w:hAnsi="Arial" w:cs="Arial"/>
        </w:rPr>
      </w:pPr>
    </w:p>
    <w:p w:rsidR="00361844" w:rsidRDefault="00361844" w:rsidP="0055157B">
      <w:pPr>
        <w:ind w:right="-555"/>
        <w:rPr>
          <w:rFonts w:ascii="Arial" w:hAnsi="Arial" w:cs="Arial"/>
        </w:rPr>
      </w:pPr>
      <w:r>
        <w:rPr>
          <w:rFonts w:ascii="Arial" w:hAnsi="Arial" w:cs="Arial"/>
        </w:rPr>
        <w:t>En esta hora será cuando la lengua L2 tenga más peso en el desarrollo de la clase. Sin embargo la lengua L2 puede aparecer en otras actividades al margen de la hora asignada semanal.</w:t>
      </w:r>
    </w:p>
    <w:p w:rsidR="00361844" w:rsidRDefault="00361844" w:rsidP="0055157B">
      <w:pPr>
        <w:ind w:right="-555"/>
        <w:rPr>
          <w:rFonts w:ascii="Arial" w:hAnsi="Arial" w:cs="Arial"/>
          <w:b/>
        </w:rPr>
      </w:pPr>
      <w:r>
        <w:rPr>
          <w:rFonts w:ascii="Arial" w:hAnsi="Arial" w:cs="Arial"/>
          <w:b/>
        </w:rPr>
        <w:t>5.2. Materiales y recursos didácticos</w:t>
      </w:r>
    </w:p>
    <w:p w:rsidR="00361844" w:rsidRDefault="00361844" w:rsidP="0055157B">
      <w:pPr>
        <w:ind w:right="-555"/>
        <w:rPr>
          <w:rFonts w:ascii="Arial" w:hAnsi="Arial" w:cs="Arial"/>
        </w:rPr>
      </w:pPr>
      <w:r>
        <w:rPr>
          <w:rFonts w:ascii="Arial" w:hAnsi="Arial" w:cs="Arial"/>
        </w:rPr>
        <w:t>Existe una gran variedad; los más significativos son los siguientes:</w:t>
      </w:r>
    </w:p>
    <w:p w:rsidR="00361844" w:rsidRPr="0055157B" w:rsidRDefault="00361844" w:rsidP="0009640C">
      <w:pPr>
        <w:pStyle w:val="Prrafodelista"/>
        <w:numPr>
          <w:ilvl w:val="0"/>
          <w:numId w:val="207"/>
        </w:numPr>
        <w:suppressAutoHyphens/>
        <w:spacing w:after="0" w:line="240" w:lineRule="auto"/>
        <w:ind w:right="-555"/>
        <w:rPr>
          <w:rFonts w:ascii="Arial" w:hAnsi="Arial" w:cs="Arial"/>
        </w:rPr>
      </w:pPr>
      <w:r w:rsidRPr="0055157B">
        <w:rPr>
          <w:rFonts w:ascii="Arial" w:hAnsi="Arial" w:cs="Arial"/>
        </w:rPr>
        <w:t>Internet, fundamental en la ecuación bilingüe</w:t>
      </w:r>
    </w:p>
    <w:p w:rsidR="00361844" w:rsidRPr="0055157B" w:rsidRDefault="00361844" w:rsidP="0009640C">
      <w:pPr>
        <w:pStyle w:val="Prrafodelista"/>
        <w:numPr>
          <w:ilvl w:val="0"/>
          <w:numId w:val="207"/>
        </w:numPr>
        <w:suppressAutoHyphens/>
        <w:spacing w:after="0" w:line="240" w:lineRule="auto"/>
        <w:ind w:right="-555"/>
        <w:rPr>
          <w:rFonts w:ascii="Arial" w:hAnsi="Arial" w:cs="Arial"/>
        </w:rPr>
      </w:pPr>
      <w:r w:rsidRPr="0055157B">
        <w:rPr>
          <w:rFonts w:ascii="Arial" w:hAnsi="Arial" w:cs="Arial"/>
        </w:rPr>
        <w:t>Cuaderno de trabajo del alumnado, que será bilingüe</w:t>
      </w:r>
    </w:p>
    <w:p w:rsidR="00361844" w:rsidRPr="0055157B" w:rsidRDefault="00361844" w:rsidP="0009640C">
      <w:pPr>
        <w:pStyle w:val="Prrafodelista"/>
        <w:numPr>
          <w:ilvl w:val="0"/>
          <w:numId w:val="207"/>
        </w:numPr>
        <w:suppressAutoHyphens/>
        <w:spacing w:after="0" w:line="240" w:lineRule="auto"/>
        <w:ind w:right="-555"/>
        <w:rPr>
          <w:rFonts w:ascii="Arial" w:hAnsi="Arial" w:cs="Arial"/>
        </w:rPr>
      </w:pPr>
      <w:r w:rsidRPr="0055157B">
        <w:rPr>
          <w:rFonts w:ascii="Arial" w:hAnsi="Arial" w:cs="Arial"/>
        </w:rPr>
        <w:t>Diccionarios bilingües/monolingües</w:t>
      </w:r>
    </w:p>
    <w:p w:rsidR="00361844" w:rsidRDefault="00361844" w:rsidP="0055157B">
      <w:pPr>
        <w:ind w:right="-555"/>
        <w:rPr>
          <w:rFonts w:ascii="Arial" w:hAnsi="Arial" w:cs="Arial"/>
        </w:rPr>
      </w:pPr>
    </w:p>
    <w:p w:rsidR="00361844" w:rsidRDefault="00361844" w:rsidP="0055157B">
      <w:pPr>
        <w:ind w:right="-555"/>
        <w:rPr>
          <w:rFonts w:ascii="Arial" w:hAnsi="Arial" w:cs="Arial"/>
        </w:rPr>
      </w:pPr>
      <w:r>
        <w:rPr>
          <w:rFonts w:ascii="Arial" w:hAnsi="Arial" w:cs="Arial"/>
        </w:rPr>
        <w:t>No obstante, la educación bilingüe exige, a veces, materiales que son difíciles de encontrar, por lo que es necesario fomentar el intercambio de experiencias con otros centros educativos de otros países (en este sentido, nuestro centro colabora con un centro educativo de Warrington, Inglaterra, con el que mantiene contactos desde el curso 2007/08) y también con otros docentes de otras comunidades autónomas que están elaborando materiales curriculares bilingües.</w:t>
      </w:r>
    </w:p>
    <w:p w:rsidR="00361844" w:rsidRDefault="00361844" w:rsidP="0055157B">
      <w:pPr>
        <w:ind w:right="-555"/>
        <w:rPr>
          <w:rFonts w:ascii="Arial" w:hAnsi="Arial" w:cs="Arial"/>
          <w:b/>
        </w:rPr>
      </w:pPr>
      <w:r>
        <w:rPr>
          <w:rFonts w:ascii="Arial" w:hAnsi="Arial" w:cs="Arial"/>
          <w:b/>
        </w:rPr>
        <w:t>5.3. Actividades</w:t>
      </w:r>
    </w:p>
    <w:p w:rsidR="00361844" w:rsidRDefault="00361844" w:rsidP="0055157B">
      <w:pPr>
        <w:ind w:right="-555"/>
        <w:rPr>
          <w:rFonts w:ascii="Arial" w:hAnsi="Arial" w:cs="Arial"/>
        </w:rPr>
      </w:pPr>
      <w:r>
        <w:rPr>
          <w:rFonts w:ascii="Arial" w:hAnsi="Arial" w:cs="Arial"/>
        </w:rPr>
        <w:t>Específicamente para las clases en inglés se llevarán a cabo las siguientes actividades:</w:t>
      </w:r>
    </w:p>
    <w:p w:rsidR="00361844" w:rsidRDefault="00361844" w:rsidP="0055157B">
      <w:pPr>
        <w:ind w:right="-555"/>
        <w:rPr>
          <w:rFonts w:ascii="Arial" w:hAnsi="Arial" w:cs="Arial"/>
        </w:rPr>
      </w:pPr>
    </w:p>
    <w:p w:rsidR="00361844" w:rsidRPr="0055157B" w:rsidRDefault="00361844" w:rsidP="0009640C">
      <w:pPr>
        <w:pStyle w:val="Prrafodelista"/>
        <w:numPr>
          <w:ilvl w:val="0"/>
          <w:numId w:val="208"/>
        </w:numPr>
        <w:suppressAutoHyphens/>
        <w:spacing w:after="0" w:line="240" w:lineRule="auto"/>
        <w:ind w:right="-555"/>
        <w:rPr>
          <w:rFonts w:ascii="Arial" w:hAnsi="Arial" w:cs="Arial"/>
        </w:rPr>
      </w:pPr>
      <w:r w:rsidRPr="0055157B">
        <w:rPr>
          <w:rFonts w:ascii="Arial" w:hAnsi="Arial" w:cs="Arial"/>
        </w:rPr>
        <w:t>ejercicios de respuestas cortas, ejercicios de relacionar</w:t>
      </w:r>
    </w:p>
    <w:p w:rsidR="00361844" w:rsidRPr="0055157B" w:rsidRDefault="00361844" w:rsidP="0009640C">
      <w:pPr>
        <w:pStyle w:val="Prrafodelista"/>
        <w:numPr>
          <w:ilvl w:val="0"/>
          <w:numId w:val="208"/>
        </w:numPr>
        <w:suppressAutoHyphens/>
        <w:spacing w:after="0" w:line="240" w:lineRule="auto"/>
        <w:ind w:right="-555"/>
        <w:rPr>
          <w:rFonts w:ascii="Arial" w:hAnsi="Arial" w:cs="Arial"/>
        </w:rPr>
      </w:pPr>
      <w:r w:rsidRPr="0055157B">
        <w:rPr>
          <w:rFonts w:ascii="Arial" w:hAnsi="Arial" w:cs="Arial"/>
        </w:rPr>
        <w:t>cuestionario verdadero/falso tras la lectura de un texto</w:t>
      </w:r>
    </w:p>
    <w:p w:rsidR="00361844" w:rsidRPr="0055157B" w:rsidRDefault="00361844" w:rsidP="0009640C">
      <w:pPr>
        <w:pStyle w:val="Prrafodelista"/>
        <w:numPr>
          <w:ilvl w:val="0"/>
          <w:numId w:val="208"/>
        </w:numPr>
        <w:suppressAutoHyphens/>
        <w:spacing w:after="0" w:line="240" w:lineRule="auto"/>
        <w:ind w:right="-555"/>
        <w:rPr>
          <w:rFonts w:ascii="Arial" w:hAnsi="Arial" w:cs="Arial"/>
        </w:rPr>
      </w:pPr>
      <w:r w:rsidRPr="0055157B">
        <w:rPr>
          <w:rFonts w:ascii="Arial" w:hAnsi="Arial" w:cs="Arial"/>
        </w:rPr>
        <w:t>afianzamiento del vocabulario específico del área, a través de sopas de letras; textos con huecos en blanco para rellenar (</w:t>
      </w:r>
      <w:r w:rsidRPr="0055157B">
        <w:rPr>
          <w:rFonts w:ascii="Arial" w:hAnsi="Arial" w:cs="Arial"/>
          <w:i/>
        </w:rPr>
        <w:t>cloze activities)</w:t>
      </w:r>
      <w:r w:rsidRPr="0055157B">
        <w:rPr>
          <w:rFonts w:ascii="Arial" w:hAnsi="Arial" w:cs="Arial"/>
        </w:rPr>
        <w:t>; frases erróneas para corregir; relacionar una palabra con su definición; partiendo de una definición dar el término correspondiente</w:t>
      </w:r>
    </w:p>
    <w:p w:rsidR="00361844" w:rsidRPr="0055157B" w:rsidRDefault="00361844" w:rsidP="0009640C">
      <w:pPr>
        <w:pStyle w:val="Prrafodelista"/>
        <w:numPr>
          <w:ilvl w:val="0"/>
          <w:numId w:val="208"/>
        </w:numPr>
        <w:suppressAutoHyphens/>
        <w:spacing w:after="0" w:line="240" w:lineRule="auto"/>
        <w:ind w:right="-555"/>
        <w:rPr>
          <w:rFonts w:ascii="Arial" w:hAnsi="Arial" w:cs="Arial"/>
        </w:rPr>
      </w:pPr>
      <w:r w:rsidRPr="0055157B">
        <w:rPr>
          <w:rFonts w:ascii="Arial" w:hAnsi="Arial" w:cs="Arial"/>
        </w:rPr>
        <w:t>pequeños trabajos de investigación, donde parte de la información podría darse en lengua española y otra en lengua inglesa</w:t>
      </w:r>
    </w:p>
    <w:p w:rsidR="00361844" w:rsidRPr="0055157B" w:rsidRDefault="00361844" w:rsidP="0009640C">
      <w:pPr>
        <w:pStyle w:val="Prrafodelista"/>
        <w:numPr>
          <w:ilvl w:val="0"/>
          <w:numId w:val="208"/>
        </w:numPr>
        <w:suppressAutoHyphens/>
        <w:spacing w:after="0" w:line="240" w:lineRule="auto"/>
        <w:ind w:right="-555"/>
        <w:rPr>
          <w:rFonts w:ascii="Arial" w:hAnsi="Arial" w:cs="Arial"/>
        </w:rPr>
      </w:pPr>
      <w:r w:rsidRPr="0055157B">
        <w:rPr>
          <w:rFonts w:ascii="Arial" w:hAnsi="Arial" w:cs="Arial"/>
        </w:rPr>
        <w:t>textos escritos leídos en voz alta, para realizar posteriormente lecturas en voz baja</w:t>
      </w:r>
    </w:p>
    <w:p w:rsidR="00361844" w:rsidRPr="0055157B" w:rsidRDefault="00361844" w:rsidP="0009640C">
      <w:pPr>
        <w:pStyle w:val="Prrafodelista"/>
        <w:numPr>
          <w:ilvl w:val="0"/>
          <w:numId w:val="208"/>
        </w:numPr>
        <w:suppressAutoHyphens/>
        <w:spacing w:after="0" w:line="240" w:lineRule="auto"/>
        <w:ind w:right="-555"/>
        <w:rPr>
          <w:rFonts w:ascii="Arial" w:hAnsi="Arial" w:cs="Arial"/>
        </w:rPr>
      </w:pPr>
      <w:r w:rsidRPr="0055157B">
        <w:rPr>
          <w:rFonts w:ascii="Arial" w:hAnsi="Arial" w:cs="Arial"/>
        </w:rPr>
        <w:t>para la explotación de un texto y su fácil lectura se podrían preparar fichas con títulos o palabras claves para cada párrafo; un texto paralelo en forma de diálogo; preparar un esquema del texto que el alumnado debe rellenar</w:t>
      </w:r>
    </w:p>
    <w:p w:rsidR="00361844" w:rsidRPr="0055157B" w:rsidRDefault="00361844" w:rsidP="0009640C">
      <w:pPr>
        <w:pStyle w:val="Prrafodelista"/>
        <w:numPr>
          <w:ilvl w:val="0"/>
          <w:numId w:val="208"/>
        </w:numPr>
        <w:suppressAutoHyphens/>
        <w:spacing w:after="0" w:line="240" w:lineRule="auto"/>
        <w:ind w:right="-555"/>
        <w:rPr>
          <w:rFonts w:ascii="Arial" w:hAnsi="Arial" w:cs="Arial"/>
        </w:rPr>
      </w:pPr>
      <w:r w:rsidRPr="0055157B">
        <w:rPr>
          <w:rFonts w:ascii="Arial" w:hAnsi="Arial" w:cs="Arial"/>
        </w:rPr>
        <w:lastRenderedPageBreak/>
        <w:t>respuestas orales a preguntas de ejercicios</w:t>
      </w:r>
    </w:p>
    <w:p w:rsidR="00361844" w:rsidRPr="0055157B" w:rsidRDefault="00361844" w:rsidP="0009640C">
      <w:pPr>
        <w:pStyle w:val="Prrafodelista"/>
        <w:numPr>
          <w:ilvl w:val="0"/>
          <w:numId w:val="208"/>
        </w:numPr>
        <w:suppressAutoHyphens/>
        <w:spacing w:after="0" w:line="240" w:lineRule="auto"/>
        <w:ind w:right="-555"/>
        <w:rPr>
          <w:rFonts w:ascii="Arial" w:hAnsi="Arial" w:cs="Arial"/>
        </w:rPr>
      </w:pPr>
      <w:r w:rsidRPr="0055157B">
        <w:rPr>
          <w:rFonts w:ascii="Arial" w:hAnsi="Arial" w:cs="Arial"/>
        </w:rPr>
        <w:t>trabajos en parejas y/o grupos</w:t>
      </w:r>
    </w:p>
    <w:p w:rsidR="00361844" w:rsidRPr="0055157B" w:rsidRDefault="00361844" w:rsidP="0009640C">
      <w:pPr>
        <w:pStyle w:val="Prrafodelista"/>
        <w:numPr>
          <w:ilvl w:val="0"/>
          <w:numId w:val="208"/>
        </w:numPr>
        <w:suppressAutoHyphens/>
        <w:spacing w:after="0" w:line="240" w:lineRule="auto"/>
        <w:ind w:right="-555"/>
        <w:rPr>
          <w:rFonts w:ascii="Arial" w:hAnsi="Arial" w:cs="Arial"/>
          <w:b/>
        </w:rPr>
      </w:pPr>
      <w:r w:rsidRPr="0055157B">
        <w:rPr>
          <w:rFonts w:ascii="Arial" w:hAnsi="Arial" w:cs="Arial"/>
        </w:rPr>
        <w:t xml:space="preserve">conversación libre en inglés, ya que se persigue en el alumnado una </w:t>
      </w:r>
      <w:r w:rsidRPr="0055157B">
        <w:rPr>
          <w:rFonts w:ascii="Arial" w:hAnsi="Arial" w:cs="Arial"/>
          <w:b/>
        </w:rPr>
        <w:t>competencia de comunicación</w:t>
      </w:r>
    </w:p>
    <w:p w:rsidR="00361844" w:rsidRPr="0055157B" w:rsidRDefault="00361844" w:rsidP="0009640C">
      <w:pPr>
        <w:pStyle w:val="Prrafodelista"/>
        <w:numPr>
          <w:ilvl w:val="0"/>
          <w:numId w:val="208"/>
        </w:numPr>
        <w:suppressAutoHyphens/>
        <w:spacing w:after="0" w:line="240" w:lineRule="auto"/>
        <w:ind w:right="-555"/>
        <w:rPr>
          <w:rFonts w:ascii="Arial" w:hAnsi="Arial" w:cs="Arial"/>
        </w:rPr>
      </w:pPr>
      <w:r w:rsidRPr="0055157B">
        <w:rPr>
          <w:rFonts w:ascii="Arial" w:hAnsi="Arial" w:cs="Arial"/>
        </w:rPr>
        <w:t>contactos por escrito con alumnos de otros países</w:t>
      </w:r>
    </w:p>
    <w:p w:rsidR="00361844" w:rsidRPr="0055157B" w:rsidRDefault="00361844" w:rsidP="0009640C">
      <w:pPr>
        <w:pStyle w:val="Prrafodelista"/>
        <w:numPr>
          <w:ilvl w:val="0"/>
          <w:numId w:val="208"/>
        </w:numPr>
        <w:suppressAutoHyphens/>
        <w:spacing w:after="0" w:line="240" w:lineRule="auto"/>
        <w:ind w:right="-555"/>
        <w:rPr>
          <w:rFonts w:ascii="Arial" w:hAnsi="Arial" w:cs="Arial"/>
        </w:rPr>
      </w:pPr>
      <w:r w:rsidRPr="0055157B">
        <w:rPr>
          <w:rFonts w:ascii="Arial" w:hAnsi="Arial" w:cs="Arial"/>
        </w:rPr>
        <w:t>ejercicios colectivos, realizados en la pizarra</w:t>
      </w:r>
    </w:p>
    <w:p w:rsidR="00361844" w:rsidRPr="0055157B" w:rsidRDefault="00361844" w:rsidP="0009640C">
      <w:pPr>
        <w:pStyle w:val="Prrafodelista"/>
        <w:numPr>
          <w:ilvl w:val="0"/>
          <w:numId w:val="208"/>
        </w:numPr>
        <w:suppressAutoHyphens/>
        <w:spacing w:after="0" w:line="240" w:lineRule="auto"/>
        <w:ind w:right="-555"/>
        <w:rPr>
          <w:rFonts w:ascii="Arial" w:hAnsi="Arial" w:cs="Arial"/>
        </w:rPr>
      </w:pPr>
      <w:r w:rsidRPr="0055157B">
        <w:rPr>
          <w:rFonts w:ascii="Arial" w:hAnsi="Arial" w:cs="Arial"/>
        </w:rPr>
        <w:t>audiciones</w:t>
      </w:r>
    </w:p>
    <w:p w:rsidR="00361844" w:rsidRPr="0055157B" w:rsidRDefault="00361844" w:rsidP="0009640C">
      <w:pPr>
        <w:pStyle w:val="Prrafodelista"/>
        <w:numPr>
          <w:ilvl w:val="0"/>
          <w:numId w:val="208"/>
        </w:numPr>
        <w:suppressAutoHyphens/>
        <w:spacing w:after="0" w:line="240" w:lineRule="auto"/>
        <w:ind w:right="-555"/>
        <w:rPr>
          <w:rFonts w:ascii="Arial" w:hAnsi="Arial" w:cs="Arial"/>
        </w:rPr>
      </w:pPr>
      <w:r w:rsidRPr="0055157B">
        <w:rPr>
          <w:rFonts w:ascii="Arial" w:hAnsi="Arial" w:cs="Arial"/>
        </w:rPr>
        <w:t>crear situaciones de comunicación</w:t>
      </w:r>
    </w:p>
    <w:p w:rsidR="00361844" w:rsidRDefault="00361844" w:rsidP="0055157B">
      <w:pPr>
        <w:ind w:right="-555"/>
        <w:rPr>
          <w:rFonts w:ascii="Arial" w:hAnsi="Arial" w:cs="Arial"/>
        </w:rPr>
      </w:pPr>
    </w:p>
    <w:p w:rsidR="00361844" w:rsidRDefault="00361844" w:rsidP="0055157B">
      <w:pPr>
        <w:ind w:right="-555"/>
        <w:rPr>
          <w:rFonts w:ascii="Arial" w:hAnsi="Arial" w:cs="Arial"/>
          <w:b/>
        </w:rPr>
      </w:pPr>
      <w:r>
        <w:rPr>
          <w:rFonts w:ascii="Arial" w:hAnsi="Arial" w:cs="Arial"/>
          <w:b/>
        </w:rPr>
        <w:t>5.3.1. Actividades extraescolares en inglés</w:t>
      </w:r>
    </w:p>
    <w:p w:rsidR="00361844" w:rsidRDefault="00361844" w:rsidP="0055157B">
      <w:pPr>
        <w:ind w:right="-555"/>
        <w:rPr>
          <w:rFonts w:ascii="Arial" w:hAnsi="Arial" w:cs="Arial"/>
        </w:rPr>
      </w:pPr>
      <w:r>
        <w:rPr>
          <w:rFonts w:ascii="Arial" w:hAnsi="Arial" w:cs="Arial"/>
        </w:rPr>
        <w:t>Posibles actividades relacionadas con el área de tecnología:</w:t>
      </w:r>
    </w:p>
    <w:p w:rsidR="00361844" w:rsidRPr="0055157B" w:rsidRDefault="00361844" w:rsidP="0009640C">
      <w:pPr>
        <w:pStyle w:val="Prrafodelista"/>
        <w:numPr>
          <w:ilvl w:val="0"/>
          <w:numId w:val="209"/>
        </w:numPr>
        <w:suppressAutoHyphens/>
        <w:spacing w:after="0" w:line="240" w:lineRule="auto"/>
        <w:ind w:right="-555"/>
        <w:rPr>
          <w:rFonts w:ascii="Arial" w:hAnsi="Arial" w:cs="Arial"/>
        </w:rPr>
      </w:pPr>
      <w:r w:rsidRPr="0055157B">
        <w:rPr>
          <w:rFonts w:ascii="Arial" w:hAnsi="Arial" w:cs="Arial"/>
        </w:rPr>
        <w:t>Visita al aeropuerto de Málaga y al Museo de aviación</w:t>
      </w:r>
    </w:p>
    <w:p w:rsidR="00361844" w:rsidRPr="0055157B" w:rsidRDefault="00361844" w:rsidP="0009640C">
      <w:pPr>
        <w:pStyle w:val="Prrafodelista"/>
        <w:numPr>
          <w:ilvl w:val="0"/>
          <w:numId w:val="209"/>
        </w:numPr>
        <w:suppressAutoHyphens/>
        <w:spacing w:after="0" w:line="240" w:lineRule="auto"/>
        <w:ind w:right="-555"/>
        <w:rPr>
          <w:rFonts w:ascii="Arial" w:hAnsi="Arial" w:cs="Arial"/>
        </w:rPr>
      </w:pPr>
      <w:r w:rsidRPr="0055157B">
        <w:rPr>
          <w:rFonts w:ascii="Arial" w:hAnsi="Arial" w:cs="Arial"/>
        </w:rPr>
        <w:t>Visita al Puerto de Málaga</w:t>
      </w:r>
    </w:p>
    <w:p w:rsidR="00361844" w:rsidRPr="0055157B" w:rsidRDefault="00361844" w:rsidP="0009640C">
      <w:pPr>
        <w:pStyle w:val="Prrafodelista"/>
        <w:numPr>
          <w:ilvl w:val="0"/>
          <w:numId w:val="209"/>
        </w:numPr>
        <w:suppressAutoHyphens/>
        <w:spacing w:after="0" w:line="240" w:lineRule="auto"/>
        <w:ind w:right="-555"/>
        <w:rPr>
          <w:rFonts w:ascii="Arial" w:hAnsi="Arial" w:cs="Arial"/>
        </w:rPr>
      </w:pPr>
      <w:r w:rsidRPr="0055157B">
        <w:rPr>
          <w:rFonts w:ascii="Arial" w:hAnsi="Arial" w:cs="Arial"/>
        </w:rPr>
        <w:t>Visita a la Fábrica-Museo del azúcar de Almuñecar</w:t>
      </w:r>
    </w:p>
    <w:p w:rsidR="00361844" w:rsidRPr="0055157B" w:rsidRDefault="00361844" w:rsidP="0009640C">
      <w:pPr>
        <w:pStyle w:val="Prrafodelista"/>
        <w:numPr>
          <w:ilvl w:val="0"/>
          <w:numId w:val="209"/>
        </w:numPr>
        <w:suppressAutoHyphens/>
        <w:spacing w:after="0" w:line="240" w:lineRule="auto"/>
        <w:ind w:right="-555"/>
        <w:rPr>
          <w:rFonts w:ascii="Arial" w:hAnsi="Arial" w:cs="Arial"/>
        </w:rPr>
      </w:pPr>
      <w:r w:rsidRPr="0055157B">
        <w:rPr>
          <w:rFonts w:ascii="Arial" w:hAnsi="Arial" w:cs="Arial"/>
        </w:rPr>
        <w:t>Visita al Parque Tecnológico de Málaga</w:t>
      </w:r>
    </w:p>
    <w:p w:rsidR="00361844" w:rsidRDefault="00361844" w:rsidP="0055157B">
      <w:pPr>
        <w:ind w:right="-555"/>
        <w:rPr>
          <w:rFonts w:ascii="Arial" w:hAnsi="Arial" w:cs="Arial"/>
        </w:rPr>
      </w:pPr>
    </w:p>
    <w:p w:rsidR="00361844" w:rsidRDefault="00CB72BC" w:rsidP="0055157B">
      <w:pPr>
        <w:ind w:right="-555"/>
        <w:rPr>
          <w:rFonts w:ascii="Arial" w:hAnsi="Arial" w:cs="Arial"/>
        </w:rPr>
      </w:pPr>
      <w:r>
        <w:rPr>
          <w:rFonts w:ascii="Arial" w:hAnsi="Arial" w:cs="Arial"/>
          <w:noProof/>
          <w:lang w:eastAsia="es-ES"/>
        </w:rPr>
        <w:pict>
          <v:roundrect id="_x0000_s1066" style="position:absolute;margin-left:13.15pt;margin-top:3.85pt;width:352.5pt;height:23.25pt;z-index:251683840" arcsize="10923f" fillcolor="#c2d69b" strokecolor="#c2d69b" strokeweight="1pt">
            <v:fill color2="#eaf1dd" angle="-45" focus="-50%" type="gradient"/>
            <v:shadow on="t" type="perspective" color="#4e6128" opacity=".5" offset="1pt" offset2="-3pt"/>
            <v:textbox style="mso-next-textbox:#_x0000_s1066">
              <w:txbxContent>
                <w:p w:rsidR="00D80670" w:rsidRDefault="00D80670" w:rsidP="00361844">
                  <w:pPr>
                    <w:ind w:left="-555" w:right="-555"/>
                    <w:jc w:val="center"/>
                  </w:pPr>
                  <w:r>
                    <w:rPr>
                      <w:rFonts w:ascii="Arial" w:hAnsi="Arial" w:cs="Arial"/>
                    </w:rPr>
                    <w:t>ATENCIÓN A LA DIVERSIDAD</w:t>
                  </w:r>
                </w:p>
              </w:txbxContent>
            </v:textbox>
          </v:roundrect>
        </w:pict>
      </w:r>
    </w:p>
    <w:p w:rsidR="00361844" w:rsidRDefault="00361844" w:rsidP="0055157B">
      <w:pPr>
        <w:ind w:right="-555"/>
        <w:rPr>
          <w:rFonts w:ascii="Arial" w:hAnsi="Arial" w:cs="Arial"/>
        </w:rPr>
      </w:pPr>
    </w:p>
    <w:p w:rsidR="00361844" w:rsidRDefault="00361844" w:rsidP="0055157B">
      <w:pPr>
        <w:ind w:right="-555"/>
        <w:rPr>
          <w:rFonts w:ascii="Arial" w:hAnsi="Arial" w:cs="Arial"/>
        </w:rPr>
      </w:pPr>
      <w:r>
        <w:rPr>
          <w:rFonts w:ascii="Arial" w:hAnsi="Arial" w:cs="Arial"/>
        </w:rPr>
        <w:t>No existe alumnado con necesidades específicas de apoyo educativo.</w:t>
      </w:r>
    </w:p>
    <w:p w:rsidR="00361844" w:rsidRDefault="00361844" w:rsidP="0055157B">
      <w:pPr>
        <w:ind w:right="-555"/>
        <w:rPr>
          <w:rFonts w:ascii="Arial" w:hAnsi="Arial" w:cs="Arial"/>
        </w:rPr>
      </w:pPr>
      <w:r>
        <w:rPr>
          <w:rFonts w:ascii="Arial" w:hAnsi="Arial" w:cs="Arial"/>
        </w:rPr>
        <w:t>Se llevará a cabo un programa de refuerzo para la recuperación de los aprendizajes no adquiridos en el caso de que la materia de Tecnología no haya sido superada y un plan específico personalizado para el alumnado repetidor.</w:t>
      </w:r>
    </w:p>
    <w:p w:rsidR="00361844" w:rsidRDefault="00361844" w:rsidP="0055157B">
      <w:pPr>
        <w:ind w:right="-555"/>
        <w:rPr>
          <w:rFonts w:ascii="Arial" w:hAnsi="Arial" w:cs="Arial"/>
        </w:rPr>
      </w:pPr>
    </w:p>
    <w:p w:rsidR="00361844" w:rsidRDefault="00361844" w:rsidP="0055157B">
      <w:pPr>
        <w:ind w:right="-555"/>
        <w:rPr>
          <w:rFonts w:ascii="Arial" w:hAnsi="Arial" w:cs="Arial"/>
        </w:rPr>
      </w:pPr>
      <w:r>
        <w:rPr>
          <w:rFonts w:ascii="Arial" w:hAnsi="Arial" w:cs="Arial"/>
        </w:rPr>
        <w:t>Se adaptarán los materiales a las competencias lingüísticas del alumnado, no sólo usando un vocabulario más sencillo sino también ante un texto que presente determinadas dificultades de comprensión, se pueden prever unas preguntas muy generales:</w:t>
      </w:r>
    </w:p>
    <w:p w:rsidR="00361844" w:rsidRPr="0055157B" w:rsidRDefault="00361844" w:rsidP="0009640C">
      <w:pPr>
        <w:pStyle w:val="Prrafodelista"/>
        <w:numPr>
          <w:ilvl w:val="0"/>
          <w:numId w:val="210"/>
        </w:numPr>
        <w:suppressAutoHyphens/>
        <w:spacing w:after="0" w:line="240" w:lineRule="auto"/>
        <w:ind w:right="-555"/>
        <w:rPr>
          <w:rFonts w:ascii="Arial" w:hAnsi="Arial" w:cs="Arial"/>
        </w:rPr>
      </w:pPr>
      <w:r w:rsidRPr="0055157B">
        <w:rPr>
          <w:rFonts w:ascii="Arial" w:hAnsi="Arial" w:cs="Arial"/>
        </w:rPr>
        <w:t>solicitar al alumnado que se pronuncie mediante Verdadero/Falso a una determinada cuestión</w:t>
      </w:r>
    </w:p>
    <w:p w:rsidR="00361844" w:rsidRPr="0055157B" w:rsidRDefault="00361844" w:rsidP="0009640C">
      <w:pPr>
        <w:pStyle w:val="Prrafodelista"/>
        <w:numPr>
          <w:ilvl w:val="0"/>
          <w:numId w:val="210"/>
        </w:numPr>
        <w:suppressAutoHyphens/>
        <w:spacing w:after="0" w:line="240" w:lineRule="auto"/>
        <w:ind w:right="-555"/>
        <w:rPr>
          <w:rFonts w:ascii="Arial" w:hAnsi="Arial" w:cs="Arial"/>
        </w:rPr>
      </w:pPr>
      <w:r w:rsidRPr="0055157B">
        <w:rPr>
          <w:rFonts w:ascii="Arial" w:hAnsi="Arial" w:cs="Arial"/>
        </w:rPr>
        <w:t>formular preguntas sencillas sobre el texto</w:t>
      </w:r>
    </w:p>
    <w:p w:rsidR="00361844" w:rsidRPr="0055157B" w:rsidRDefault="00361844" w:rsidP="0009640C">
      <w:pPr>
        <w:pStyle w:val="Prrafodelista"/>
        <w:numPr>
          <w:ilvl w:val="0"/>
          <w:numId w:val="210"/>
        </w:numPr>
        <w:suppressAutoHyphens/>
        <w:spacing w:after="0" w:line="240" w:lineRule="auto"/>
        <w:ind w:right="-555"/>
        <w:rPr>
          <w:rFonts w:ascii="Arial" w:hAnsi="Arial" w:cs="Arial"/>
        </w:rPr>
      </w:pPr>
      <w:r w:rsidRPr="0055157B">
        <w:rPr>
          <w:rFonts w:ascii="Arial" w:hAnsi="Arial" w:cs="Arial"/>
        </w:rPr>
        <w:t>resumir el texto con sus propias palabras</w:t>
      </w:r>
    </w:p>
    <w:p w:rsidR="00361844" w:rsidRPr="0055157B" w:rsidRDefault="00361844" w:rsidP="0009640C">
      <w:pPr>
        <w:pStyle w:val="Prrafodelista"/>
        <w:numPr>
          <w:ilvl w:val="0"/>
          <w:numId w:val="210"/>
        </w:numPr>
        <w:suppressAutoHyphens/>
        <w:spacing w:after="0" w:line="240" w:lineRule="auto"/>
        <w:ind w:right="-555"/>
        <w:rPr>
          <w:rFonts w:ascii="Arial" w:hAnsi="Arial" w:cs="Arial"/>
        </w:rPr>
      </w:pPr>
      <w:r w:rsidRPr="0055157B">
        <w:rPr>
          <w:rFonts w:ascii="Arial" w:hAnsi="Arial" w:cs="Arial"/>
        </w:rPr>
        <w:t>dar una opinión personal</w:t>
      </w:r>
    </w:p>
    <w:p w:rsidR="00361844" w:rsidRDefault="00361844" w:rsidP="0055157B">
      <w:pPr>
        <w:ind w:right="-555"/>
        <w:rPr>
          <w:rFonts w:ascii="Arial" w:hAnsi="Arial" w:cs="Arial"/>
        </w:rPr>
      </w:pPr>
    </w:p>
    <w:p w:rsidR="00361844" w:rsidRDefault="00361844" w:rsidP="0055157B">
      <w:pPr>
        <w:ind w:right="-555"/>
        <w:rPr>
          <w:rFonts w:ascii="Arial" w:hAnsi="Arial" w:cs="Arial"/>
        </w:rPr>
      </w:pPr>
      <w:r>
        <w:rPr>
          <w:rFonts w:ascii="Arial" w:hAnsi="Arial" w:cs="Arial"/>
        </w:rPr>
        <w:t xml:space="preserve">Asimismo, se usará el recurso del </w:t>
      </w:r>
      <w:r>
        <w:rPr>
          <w:rFonts w:ascii="Arial" w:hAnsi="Arial" w:cs="Arial"/>
          <w:i/>
        </w:rPr>
        <w:t xml:space="preserve">Assistant Teacher </w:t>
      </w:r>
      <w:r>
        <w:rPr>
          <w:rFonts w:ascii="Arial" w:hAnsi="Arial" w:cs="Arial"/>
        </w:rPr>
        <w:t>para trabajar de manera más individualizada.</w:t>
      </w:r>
    </w:p>
    <w:p w:rsidR="00361844" w:rsidRDefault="00CB72BC" w:rsidP="0055157B">
      <w:pPr>
        <w:ind w:right="-555"/>
        <w:rPr>
          <w:rFonts w:ascii="Arial" w:hAnsi="Arial" w:cs="Arial"/>
        </w:rPr>
      </w:pPr>
      <w:r>
        <w:rPr>
          <w:rFonts w:ascii="Arial" w:hAnsi="Arial" w:cs="Arial"/>
          <w:noProof/>
          <w:lang w:eastAsia="es-ES"/>
        </w:rPr>
        <w:pict>
          <v:roundrect id="_x0000_s1067" style="position:absolute;margin-left:31.15pt;margin-top:7.4pt;width:352.5pt;height:23.25pt;z-index:251684864" arcsize="10923f" fillcolor="#c2d69b" strokecolor="#c2d69b" strokeweight="1pt">
            <v:fill color2="#eaf1dd" angle="-45" focus="-50%" type="gradient"/>
            <v:shadow on="t" type="perspective" color="#4e6128" opacity=".5" offset="1pt" offset2="-3pt"/>
            <v:textbox style="mso-next-textbox:#_x0000_s1067">
              <w:txbxContent>
                <w:p w:rsidR="00D80670" w:rsidRDefault="00D80670" w:rsidP="00361844">
                  <w:pPr>
                    <w:ind w:left="-555" w:right="-555"/>
                    <w:jc w:val="center"/>
                  </w:pPr>
                  <w:r>
                    <w:rPr>
                      <w:rFonts w:ascii="Arial" w:hAnsi="Arial" w:cs="Arial"/>
                    </w:rPr>
                    <w:t>EVALUACIÓN</w:t>
                  </w:r>
                </w:p>
              </w:txbxContent>
            </v:textbox>
          </v:roundrect>
        </w:pict>
      </w:r>
    </w:p>
    <w:p w:rsidR="00361844" w:rsidRDefault="00361844" w:rsidP="0055157B">
      <w:pPr>
        <w:ind w:right="-555"/>
        <w:rPr>
          <w:rFonts w:ascii="Arial" w:hAnsi="Arial" w:cs="Arial"/>
        </w:rPr>
      </w:pPr>
    </w:p>
    <w:p w:rsidR="00361844" w:rsidRDefault="00361844" w:rsidP="0055157B">
      <w:pPr>
        <w:ind w:right="-555"/>
        <w:rPr>
          <w:rFonts w:ascii="Arial" w:hAnsi="Arial" w:cs="Arial"/>
        </w:rPr>
      </w:pPr>
      <w:r>
        <w:rPr>
          <w:rFonts w:ascii="Arial" w:hAnsi="Arial" w:cs="Arial"/>
        </w:rPr>
        <w:t>Se tendrán en cuenta las siguientes recomendaciones:</w:t>
      </w:r>
    </w:p>
    <w:p w:rsidR="00361844" w:rsidRPr="0055157B" w:rsidRDefault="00361844" w:rsidP="0009640C">
      <w:pPr>
        <w:pStyle w:val="Prrafodelista"/>
        <w:numPr>
          <w:ilvl w:val="0"/>
          <w:numId w:val="211"/>
        </w:numPr>
        <w:suppressAutoHyphens/>
        <w:spacing w:after="0" w:line="240" w:lineRule="auto"/>
        <w:ind w:right="-555"/>
        <w:rPr>
          <w:rFonts w:ascii="Arial" w:hAnsi="Arial" w:cs="Arial"/>
        </w:rPr>
      </w:pPr>
      <w:r w:rsidRPr="0055157B">
        <w:rPr>
          <w:rFonts w:ascii="Arial" w:hAnsi="Arial" w:cs="Arial"/>
        </w:rPr>
        <w:t>los contenidos del área no lingüística primarán sobre los resultados lingüísticos</w:t>
      </w:r>
    </w:p>
    <w:p w:rsidR="00361844" w:rsidRPr="0055157B" w:rsidRDefault="00361844" w:rsidP="0009640C">
      <w:pPr>
        <w:pStyle w:val="Prrafodelista"/>
        <w:numPr>
          <w:ilvl w:val="0"/>
          <w:numId w:val="211"/>
        </w:numPr>
        <w:suppressAutoHyphens/>
        <w:spacing w:after="0" w:line="240" w:lineRule="auto"/>
        <w:ind w:right="-555"/>
        <w:rPr>
          <w:rFonts w:ascii="Arial" w:hAnsi="Arial" w:cs="Arial"/>
        </w:rPr>
      </w:pPr>
      <w:r w:rsidRPr="0055157B">
        <w:rPr>
          <w:rFonts w:ascii="Arial" w:hAnsi="Arial" w:cs="Arial"/>
        </w:rPr>
        <w:t>la competencia lingüística en el idioma es un valor añadido que ha de ser recompensado</w:t>
      </w:r>
    </w:p>
    <w:p w:rsidR="00361844" w:rsidRPr="0055157B" w:rsidRDefault="00361844" w:rsidP="0009640C">
      <w:pPr>
        <w:pStyle w:val="Prrafodelista"/>
        <w:numPr>
          <w:ilvl w:val="0"/>
          <w:numId w:val="211"/>
        </w:numPr>
        <w:suppressAutoHyphens/>
        <w:spacing w:after="0" w:line="240" w:lineRule="auto"/>
        <w:ind w:right="-555"/>
        <w:rPr>
          <w:rFonts w:ascii="Arial" w:hAnsi="Arial" w:cs="Arial"/>
        </w:rPr>
      </w:pPr>
      <w:r w:rsidRPr="0055157B">
        <w:rPr>
          <w:rFonts w:ascii="Arial" w:hAnsi="Arial" w:cs="Arial"/>
        </w:rPr>
        <w:t>la falta de fluidez en la lengua extranjera (inglés) no debe penalizarse</w:t>
      </w:r>
    </w:p>
    <w:p w:rsidR="00361844" w:rsidRPr="0055157B" w:rsidRDefault="00361844" w:rsidP="0009640C">
      <w:pPr>
        <w:pStyle w:val="Prrafodelista"/>
        <w:numPr>
          <w:ilvl w:val="0"/>
          <w:numId w:val="211"/>
        </w:numPr>
        <w:suppressAutoHyphens/>
        <w:spacing w:after="0" w:line="240" w:lineRule="auto"/>
        <w:ind w:right="-555"/>
        <w:rPr>
          <w:rFonts w:ascii="Arial" w:hAnsi="Arial" w:cs="Arial"/>
        </w:rPr>
      </w:pPr>
      <w:r w:rsidRPr="0055157B">
        <w:rPr>
          <w:rFonts w:ascii="Arial" w:hAnsi="Arial" w:cs="Arial"/>
        </w:rPr>
        <w:t xml:space="preserve">siempre que sea posible hay que emplear la </w:t>
      </w:r>
      <w:r w:rsidRPr="0055157B">
        <w:rPr>
          <w:rFonts w:ascii="Arial" w:hAnsi="Arial" w:cs="Arial"/>
          <w:b/>
        </w:rPr>
        <w:t>lengua extranjera</w:t>
      </w:r>
      <w:r w:rsidRPr="0055157B">
        <w:rPr>
          <w:rFonts w:ascii="Arial" w:hAnsi="Arial" w:cs="Arial"/>
        </w:rPr>
        <w:t>, siempre que sea necesario hay que recurrir a la lengua materna</w:t>
      </w:r>
    </w:p>
    <w:p w:rsidR="00361844" w:rsidRPr="0055157B" w:rsidRDefault="00361844" w:rsidP="0009640C">
      <w:pPr>
        <w:pStyle w:val="Prrafodelista"/>
        <w:numPr>
          <w:ilvl w:val="0"/>
          <w:numId w:val="211"/>
        </w:numPr>
        <w:suppressAutoHyphens/>
        <w:spacing w:after="0" w:line="240" w:lineRule="auto"/>
        <w:ind w:right="-555"/>
        <w:rPr>
          <w:rFonts w:ascii="Arial" w:hAnsi="Arial" w:cs="Arial"/>
        </w:rPr>
      </w:pPr>
      <w:r w:rsidRPr="0055157B">
        <w:rPr>
          <w:rFonts w:ascii="Arial" w:hAnsi="Arial" w:cs="Arial"/>
        </w:rPr>
        <w:t>el profesorado de áreas no lingüísticas debe informar al profesorado de lengua inglesa de sus anotaciones lingüísticas</w:t>
      </w:r>
    </w:p>
    <w:p w:rsidR="00361844" w:rsidRDefault="00361844" w:rsidP="0055157B">
      <w:pPr>
        <w:ind w:right="-555"/>
        <w:rPr>
          <w:rFonts w:ascii="Arial" w:hAnsi="Arial" w:cs="Arial"/>
        </w:rPr>
      </w:pPr>
    </w:p>
    <w:p w:rsidR="00361844" w:rsidRDefault="00361844" w:rsidP="0055157B">
      <w:pPr>
        <w:ind w:right="-555"/>
        <w:rPr>
          <w:rFonts w:ascii="Arial" w:hAnsi="Arial" w:cs="Arial"/>
          <w:b/>
        </w:rPr>
      </w:pPr>
      <w:r>
        <w:rPr>
          <w:rFonts w:ascii="Arial" w:hAnsi="Arial" w:cs="Arial"/>
          <w:b/>
        </w:rPr>
        <w:t>7.1. Instrumentos de evaluación</w:t>
      </w:r>
    </w:p>
    <w:p w:rsidR="00361844" w:rsidRDefault="00361844" w:rsidP="0055157B">
      <w:pPr>
        <w:ind w:right="-555"/>
        <w:rPr>
          <w:rFonts w:ascii="Arial" w:hAnsi="Arial" w:cs="Arial"/>
        </w:rPr>
      </w:pPr>
      <w:r>
        <w:rPr>
          <w:rFonts w:ascii="Arial" w:hAnsi="Arial" w:cs="Arial"/>
        </w:rPr>
        <w:lastRenderedPageBreak/>
        <w:t>Se pueden destacar los siguientes:</w:t>
      </w:r>
    </w:p>
    <w:p w:rsidR="00361844" w:rsidRPr="0055157B" w:rsidRDefault="00361844" w:rsidP="0009640C">
      <w:pPr>
        <w:pStyle w:val="Prrafodelista"/>
        <w:numPr>
          <w:ilvl w:val="0"/>
          <w:numId w:val="212"/>
        </w:numPr>
        <w:suppressAutoHyphens/>
        <w:spacing w:after="0" w:line="240" w:lineRule="auto"/>
        <w:ind w:right="-555"/>
        <w:rPr>
          <w:rFonts w:ascii="Arial" w:hAnsi="Arial" w:cs="Arial"/>
        </w:rPr>
      </w:pPr>
      <w:r w:rsidRPr="0055157B">
        <w:rPr>
          <w:rFonts w:ascii="Arial" w:hAnsi="Arial" w:cs="Arial"/>
        </w:rPr>
        <w:t>registro personal en el cuaderno del profesor a través de la observación en las clases bilingües</w:t>
      </w:r>
    </w:p>
    <w:p w:rsidR="00361844" w:rsidRPr="0055157B" w:rsidRDefault="00361844" w:rsidP="0009640C">
      <w:pPr>
        <w:pStyle w:val="Prrafodelista"/>
        <w:numPr>
          <w:ilvl w:val="0"/>
          <w:numId w:val="212"/>
        </w:numPr>
        <w:suppressAutoHyphens/>
        <w:spacing w:after="0" w:line="240" w:lineRule="auto"/>
        <w:ind w:right="-555"/>
        <w:rPr>
          <w:rFonts w:ascii="Arial" w:hAnsi="Arial" w:cs="Arial"/>
        </w:rPr>
      </w:pPr>
      <w:r w:rsidRPr="0055157B">
        <w:rPr>
          <w:rFonts w:ascii="Arial" w:hAnsi="Arial" w:cs="Arial"/>
        </w:rPr>
        <w:t>cuaderno del alumno/a en la parte destinada al material bilingüe</w:t>
      </w:r>
    </w:p>
    <w:p w:rsidR="00361844" w:rsidRPr="0055157B" w:rsidRDefault="00361844" w:rsidP="0009640C">
      <w:pPr>
        <w:pStyle w:val="Prrafodelista"/>
        <w:numPr>
          <w:ilvl w:val="0"/>
          <w:numId w:val="212"/>
        </w:numPr>
        <w:suppressAutoHyphens/>
        <w:spacing w:after="0" w:line="240" w:lineRule="auto"/>
        <w:ind w:right="-555"/>
        <w:rPr>
          <w:rFonts w:ascii="Arial" w:hAnsi="Arial" w:cs="Arial"/>
        </w:rPr>
      </w:pPr>
      <w:r w:rsidRPr="0055157B">
        <w:rPr>
          <w:rFonts w:ascii="Arial" w:hAnsi="Arial" w:cs="Arial"/>
        </w:rPr>
        <w:t xml:space="preserve">actividades orales </w:t>
      </w:r>
    </w:p>
    <w:p w:rsidR="00361844" w:rsidRPr="0055157B" w:rsidRDefault="00361844" w:rsidP="0009640C">
      <w:pPr>
        <w:pStyle w:val="Prrafodelista"/>
        <w:numPr>
          <w:ilvl w:val="0"/>
          <w:numId w:val="212"/>
        </w:numPr>
        <w:suppressAutoHyphens/>
        <w:spacing w:after="0" w:line="240" w:lineRule="auto"/>
        <w:ind w:right="-555"/>
        <w:rPr>
          <w:rFonts w:ascii="Arial" w:hAnsi="Arial" w:cs="Arial"/>
        </w:rPr>
      </w:pPr>
      <w:r w:rsidRPr="0055157B">
        <w:rPr>
          <w:rFonts w:ascii="Arial" w:hAnsi="Arial" w:cs="Arial"/>
        </w:rPr>
        <w:t>intervenciones del alumnado en clase</w:t>
      </w:r>
    </w:p>
    <w:p w:rsidR="00361844" w:rsidRPr="0055157B" w:rsidRDefault="00361844" w:rsidP="0009640C">
      <w:pPr>
        <w:pStyle w:val="Prrafodelista"/>
        <w:numPr>
          <w:ilvl w:val="0"/>
          <w:numId w:val="212"/>
        </w:numPr>
        <w:suppressAutoHyphens/>
        <w:spacing w:after="0" w:line="240" w:lineRule="auto"/>
        <w:ind w:right="-555"/>
        <w:rPr>
          <w:rFonts w:ascii="Arial" w:hAnsi="Arial" w:cs="Arial"/>
        </w:rPr>
      </w:pPr>
      <w:r w:rsidRPr="0055157B">
        <w:rPr>
          <w:rFonts w:ascii="Arial" w:hAnsi="Arial" w:cs="Arial"/>
        </w:rPr>
        <w:t>entrevistas</w:t>
      </w:r>
    </w:p>
    <w:p w:rsidR="00361844" w:rsidRPr="0055157B" w:rsidRDefault="00361844" w:rsidP="0009640C">
      <w:pPr>
        <w:pStyle w:val="Prrafodelista"/>
        <w:numPr>
          <w:ilvl w:val="0"/>
          <w:numId w:val="212"/>
        </w:numPr>
        <w:suppressAutoHyphens/>
        <w:spacing w:after="0" w:line="240" w:lineRule="auto"/>
        <w:ind w:right="-555"/>
        <w:rPr>
          <w:rFonts w:ascii="Arial" w:hAnsi="Arial" w:cs="Arial"/>
          <w:b/>
        </w:rPr>
      </w:pPr>
      <w:r w:rsidRPr="0055157B">
        <w:rPr>
          <w:rFonts w:ascii="Arial" w:hAnsi="Arial" w:cs="Arial"/>
          <w:b/>
        </w:rPr>
        <w:t>pruebas específicas</w:t>
      </w:r>
      <w:r w:rsidRPr="0055157B">
        <w:rPr>
          <w:rFonts w:ascii="Arial" w:hAnsi="Arial" w:cs="Arial"/>
        </w:rPr>
        <w:t xml:space="preserve"> donde una parte será en inglés, los ejercicios en inglés servirán para subir nota en el examen.</w:t>
      </w:r>
      <w:r w:rsidRPr="0055157B">
        <w:rPr>
          <w:rFonts w:ascii="Arial" w:hAnsi="Arial" w:cs="Arial"/>
          <w:b/>
        </w:rPr>
        <w:t xml:space="preserve"> </w:t>
      </w:r>
    </w:p>
    <w:p w:rsidR="00361844" w:rsidRDefault="00361844" w:rsidP="0055157B">
      <w:pPr>
        <w:ind w:right="-555"/>
        <w:rPr>
          <w:rFonts w:ascii="Arial" w:hAnsi="Arial" w:cs="Arial"/>
        </w:rPr>
      </w:pPr>
    </w:p>
    <w:p w:rsidR="00361844" w:rsidRDefault="00361844" w:rsidP="0055157B">
      <w:pPr>
        <w:ind w:right="-555"/>
        <w:rPr>
          <w:rFonts w:ascii="Arial" w:hAnsi="Arial" w:cs="Arial"/>
          <w:b/>
        </w:rPr>
      </w:pPr>
      <w:r>
        <w:rPr>
          <w:rFonts w:ascii="Arial" w:hAnsi="Arial" w:cs="Arial"/>
          <w:b/>
        </w:rPr>
        <w:t>7.2. Evaluación del proceso de enseñanza y de la práctica docente</w:t>
      </w:r>
    </w:p>
    <w:p w:rsidR="00361844" w:rsidRDefault="00361844" w:rsidP="0055157B">
      <w:pPr>
        <w:ind w:right="-555"/>
        <w:rPr>
          <w:rFonts w:ascii="Arial" w:hAnsi="Arial" w:cs="Arial"/>
        </w:rPr>
      </w:pPr>
      <w:r>
        <w:rPr>
          <w:rFonts w:ascii="Arial" w:hAnsi="Arial" w:cs="Arial"/>
        </w:rPr>
        <w:t>Se evaluarán los siguientes aspectos:</w:t>
      </w:r>
    </w:p>
    <w:p w:rsidR="00361844" w:rsidRPr="0055157B" w:rsidRDefault="00361844" w:rsidP="0009640C">
      <w:pPr>
        <w:pStyle w:val="Prrafodelista"/>
        <w:numPr>
          <w:ilvl w:val="0"/>
          <w:numId w:val="213"/>
        </w:numPr>
        <w:suppressAutoHyphens/>
        <w:spacing w:after="0" w:line="240" w:lineRule="auto"/>
        <w:ind w:right="-555"/>
        <w:rPr>
          <w:rFonts w:ascii="Arial" w:hAnsi="Arial" w:cs="Arial"/>
        </w:rPr>
      </w:pPr>
      <w:r w:rsidRPr="0055157B">
        <w:rPr>
          <w:rFonts w:ascii="Arial" w:hAnsi="Arial" w:cs="Arial"/>
        </w:rPr>
        <w:t>analizar si los elementos en lengua inglesa están bien planteados</w:t>
      </w:r>
    </w:p>
    <w:p w:rsidR="00361844" w:rsidRPr="0055157B" w:rsidRDefault="00361844" w:rsidP="0009640C">
      <w:pPr>
        <w:pStyle w:val="Prrafodelista"/>
        <w:numPr>
          <w:ilvl w:val="0"/>
          <w:numId w:val="213"/>
        </w:numPr>
        <w:suppressAutoHyphens/>
        <w:spacing w:after="0" w:line="240" w:lineRule="auto"/>
        <w:ind w:right="-555"/>
        <w:rPr>
          <w:rFonts w:ascii="Arial" w:hAnsi="Arial" w:cs="Arial"/>
        </w:rPr>
      </w:pPr>
      <w:r w:rsidRPr="0055157B">
        <w:rPr>
          <w:rFonts w:ascii="Arial" w:hAnsi="Arial" w:cs="Arial"/>
        </w:rPr>
        <w:t>apreciar cuáles son los objetivos bilingües alcanzados y los no alcanzados</w:t>
      </w:r>
    </w:p>
    <w:p w:rsidR="00361844" w:rsidRPr="0055157B" w:rsidRDefault="00361844" w:rsidP="0009640C">
      <w:pPr>
        <w:pStyle w:val="Prrafodelista"/>
        <w:numPr>
          <w:ilvl w:val="0"/>
          <w:numId w:val="213"/>
        </w:numPr>
        <w:suppressAutoHyphens/>
        <w:spacing w:after="0" w:line="240" w:lineRule="auto"/>
        <w:ind w:right="-555"/>
        <w:rPr>
          <w:rFonts w:ascii="Arial" w:hAnsi="Arial" w:cs="Arial"/>
        </w:rPr>
      </w:pPr>
      <w:r w:rsidRPr="0055157B">
        <w:rPr>
          <w:rFonts w:ascii="Arial" w:hAnsi="Arial" w:cs="Arial"/>
        </w:rPr>
        <w:t>comprobar la correcta organización de los contenidos en lengua inglesa</w:t>
      </w:r>
    </w:p>
    <w:p w:rsidR="00361844" w:rsidRPr="0055157B" w:rsidRDefault="00361844" w:rsidP="0009640C">
      <w:pPr>
        <w:pStyle w:val="Prrafodelista"/>
        <w:numPr>
          <w:ilvl w:val="0"/>
          <w:numId w:val="213"/>
        </w:numPr>
        <w:suppressAutoHyphens/>
        <w:spacing w:after="0" w:line="240" w:lineRule="auto"/>
        <w:ind w:right="-555"/>
        <w:rPr>
          <w:rFonts w:ascii="Arial" w:hAnsi="Arial" w:cs="Arial"/>
        </w:rPr>
      </w:pPr>
      <w:r w:rsidRPr="0055157B">
        <w:rPr>
          <w:rFonts w:ascii="Arial" w:hAnsi="Arial" w:cs="Arial"/>
        </w:rPr>
        <w:t>analizar el grado de motivación que las actividades bilingües han suscitado en el alumnado</w:t>
      </w:r>
    </w:p>
    <w:p w:rsidR="00361844" w:rsidRPr="0055157B" w:rsidRDefault="00361844" w:rsidP="0009640C">
      <w:pPr>
        <w:pStyle w:val="Prrafodelista"/>
        <w:numPr>
          <w:ilvl w:val="0"/>
          <w:numId w:val="213"/>
        </w:numPr>
        <w:suppressAutoHyphens/>
        <w:spacing w:after="0" w:line="240" w:lineRule="auto"/>
        <w:ind w:right="-555"/>
        <w:rPr>
          <w:rFonts w:ascii="Arial" w:hAnsi="Arial" w:cs="Arial"/>
        </w:rPr>
      </w:pPr>
      <w:r w:rsidRPr="0055157B">
        <w:rPr>
          <w:rFonts w:ascii="Arial" w:hAnsi="Arial" w:cs="Arial"/>
        </w:rPr>
        <w:t>evaluar si los resultados finales en la enseñanza bilingüe son positivos o no</w:t>
      </w:r>
    </w:p>
    <w:p w:rsidR="00361844" w:rsidRDefault="00361844" w:rsidP="0055157B">
      <w:pPr>
        <w:ind w:right="-555"/>
        <w:rPr>
          <w:rFonts w:ascii="Arial" w:hAnsi="Arial" w:cs="Arial"/>
        </w:rPr>
      </w:pPr>
    </w:p>
    <w:p w:rsidR="00361844" w:rsidRDefault="00361844" w:rsidP="0055157B">
      <w:pPr>
        <w:ind w:right="-555"/>
        <w:rPr>
          <w:rFonts w:ascii="Arial" w:hAnsi="Arial" w:cs="Arial"/>
        </w:rPr>
      </w:pPr>
      <w:r>
        <w:rPr>
          <w:rFonts w:ascii="Arial" w:hAnsi="Arial" w:cs="Arial"/>
        </w:rPr>
        <w:t xml:space="preserve">Asimismo, en la </w:t>
      </w:r>
      <w:r>
        <w:rPr>
          <w:rFonts w:ascii="Arial" w:hAnsi="Arial" w:cs="Arial"/>
          <w:b/>
        </w:rPr>
        <w:t xml:space="preserve">clase bilingüe </w:t>
      </w:r>
      <w:r>
        <w:rPr>
          <w:rFonts w:ascii="Arial" w:hAnsi="Arial" w:cs="Arial"/>
        </w:rPr>
        <w:t>es muy recomendable, casi imprescindible, dar explicaciones tanto orales como escritas a los padres sobre el progreso realizado por sus hijos/as tanto en el área de Tecnología como en los contenidos en lengua inglesa.</w:t>
      </w:r>
    </w:p>
    <w:p w:rsidR="00361844" w:rsidRDefault="00CB72BC" w:rsidP="0055157B">
      <w:pPr>
        <w:ind w:right="-555"/>
        <w:rPr>
          <w:rFonts w:ascii="Arial" w:hAnsi="Arial" w:cs="Arial"/>
        </w:rPr>
      </w:pPr>
      <w:r>
        <w:rPr>
          <w:rFonts w:ascii="Arial" w:hAnsi="Arial" w:cs="Arial"/>
          <w:noProof/>
          <w:lang w:eastAsia="es-ES"/>
        </w:rPr>
        <w:pict>
          <v:roundrect id="_x0000_s1068" style="position:absolute;margin-left:31.15pt;margin-top:2.35pt;width:352.5pt;height:23.25pt;z-index:251685888" arcsize="10923f" fillcolor="#c2d69b" strokecolor="#c2d69b" strokeweight="1pt">
            <v:fill color2="#eaf1dd" angle="-45" focus="-50%" type="gradient"/>
            <v:shadow on="t" type="perspective" color="#4e6128" opacity=".5" offset="1pt" offset2="-3pt"/>
            <v:textbox style="mso-next-textbox:#_x0000_s1068">
              <w:txbxContent>
                <w:p w:rsidR="00D80670" w:rsidRDefault="00D80670" w:rsidP="00361844">
                  <w:pPr>
                    <w:ind w:left="-555" w:right="-555"/>
                    <w:jc w:val="center"/>
                  </w:pPr>
                  <w:r>
                    <w:rPr>
                      <w:rFonts w:ascii="Arial" w:hAnsi="Arial" w:cs="Arial"/>
                    </w:rPr>
                    <w:t xml:space="preserve">BIBLIOGRAFÍA </w:t>
                  </w:r>
                </w:p>
              </w:txbxContent>
            </v:textbox>
          </v:roundrect>
        </w:pict>
      </w:r>
    </w:p>
    <w:p w:rsidR="00361844" w:rsidRPr="00361844" w:rsidRDefault="00361844" w:rsidP="0055157B">
      <w:pPr>
        <w:ind w:right="-555"/>
        <w:rPr>
          <w:rFonts w:ascii="Arial" w:hAnsi="Arial" w:cs="Arial"/>
        </w:rPr>
      </w:pPr>
    </w:p>
    <w:p w:rsidR="00361844" w:rsidRDefault="00361844" w:rsidP="0055157B">
      <w:pPr>
        <w:ind w:right="-555"/>
        <w:rPr>
          <w:rFonts w:ascii="Arial" w:hAnsi="Arial" w:cs="Arial"/>
          <w:lang w:val="en-US"/>
        </w:rPr>
      </w:pPr>
      <w:r>
        <w:rPr>
          <w:rFonts w:ascii="Arial" w:hAnsi="Arial" w:cs="Arial"/>
          <w:i/>
          <w:u w:val="single"/>
          <w:lang w:val="en-GB"/>
        </w:rPr>
        <w:t xml:space="preserve">English for Primary and Secondary teachers. </w:t>
      </w:r>
      <w:r>
        <w:rPr>
          <w:rFonts w:ascii="Arial" w:hAnsi="Arial" w:cs="Arial"/>
          <w:lang w:val="en-US"/>
        </w:rPr>
        <w:t>Oxford University Press.</w:t>
      </w:r>
    </w:p>
    <w:p w:rsidR="00361844" w:rsidRDefault="00361844" w:rsidP="0055157B">
      <w:pPr>
        <w:ind w:right="-555"/>
        <w:rPr>
          <w:rFonts w:ascii="Arial" w:hAnsi="Arial" w:cs="Arial"/>
          <w:lang w:val="en-US"/>
        </w:rPr>
      </w:pPr>
    </w:p>
    <w:p w:rsidR="00361844" w:rsidRDefault="00361844" w:rsidP="0055157B">
      <w:pPr>
        <w:ind w:right="-555"/>
        <w:rPr>
          <w:rFonts w:ascii="Arial" w:hAnsi="Arial" w:cs="Arial"/>
          <w:lang w:val="en-GB"/>
        </w:rPr>
      </w:pPr>
      <w:r>
        <w:rPr>
          <w:rFonts w:ascii="Arial" w:hAnsi="Arial" w:cs="Arial"/>
          <w:i/>
          <w:u w:val="single"/>
          <w:lang w:val="en-GB"/>
        </w:rPr>
        <w:t>Bilingualism and cognition: towards a general therory.</w:t>
      </w:r>
      <w:r>
        <w:rPr>
          <w:rFonts w:ascii="Arial" w:hAnsi="Arial" w:cs="Arial"/>
          <w:lang w:val="en-GB"/>
        </w:rPr>
        <w:t>Bain, B.</w:t>
      </w:r>
    </w:p>
    <w:p w:rsidR="00361844" w:rsidRDefault="00361844" w:rsidP="0055157B">
      <w:pPr>
        <w:ind w:right="-555"/>
        <w:rPr>
          <w:rFonts w:ascii="Arial" w:hAnsi="Arial" w:cs="Arial"/>
          <w:i/>
          <w:u w:val="single"/>
          <w:lang w:val="en-GB"/>
        </w:rPr>
      </w:pPr>
    </w:p>
    <w:p w:rsidR="00361844" w:rsidRDefault="00361844" w:rsidP="0055157B">
      <w:pPr>
        <w:ind w:right="-555"/>
        <w:rPr>
          <w:rFonts w:ascii="Arial" w:hAnsi="Arial" w:cs="Arial"/>
          <w:lang w:val="en-GB"/>
        </w:rPr>
      </w:pPr>
      <w:r>
        <w:rPr>
          <w:rFonts w:ascii="Arial" w:hAnsi="Arial" w:cs="Arial"/>
          <w:i/>
          <w:u w:val="single"/>
          <w:lang w:val="en-GB"/>
        </w:rPr>
        <w:t>Beyond bilingualism, multilingualism and multilingual education.</w:t>
      </w:r>
      <w:r>
        <w:rPr>
          <w:rFonts w:ascii="Arial" w:hAnsi="Arial" w:cs="Arial"/>
          <w:lang w:val="en-GB"/>
        </w:rPr>
        <w:t>Cenoz, J.</w:t>
      </w:r>
    </w:p>
    <w:p w:rsidR="00361844" w:rsidRDefault="00361844" w:rsidP="0055157B">
      <w:pPr>
        <w:ind w:right="-555"/>
        <w:rPr>
          <w:rFonts w:ascii="Arial" w:hAnsi="Arial" w:cs="Arial"/>
          <w:lang w:val="en-GB"/>
        </w:rPr>
      </w:pPr>
    </w:p>
    <w:p w:rsidR="00361844" w:rsidRDefault="00361844" w:rsidP="0055157B">
      <w:pPr>
        <w:ind w:right="-555"/>
        <w:rPr>
          <w:rFonts w:ascii="Arial" w:hAnsi="Arial" w:cs="Arial"/>
        </w:rPr>
      </w:pPr>
      <w:r>
        <w:rPr>
          <w:rFonts w:ascii="Arial" w:hAnsi="Arial" w:cs="Arial"/>
          <w:i/>
          <w:u w:val="single"/>
        </w:rPr>
        <w:t xml:space="preserve">Marco Común Europeo de Referencia para las Lenguas. </w:t>
      </w:r>
      <w:r>
        <w:rPr>
          <w:rFonts w:ascii="Arial" w:hAnsi="Arial" w:cs="Arial"/>
        </w:rPr>
        <w:t>Consejo de Europa.</w:t>
      </w:r>
    </w:p>
    <w:p w:rsidR="0013713E" w:rsidRDefault="0013713E" w:rsidP="0055157B">
      <w:pPr>
        <w:ind w:right="-555"/>
        <w:rPr>
          <w:rFonts w:ascii="Arial" w:hAnsi="Arial" w:cs="Arial"/>
          <w:b/>
        </w:rPr>
      </w:pPr>
    </w:p>
    <w:p w:rsidR="00361844" w:rsidRDefault="00361844" w:rsidP="0055157B">
      <w:pPr>
        <w:ind w:right="-555"/>
        <w:rPr>
          <w:rFonts w:ascii="Arial" w:hAnsi="Arial" w:cs="Arial"/>
          <w:b/>
        </w:rPr>
      </w:pPr>
      <w:r>
        <w:rPr>
          <w:rFonts w:ascii="Arial" w:hAnsi="Arial" w:cs="Arial"/>
          <w:b/>
        </w:rPr>
        <w:t>INTERNET</w:t>
      </w:r>
    </w:p>
    <w:p w:rsidR="00361844" w:rsidRDefault="00CB72BC" w:rsidP="0055157B">
      <w:pPr>
        <w:ind w:right="-555"/>
      </w:pPr>
      <w:hyperlink r:id="rId6" w:history="1">
        <w:r w:rsidR="00361844">
          <w:rPr>
            <w:rStyle w:val="Hipervnculo"/>
            <w:rFonts w:ascii="Arial" w:hAnsi="Arial"/>
          </w:rPr>
          <w:t>http://www.technologystudent.com/</w:t>
        </w:r>
      </w:hyperlink>
    </w:p>
    <w:p w:rsidR="00361844" w:rsidRDefault="00CB72BC" w:rsidP="0055157B">
      <w:pPr>
        <w:ind w:right="-555"/>
      </w:pPr>
      <w:hyperlink r:id="rId7" w:history="1">
        <w:r w:rsidR="00361844">
          <w:rPr>
            <w:rStyle w:val="Hipervnculo"/>
            <w:rFonts w:ascii="Arial" w:hAnsi="Arial"/>
          </w:rPr>
          <w:t>http://www.design-technology.org/</w:t>
        </w:r>
      </w:hyperlink>
    </w:p>
    <w:p w:rsidR="00361844" w:rsidRDefault="00CB72BC" w:rsidP="0055157B">
      <w:pPr>
        <w:ind w:right="-555"/>
      </w:pPr>
      <w:hyperlink r:id="rId8" w:history="1">
        <w:r w:rsidR="00361844">
          <w:rPr>
            <w:rStyle w:val="Hipervnculo"/>
            <w:rFonts w:ascii="Arial" w:hAnsi="Arial"/>
          </w:rPr>
          <w:t>http://www.design-technology.info/</w:t>
        </w:r>
      </w:hyperlink>
    </w:p>
    <w:p w:rsidR="00361844" w:rsidRDefault="00CB72BC" w:rsidP="0055157B">
      <w:pPr>
        <w:ind w:right="-555"/>
      </w:pPr>
      <w:hyperlink r:id="rId9" w:history="1">
        <w:r w:rsidR="00361844">
          <w:rPr>
            <w:rStyle w:val="Hipervnculo"/>
            <w:rFonts w:ascii="Arial" w:hAnsi="Arial"/>
          </w:rPr>
          <w:t>http://www.dtonline.org/</w:t>
        </w:r>
      </w:hyperlink>
    </w:p>
    <w:p w:rsidR="00361844" w:rsidRDefault="00CB72BC" w:rsidP="0055157B">
      <w:pPr>
        <w:ind w:right="-555"/>
      </w:pPr>
      <w:hyperlink r:id="rId10" w:history="1">
        <w:r w:rsidR="00361844">
          <w:rPr>
            <w:rStyle w:val="Hipervnculo"/>
            <w:rFonts w:ascii="Arial" w:hAnsi="Arial"/>
          </w:rPr>
          <w:t>http://www.bbc.co.uk/schools/gcsebitesize/design/</w:t>
        </w:r>
      </w:hyperlink>
    </w:p>
    <w:p w:rsidR="00361844" w:rsidRDefault="00CB72BC" w:rsidP="0055157B">
      <w:pPr>
        <w:ind w:right="-555"/>
      </w:pPr>
      <w:hyperlink r:id="rId11" w:history="1">
        <w:r w:rsidR="00361844">
          <w:rPr>
            <w:rStyle w:val="Hipervnculo"/>
            <w:rFonts w:ascii="Arial" w:hAnsi="Arial"/>
          </w:rPr>
          <w:t>http://www.data.org.uk/</w:t>
        </w:r>
      </w:hyperlink>
    </w:p>
    <w:p w:rsidR="00361844" w:rsidRDefault="00CB72BC" w:rsidP="0055157B">
      <w:pPr>
        <w:ind w:right="-555"/>
        <w:rPr>
          <w:rFonts w:ascii="Arial" w:hAnsi="Arial" w:cs="Arial"/>
        </w:rPr>
      </w:pPr>
      <w:hyperlink r:id="rId12" w:history="1">
        <w:r w:rsidR="00361844">
          <w:rPr>
            <w:rStyle w:val="Hipervnculo"/>
            <w:rFonts w:ascii="Arial" w:hAnsi="Arial"/>
          </w:rPr>
          <w:t>http://www.spartacus.schoolnet.co.uk/REVdt.htm</w:t>
        </w:r>
      </w:hyperlink>
    </w:p>
    <w:p w:rsidR="00361844" w:rsidRDefault="00361844" w:rsidP="0055157B">
      <w:pPr>
        <w:ind w:right="-555"/>
        <w:rPr>
          <w:rFonts w:ascii="Arial" w:hAnsi="Arial" w:cs="Arial"/>
        </w:rPr>
      </w:pPr>
    </w:p>
    <w:p w:rsidR="00361844" w:rsidRDefault="00361844" w:rsidP="0055157B">
      <w:pPr>
        <w:ind w:right="-555"/>
        <w:rPr>
          <w:rFonts w:ascii="Arial" w:hAnsi="Arial" w:cs="Arial"/>
        </w:rPr>
      </w:pPr>
    </w:p>
    <w:p w:rsidR="00361844" w:rsidRDefault="00CB72BC" w:rsidP="0055157B">
      <w:pPr>
        <w:ind w:right="-555"/>
      </w:pPr>
      <w:hyperlink r:id="rId13" w:history="1">
        <w:r w:rsidR="00361844">
          <w:rPr>
            <w:rStyle w:val="Hipervnculo"/>
            <w:rFonts w:ascii="Arial" w:hAnsi="Arial"/>
          </w:rPr>
          <w:t>www.tagteacher.net</w:t>
        </w:r>
      </w:hyperlink>
    </w:p>
    <w:p w:rsidR="00361844" w:rsidRDefault="00CB72BC" w:rsidP="0055157B">
      <w:pPr>
        <w:ind w:right="-555"/>
      </w:pPr>
      <w:hyperlink r:id="rId14" w:history="1">
        <w:r w:rsidR="00361844">
          <w:rPr>
            <w:rStyle w:val="Hipervnculo"/>
            <w:rFonts w:ascii="Arial" w:hAnsi="Arial"/>
          </w:rPr>
          <w:t>www.theteacher.co.uk</w:t>
        </w:r>
      </w:hyperlink>
    </w:p>
    <w:p w:rsidR="00361844" w:rsidRDefault="00CB72BC" w:rsidP="0055157B">
      <w:pPr>
        <w:ind w:right="-555"/>
      </w:pPr>
      <w:hyperlink r:id="rId15" w:history="1">
        <w:r w:rsidR="00361844">
          <w:rPr>
            <w:rStyle w:val="Hipervnculo"/>
            <w:rFonts w:ascii="Arial" w:hAnsi="Arial"/>
          </w:rPr>
          <w:t>www.teachit.co.uk</w:t>
        </w:r>
      </w:hyperlink>
    </w:p>
    <w:p w:rsidR="00361844" w:rsidRDefault="00CB72BC" w:rsidP="0055157B">
      <w:pPr>
        <w:ind w:right="-555"/>
      </w:pPr>
      <w:hyperlink r:id="rId16" w:history="1">
        <w:r w:rsidR="00361844">
          <w:rPr>
            <w:rStyle w:val="Hipervnculo"/>
            <w:rFonts w:ascii="Arial" w:hAnsi="Arial"/>
          </w:rPr>
          <w:t>www.isabelperez.com</w:t>
        </w:r>
      </w:hyperlink>
    </w:p>
    <w:p w:rsidR="00361844" w:rsidRDefault="00CB72BC" w:rsidP="0055157B">
      <w:pPr>
        <w:ind w:right="-555"/>
      </w:pPr>
      <w:hyperlink r:id="rId17" w:history="1">
        <w:r w:rsidR="00361844">
          <w:rPr>
            <w:rStyle w:val="Hipervnculo"/>
            <w:rFonts w:ascii="Arial" w:hAnsi="Arial"/>
          </w:rPr>
          <w:t>www.bbc.co.uk</w:t>
        </w:r>
      </w:hyperlink>
    </w:p>
    <w:p w:rsidR="00361844" w:rsidRDefault="00CB72BC" w:rsidP="0055157B">
      <w:pPr>
        <w:ind w:right="-555"/>
      </w:pPr>
      <w:hyperlink r:id="rId18" w:history="1">
        <w:r w:rsidR="00361844">
          <w:rPr>
            <w:rStyle w:val="Hipervnculo"/>
            <w:rFonts w:ascii="Arial" w:hAnsi="Arial"/>
          </w:rPr>
          <w:t>www.primaryresources.co.uk</w:t>
        </w:r>
      </w:hyperlink>
    </w:p>
    <w:p w:rsidR="00361844" w:rsidRDefault="00CB72BC" w:rsidP="0055157B">
      <w:pPr>
        <w:ind w:right="-555"/>
      </w:pPr>
      <w:hyperlink r:id="rId19" w:history="1">
        <w:r w:rsidR="00361844">
          <w:rPr>
            <w:rStyle w:val="Hipervnculo"/>
            <w:rFonts w:ascii="Arial" w:hAnsi="Arial"/>
          </w:rPr>
          <w:t>www.unavarra.es</w:t>
        </w:r>
      </w:hyperlink>
    </w:p>
    <w:p w:rsidR="00361844" w:rsidRDefault="00CB72BC" w:rsidP="0055157B">
      <w:pPr>
        <w:ind w:right="-555"/>
      </w:pPr>
      <w:hyperlink r:id="rId20" w:history="1">
        <w:r w:rsidR="00361844">
          <w:rPr>
            <w:rStyle w:val="Hipervnculo"/>
            <w:rFonts w:ascii="Arial" w:hAnsi="Arial"/>
          </w:rPr>
          <w:t>www.educationindex.com/history</w:t>
        </w:r>
      </w:hyperlink>
    </w:p>
    <w:p w:rsidR="00361844" w:rsidRDefault="00CB72BC" w:rsidP="0055157B">
      <w:pPr>
        <w:ind w:right="-555"/>
      </w:pPr>
      <w:hyperlink r:id="rId21" w:history="1">
        <w:r w:rsidR="00361844">
          <w:rPr>
            <w:rStyle w:val="Hipervnculo"/>
            <w:rFonts w:ascii="Arial" w:hAnsi="Arial"/>
          </w:rPr>
          <w:t>www.teachingideas.co.uk</w:t>
        </w:r>
      </w:hyperlink>
    </w:p>
    <w:p w:rsidR="00361844" w:rsidRDefault="00CB72BC" w:rsidP="0055157B">
      <w:pPr>
        <w:ind w:right="-555"/>
      </w:pPr>
      <w:hyperlink r:id="rId22" w:history="1">
        <w:r w:rsidR="00361844">
          <w:rPr>
            <w:rStyle w:val="Hipervnculo"/>
            <w:rFonts w:ascii="Arial" w:hAnsi="Arial"/>
          </w:rPr>
          <w:t>www.activescience.qsk.com/games/play/index</w:t>
        </w:r>
      </w:hyperlink>
    </w:p>
    <w:p w:rsidR="00361844" w:rsidRDefault="00CB72BC" w:rsidP="0055157B">
      <w:pPr>
        <w:ind w:right="-555"/>
      </w:pPr>
      <w:hyperlink r:id="rId23" w:history="1">
        <w:r w:rsidR="00361844">
          <w:rPr>
            <w:rStyle w:val="Hipervnculo"/>
            <w:rFonts w:ascii="Arial" w:hAnsi="Arial"/>
          </w:rPr>
          <w:t>www.english-teaching.co.uk</w:t>
        </w:r>
      </w:hyperlink>
    </w:p>
    <w:p w:rsidR="00361844" w:rsidRDefault="00CB72BC" w:rsidP="0055157B">
      <w:pPr>
        <w:ind w:right="-555"/>
      </w:pPr>
      <w:hyperlink r:id="rId24" w:history="1">
        <w:r w:rsidR="00361844">
          <w:rPr>
            <w:rStyle w:val="Hipervnculo"/>
            <w:rFonts w:ascii="Arial" w:hAnsi="Arial"/>
          </w:rPr>
          <w:t>www.schoolhistory.co.uk</w:t>
        </w:r>
      </w:hyperlink>
    </w:p>
    <w:p w:rsidR="00361844" w:rsidRDefault="00CB72BC" w:rsidP="0055157B">
      <w:pPr>
        <w:ind w:right="-555"/>
      </w:pPr>
      <w:hyperlink r:id="rId25" w:history="1">
        <w:r w:rsidR="00361844">
          <w:rPr>
            <w:rStyle w:val="Hipervnculo"/>
            <w:rFonts w:ascii="Arial" w:hAnsi="Arial"/>
          </w:rPr>
          <w:t>www.show.me.uk</w:t>
        </w:r>
      </w:hyperlink>
    </w:p>
    <w:p w:rsidR="00361844" w:rsidRDefault="00CB72BC" w:rsidP="0055157B">
      <w:pPr>
        <w:ind w:right="-555"/>
      </w:pPr>
      <w:hyperlink r:id="rId26" w:history="1">
        <w:r w:rsidR="00361844">
          <w:rPr>
            <w:rStyle w:val="Hipervnculo"/>
            <w:rFonts w:ascii="Arial" w:hAnsi="Arial"/>
          </w:rPr>
          <w:t>www.schoolsliaison.org</w:t>
        </w:r>
      </w:hyperlink>
    </w:p>
    <w:p w:rsidR="00361844" w:rsidRDefault="00CB72BC" w:rsidP="0055157B">
      <w:pPr>
        <w:ind w:right="-555"/>
      </w:pPr>
      <w:hyperlink r:id="rId27" w:history="1">
        <w:r w:rsidR="00361844">
          <w:rPr>
            <w:rStyle w:val="Hipervnculo"/>
            <w:rFonts w:ascii="Arial" w:hAnsi="Arial"/>
          </w:rPr>
          <w:t>www.firstschoolyears.com</w:t>
        </w:r>
      </w:hyperlink>
    </w:p>
    <w:p w:rsidR="00361844" w:rsidRDefault="00CB72BC" w:rsidP="0055157B">
      <w:pPr>
        <w:ind w:right="-555"/>
        <w:rPr>
          <w:rFonts w:ascii="Arial" w:hAnsi="Arial"/>
        </w:rPr>
      </w:pPr>
      <w:hyperlink r:id="rId28" w:history="1">
        <w:r w:rsidR="00361844">
          <w:rPr>
            <w:rStyle w:val="Hipervnculo"/>
            <w:rFonts w:ascii="Arial" w:hAnsi="Arial"/>
          </w:rPr>
          <w:t>www.abcteach.com</w:t>
        </w:r>
      </w:hyperlink>
    </w:p>
    <w:p w:rsidR="00361844" w:rsidRDefault="00361844" w:rsidP="0055157B">
      <w:pPr>
        <w:spacing w:after="283"/>
        <w:ind w:right="-555"/>
        <w:rPr>
          <w:rFonts w:ascii="Arial" w:hAnsi="Arial"/>
        </w:rPr>
      </w:pPr>
    </w:p>
    <w:p w:rsidR="00361844" w:rsidRDefault="00361844" w:rsidP="0055157B">
      <w:pPr>
        <w:pStyle w:val="Textoindependiente"/>
        <w:spacing w:after="42"/>
        <w:ind w:right="-555"/>
        <w:jc w:val="center"/>
        <w:rPr>
          <w:rFonts w:ascii="Arial" w:hAnsi="Arial"/>
          <w:b/>
          <w:sz w:val="40"/>
          <w:szCs w:val="40"/>
        </w:rPr>
      </w:pPr>
    </w:p>
    <w:p w:rsidR="00FB2024" w:rsidRDefault="00FB2024" w:rsidP="0055157B">
      <w:pPr>
        <w:shd w:val="clear" w:color="auto" w:fill="FFFFFF" w:themeFill="background1"/>
        <w:rPr>
          <w:b/>
          <w:sz w:val="28"/>
          <w:szCs w:val="28"/>
        </w:rPr>
      </w:pPr>
    </w:p>
    <w:p w:rsidR="00FB2024" w:rsidRPr="00FB2024" w:rsidRDefault="00FB2024" w:rsidP="0055157B">
      <w:pPr>
        <w:shd w:val="clear" w:color="auto" w:fill="FFFFFF" w:themeFill="background1"/>
        <w:rPr>
          <w:b/>
          <w:sz w:val="28"/>
          <w:szCs w:val="28"/>
        </w:rPr>
      </w:pPr>
    </w:p>
    <w:p w:rsidR="00BF7CF2" w:rsidRDefault="00BF7CF2" w:rsidP="00BF7CF2">
      <w:pPr>
        <w:pageBreakBefore/>
        <w:jc w:val="both"/>
        <w:rPr>
          <w:rFonts w:ascii="Arial" w:hAnsi="Arial"/>
          <w:lang w:val="es-ES_tradnl"/>
        </w:rPr>
      </w:pPr>
    </w:p>
    <w:tbl>
      <w:tblPr>
        <w:tblW w:w="0" w:type="auto"/>
        <w:tblInd w:w="-25" w:type="dxa"/>
        <w:tblLayout w:type="fixed"/>
        <w:tblCellMar>
          <w:left w:w="70" w:type="dxa"/>
          <w:right w:w="70" w:type="dxa"/>
        </w:tblCellMar>
        <w:tblLook w:val="0000"/>
      </w:tblPr>
      <w:tblGrid>
        <w:gridCol w:w="10014"/>
      </w:tblGrid>
      <w:tr w:rsidR="00BF7CF2" w:rsidTr="00BF7CF2">
        <w:trPr>
          <w:trHeight w:val="491"/>
        </w:trPr>
        <w:tc>
          <w:tcPr>
            <w:tcW w:w="10014" w:type="dxa"/>
            <w:tcBorders>
              <w:top w:val="single" w:sz="4" w:space="0" w:color="000000"/>
              <w:left w:val="single" w:sz="4" w:space="0" w:color="000000"/>
              <w:bottom w:val="single" w:sz="4" w:space="0" w:color="000000"/>
              <w:right w:val="single" w:sz="4" w:space="0" w:color="000000"/>
            </w:tcBorders>
            <w:shd w:val="clear" w:color="auto" w:fill="D8D8D8"/>
          </w:tcPr>
          <w:p w:rsidR="00BF7CF2" w:rsidRDefault="00BF7CF2" w:rsidP="00BF7CF2">
            <w:pPr>
              <w:snapToGrid w:val="0"/>
              <w:jc w:val="both"/>
              <w:rPr>
                <w:rFonts w:ascii="Arial" w:hAnsi="Arial"/>
                <w:b/>
                <w:lang w:val="es-ES_tradnl"/>
              </w:rPr>
            </w:pPr>
            <w:r>
              <w:rPr>
                <w:rFonts w:ascii="Arial" w:hAnsi="Arial"/>
                <w:b/>
                <w:lang w:val="es-ES_tradnl"/>
              </w:rPr>
              <w:t>ADAPTACIONES CURRICULARES SIGNIFICATIVAS</w:t>
            </w:r>
          </w:p>
        </w:tc>
      </w:tr>
    </w:tbl>
    <w:p w:rsidR="00BF7CF2" w:rsidRDefault="00BF7CF2" w:rsidP="00BF7CF2">
      <w:pPr>
        <w:jc w:val="both"/>
        <w:rPr>
          <w:rFonts w:ascii="Arial" w:hAnsi="Arial"/>
          <w:lang w:val="es-ES_tradnl"/>
        </w:rPr>
      </w:pPr>
      <w:r>
        <w:rPr>
          <w:rFonts w:ascii="Arial" w:hAnsi="Arial"/>
          <w:lang w:val="es-ES_tradnl"/>
        </w:rPr>
        <w:t>Consisten básicamente en la adecuación de los objetivos educativos, la eliminación o inclusión de determinados contenidos esenciales y la consiguiente modificación de los criterios de evaluación.</w:t>
      </w:r>
    </w:p>
    <w:p w:rsidR="00BF7CF2" w:rsidRDefault="00BF7CF2" w:rsidP="00851D1B">
      <w:pPr>
        <w:numPr>
          <w:ilvl w:val="0"/>
          <w:numId w:val="65"/>
        </w:numPr>
        <w:suppressAutoHyphens/>
        <w:spacing w:after="0" w:line="240" w:lineRule="auto"/>
        <w:jc w:val="both"/>
        <w:rPr>
          <w:rFonts w:ascii="Arial" w:hAnsi="Arial"/>
          <w:b/>
          <w:lang w:val="es-ES_tradnl"/>
        </w:rPr>
      </w:pPr>
      <w:r>
        <w:rPr>
          <w:rFonts w:ascii="Arial" w:hAnsi="Arial"/>
          <w:b/>
          <w:lang w:val="es-ES_tradnl"/>
        </w:rPr>
        <w:t>Destinatarios.</w:t>
      </w:r>
    </w:p>
    <w:p w:rsidR="00BF7CF2" w:rsidRDefault="00BF7CF2" w:rsidP="00BF7CF2">
      <w:pPr>
        <w:pStyle w:val="Sangradetextonormal"/>
        <w:rPr>
          <w:rFonts w:ascii="Arial" w:hAnsi="Arial"/>
        </w:rPr>
      </w:pPr>
      <w:r>
        <w:rPr>
          <w:rFonts w:ascii="Arial" w:hAnsi="Arial"/>
        </w:rPr>
        <w:t>Estas adaptaciones se llevan a cabo para ofrecer un currículo equilibrado y relevante a los alumnos con necesidades educativas especiales.</w:t>
      </w:r>
    </w:p>
    <w:p w:rsidR="00BF7CF2" w:rsidRDefault="00BF7CF2" w:rsidP="00BF7CF2">
      <w:pPr>
        <w:ind w:left="284"/>
        <w:jc w:val="both"/>
        <w:rPr>
          <w:rFonts w:ascii="Arial" w:hAnsi="Arial"/>
          <w:lang w:val="es-ES_tradnl"/>
        </w:rPr>
      </w:pPr>
      <w:r>
        <w:rPr>
          <w:rFonts w:ascii="Arial" w:hAnsi="Arial"/>
          <w:lang w:val="es-ES_tradnl"/>
        </w:rPr>
        <w:t>Dentro de este colectivo de alumnos, se contempla tanto a aquellos que presentan limitaciones de naturaleza física, psíquica o sensorial, como a los que poseen un historial escolar y social que ha producido “lagunas” que impiden la adquisición de nuevos contenidos y, a su vez, desmotivación, desinterés y rechazo.</w:t>
      </w:r>
    </w:p>
    <w:p w:rsidR="00BF7CF2" w:rsidRDefault="00BF7CF2" w:rsidP="00851D1B">
      <w:pPr>
        <w:numPr>
          <w:ilvl w:val="0"/>
          <w:numId w:val="65"/>
        </w:numPr>
        <w:suppressAutoHyphens/>
        <w:spacing w:after="0" w:line="240" w:lineRule="auto"/>
        <w:jc w:val="both"/>
        <w:rPr>
          <w:rFonts w:ascii="Arial" w:hAnsi="Arial"/>
          <w:b/>
          <w:lang w:val="es-ES_tradnl"/>
        </w:rPr>
      </w:pPr>
      <w:r>
        <w:rPr>
          <w:rFonts w:ascii="Arial" w:hAnsi="Arial"/>
          <w:b/>
          <w:lang w:val="es-ES_tradnl"/>
        </w:rPr>
        <w:t>Finalidad.</w:t>
      </w:r>
    </w:p>
    <w:p w:rsidR="00BF7CF2" w:rsidRDefault="00BF7CF2" w:rsidP="00BF7CF2">
      <w:pPr>
        <w:pStyle w:val="Sangradetextonormal"/>
        <w:rPr>
          <w:rFonts w:ascii="Arial" w:hAnsi="Arial"/>
        </w:rPr>
      </w:pPr>
      <w:r>
        <w:rPr>
          <w:rFonts w:ascii="Arial" w:hAnsi="Arial"/>
        </w:rPr>
        <w:t>Tenderán a que los alumnos alcancen las capacidades generales de la etapa de acuerdo con sus posibilidades.</w:t>
      </w:r>
    </w:p>
    <w:p w:rsidR="00BF7CF2" w:rsidRDefault="00BF7CF2" w:rsidP="00851D1B">
      <w:pPr>
        <w:numPr>
          <w:ilvl w:val="0"/>
          <w:numId w:val="65"/>
        </w:numPr>
        <w:suppressAutoHyphens/>
        <w:spacing w:after="0" w:line="240" w:lineRule="auto"/>
        <w:jc w:val="both"/>
        <w:rPr>
          <w:rFonts w:ascii="Arial" w:hAnsi="Arial"/>
          <w:b/>
          <w:lang w:val="es-ES_tradnl"/>
        </w:rPr>
      </w:pPr>
      <w:r>
        <w:rPr>
          <w:rFonts w:ascii="Arial" w:hAnsi="Arial"/>
          <w:b/>
          <w:lang w:val="es-ES_tradnl"/>
        </w:rPr>
        <w:t>Condiciones.</w:t>
      </w:r>
    </w:p>
    <w:p w:rsidR="00BF7CF2" w:rsidRDefault="00BF7CF2" w:rsidP="00BF7CF2">
      <w:pPr>
        <w:pStyle w:val="Sangradetextonormal"/>
        <w:rPr>
          <w:rFonts w:ascii="Arial" w:hAnsi="Arial"/>
        </w:rPr>
      </w:pPr>
      <w:r>
        <w:rPr>
          <w:rFonts w:ascii="Arial" w:hAnsi="Arial"/>
        </w:rPr>
        <w:t>Las adaptaciones curriculares estarán precedidas de una evaluación de las necesidades especiales del alumno y de una propuesta curricular específica.</w:t>
      </w:r>
    </w:p>
    <w:p w:rsidR="00BF7CF2" w:rsidRDefault="00BF7CF2" w:rsidP="00BF7CF2">
      <w:pPr>
        <w:pStyle w:val="Piedepgina"/>
        <w:tabs>
          <w:tab w:val="clear" w:pos="4252"/>
          <w:tab w:val="clear" w:pos="8504"/>
        </w:tabs>
        <w:jc w:val="both"/>
        <w:rPr>
          <w:rFonts w:ascii="Arial" w:hAnsi="Arial"/>
          <w:sz w:val="22"/>
          <w:lang w:val="es-ES_tradnl"/>
        </w:rPr>
      </w:pPr>
    </w:p>
    <w:p w:rsidR="000D6F33" w:rsidRPr="00C76311" w:rsidRDefault="000D6F33" w:rsidP="000D6F33">
      <w:pPr>
        <w:spacing w:line="240" w:lineRule="auto"/>
        <w:rPr>
          <w:b/>
        </w:rPr>
      </w:pPr>
    </w:p>
    <w:p w:rsidR="000D6F33" w:rsidRDefault="000D6F33" w:rsidP="000D6F33">
      <w:pPr>
        <w:spacing w:line="240" w:lineRule="auto"/>
        <w:rPr>
          <w:b/>
          <w:lang w:val="es-ES_tradnl"/>
        </w:rPr>
      </w:pPr>
    </w:p>
    <w:p w:rsidR="000D6F33" w:rsidRPr="000D6F33" w:rsidRDefault="000D6F33" w:rsidP="000D6F33">
      <w:pPr>
        <w:spacing w:line="240" w:lineRule="auto"/>
        <w:rPr>
          <w:b/>
          <w:lang w:val="es-ES_tradnl"/>
        </w:rPr>
      </w:pPr>
    </w:p>
    <w:sectPr w:rsidR="000D6F33" w:rsidRPr="000D6F33" w:rsidSect="00C3140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NewRomanPS">
    <w:panose1 w:val="00000000000000000000"/>
    <w:charset w:val="00"/>
    <w:family w:val="roman"/>
    <w:notTrueType/>
    <w:pitch w:val="variable"/>
    <w:sig w:usb0="00000003" w:usb1="00000000" w:usb2="00000000" w:usb3="00000000" w:csb0="00000001" w:csb1="00000000"/>
  </w:font>
  <w:font w:name="MyriadPro-Regular">
    <w:altName w:val="MS Mincho"/>
    <w:panose1 w:val="00000000000000000000"/>
    <w:charset w:val="80"/>
    <w:family w:val="auto"/>
    <w:notTrueType/>
    <w:pitch w:val="default"/>
    <w:sig w:usb0="00000003" w:usb1="08070000" w:usb2="00000010" w:usb3="00000000" w:csb0="00020001" w:csb1="00000000"/>
  </w:font>
  <w:font w:name="Arial-BoldM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ingdings-Regular">
    <w:altName w:val="Arial Unicode MS"/>
    <w:panose1 w:val="00000000000000000000"/>
    <w:charset w:val="88"/>
    <w:family w:val="auto"/>
    <w:notTrueType/>
    <w:pitch w:val="default"/>
    <w:sig w:usb0="00000000" w:usb1="08080000" w:usb2="00000010" w:usb3="00000000" w:csb0="001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99AD478"/>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0000004"/>
    <w:multiLevelType w:val="singleLevel"/>
    <w:tmpl w:val="00000004"/>
    <w:name w:val="WW8Num4"/>
    <w:lvl w:ilvl="0">
      <w:start w:val="1"/>
      <w:numFmt w:val="bullet"/>
      <w:lvlText w:val=""/>
      <w:lvlJc w:val="left"/>
      <w:pPr>
        <w:tabs>
          <w:tab w:val="num" w:pos="510"/>
        </w:tabs>
        <w:ind w:left="510" w:hanging="397"/>
      </w:pPr>
      <w:rPr>
        <w:rFonts w:ascii="Symbol" w:hAnsi="Symbol"/>
        <w:color w:val="auto"/>
      </w:rPr>
    </w:lvl>
  </w:abstractNum>
  <w:abstractNum w:abstractNumId="2">
    <w:nsid w:val="00000005"/>
    <w:multiLevelType w:val="singleLevel"/>
    <w:tmpl w:val="00000005"/>
    <w:name w:val="WW8Num5"/>
    <w:lvl w:ilvl="0">
      <w:start w:val="1"/>
      <w:numFmt w:val="bullet"/>
      <w:lvlText w:val=""/>
      <w:lvlJc w:val="left"/>
      <w:pPr>
        <w:tabs>
          <w:tab w:val="num" w:pos="357"/>
        </w:tabs>
        <w:ind w:left="357" w:hanging="357"/>
      </w:pPr>
      <w:rPr>
        <w:rFonts w:ascii="Symbol" w:hAnsi="Symbol"/>
      </w:rPr>
    </w:lvl>
  </w:abstractNum>
  <w:abstractNum w:abstractNumId="3">
    <w:nsid w:val="00000006"/>
    <w:multiLevelType w:val="singleLevel"/>
    <w:tmpl w:val="00000006"/>
    <w:name w:val="WW8Num6"/>
    <w:lvl w:ilvl="0">
      <w:numFmt w:val="bullet"/>
      <w:lvlText w:val="-"/>
      <w:lvlJc w:val="left"/>
      <w:pPr>
        <w:tabs>
          <w:tab w:val="num" w:pos="360"/>
        </w:tabs>
        <w:ind w:left="284" w:hanging="284"/>
      </w:pPr>
      <w:rPr>
        <w:rFonts w:ascii="Times New Roman" w:hAnsi="Times New Roman"/>
      </w:rPr>
    </w:lvl>
  </w:abstractNum>
  <w:abstractNum w:abstractNumId="4">
    <w:nsid w:val="00000009"/>
    <w:multiLevelType w:val="singleLevel"/>
    <w:tmpl w:val="00000009"/>
    <w:name w:val="WW8Num9"/>
    <w:lvl w:ilvl="0">
      <w:start w:val="1"/>
      <w:numFmt w:val="bullet"/>
      <w:lvlText w:val=""/>
      <w:lvlJc w:val="left"/>
      <w:pPr>
        <w:tabs>
          <w:tab w:val="num" w:pos="510"/>
        </w:tabs>
        <w:ind w:left="510" w:hanging="397"/>
      </w:pPr>
      <w:rPr>
        <w:rFonts w:ascii="Symbol" w:hAnsi="Symbol"/>
      </w:rPr>
    </w:lvl>
  </w:abstractNum>
  <w:abstractNum w:abstractNumId="5">
    <w:nsid w:val="0000000B"/>
    <w:multiLevelType w:val="singleLevel"/>
    <w:tmpl w:val="0000000B"/>
    <w:name w:val="WW8Num11"/>
    <w:lvl w:ilvl="0">
      <w:start w:val="1"/>
      <w:numFmt w:val="bullet"/>
      <w:lvlText w:val=""/>
      <w:lvlJc w:val="left"/>
      <w:pPr>
        <w:tabs>
          <w:tab w:val="num" w:pos="360"/>
        </w:tabs>
        <w:ind w:left="284" w:hanging="284"/>
      </w:pPr>
      <w:rPr>
        <w:rFonts w:ascii="Symbol" w:hAnsi="Symbol"/>
      </w:rPr>
    </w:lvl>
  </w:abstractNum>
  <w:abstractNum w:abstractNumId="6">
    <w:nsid w:val="0000000C"/>
    <w:multiLevelType w:val="singleLevel"/>
    <w:tmpl w:val="0000000C"/>
    <w:name w:val="WW8Num12"/>
    <w:lvl w:ilvl="0">
      <w:start w:val="1"/>
      <w:numFmt w:val="bullet"/>
      <w:lvlText w:val=""/>
      <w:lvlJc w:val="left"/>
      <w:pPr>
        <w:tabs>
          <w:tab w:val="num" w:pos="360"/>
        </w:tabs>
        <w:ind w:left="284" w:hanging="284"/>
      </w:pPr>
      <w:rPr>
        <w:rFonts w:ascii="Symbol" w:hAnsi="Symbol"/>
      </w:rPr>
    </w:lvl>
  </w:abstractNum>
  <w:abstractNum w:abstractNumId="7">
    <w:nsid w:val="0000000D"/>
    <w:multiLevelType w:val="singleLevel"/>
    <w:tmpl w:val="0000000D"/>
    <w:name w:val="WW8Num13"/>
    <w:lvl w:ilvl="0">
      <w:numFmt w:val="bullet"/>
      <w:lvlText w:val="-"/>
      <w:lvlJc w:val="left"/>
      <w:pPr>
        <w:tabs>
          <w:tab w:val="num" w:pos="360"/>
        </w:tabs>
        <w:ind w:left="284" w:hanging="284"/>
      </w:pPr>
      <w:rPr>
        <w:rFonts w:ascii="Times New Roman" w:hAnsi="Times New Roman"/>
      </w:rPr>
    </w:lvl>
  </w:abstractNum>
  <w:abstractNum w:abstractNumId="8">
    <w:nsid w:val="0000000F"/>
    <w:multiLevelType w:val="singleLevel"/>
    <w:tmpl w:val="0000000F"/>
    <w:name w:val="WW8Num15"/>
    <w:lvl w:ilvl="0">
      <w:start w:val="1"/>
      <w:numFmt w:val="bullet"/>
      <w:lvlText w:val=""/>
      <w:lvlJc w:val="left"/>
      <w:pPr>
        <w:tabs>
          <w:tab w:val="num" w:pos="510"/>
        </w:tabs>
        <w:ind w:left="510" w:hanging="397"/>
      </w:pPr>
      <w:rPr>
        <w:rFonts w:ascii="Symbol" w:hAnsi="Symbol"/>
        <w:color w:val="auto"/>
      </w:rPr>
    </w:lvl>
  </w:abstractNum>
  <w:abstractNum w:abstractNumId="9">
    <w:nsid w:val="00000011"/>
    <w:multiLevelType w:val="singleLevel"/>
    <w:tmpl w:val="00000011"/>
    <w:name w:val="WW8Num17"/>
    <w:lvl w:ilvl="0">
      <w:numFmt w:val="bullet"/>
      <w:lvlText w:val="-"/>
      <w:lvlJc w:val="left"/>
      <w:pPr>
        <w:tabs>
          <w:tab w:val="num" w:pos="360"/>
        </w:tabs>
        <w:ind w:left="284" w:hanging="284"/>
      </w:pPr>
      <w:rPr>
        <w:rFonts w:ascii="Times New Roman" w:hAnsi="Times New Roman"/>
      </w:rPr>
    </w:lvl>
  </w:abstractNum>
  <w:abstractNum w:abstractNumId="10">
    <w:nsid w:val="00000014"/>
    <w:multiLevelType w:val="singleLevel"/>
    <w:tmpl w:val="00000014"/>
    <w:name w:val="WW8Num20"/>
    <w:lvl w:ilvl="0">
      <w:start w:val="1"/>
      <w:numFmt w:val="bullet"/>
      <w:lvlText w:val=""/>
      <w:lvlJc w:val="left"/>
      <w:pPr>
        <w:tabs>
          <w:tab w:val="num" w:pos="357"/>
        </w:tabs>
        <w:ind w:left="357" w:hanging="357"/>
      </w:pPr>
      <w:rPr>
        <w:rFonts w:ascii="Symbol" w:hAnsi="Symbol"/>
        <w:color w:val="auto"/>
      </w:rPr>
    </w:lvl>
  </w:abstractNum>
  <w:abstractNum w:abstractNumId="11">
    <w:nsid w:val="00000015"/>
    <w:multiLevelType w:val="singleLevel"/>
    <w:tmpl w:val="00000015"/>
    <w:name w:val="WW8Num21"/>
    <w:lvl w:ilvl="0">
      <w:numFmt w:val="bullet"/>
      <w:lvlText w:val="-"/>
      <w:lvlJc w:val="left"/>
      <w:pPr>
        <w:tabs>
          <w:tab w:val="num" w:pos="360"/>
        </w:tabs>
        <w:ind w:left="284" w:hanging="284"/>
      </w:pPr>
      <w:rPr>
        <w:rFonts w:ascii="Times New Roman" w:hAnsi="Times New Roman"/>
      </w:rPr>
    </w:lvl>
  </w:abstractNum>
  <w:abstractNum w:abstractNumId="12">
    <w:nsid w:val="0000001A"/>
    <w:multiLevelType w:val="singleLevel"/>
    <w:tmpl w:val="0000001A"/>
    <w:name w:val="WW8Num26"/>
    <w:lvl w:ilvl="0">
      <w:start w:val="1"/>
      <w:numFmt w:val="bullet"/>
      <w:lvlText w:val=""/>
      <w:lvlJc w:val="left"/>
      <w:pPr>
        <w:tabs>
          <w:tab w:val="num" w:pos="360"/>
        </w:tabs>
        <w:ind w:left="284" w:hanging="284"/>
      </w:pPr>
      <w:rPr>
        <w:rFonts w:ascii="Symbol" w:hAnsi="Symbol"/>
      </w:rPr>
    </w:lvl>
  </w:abstractNum>
  <w:abstractNum w:abstractNumId="13">
    <w:nsid w:val="0000001B"/>
    <w:multiLevelType w:val="singleLevel"/>
    <w:tmpl w:val="0000001B"/>
    <w:name w:val="WW8Num27"/>
    <w:lvl w:ilvl="0">
      <w:numFmt w:val="bullet"/>
      <w:lvlText w:val="-"/>
      <w:lvlJc w:val="left"/>
      <w:pPr>
        <w:tabs>
          <w:tab w:val="num" w:pos="360"/>
        </w:tabs>
        <w:ind w:left="284" w:hanging="284"/>
      </w:pPr>
      <w:rPr>
        <w:rFonts w:ascii="Times New Roman" w:hAnsi="Times New Roman"/>
      </w:rPr>
    </w:lvl>
  </w:abstractNum>
  <w:abstractNum w:abstractNumId="14">
    <w:nsid w:val="0000001D"/>
    <w:multiLevelType w:val="multilevel"/>
    <w:tmpl w:val="0000001D"/>
    <w:name w:val="WW8Num29"/>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F"/>
    <w:multiLevelType w:val="singleLevel"/>
    <w:tmpl w:val="0000001F"/>
    <w:name w:val="WW8Num31"/>
    <w:lvl w:ilvl="0">
      <w:start w:val="1"/>
      <w:numFmt w:val="bullet"/>
      <w:lvlText w:val=""/>
      <w:lvlJc w:val="left"/>
      <w:pPr>
        <w:tabs>
          <w:tab w:val="num" w:pos="510"/>
        </w:tabs>
        <w:ind w:left="510" w:hanging="397"/>
      </w:pPr>
      <w:rPr>
        <w:rFonts w:ascii="Symbol" w:hAnsi="Symbol"/>
      </w:rPr>
    </w:lvl>
  </w:abstractNum>
  <w:abstractNum w:abstractNumId="16">
    <w:nsid w:val="00000024"/>
    <w:multiLevelType w:val="singleLevel"/>
    <w:tmpl w:val="00000024"/>
    <w:name w:val="WW8Num36"/>
    <w:lvl w:ilvl="0">
      <w:start w:val="1"/>
      <w:numFmt w:val="bullet"/>
      <w:lvlText w:val=""/>
      <w:lvlJc w:val="left"/>
      <w:pPr>
        <w:tabs>
          <w:tab w:val="num" w:pos="360"/>
        </w:tabs>
        <w:ind w:left="284" w:hanging="284"/>
      </w:pPr>
      <w:rPr>
        <w:rFonts w:ascii="Symbol" w:hAnsi="Symbol"/>
      </w:rPr>
    </w:lvl>
  </w:abstractNum>
  <w:abstractNum w:abstractNumId="17">
    <w:nsid w:val="00000026"/>
    <w:multiLevelType w:val="singleLevel"/>
    <w:tmpl w:val="00000026"/>
    <w:name w:val="WW8Num38"/>
    <w:lvl w:ilvl="0">
      <w:start w:val="1"/>
      <w:numFmt w:val="bullet"/>
      <w:lvlText w:val=""/>
      <w:lvlJc w:val="left"/>
      <w:pPr>
        <w:tabs>
          <w:tab w:val="num" w:pos="360"/>
        </w:tabs>
        <w:ind w:left="284" w:hanging="284"/>
      </w:pPr>
      <w:rPr>
        <w:rFonts w:ascii="Symbol" w:hAnsi="Symbol"/>
      </w:rPr>
    </w:lvl>
  </w:abstractNum>
  <w:abstractNum w:abstractNumId="18">
    <w:nsid w:val="00000027"/>
    <w:multiLevelType w:val="singleLevel"/>
    <w:tmpl w:val="00000027"/>
    <w:name w:val="WW8Num39"/>
    <w:lvl w:ilvl="0">
      <w:numFmt w:val="bullet"/>
      <w:lvlText w:val="-"/>
      <w:lvlJc w:val="left"/>
      <w:pPr>
        <w:tabs>
          <w:tab w:val="num" w:pos="360"/>
        </w:tabs>
        <w:ind w:left="284" w:hanging="284"/>
      </w:pPr>
      <w:rPr>
        <w:rFonts w:ascii="Times New Roman" w:hAnsi="Times New Roman"/>
      </w:rPr>
    </w:lvl>
  </w:abstractNum>
  <w:abstractNum w:abstractNumId="19">
    <w:nsid w:val="00000029"/>
    <w:multiLevelType w:val="singleLevel"/>
    <w:tmpl w:val="00000029"/>
    <w:name w:val="WW8Num41"/>
    <w:lvl w:ilvl="0">
      <w:start w:val="1"/>
      <w:numFmt w:val="bullet"/>
      <w:lvlText w:val=""/>
      <w:lvlJc w:val="left"/>
      <w:pPr>
        <w:tabs>
          <w:tab w:val="num" w:pos="360"/>
        </w:tabs>
        <w:ind w:left="284" w:hanging="284"/>
      </w:pPr>
      <w:rPr>
        <w:rFonts w:ascii="Symbol" w:hAnsi="Symbol"/>
      </w:rPr>
    </w:lvl>
  </w:abstractNum>
  <w:abstractNum w:abstractNumId="20">
    <w:nsid w:val="0000002B"/>
    <w:multiLevelType w:val="singleLevel"/>
    <w:tmpl w:val="0000002B"/>
    <w:name w:val="WW8Num43"/>
    <w:lvl w:ilvl="0">
      <w:start w:val="1"/>
      <w:numFmt w:val="bullet"/>
      <w:lvlText w:val=""/>
      <w:lvlJc w:val="left"/>
      <w:pPr>
        <w:tabs>
          <w:tab w:val="num" w:pos="360"/>
        </w:tabs>
        <w:ind w:left="284" w:hanging="284"/>
      </w:pPr>
      <w:rPr>
        <w:rFonts w:ascii="Symbol" w:hAnsi="Symbol"/>
      </w:rPr>
    </w:lvl>
  </w:abstractNum>
  <w:abstractNum w:abstractNumId="21">
    <w:nsid w:val="0000002C"/>
    <w:multiLevelType w:val="singleLevel"/>
    <w:tmpl w:val="0000002C"/>
    <w:name w:val="WW8Num44"/>
    <w:lvl w:ilvl="0">
      <w:start w:val="1"/>
      <w:numFmt w:val="bullet"/>
      <w:lvlText w:val=""/>
      <w:lvlJc w:val="left"/>
      <w:pPr>
        <w:tabs>
          <w:tab w:val="num" w:pos="510"/>
        </w:tabs>
        <w:ind w:left="510" w:hanging="397"/>
      </w:pPr>
      <w:rPr>
        <w:rFonts w:ascii="Symbol" w:hAnsi="Symbol"/>
      </w:rPr>
    </w:lvl>
  </w:abstractNum>
  <w:abstractNum w:abstractNumId="22">
    <w:nsid w:val="00000033"/>
    <w:multiLevelType w:val="multilevel"/>
    <w:tmpl w:val="00000033"/>
    <w:name w:val="WW8Num51"/>
    <w:lvl w:ilvl="0">
      <w:start w:val="1"/>
      <w:numFmt w:val="bullet"/>
      <w:lvlText w:val=""/>
      <w:lvlJc w:val="left"/>
      <w:pPr>
        <w:tabs>
          <w:tab w:val="num" w:pos="510"/>
        </w:tabs>
        <w:ind w:left="510" w:hanging="397"/>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34"/>
    <w:multiLevelType w:val="singleLevel"/>
    <w:tmpl w:val="00000034"/>
    <w:name w:val="WW8Num52"/>
    <w:lvl w:ilvl="0">
      <w:numFmt w:val="bullet"/>
      <w:lvlText w:val="-"/>
      <w:lvlJc w:val="left"/>
      <w:pPr>
        <w:tabs>
          <w:tab w:val="num" w:pos="360"/>
        </w:tabs>
        <w:ind w:left="284" w:hanging="284"/>
      </w:pPr>
      <w:rPr>
        <w:rFonts w:ascii="Times New Roman" w:hAnsi="Times New Roman"/>
      </w:rPr>
    </w:lvl>
  </w:abstractNum>
  <w:abstractNum w:abstractNumId="24">
    <w:nsid w:val="00000037"/>
    <w:multiLevelType w:val="singleLevel"/>
    <w:tmpl w:val="00000037"/>
    <w:name w:val="WW8Num55"/>
    <w:lvl w:ilvl="0">
      <w:start w:val="1"/>
      <w:numFmt w:val="lowerLetter"/>
      <w:lvlText w:val="%1)"/>
      <w:lvlJc w:val="left"/>
      <w:pPr>
        <w:tabs>
          <w:tab w:val="num" w:pos="360"/>
        </w:tabs>
        <w:ind w:left="360" w:hanging="360"/>
      </w:pPr>
    </w:lvl>
  </w:abstractNum>
  <w:abstractNum w:abstractNumId="25">
    <w:nsid w:val="0000003A"/>
    <w:multiLevelType w:val="singleLevel"/>
    <w:tmpl w:val="0000003A"/>
    <w:name w:val="WW8Num58"/>
    <w:lvl w:ilvl="0">
      <w:start w:val="1"/>
      <w:numFmt w:val="bullet"/>
      <w:lvlText w:val=""/>
      <w:lvlJc w:val="left"/>
      <w:pPr>
        <w:tabs>
          <w:tab w:val="num" w:pos="473"/>
        </w:tabs>
        <w:ind w:left="284" w:hanging="171"/>
      </w:pPr>
      <w:rPr>
        <w:rFonts w:ascii="Symbol" w:hAnsi="Symbol"/>
      </w:rPr>
    </w:lvl>
  </w:abstractNum>
  <w:abstractNum w:abstractNumId="26">
    <w:nsid w:val="0000003C"/>
    <w:multiLevelType w:val="singleLevel"/>
    <w:tmpl w:val="0000003C"/>
    <w:name w:val="WW8Num60"/>
    <w:lvl w:ilvl="0">
      <w:start w:val="1"/>
      <w:numFmt w:val="bullet"/>
      <w:lvlText w:val=""/>
      <w:lvlJc w:val="left"/>
      <w:pPr>
        <w:tabs>
          <w:tab w:val="num" w:pos="510"/>
        </w:tabs>
        <w:ind w:left="510" w:hanging="397"/>
      </w:pPr>
      <w:rPr>
        <w:rFonts w:ascii="Symbol" w:hAnsi="Symbol"/>
      </w:rPr>
    </w:lvl>
  </w:abstractNum>
  <w:abstractNum w:abstractNumId="27">
    <w:nsid w:val="0000003D"/>
    <w:multiLevelType w:val="singleLevel"/>
    <w:tmpl w:val="0000003D"/>
    <w:name w:val="WW8Num61"/>
    <w:lvl w:ilvl="0">
      <w:start w:val="1"/>
      <w:numFmt w:val="bullet"/>
      <w:lvlText w:val=""/>
      <w:lvlJc w:val="left"/>
      <w:pPr>
        <w:tabs>
          <w:tab w:val="num" w:pos="360"/>
        </w:tabs>
        <w:ind w:left="284" w:hanging="284"/>
      </w:pPr>
      <w:rPr>
        <w:rFonts w:ascii="Symbol" w:hAnsi="Symbol"/>
      </w:rPr>
    </w:lvl>
  </w:abstractNum>
  <w:abstractNum w:abstractNumId="28">
    <w:nsid w:val="0000003F"/>
    <w:multiLevelType w:val="singleLevel"/>
    <w:tmpl w:val="0000003F"/>
    <w:name w:val="WW8Num63"/>
    <w:lvl w:ilvl="0">
      <w:start w:val="1"/>
      <w:numFmt w:val="bullet"/>
      <w:lvlText w:val=""/>
      <w:lvlJc w:val="left"/>
      <w:pPr>
        <w:tabs>
          <w:tab w:val="num" w:pos="510"/>
        </w:tabs>
        <w:ind w:left="510" w:hanging="397"/>
      </w:pPr>
      <w:rPr>
        <w:rFonts w:ascii="Symbol" w:hAnsi="Symbol"/>
      </w:rPr>
    </w:lvl>
  </w:abstractNum>
  <w:abstractNum w:abstractNumId="29">
    <w:nsid w:val="00000040"/>
    <w:multiLevelType w:val="singleLevel"/>
    <w:tmpl w:val="00000040"/>
    <w:name w:val="WW8Num64"/>
    <w:lvl w:ilvl="0">
      <w:start w:val="1"/>
      <w:numFmt w:val="bullet"/>
      <w:lvlText w:val=""/>
      <w:lvlJc w:val="left"/>
      <w:pPr>
        <w:tabs>
          <w:tab w:val="num" w:pos="510"/>
        </w:tabs>
        <w:ind w:left="510" w:hanging="397"/>
      </w:pPr>
      <w:rPr>
        <w:rFonts w:ascii="Symbol" w:hAnsi="Symbol"/>
      </w:rPr>
    </w:lvl>
  </w:abstractNum>
  <w:abstractNum w:abstractNumId="30">
    <w:nsid w:val="00000042"/>
    <w:multiLevelType w:val="singleLevel"/>
    <w:tmpl w:val="00000042"/>
    <w:name w:val="WW8Num66"/>
    <w:lvl w:ilvl="0">
      <w:start w:val="1"/>
      <w:numFmt w:val="bullet"/>
      <w:lvlText w:val=""/>
      <w:lvlJc w:val="left"/>
      <w:pPr>
        <w:tabs>
          <w:tab w:val="num" w:pos="360"/>
        </w:tabs>
        <w:ind w:left="284" w:hanging="284"/>
      </w:pPr>
      <w:rPr>
        <w:rFonts w:ascii="Symbol" w:hAnsi="Symbol"/>
      </w:rPr>
    </w:lvl>
  </w:abstractNum>
  <w:abstractNum w:abstractNumId="31">
    <w:nsid w:val="00000045"/>
    <w:multiLevelType w:val="singleLevel"/>
    <w:tmpl w:val="00000045"/>
    <w:name w:val="WW8Num69"/>
    <w:lvl w:ilvl="0">
      <w:start w:val="1"/>
      <w:numFmt w:val="bullet"/>
      <w:lvlText w:val=""/>
      <w:lvlJc w:val="left"/>
      <w:pPr>
        <w:tabs>
          <w:tab w:val="num" w:pos="360"/>
        </w:tabs>
        <w:ind w:left="284" w:hanging="284"/>
      </w:pPr>
      <w:rPr>
        <w:rFonts w:ascii="Symbol" w:hAnsi="Symbol"/>
      </w:rPr>
    </w:lvl>
  </w:abstractNum>
  <w:abstractNum w:abstractNumId="32">
    <w:nsid w:val="00000046"/>
    <w:multiLevelType w:val="singleLevel"/>
    <w:tmpl w:val="00000046"/>
    <w:name w:val="WW8Num70"/>
    <w:lvl w:ilvl="0">
      <w:start w:val="1"/>
      <w:numFmt w:val="bullet"/>
      <w:lvlText w:val=""/>
      <w:lvlJc w:val="left"/>
      <w:pPr>
        <w:tabs>
          <w:tab w:val="num" w:pos="510"/>
        </w:tabs>
        <w:ind w:left="510" w:hanging="397"/>
      </w:pPr>
      <w:rPr>
        <w:rFonts w:ascii="Symbol" w:hAnsi="Symbol"/>
      </w:rPr>
    </w:lvl>
  </w:abstractNum>
  <w:abstractNum w:abstractNumId="33">
    <w:nsid w:val="00000048"/>
    <w:multiLevelType w:val="singleLevel"/>
    <w:tmpl w:val="00000048"/>
    <w:name w:val="WW8Num72"/>
    <w:lvl w:ilvl="0">
      <w:start w:val="1"/>
      <w:numFmt w:val="bullet"/>
      <w:lvlText w:val=""/>
      <w:lvlJc w:val="left"/>
      <w:pPr>
        <w:tabs>
          <w:tab w:val="num" w:pos="360"/>
        </w:tabs>
        <w:ind w:left="284" w:hanging="284"/>
      </w:pPr>
      <w:rPr>
        <w:rFonts w:ascii="Symbol" w:hAnsi="Symbol"/>
      </w:rPr>
    </w:lvl>
  </w:abstractNum>
  <w:abstractNum w:abstractNumId="34">
    <w:nsid w:val="0000004A"/>
    <w:multiLevelType w:val="singleLevel"/>
    <w:tmpl w:val="0000004A"/>
    <w:name w:val="WW8Num74"/>
    <w:lvl w:ilvl="0">
      <w:numFmt w:val="bullet"/>
      <w:lvlText w:val="-"/>
      <w:lvlJc w:val="left"/>
      <w:pPr>
        <w:tabs>
          <w:tab w:val="num" w:pos="360"/>
        </w:tabs>
        <w:ind w:left="284" w:hanging="284"/>
      </w:pPr>
      <w:rPr>
        <w:rFonts w:ascii="Times New Roman" w:hAnsi="Times New Roman"/>
      </w:rPr>
    </w:lvl>
  </w:abstractNum>
  <w:abstractNum w:abstractNumId="35">
    <w:nsid w:val="0000004B"/>
    <w:multiLevelType w:val="singleLevel"/>
    <w:tmpl w:val="0000004B"/>
    <w:name w:val="WW8Num75"/>
    <w:lvl w:ilvl="0">
      <w:start w:val="1"/>
      <w:numFmt w:val="bullet"/>
      <w:lvlText w:val=""/>
      <w:lvlJc w:val="left"/>
      <w:pPr>
        <w:tabs>
          <w:tab w:val="num" w:pos="357"/>
        </w:tabs>
        <w:ind w:left="357" w:hanging="357"/>
      </w:pPr>
      <w:rPr>
        <w:rFonts w:ascii="Symbol" w:hAnsi="Symbol"/>
        <w:color w:val="auto"/>
      </w:rPr>
    </w:lvl>
  </w:abstractNum>
  <w:abstractNum w:abstractNumId="36">
    <w:nsid w:val="0000004F"/>
    <w:multiLevelType w:val="singleLevel"/>
    <w:tmpl w:val="0000004F"/>
    <w:name w:val="WW8Num79"/>
    <w:lvl w:ilvl="0">
      <w:start w:val="1"/>
      <w:numFmt w:val="bullet"/>
      <w:lvlText w:val=""/>
      <w:lvlJc w:val="left"/>
      <w:pPr>
        <w:tabs>
          <w:tab w:val="num" w:pos="510"/>
        </w:tabs>
        <w:ind w:left="510" w:hanging="397"/>
      </w:pPr>
      <w:rPr>
        <w:rFonts w:ascii="Symbol" w:hAnsi="Symbol"/>
      </w:rPr>
    </w:lvl>
  </w:abstractNum>
  <w:abstractNum w:abstractNumId="37">
    <w:nsid w:val="00000050"/>
    <w:multiLevelType w:val="singleLevel"/>
    <w:tmpl w:val="00000050"/>
    <w:name w:val="WW8Num80"/>
    <w:lvl w:ilvl="0">
      <w:numFmt w:val="bullet"/>
      <w:lvlText w:val="-"/>
      <w:lvlJc w:val="left"/>
      <w:pPr>
        <w:tabs>
          <w:tab w:val="num" w:pos="360"/>
        </w:tabs>
        <w:ind w:left="284" w:hanging="284"/>
      </w:pPr>
      <w:rPr>
        <w:rFonts w:ascii="Times New Roman" w:hAnsi="Times New Roman"/>
      </w:rPr>
    </w:lvl>
  </w:abstractNum>
  <w:abstractNum w:abstractNumId="38">
    <w:nsid w:val="00000051"/>
    <w:multiLevelType w:val="singleLevel"/>
    <w:tmpl w:val="00000051"/>
    <w:name w:val="WW8Num81"/>
    <w:lvl w:ilvl="0">
      <w:start w:val="1"/>
      <w:numFmt w:val="bullet"/>
      <w:lvlText w:val=""/>
      <w:lvlJc w:val="left"/>
      <w:pPr>
        <w:tabs>
          <w:tab w:val="num" w:pos="360"/>
        </w:tabs>
        <w:ind w:left="284" w:hanging="284"/>
      </w:pPr>
      <w:rPr>
        <w:rFonts w:ascii="Symbol" w:hAnsi="Symbol"/>
      </w:rPr>
    </w:lvl>
  </w:abstractNum>
  <w:abstractNum w:abstractNumId="39">
    <w:nsid w:val="00000052"/>
    <w:multiLevelType w:val="singleLevel"/>
    <w:tmpl w:val="00000052"/>
    <w:name w:val="WW8Num82"/>
    <w:lvl w:ilvl="0">
      <w:start w:val="1"/>
      <w:numFmt w:val="bullet"/>
      <w:lvlText w:val=""/>
      <w:lvlJc w:val="left"/>
      <w:pPr>
        <w:tabs>
          <w:tab w:val="num" w:pos="510"/>
        </w:tabs>
        <w:ind w:left="510" w:hanging="397"/>
      </w:pPr>
      <w:rPr>
        <w:rFonts w:ascii="Symbol" w:hAnsi="Symbol"/>
      </w:rPr>
    </w:lvl>
  </w:abstractNum>
  <w:abstractNum w:abstractNumId="40">
    <w:nsid w:val="00000053"/>
    <w:multiLevelType w:val="singleLevel"/>
    <w:tmpl w:val="00000053"/>
    <w:name w:val="WW8Num83"/>
    <w:lvl w:ilvl="0">
      <w:numFmt w:val="bullet"/>
      <w:lvlText w:val="-"/>
      <w:lvlJc w:val="left"/>
      <w:pPr>
        <w:tabs>
          <w:tab w:val="num" w:pos="360"/>
        </w:tabs>
        <w:ind w:left="284" w:hanging="284"/>
      </w:pPr>
      <w:rPr>
        <w:rFonts w:ascii="Times New Roman" w:hAnsi="Times New Roman"/>
      </w:rPr>
    </w:lvl>
  </w:abstractNum>
  <w:abstractNum w:abstractNumId="41">
    <w:nsid w:val="00000054"/>
    <w:multiLevelType w:val="singleLevel"/>
    <w:tmpl w:val="00000054"/>
    <w:name w:val="WW8Num84"/>
    <w:lvl w:ilvl="0">
      <w:numFmt w:val="bullet"/>
      <w:lvlText w:val="-"/>
      <w:lvlJc w:val="left"/>
      <w:pPr>
        <w:tabs>
          <w:tab w:val="num" w:pos="360"/>
        </w:tabs>
        <w:ind w:left="284" w:hanging="284"/>
      </w:pPr>
      <w:rPr>
        <w:rFonts w:ascii="Times New Roman" w:hAnsi="Times New Roman"/>
      </w:rPr>
    </w:lvl>
  </w:abstractNum>
  <w:abstractNum w:abstractNumId="42">
    <w:nsid w:val="00000055"/>
    <w:multiLevelType w:val="singleLevel"/>
    <w:tmpl w:val="00000055"/>
    <w:name w:val="WW8Num85"/>
    <w:lvl w:ilvl="0">
      <w:start w:val="1"/>
      <w:numFmt w:val="decimal"/>
      <w:lvlText w:val="%1."/>
      <w:lvlJc w:val="left"/>
      <w:pPr>
        <w:tabs>
          <w:tab w:val="num" w:pos="664"/>
        </w:tabs>
        <w:ind w:left="664" w:hanging="360"/>
      </w:pPr>
    </w:lvl>
  </w:abstractNum>
  <w:abstractNum w:abstractNumId="43">
    <w:nsid w:val="00000058"/>
    <w:multiLevelType w:val="singleLevel"/>
    <w:tmpl w:val="00000058"/>
    <w:name w:val="WW8Num88"/>
    <w:lvl w:ilvl="0">
      <w:numFmt w:val="bullet"/>
      <w:lvlText w:val="-"/>
      <w:lvlJc w:val="left"/>
      <w:pPr>
        <w:tabs>
          <w:tab w:val="num" w:pos="360"/>
        </w:tabs>
        <w:ind w:left="284" w:hanging="284"/>
      </w:pPr>
      <w:rPr>
        <w:rFonts w:ascii="Times New Roman" w:hAnsi="Times New Roman"/>
      </w:rPr>
    </w:lvl>
  </w:abstractNum>
  <w:abstractNum w:abstractNumId="44">
    <w:nsid w:val="0000005A"/>
    <w:multiLevelType w:val="singleLevel"/>
    <w:tmpl w:val="0000005A"/>
    <w:name w:val="WW8Num90"/>
    <w:lvl w:ilvl="0">
      <w:start w:val="1"/>
      <w:numFmt w:val="bullet"/>
      <w:lvlText w:val=""/>
      <w:lvlJc w:val="left"/>
      <w:pPr>
        <w:tabs>
          <w:tab w:val="num" w:pos="510"/>
        </w:tabs>
        <w:ind w:left="510" w:hanging="397"/>
      </w:pPr>
      <w:rPr>
        <w:rFonts w:ascii="Symbol" w:hAnsi="Symbol"/>
      </w:rPr>
    </w:lvl>
  </w:abstractNum>
  <w:abstractNum w:abstractNumId="45">
    <w:nsid w:val="0000005B"/>
    <w:multiLevelType w:val="singleLevel"/>
    <w:tmpl w:val="0000005B"/>
    <w:name w:val="WW8Num91"/>
    <w:lvl w:ilvl="0">
      <w:start w:val="1"/>
      <w:numFmt w:val="bullet"/>
      <w:lvlText w:val=""/>
      <w:lvlJc w:val="left"/>
      <w:pPr>
        <w:tabs>
          <w:tab w:val="num" w:pos="360"/>
        </w:tabs>
        <w:ind w:left="284" w:hanging="284"/>
      </w:pPr>
      <w:rPr>
        <w:rFonts w:ascii="Symbol" w:hAnsi="Symbol"/>
      </w:rPr>
    </w:lvl>
  </w:abstractNum>
  <w:abstractNum w:abstractNumId="46">
    <w:nsid w:val="0000005D"/>
    <w:multiLevelType w:val="singleLevel"/>
    <w:tmpl w:val="0000005D"/>
    <w:name w:val="WW8Num93"/>
    <w:lvl w:ilvl="0">
      <w:start w:val="1"/>
      <w:numFmt w:val="bullet"/>
      <w:lvlText w:val=""/>
      <w:lvlJc w:val="left"/>
      <w:pPr>
        <w:tabs>
          <w:tab w:val="num" w:pos="360"/>
        </w:tabs>
        <w:ind w:left="284" w:hanging="284"/>
      </w:pPr>
      <w:rPr>
        <w:rFonts w:ascii="Symbol" w:hAnsi="Symbol"/>
      </w:rPr>
    </w:lvl>
  </w:abstractNum>
  <w:abstractNum w:abstractNumId="47">
    <w:nsid w:val="00000061"/>
    <w:multiLevelType w:val="singleLevel"/>
    <w:tmpl w:val="00000061"/>
    <w:name w:val="WW8Num97"/>
    <w:lvl w:ilvl="0">
      <w:numFmt w:val="bullet"/>
      <w:lvlText w:val="-"/>
      <w:lvlJc w:val="left"/>
      <w:pPr>
        <w:tabs>
          <w:tab w:val="num" w:pos="360"/>
        </w:tabs>
        <w:ind w:left="284" w:hanging="284"/>
      </w:pPr>
      <w:rPr>
        <w:rFonts w:ascii="Times New Roman" w:hAnsi="Times New Roman"/>
      </w:rPr>
    </w:lvl>
  </w:abstractNum>
  <w:abstractNum w:abstractNumId="48">
    <w:nsid w:val="00000062"/>
    <w:multiLevelType w:val="singleLevel"/>
    <w:tmpl w:val="00000062"/>
    <w:name w:val="WW8Num98"/>
    <w:lvl w:ilvl="0">
      <w:start w:val="1"/>
      <w:numFmt w:val="bullet"/>
      <w:lvlText w:val=""/>
      <w:lvlJc w:val="left"/>
      <w:pPr>
        <w:tabs>
          <w:tab w:val="num" w:pos="510"/>
        </w:tabs>
        <w:ind w:left="510" w:hanging="397"/>
      </w:pPr>
      <w:rPr>
        <w:rFonts w:ascii="Symbol" w:hAnsi="Symbol"/>
      </w:rPr>
    </w:lvl>
  </w:abstractNum>
  <w:abstractNum w:abstractNumId="49">
    <w:nsid w:val="00000066"/>
    <w:multiLevelType w:val="singleLevel"/>
    <w:tmpl w:val="00000066"/>
    <w:name w:val="WW8Num102"/>
    <w:lvl w:ilvl="0">
      <w:start w:val="1"/>
      <w:numFmt w:val="bullet"/>
      <w:lvlText w:val=""/>
      <w:lvlJc w:val="left"/>
      <w:pPr>
        <w:tabs>
          <w:tab w:val="num" w:pos="360"/>
        </w:tabs>
        <w:ind w:left="284" w:hanging="284"/>
      </w:pPr>
      <w:rPr>
        <w:rFonts w:ascii="Symbol" w:hAnsi="Symbol"/>
      </w:rPr>
    </w:lvl>
  </w:abstractNum>
  <w:abstractNum w:abstractNumId="50">
    <w:nsid w:val="00000069"/>
    <w:multiLevelType w:val="singleLevel"/>
    <w:tmpl w:val="00000069"/>
    <w:name w:val="WW8Num105"/>
    <w:lvl w:ilvl="0">
      <w:start w:val="1"/>
      <w:numFmt w:val="bullet"/>
      <w:lvlText w:val=""/>
      <w:lvlJc w:val="left"/>
      <w:pPr>
        <w:tabs>
          <w:tab w:val="num" w:pos="510"/>
        </w:tabs>
        <w:ind w:left="510" w:hanging="397"/>
      </w:pPr>
      <w:rPr>
        <w:rFonts w:ascii="Symbol" w:hAnsi="Symbol"/>
      </w:rPr>
    </w:lvl>
  </w:abstractNum>
  <w:abstractNum w:abstractNumId="51">
    <w:nsid w:val="0000006B"/>
    <w:multiLevelType w:val="singleLevel"/>
    <w:tmpl w:val="0000006B"/>
    <w:name w:val="WW8Num107"/>
    <w:lvl w:ilvl="0">
      <w:start w:val="1"/>
      <w:numFmt w:val="bullet"/>
      <w:lvlText w:val=""/>
      <w:lvlJc w:val="left"/>
      <w:pPr>
        <w:tabs>
          <w:tab w:val="num" w:pos="360"/>
        </w:tabs>
        <w:ind w:left="284" w:hanging="284"/>
      </w:pPr>
      <w:rPr>
        <w:rFonts w:ascii="Symbol" w:hAnsi="Symbol"/>
      </w:rPr>
    </w:lvl>
  </w:abstractNum>
  <w:abstractNum w:abstractNumId="52">
    <w:nsid w:val="0000006E"/>
    <w:multiLevelType w:val="singleLevel"/>
    <w:tmpl w:val="0000006E"/>
    <w:name w:val="WW8Num110"/>
    <w:lvl w:ilvl="0">
      <w:start w:val="1"/>
      <w:numFmt w:val="bullet"/>
      <w:lvlText w:val=""/>
      <w:lvlJc w:val="left"/>
      <w:pPr>
        <w:tabs>
          <w:tab w:val="num" w:pos="510"/>
        </w:tabs>
        <w:ind w:left="510" w:hanging="397"/>
      </w:pPr>
      <w:rPr>
        <w:rFonts w:ascii="Symbol" w:hAnsi="Symbol"/>
      </w:rPr>
    </w:lvl>
  </w:abstractNum>
  <w:abstractNum w:abstractNumId="53">
    <w:nsid w:val="0000006F"/>
    <w:multiLevelType w:val="singleLevel"/>
    <w:tmpl w:val="0000006F"/>
    <w:name w:val="WW8Num111"/>
    <w:lvl w:ilvl="0">
      <w:start w:val="1"/>
      <w:numFmt w:val="bullet"/>
      <w:lvlText w:val=""/>
      <w:lvlJc w:val="left"/>
      <w:pPr>
        <w:tabs>
          <w:tab w:val="num" w:pos="360"/>
        </w:tabs>
        <w:ind w:left="284" w:hanging="284"/>
      </w:pPr>
      <w:rPr>
        <w:rFonts w:ascii="Symbol" w:hAnsi="Symbol"/>
      </w:rPr>
    </w:lvl>
  </w:abstractNum>
  <w:abstractNum w:abstractNumId="54">
    <w:nsid w:val="00000070"/>
    <w:multiLevelType w:val="singleLevel"/>
    <w:tmpl w:val="00000070"/>
    <w:name w:val="WW8Num112"/>
    <w:lvl w:ilvl="0">
      <w:start w:val="1"/>
      <w:numFmt w:val="bullet"/>
      <w:lvlText w:val=""/>
      <w:lvlJc w:val="left"/>
      <w:pPr>
        <w:tabs>
          <w:tab w:val="num" w:pos="360"/>
        </w:tabs>
        <w:ind w:left="284" w:hanging="284"/>
      </w:pPr>
      <w:rPr>
        <w:rFonts w:ascii="Symbol" w:hAnsi="Symbol"/>
      </w:rPr>
    </w:lvl>
  </w:abstractNum>
  <w:abstractNum w:abstractNumId="55">
    <w:nsid w:val="00000072"/>
    <w:multiLevelType w:val="singleLevel"/>
    <w:tmpl w:val="00000072"/>
    <w:name w:val="WW8Num114"/>
    <w:lvl w:ilvl="0">
      <w:start w:val="1"/>
      <w:numFmt w:val="bullet"/>
      <w:lvlText w:val=""/>
      <w:lvlJc w:val="left"/>
      <w:pPr>
        <w:tabs>
          <w:tab w:val="num" w:pos="360"/>
        </w:tabs>
        <w:ind w:left="284" w:hanging="284"/>
      </w:pPr>
      <w:rPr>
        <w:rFonts w:ascii="Symbol" w:hAnsi="Symbol"/>
      </w:rPr>
    </w:lvl>
  </w:abstractNum>
  <w:abstractNum w:abstractNumId="56">
    <w:nsid w:val="00000074"/>
    <w:multiLevelType w:val="multilevel"/>
    <w:tmpl w:val="00000074"/>
    <w:name w:val="WW8Num116"/>
    <w:lvl w:ilvl="0">
      <w:start w:val="1"/>
      <w:numFmt w:val="bullet"/>
      <w:lvlText w:val=""/>
      <w:lvlJc w:val="left"/>
      <w:pPr>
        <w:tabs>
          <w:tab w:val="num" w:pos="510"/>
        </w:tabs>
        <w:ind w:left="510" w:hanging="397"/>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nsid w:val="00000075"/>
    <w:multiLevelType w:val="multilevel"/>
    <w:tmpl w:val="00000075"/>
    <w:name w:val="WW8Num1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8">
    <w:nsid w:val="00000076"/>
    <w:multiLevelType w:val="multilevel"/>
    <w:tmpl w:val="00000076"/>
    <w:name w:val="WW8Num1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9">
    <w:nsid w:val="00000077"/>
    <w:multiLevelType w:val="singleLevel"/>
    <w:tmpl w:val="00000077"/>
    <w:name w:val="WW8Num119"/>
    <w:lvl w:ilvl="0">
      <w:start w:val="1"/>
      <w:numFmt w:val="lowerLetter"/>
      <w:lvlText w:val="%1)"/>
      <w:lvlJc w:val="left"/>
      <w:pPr>
        <w:tabs>
          <w:tab w:val="num" w:pos="720"/>
        </w:tabs>
        <w:ind w:left="720" w:hanging="360"/>
      </w:pPr>
    </w:lvl>
  </w:abstractNum>
  <w:abstractNum w:abstractNumId="60">
    <w:nsid w:val="00000078"/>
    <w:multiLevelType w:val="singleLevel"/>
    <w:tmpl w:val="00000078"/>
    <w:name w:val="WW8Num120"/>
    <w:lvl w:ilvl="0">
      <w:start w:val="1"/>
      <w:numFmt w:val="lowerLetter"/>
      <w:lvlText w:val="%1)"/>
      <w:lvlJc w:val="left"/>
      <w:pPr>
        <w:tabs>
          <w:tab w:val="num" w:pos="720"/>
        </w:tabs>
        <w:ind w:left="720" w:hanging="360"/>
      </w:pPr>
      <w:rPr>
        <w:b w:val="0"/>
      </w:rPr>
    </w:lvl>
  </w:abstractNum>
  <w:abstractNum w:abstractNumId="61">
    <w:nsid w:val="00000079"/>
    <w:multiLevelType w:val="singleLevel"/>
    <w:tmpl w:val="00000079"/>
    <w:name w:val="WW8Num121"/>
    <w:lvl w:ilvl="0">
      <w:start w:val="5"/>
      <w:numFmt w:val="bullet"/>
      <w:lvlText w:val="-"/>
      <w:lvlJc w:val="left"/>
      <w:pPr>
        <w:tabs>
          <w:tab w:val="num" w:pos="720"/>
        </w:tabs>
        <w:ind w:left="720" w:hanging="360"/>
      </w:pPr>
      <w:rPr>
        <w:rFonts w:ascii="Times New Roman" w:hAnsi="Times New Roman" w:cs="Times New Roman"/>
      </w:rPr>
    </w:lvl>
  </w:abstractNum>
  <w:abstractNum w:abstractNumId="62">
    <w:nsid w:val="0000007B"/>
    <w:multiLevelType w:val="singleLevel"/>
    <w:tmpl w:val="0000007B"/>
    <w:name w:val="WW8Num123"/>
    <w:lvl w:ilvl="0">
      <w:start w:val="1"/>
      <w:numFmt w:val="lowerLetter"/>
      <w:lvlText w:val="%1)"/>
      <w:lvlJc w:val="left"/>
      <w:pPr>
        <w:tabs>
          <w:tab w:val="num" w:pos="720"/>
        </w:tabs>
        <w:ind w:left="720" w:hanging="360"/>
      </w:pPr>
    </w:lvl>
  </w:abstractNum>
  <w:abstractNum w:abstractNumId="63">
    <w:nsid w:val="0000007C"/>
    <w:multiLevelType w:val="singleLevel"/>
    <w:tmpl w:val="0000007C"/>
    <w:name w:val="WW8Num124"/>
    <w:lvl w:ilvl="0">
      <w:start w:val="1"/>
      <w:numFmt w:val="lowerLetter"/>
      <w:lvlText w:val="%1)"/>
      <w:lvlJc w:val="left"/>
      <w:pPr>
        <w:tabs>
          <w:tab w:val="num" w:pos="0"/>
        </w:tabs>
        <w:ind w:left="165" w:hanging="360"/>
      </w:pPr>
    </w:lvl>
  </w:abstractNum>
  <w:abstractNum w:abstractNumId="64">
    <w:nsid w:val="0000007D"/>
    <w:multiLevelType w:val="multilevel"/>
    <w:tmpl w:val="0000007D"/>
    <w:name w:val="WW8Num125"/>
    <w:lvl w:ilvl="0">
      <w:start w:val="1"/>
      <w:numFmt w:val="bullet"/>
      <w:lvlText w:val=""/>
      <w:lvlJc w:val="left"/>
      <w:pPr>
        <w:tabs>
          <w:tab w:val="num" w:pos="0"/>
        </w:tabs>
        <w:ind w:left="360" w:hanging="360"/>
      </w:pPr>
      <w:rPr>
        <w:rFonts w:ascii="Symbol" w:hAnsi="Symbol"/>
        <w:color w:val="auto"/>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65">
    <w:nsid w:val="0000007E"/>
    <w:multiLevelType w:val="multilevel"/>
    <w:tmpl w:val="0000007E"/>
    <w:name w:val="WW8Num126"/>
    <w:lvl w:ilvl="0">
      <w:start w:val="1"/>
      <w:numFmt w:val="bullet"/>
      <w:lvlText w:val=""/>
      <w:lvlJc w:val="left"/>
      <w:pPr>
        <w:tabs>
          <w:tab w:val="num" w:pos="0"/>
        </w:tabs>
        <w:ind w:left="360" w:hanging="360"/>
      </w:pPr>
      <w:rPr>
        <w:rFonts w:ascii="Wingdings" w:hAnsi="Wingdings"/>
        <w:color w:val="auto"/>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66">
    <w:nsid w:val="00000081"/>
    <w:multiLevelType w:val="singleLevel"/>
    <w:tmpl w:val="00000081"/>
    <w:name w:val="WW8Num129"/>
    <w:lvl w:ilvl="0">
      <w:start w:val="1"/>
      <w:numFmt w:val="decimal"/>
      <w:lvlText w:val="%1."/>
      <w:lvlJc w:val="left"/>
      <w:pPr>
        <w:tabs>
          <w:tab w:val="num" w:pos="357"/>
        </w:tabs>
        <w:ind w:left="357" w:hanging="357"/>
      </w:pPr>
      <w:rPr>
        <w:b/>
        <w:i w:val="0"/>
      </w:rPr>
    </w:lvl>
  </w:abstractNum>
  <w:abstractNum w:abstractNumId="67">
    <w:nsid w:val="00000082"/>
    <w:multiLevelType w:val="singleLevel"/>
    <w:tmpl w:val="00000082"/>
    <w:name w:val="WW8Num130"/>
    <w:lvl w:ilvl="0">
      <w:start w:val="1"/>
      <w:numFmt w:val="bullet"/>
      <w:lvlText w:val=""/>
      <w:lvlJc w:val="left"/>
      <w:pPr>
        <w:tabs>
          <w:tab w:val="num" w:pos="0"/>
        </w:tabs>
        <w:ind w:left="165" w:hanging="360"/>
      </w:pPr>
      <w:rPr>
        <w:rFonts w:ascii="Wingdings" w:hAnsi="Wingdings"/>
      </w:rPr>
    </w:lvl>
  </w:abstractNum>
  <w:abstractNum w:abstractNumId="68">
    <w:nsid w:val="00000083"/>
    <w:multiLevelType w:val="singleLevel"/>
    <w:tmpl w:val="00000083"/>
    <w:name w:val="WW8Num131"/>
    <w:lvl w:ilvl="0">
      <w:start w:val="1"/>
      <w:numFmt w:val="bullet"/>
      <w:lvlText w:val=""/>
      <w:lvlJc w:val="left"/>
      <w:pPr>
        <w:tabs>
          <w:tab w:val="num" w:pos="0"/>
        </w:tabs>
        <w:ind w:left="165" w:hanging="360"/>
      </w:pPr>
      <w:rPr>
        <w:rFonts w:ascii="Wingdings" w:hAnsi="Wingdings"/>
        <w:b/>
        <w:i w:val="0"/>
      </w:rPr>
    </w:lvl>
  </w:abstractNum>
  <w:abstractNum w:abstractNumId="69">
    <w:nsid w:val="00000087"/>
    <w:multiLevelType w:val="singleLevel"/>
    <w:tmpl w:val="00000087"/>
    <w:name w:val="WW8Num135"/>
    <w:lvl w:ilvl="0">
      <w:numFmt w:val="bullet"/>
      <w:lvlText w:val="-"/>
      <w:lvlJc w:val="left"/>
      <w:pPr>
        <w:tabs>
          <w:tab w:val="num" w:pos="0"/>
        </w:tabs>
        <w:ind w:left="165" w:hanging="360"/>
      </w:pPr>
      <w:rPr>
        <w:rFonts w:ascii="Times New Roman" w:hAnsi="Times New Roman"/>
        <w:b/>
        <w:i w:val="0"/>
      </w:rPr>
    </w:lvl>
  </w:abstractNum>
  <w:abstractNum w:abstractNumId="70">
    <w:nsid w:val="00000089"/>
    <w:multiLevelType w:val="singleLevel"/>
    <w:tmpl w:val="00000089"/>
    <w:name w:val="WW8Num137"/>
    <w:lvl w:ilvl="0">
      <w:start w:val="1"/>
      <w:numFmt w:val="bullet"/>
      <w:lvlText w:val=""/>
      <w:lvlJc w:val="left"/>
      <w:pPr>
        <w:tabs>
          <w:tab w:val="num" w:pos="357"/>
        </w:tabs>
        <w:ind w:left="357" w:hanging="357"/>
      </w:pPr>
      <w:rPr>
        <w:rFonts w:ascii="Symbol" w:hAnsi="Symbol"/>
      </w:rPr>
    </w:lvl>
  </w:abstractNum>
  <w:abstractNum w:abstractNumId="71">
    <w:nsid w:val="0000008A"/>
    <w:multiLevelType w:val="singleLevel"/>
    <w:tmpl w:val="0000008A"/>
    <w:name w:val="WW8Num138"/>
    <w:lvl w:ilvl="0">
      <w:start w:val="1"/>
      <w:numFmt w:val="bullet"/>
      <w:lvlText w:val=""/>
      <w:lvlJc w:val="left"/>
      <w:pPr>
        <w:tabs>
          <w:tab w:val="num" w:pos="357"/>
        </w:tabs>
        <w:ind w:left="357" w:hanging="357"/>
      </w:pPr>
      <w:rPr>
        <w:rFonts w:ascii="Symbol" w:hAnsi="Symbol"/>
        <w:b/>
        <w:i w:val="0"/>
      </w:rPr>
    </w:lvl>
  </w:abstractNum>
  <w:abstractNum w:abstractNumId="72">
    <w:nsid w:val="0000008B"/>
    <w:multiLevelType w:val="singleLevel"/>
    <w:tmpl w:val="0000008B"/>
    <w:name w:val="WW8Num139"/>
    <w:lvl w:ilvl="0">
      <w:start w:val="1"/>
      <w:numFmt w:val="bullet"/>
      <w:lvlText w:val="–"/>
      <w:lvlJc w:val="left"/>
      <w:pPr>
        <w:tabs>
          <w:tab w:val="num" w:pos="717"/>
        </w:tabs>
        <w:ind w:left="717" w:hanging="360"/>
      </w:pPr>
      <w:rPr>
        <w:rFonts w:ascii="Arial" w:hAnsi="Arial"/>
        <w:color w:val="auto"/>
      </w:rPr>
    </w:lvl>
  </w:abstractNum>
  <w:abstractNum w:abstractNumId="73">
    <w:nsid w:val="0000008C"/>
    <w:multiLevelType w:val="singleLevel"/>
    <w:tmpl w:val="0000008C"/>
    <w:name w:val="WW8Num140"/>
    <w:lvl w:ilvl="0">
      <w:start w:val="1"/>
      <w:numFmt w:val="decimal"/>
      <w:lvlText w:val="%1."/>
      <w:lvlJc w:val="left"/>
      <w:pPr>
        <w:tabs>
          <w:tab w:val="num" w:pos="357"/>
        </w:tabs>
        <w:ind w:left="357" w:hanging="357"/>
      </w:pPr>
      <w:rPr>
        <w:rFonts w:ascii="Symbol" w:hAnsi="Symbol"/>
        <w:color w:val="auto"/>
      </w:rPr>
    </w:lvl>
  </w:abstractNum>
  <w:abstractNum w:abstractNumId="74">
    <w:nsid w:val="0000008D"/>
    <w:multiLevelType w:val="singleLevel"/>
    <w:tmpl w:val="0000008D"/>
    <w:name w:val="WW8Num141"/>
    <w:lvl w:ilvl="0">
      <w:numFmt w:val="bullet"/>
      <w:lvlText w:val="-"/>
      <w:lvlJc w:val="left"/>
      <w:pPr>
        <w:tabs>
          <w:tab w:val="num" w:pos="0"/>
        </w:tabs>
        <w:ind w:left="165" w:hanging="360"/>
      </w:pPr>
      <w:rPr>
        <w:rFonts w:ascii="Times New Roman" w:hAnsi="Times New Roman"/>
      </w:rPr>
    </w:lvl>
  </w:abstractNum>
  <w:abstractNum w:abstractNumId="75">
    <w:nsid w:val="0000008E"/>
    <w:multiLevelType w:val="singleLevel"/>
    <w:tmpl w:val="0000008E"/>
    <w:name w:val="WW8Num142"/>
    <w:lvl w:ilvl="0">
      <w:start w:val="1"/>
      <w:numFmt w:val="bullet"/>
      <w:lvlText w:val="–"/>
      <w:lvlJc w:val="left"/>
      <w:pPr>
        <w:tabs>
          <w:tab w:val="num" w:pos="717"/>
        </w:tabs>
        <w:ind w:left="717" w:hanging="360"/>
      </w:pPr>
      <w:rPr>
        <w:rFonts w:ascii="Arial" w:hAnsi="Arial"/>
        <w:b/>
        <w:i w:val="0"/>
      </w:rPr>
    </w:lvl>
  </w:abstractNum>
  <w:abstractNum w:abstractNumId="76">
    <w:nsid w:val="0000008F"/>
    <w:multiLevelType w:val="singleLevel"/>
    <w:tmpl w:val="0000008F"/>
    <w:name w:val="WW8Num143"/>
    <w:lvl w:ilvl="0">
      <w:start w:val="1"/>
      <w:numFmt w:val="decimal"/>
      <w:lvlText w:val="%1."/>
      <w:lvlJc w:val="left"/>
      <w:pPr>
        <w:tabs>
          <w:tab w:val="num" w:pos="357"/>
        </w:tabs>
        <w:ind w:left="357" w:hanging="357"/>
      </w:pPr>
      <w:rPr>
        <w:rFonts w:ascii="Times New Roman" w:hAnsi="Times New Roman"/>
      </w:rPr>
    </w:lvl>
  </w:abstractNum>
  <w:abstractNum w:abstractNumId="77">
    <w:nsid w:val="00000090"/>
    <w:multiLevelType w:val="singleLevel"/>
    <w:tmpl w:val="00000090"/>
    <w:name w:val="WW8Num144"/>
    <w:lvl w:ilvl="0">
      <w:start w:val="1"/>
      <w:numFmt w:val="decimal"/>
      <w:lvlText w:val="%1."/>
      <w:lvlJc w:val="left"/>
      <w:pPr>
        <w:tabs>
          <w:tab w:val="num" w:pos="357"/>
        </w:tabs>
        <w:ind w:left="357" w:hanging="357"/>
      </w:pPr>
      <w:rPr>
        <w:rFonts w:ascii="Arial" w:hAnsi="Arial"/>
      </w:rPr>
    </w:lvl>
  </w:abstractNum>
  <w:abstractNum w:abstractNumId="78">
    <w:nsid w:val="00000091"/>
    <w:multiLevelType w:val="singleLevel"/>
    <w:tmpl w:val="00000091"/>
    <w:name w:val="WW8Num145"/>
    <w:lvl w:ilvl="0">
      <w:start w:val="1"/>
      <w:numFmt w:val="decimal"/>
      <w:lvlText w:val="%1."/>
      <w:lvlJc w:val="left"/>
      <w:pPr>
        <w:tabs>
          <w:tab w:val="num" w:pos="357"/>
        </w:tabs>
        <w:ind w:left="357" w:hanging="357"/>
      </w:pPr>
      <w:rPr>
        <w:b/>
        <w:i w:val="0"/>
      </w:rPr>
    </w:lvl>
  </w:abstractNum>
  <w:abstractNum w:abstractNumId="79">
    <w:nsid w:val="00000092"/>
    <w:multiLevelType w:val="multilevel"/>
    <w:tmpl w:val="00000092"/>
    <w:name w:val="WW8Num146"/>
    <w:lvl w:ilvl="0">
      <w:start w:val="1"/>
      <w:numFmt w:val="bullet"/>
      <w:lvlText w:val=""/>
      <w:lvlJc w:val="left"/>
      <w:pPr>
        <w:tabs>
          <w:tab w:val="num" w:pos="0"/>
        </w:tabs>
        <w:ind w:left="360" w:hanging="360"/>
      </w:pPr>
      <w:rPr>
        <w:rFonts w:ascii="Symbol" w:hAnsi="Symbol"/>
        <w:b/>
        <w:i w:val="0"/>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80">
    <w:nsid w:val="01747D3A"/>
    <w:multiLevelType w:val="hybridMultilevel"/>
    <w:tmpl w:val="C7466D3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1">
    <w:nsid w:val="02BB724A"/>
    <w:multiLevelType w:val="hybridMultilevel"/>
    <w:tmpl w:val="839C5D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2">
    <w:nsid w:val="05BC1FD4"/>
    <w:multiLevelType w:val="multilevel"/>
    <w:tmpl w:val="099AD478"/>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nsid w:val="063F3EEE"/>
    <w:multiLevelType w:val="hybridMultilevel"/>
    <w:tmpl w:val="77BA81F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4">
    <w:nsid w:val="07481103"/>
    <w:multiLevelType w:val="multilevel"/>
    <w:tmpl w:val="0000007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5">
    <w:nsid w:val="07A90807"/>
    <w:multiLevelType w:val="multilevel"/>
    <w:tmpl w:val="602A8888"/>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6">
    <w:nsid w:val="07CF2D9A"/>
    <w:multiLevelType w:val="hybridMultilevel"/>
    <w:tmpl w:val="33B2C0D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7">
    <w:nsid w:val="0B4C231C"/>
    <w:multiLevelType w:val="hybridMultilevel"/>
    <w:tmpl w:val="B6A8F512"/>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8">
    <w:nsid w:val="0B75338E"/>
    <w:multiLevelType w:val="multilevel"/>
    <w:tmpl w:val="E692EF92"/>
    <w:lvl w:ilvl="0">
      <w:start w:val="1"/>
      <w:numFmt w:val="decimal"/>
      <w:lvlText w:val="%1."/>
      <w:lvlJc w:val="left"/>
      <w:pPr>
        <w:ind w:left="720" w:hanging="360"/>
      </w:pPr>
    </w:lvl>
    <w:lvl w:ilvl="1">
      <w:start w:val="6"/>
      <w:numFmt w:val="decimal"/>
      <w:isLgl/>
      <w:lvlText w:val="%1.%2"/>
      <w:lvlJc w:val="left"/>
      <w:pPr>
        <w:ind w:left="722" w:hanging="360"/>
      </w:pPr>
      <w:rPr>
        <w:rFonts w:hint="default"/>
      </w:rPr>
    </w:lvl>
    <w:lvl w:ilvl="2">
      <w:start w:val="1"/>
      <w:numFmt w:val="decimal"/>
      <w:isLgl/>
      <w:lvlText w:val="%1.%2.%3"/>
      <w:lvlJc w:val="left"/>
      <w:pPr>
        <w:ind w:left="1084" w:hanging="720"/>
      </w:pPr>
      <w:rPr>
        <w:rFonts w:hint="default"/>
      </w:rPr>
    </w:lvl>
    <w:lvl w:ilvl="3">
      <w:start w:val="1"/>
      <w:numFmt w:val="decimal"/>
      <w:isLgl/>
      <w:lvlText w:val="%1.%2.%3.%4"/>
      <w:lvlJc w:val="left"/>
      <w:pPr>
        <w:ind w:left="1086" w:hanging="720"/>
      </w:pPr>
      <w:rPr>
        <w:rFonts w:hint="default"/>
      </w:rPr>
    </w:lvl>
    <w:lvl w:ilvl="4">
      <w:start w:val="1"/>
      <w:numFmt w:val="decimal"/>
      <w:isLgl/>
      <w:lvlText w:val="%1.%2.%3.%4.%5"/>
      <w:lvlJc w:val="left"/>
      <w:pPr>
        <w:ind w:left="1448" w:hanging="1080"/>
      </w:pPr>
      <w:rPr>
        <w:rFonts w:hint="default"/>
      </w:rPr>
    </w:lvl>
    <w:lvl w:ilvl="5">
      <w:start w:val="1"/>
      <w:numFmt w:val="decimal"/>
      <w:isLgl/>
      <w:lvlText w:val="%1.%2.%3.%4.%5.%6"/>
      <w:lvlJc w:val="left"/>
      <w:pPr>
        <w:ind w:left="1450" w:hanging="1080"/>
      </w:pPr>
      <w:rPr>
        <w:rFonts w:hint="default"/>
      </w:rPr>
    </w:lvl>
    <w:lvl w:ilvl="6">
      <w:start w:val="1"/>
      <w:numFmt w:val="decimal"/>
      <w:isLgl/>
      <w:lvlText w:val="%1.%2.%3.%4.%5.%6.%7"/>
      <w:lvlJc w:val="left"/>
      <w:pPr>
        <w:ind w:left="1812" w:hanging="1440"/>
      </w:pPr>
      <w:rPr>
        <w:rFonts w:hint="default"/>
      </w:rPr>
    </w:lvl>
    <w:lvl w:ilvl="7">
      <w:start w:val="1"/>
      <w:numFmt w:val="decimal"/>
      <w:isLgl/>
      <w:lvlText w:val="%1.%2.%3.%4.%5.%6.%7.%8"/>
      <w:lvlJc w:val="left"/>
      <w:pPr>
        <w:ind w:left="1814" w:hanging="1440"/>
      </w:pPr>
      <w:rPr>
        <w:rFonts w:hint="default"/>
      </w:rPr>
    </w:lvl>
    <w:lvl w:ilvl="8">
      <w:start w:val="1"/>
      <w:numFmt w:val="decimal"/>
      <w:isLgl/>
      <w:lvlText w:val="%1.%2.%3.%4.%5.%6.%7.%8.%9"/>
      <w:lvlJc w:val="left"/>
      <w:pPr>
        <w:ind w:left="2176" w:hanging="1800"/>
      </w:pPr>
      <w:rPr>
        <w:rFonts w:hint="default"/>
      </w:rPr>
    </w:lvl>
  </w:abstractNum>
  <w:abstractNum w:abstractNumId="89">
    <w:nsid w:val="0CF71680"/>
    <w:multiLevelType w:val="hybridMultilevel"/>
    <w:tmpl w:val="CE98181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0">
    <w:nsid w:val="0E672EB7"/>
    <w:multiLevelType w:val="hybridMultilevel"/>
    <w:tmpl w:val="CF3A7198"/>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1">
    <w:nsid w:val="104C62F8"/>
    <w:multiLevelType w:val="hybridMultilevel"/>
    <w:tmpl w:val="3BF6CC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2">
    <w:nsid w:val="11D54079"/>
    <w:multiLevelType w:val="hybridMultilevel"/>
    <w:tmpl w:val="626AEF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nsid w:val="12E63D35"/>
    <w:multiLevelType w:val="hybridMultilevel"/>
    <w:tmpl w:val="BDD40A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4">
    <w:nsid w:val="13374B36"/>
    <w:multiLevelType w:val="hybridMultilevel"/>
    <w:tmpl w:val="3782F2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5">
    <w:nsid w:val="146346B3"/>
    <w:multiLevelType w:val="hybridMultilevel"/>
    <w:tmpl w:val="542202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6">
    <w:nsid w:val="15FD3ED9"/>
    <w:multiLevelType w:val="multilevel"/>
    <w:tmpl w:val="0000007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7">
    <w:nsid w:val="16FA2E75"/>
    <w:multiLevelType w:val="hybridMultilevel"/>
    <w:tmpl w:val="07AEE1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8">
    <w:nsid w:val="17234A9E"/>
    <w:multiLevelType w:val="hybridMultilevel"/>
    <w:tmpl w:val="B296BD5C"/>
    <w:lvl w:ilvl="0" w:tplc="0C0A000F">
      <w:start w:val="1"/>
      <w:numFmt w:val="decimal"/>
      <w:lvlText w:val="%1."/>
      <w:lvlJc w:val="left"/>
      <w:pPr>
        <w:tabs>
          <w:tab w:val="num" w:pos="722"/>
        </w:tabs>
        <w:ind w:left="722" w:hanging="360"/>
      </w:pPr>
    </w:lvl>
    <w:lvl w:ilvl="1" w:tplc="0C0A0019" w:tentative="1">
      <w:start w:val="1"/>
      <w:numFmt w:val="lowerLetter"/>
      <w:lvlText w:val="%2."/>
      <w:lvlJc w:val="left"/>
      <w:pPr>
        <w:tabs>
          <w:tab w:val="num" w:pos="1442"/>
        </w:tabs>
        <w:ind w:left="1442" w:hanging="360"/>
      </w:pPr>
    </w:lvl>
    <w:lvl w:ilvl="2" w:tplc="0C0A001B" w:tentative="1">
      <w:start w:val="1"/>
      <w:numFmt w:val="lowerRoman"/>
      <w:lvlText w:val="%3."/>
      <w:lvlJc w:val="right"/>
      <w:pPr>
        <w:tabs>
          <w:tab w:val="num" w:pos="2162"/>
        </w:tabs>
        <w:ind w:left="2162" w:hanging="180"/>
      </w:pPr>
    </w:lvl>
    <w:lvl w:ilvl="3" w:tplc="0C0A000F" w:tentative="1">
      <w:start w:val="1"/>
      <w:numFmt w:val="decimal"/>
      <w:lvlText w:val="%4."/>
      <w:lvlJc w:val="left"/>
      <w:pPr>
        <w:tabs>
          <w:tab w:val="num" w:pos="2882"/>
        </w:tabs>
        <w:ind w:left="2882" w:hanging="360"/>
      </w:pPr>
    </w:lvl>
    <w:lvl w:ilvl="4" w:tplc="0C0A0019" w:tentative="1">
      <w:start w:val="1"/>
      <w:numFmt w:val="lowerLetter"/>
      <w:lvlText w:val="%5."/>
      <w:lvlJc w:val="left"/>
      <w:pPr>
        <w:tabs>
          <w:tab w:val="num" w:pos="3602"/>
        </w:tabs>
        <w:ind w:left="3602" w:hanging="360"/>
      </w:pPr>
    </w:lvl>
    <w:lvl w:ilvl="5" w:tplc="0C0A001B" w:tentative="1">
      <w:start w:val="1"/>
      <w:numFmt w:val="lowerRoman"/>
      <w:lvlText w:val="%6."/>
      <w:lvlJc w:val="right"/>
      <w:pPr>
        <w:tabs>
          <w:tab w:val="num" w:pos="4322"/>
        </w:tabs>
        <w:ind w:left="4322" w:hanging="180"/>
      </w:pPr>
    </w:lvl>
    <w:lvl w:ilvl="6" w:tplc="0C0A000F" w:tentative="1">
      <w:start w:val="1"/>
      <w:numFmt w:val="decimal"/>
      <w:lvlText w:val="%7."/>
      <w:lvlJc w:val="left"/>
      <w:pPr>
        <w:tabs>
          <w:tab w:val="num" w:pos="5042"/>
        </w:tabs>
        <w:ind w:left="5042" w:hanging="360"/>
      </w:pPr>
    </w:lvl>
    <w:lvl w:ilvl="7" w:tplc="0C0A0019" w:tentative="1">
      <w:start w:val="1"/>
      <w:numFmt w:val="lowerLetter"/>
      <w:lvlText w:val="%8."/>
      <w:lvlJc w:val="left"/>
      <w:pPr>
        <w:tabs>
          <w:tab w:val="num" w:pos="5762"/>
        </w:tabs>
        <w:ind w:left="5762" w:hanging="360"/>
      </w:pPr>
    </w:lvl>
    <w:lvl w:ilvl="8" w:tplc="0C0A001B" w:tentative="1">
      <w:start w:val="1"/>
      <w:numFmt w:val="lowerRoman"/>
      <w:lvlText w:val="%9."/>
      <w:lvlJc w:val="right"/>
      <w:pPr>
        <w:tabs>
          <w:tab w:val="num" w:pos="6482"/>
        </w:tabs>
        <w:ind w:left="6482" w:hanging="180"/>
      </w:pPr>
    </w:lvl>
  </w:abstractNum>
  <w:abstractNum w:abstractNumId="99">
    <w:nsid w:val="173C040C"/>
    <w:multiLevelType w:val="hybridMultilevel"/>
    <w:tmpl w:val="E1B451C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0">
    <w:nsid w:val="17DB66E6"/>
    <w:multiLevelType w:val="hybridMultilevel"/>
    <w:tmpl w:val="82C67570"/>
    <w:lvl w:ilvl="0" w:tplc="0C0A000F">
      <w:start w:val="1"/>
      <w:numFmt w:val="decimal"/>
      <w:lvlText w:val="%1."/>
      <w:lvlJc w:val="left"/>
      <w:pPr>
        <w:tabs>
          <w:tab w:val="num" w:pos="722"/>
        </w:tabs>
        <w:ind w:left="722" w:hanging="360"/>
      </w:pPr>
    </w:lvl>
    <w:lvl w:ilvl="1" w:tplc="0C0A0019" w:tentative="1">
      <w:start w:val="1"/>
      <w:numFmt w:val="lowerLetter"/>
      <w:lvlText w:val="%2."/>
      <w:lvlJc w:val="left"/>
      <w:pPr>
        <w:tabs>
          <w:tab w:val="num" w:pos="1442"/>
        </w:tabs>
        <w:ind w:left="1442" w:hanging="360"/>
      </w:pPr>
    </w:lvl>
    <w:lvl w:ilvl="2" w:tplc="0C0A001B" w:tentative="1">
      <w:start w:val="1"/>
      <w:numFmt w:val="lowerRoman"/>
      <w:lvlText w:val="%3."/>
      <w:lvlJc w:val="right"/>
      <w:pPr>
        <w:tabs>
          <w:tab w:val="num" w:pos="2162"/>
        </w:tabs>
        <w:ind w:left="2162" w:hanging="180"/>
      </w:pPr>
    </w:lvl>
    <w:lvl w:ilvl="3" w:tplc="0C0A000F" w:tentative="1">
      <w:start w:val="1"/>
      <w:numFmt w:val="decimal"/>
      <w:lvlText w:val="%4."/>
      <w:lvlJc w:val="left"/>
      <w:pPr>
        <w:tabs>
          <w:tab w:val="num" w:pos="2882"/>
        </w:tabs>
        <w:ind w:left="2882" w:hanging="360"/>
      </w:pPr>
    </w:lvl>
    <w:lvl w:ilvl="4" w:tplc="0C0A0019" w:tentative="1">
      <w:start w:val="1"/>
      <w:numFmt w:val="lowerLetter"/>
      <w:lvlText w:val="%5."/>
      <w:lvlJc w:val="left"/>
      <w:pPr>
        <w:tabs>
          <w:tab w:val="num" w:pos="3602"/>
        </w:tabs>
        <w:ind w:left="3602" w:hanging="360"/>
      </w:pPr>
    </w:lvl>
    <w:lvl w:ilvl="5" w:tplc="0C0A001B" w:tentative="1">
      <w:start w:val="1"/>
      <w:numFmt w:val="lowerRoman"/>
      <w:lvlText w:val="%6."/>
      <w:lvlJc w:val="right"/>
      <w:pPr>
        <w:tabs>
          <w:tab w:val="num" w:pos="4322"/>
        </w:tabs>
        <w:ind w:left="4322" w:hanging="180"/>
      </w:pPr>
    </w:lvl>
    <w:lvl w:ilvl="6" w:tplc="0C0A000F" w:tentative="1">
      <w:start w:val="1"/>
      <w:numFmt w:val="decimal"/>
      <w:lvlText w:val="%7."/>
      <w:lvlJc w:val="left"/>
      <w:pPr>
        <w:tabs>
          <w:tab w:val="num" w:pos="5042"/>
        </w:tabs>
        <w:ind w:left="5042" w:hanging="360"/>
      </w:pPr>
    </w:lvl>
    <w:lvl w:ilvl="7" w:tplc="0C0A0019" w:tentative="1">
      <w:start w:val="1"/>
      <w:numFmt w:val="lowerLetter"/>
      <w:lvlText w:val="%8."/>
      <w:lvlJc w:val="left"/>
      <w:pPr>
        <w:tabs>
          <w:tab w:val="num" w:pos="5762"/>
        </w:tabs>
        <w:ind w:left="5762" w:hanging="360"/>
      </w:pPr>
    </w:lvl>
    <w:lvl w:ilvl="8" w:tplc="0C0A001B" w:tentative="1">
      <w:start w:val="1"/>
      <w:numFmt w:val="lowerRoman"/>
      <w:lvlText w:val="%9."/>
      <w:lvlJc w:val="right"/>
      <w:pPr>
        <w:tabs>
          <w:tab w:val="num" w:pos="6482"/>
        </w:tabs>
        <w:ind w:left="6482" w:hanging="180"/>
      </w:pPr>
    </w:lvl>
  </w:abstractNum>
  <w:abstractNum w:abstractNumId="101">
    <w:nsid w:val="189E0AC7"/>
    <w:multiLevelType w:val="hybridMultilevel"/>
    <w:tmpl w:val="3DA2F3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2">
    <w:nsid w:val="19241D4F"/>
    <w:multiLevelType w:val="hybridMultilevel"/>
    <w:tmpl w:val="37C634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3">
    <w:nsid w:val="199E6AC0"/>
    <w:multiLevelType w:val="multilevel"/>
    <w:tmpl w:val="87BCA89E"/>
    <w:lvl w:ilvl="0">
      <w:start w:val="1"/>
      <w:numFmt w:val="decimal"/>
      <w:lvlText w:val="%1."/>
      <w:lvlJc w:val="left"/>
      <w:pPr>
        <w:ind w:left="720" w:hanging="360"/>
      </w:p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04">
    <w:nsid w:val="1B872DD2"/>
    <w:multiLevelType w:val="hybridMultilevel"/>
    <w:tmpl w:val="1A42D048"/>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5">
    <w:nsid w:val="1BA65F74"/>
    <w:multiLevelType w:val="multilevel"/>
    <w:tmpl w:val="3AFEA0C4"/>
    <w:lvl w:ilvl="0">
      <w:start w:val="3"/>
      <w:numFmt w:val="decimal"/>
      <w:lvlText w:val="%1."/>
      <w:lvlJc w:val="left"/>
      <w:pPr>
        <w:ind w:left="540" w:hanging="540"/>
      </w:pPr>
      <w:rPr>
        <w:rFonts w:cstheme="minorBidi" w:hint="default"/>
        <w:b/>
      </w:rPr>
    </w:lvl>
    <w:lvl w:ilvl="1">
      <w:start w:val="6"/>
      <w:numFmt w:val="decimal"/>
      <w:lvlText w:val="%1.%2."/>
      <w:lvlJc w:val="left"/>
      <w:pPr>
        <w:ind w:left="901" w:hanging="720"/>
      </w:pPr>
      <w:rPr>
        <w:rFonts w:cstheme="minorBidi" w:hint="default"/>
        <w:b/>
      </w:rPr>
    </w:lvl>
    <w:lvl w:ilvl="2">
      <w:start w:val="4"/>
      <w:numFmt w:val="decimal"/>
      <w:lvlText w:val="%1.%2.%3."/>
      <w:lvlJc w:val="left"/>
      <w:pPr>
        <w:ind w:left="1082" w:hanging="720"/>
      </w:pPr>
      <w:rPr>
        <w:rFonts w:cstheme="minorBidi" w:hint="default"/>
        <w:b/>
      </w:rPr>
    </w:lvl>
    <w:lvl w:ilvl="3">
      <w:start w:val="1"/>
      <w:numFmt w:val="decimal"/>
      <w:lvlText w:val="%1.%2.%3.%4."/>
      <w:lvlJc w:val="left"/>
      <w:pPr>
        <w:ind w:left="1623" w:hanging="1080"/>
      </w:pPr>
      <w:rPr>
        <w:rFonts w:cstheme="minorBidi" w:hint="default"/>
        <w:b/>
      </w:rPr>
    </w:lvl>
    <w:lvl w:ilvl="4">
      <w:start w:val="1"/>
      <w:numFmt w:val="decimal"/>
      <w:lvlText w:val="%1.%2.%3.%4.%5."/>
      <w:lvlJc w:val="left"/>
      <w:pPr>
        <w:ind w:left="1804" w:hanging="1080"/>
      </w:pPr>
      <w:rPr>
        <w:rFonts w:cstheme="minorBidi" w:hint="default"/>
        <w:b/>
      </w:rPr>
    </w:lvl>
    <w:lvl w:ilvl="5">
      <w:start w:val="1"/>
      <w:numFmt w:val="decimal"/>
      <w:lvlText w:val="%1.%2.%3.%4.%5.%6."/>
      <w:lvlJc w:val="left"/>
      <w:pPr>
        <w:ind w:left="2345" w:hanging="1440"/>
      </w:pPr>
      <w:rPr>
        <w:rFonts w:cstheme="minorBidi" w:hint="default"/>
        <w:b/>
      </w:rPr>
    </w:lvl>
    <w:lvl w:ilvl="6">
      <w:start w:val="1"/>
      <w:numFmt w:val="decimal"/>
      <w:lvlText w:val="%1.%2.%3.%4.%5.%6.%7."/>
      <w:lvlJc w:val="left"/>
      <w:pPr>
        <w:ind w:left="2526" w:hanging="1440"/>
      </w:pPr>
      <w:rPr>
        <w:rFonts w:cstheme="minorBidi" w:hint="default"/>
        <w:b/>
      </w:rPr>
    </w:lvl>
    <w:lvl w:ilvl="7">
      <w:start w:val="1"/>
      <w:numFmt w:val="decimal"/>
      <w:lvlText w:val="%1.%2.%3.%4.%5.%6.%7.%8."/>
      <w:lvlJc w:val="left"/>
      <w:pPr>
        <w:ind w:left="3067" w:hanging="1800"/>
      </w:pPr>
      <w:rPr>
        <w:rFonts w:cstheme="minorBidi" w:hint="default"/>
        <w:b/>
      </w:rPr>
    </w:lvl>
    <w:lvl w:ilvl="8">
      <w:start w:val="1"/>
      <w:numFmt w:val="decimal"/>
      <w:lvlText w:val="%1.%2.%3.%4.%5.%6.%7.%8.%9."/>
      <w:lvlJc w:val="left"/>
      <w:pPr>
        <w:ind w:left="3248" w:hanging="1800"/>
      </w:pPr>
      <w:rPr>
        <w:rFonts w:cstheme="minorBidi" w:hint="default"/>
        <w:b/>
      </w:rPr>
    </w:lvl>
  </w:abstractNum>
  <w:abstractNum w:abstractNumId="106">
    <w:nsid w:val="1BAD70F3"/>
    <w:multiLevelType w:val="hybridMultilevel"/>
    <w:tmpl w:val="B986CF80"/>
    <w:lvl w:ilvl="0" w:tplc="148EE7DE">
      <w:start w:val="1"/>
      <w:numFmt w:val="decimal"/>
      <w:lvlText w:val="%1."/>
      <w:lvlJc w:val="left"/>
      <w:pPr>
        <w:ind w:left="720" w:hanging="360"/>
      </w:pPr>
      <w:rPr>
        <w:rFonts w:cs="Times New Roman" w:hint="default"/>
        <w:b/>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7">
    <w:nsid w:val="1C87254B"/>
    <w:multiLevelType w:val="multilevel"/>
    <w:tmpl w:val="34D2BCB2"/>
    <w:lvl w:ilvl="0">
      <w:start w:val="1"/>
      <w:numFmt w:val="decimal"/>
      <w:lvlText w:val="%1."/>
      <w:lvlJc w:val="left"/>
      <w:pPr>
        <w:ind w:left="720" w:hanging="360"/>
      </w:pPr>
      <w:rPr>
        <w:rFonts w:cs="Times New Roman" w:hint="default"/>
        <w:b/>
        <w:sz w:val="24"/>
      </w:rPr>
    </w:lvl>
    <w:lvl w:ilvl="1">
      <w:start w:val="4"/>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8">
    <w:nsid w:val="1DB736C9"/>
    <w:multiLevelType w:val="hybridMultilevel"/>
    <w:tmpl w:val="1602CF64"/>
    <w:lvl w:ilvl="0" w:tplc="0C0A000F">
      <w:start w:val="1"/>
      <w:numFmt w:val="decimal"/>
      <w:lvlText w:val="%1."/>
      <w:lvlJc w:val="left"/>
      <w:pPr>
        <w:tabs>
          <w:tab w:val="num" w:pos="722"/>
        </w:tabs>
        <w:ind w:left="722" w:hanging="360"/>
      </w:pPr>
    </w:lvl>
    <w:lvl w:ilvl="1" w:tplc="0C0A0019" w:tentative="1">
      <w:start w:val="1"/>
      <w:numFmt w:val="lowerLetter"/>
      <w:lvlText w:val="%2."/>
      <w:lvlJc w:val="left"/>
      <w:pPr>
        <w:tabs>
          <w:tab w:val="num" w:pos="1442"/>
        </w:tabs>
        <w:ind w:left="1442" w:hanging="360"/>
      </w:pPr>
    </w:lvl>
    <w:lvl w:ilvl="2" w:tplc="0C0A001B" w:tentative="1">
      <w:start w:val="1"/>
      <w:numFmt w:val="lowerRoman"/>
      <w:lvlText w:val="%3."/>
      <w:lvlJc w:val="right"/>
      <w:pPr>
        <w:tabs>
          <w:tab w:val="num" w:pos="2162"/>
        </w:tabs>
        <w:ind w:left="2162" w:hanging="180"/>
      </w:pPr>
    </w:lvl>
    <w:lvl w:ilvl="3" w:tplc="0C0A000F" w:tentative="1">
      <w:start w:val="1"/>
      <w:numFmt w:val="decimal"/>
      <w:lvlText w:val="%4."/>
      <w:lvlJc w:val="left"/>
      <w:pPr>
        <w:tabs>
          <w:tab w:val="num" w:pos="2882"/>
        </w:tabs>
        <w:ind w:left="2882" w:hanging="360"/>
      </w:pPr>
    </w:lvl>
    <w:lvl w:ilvl="4" w:tplc="0C0A0019" w:tentative="1">
      <w:start w:val="1"/>
      <w:numFmt w:val="lowerLetter"/>
      <w:lvlText w:val="%5."/>
      <w:lvlJc w:val="left"/>
      <w:pPr>
        <w:tabs>
          <w:tab w:val="num" w:pos="3602"/>
        </w:tabs>
        <w:ind w:left="3602" w:hanging="360"/>
      </w:pPr>
    </w:lvl>
    <w:lvl w:ilvl="5" w:tplc="0C0A001B" w:tentative="1">
      <w:start w:val="1"/>
      <w:numFmt w:val="lowerRoman"/>
      <w:lvlText w:val="%6."/>
      <w:lvlJc w:val="right"/>
      <w:pPr>
        <w:tabs>
          <w:tab w:val="num" w:pos="4322"/>
        </w:tabs>
        <w:ind w:left="4322" w:hanging="180"/>
      </w:pPr>
    </w:lvl>
    <w:lvl w:ilvl="6" w:tplc="0C0A000F" w:tentative="1">
      <w:start w:val="1"/>
      <w:numFmt w:val="decimal"/>
      <w:lvlText w:val="%7."/>
      <w:lvlJc w:val="left"/>
      <w:pPr>
        <w:tabs>
          <w:tab w:val="num" w:pos="5042"/>
        </w:tabs>
        <w:ind w:left="5042" w:hanging="360"/>
      </w:pPr>
    </w:lvl>
    <w:lvl w:ilvl="7" w:tplc="0C0A0019" w:tentative="1">
      <w:start w:val="1"/>
      <w:numFmt w:val="lowerLetter"/>
      <w:lvlText w:val="%8."/>
      <w:lvlJc w:val="left"/>
      <w:pPr>
        <w:tabs>
          <w:tab w:val="num" w:pos="5762"/>
        </w:tabs>
        <w:ind w:left="5762" w:hanging="360"/>
      </w:pPr>
    </w:lvl>
    <w:lvl w:ilvl="8" w:tplc="0C0A001B" w:tentative="1">
      <w:start w:val="1"/>
      <w:numFmt w:val="lowerRoman"/>
      <w:lvlText w:val="%9."/>
      <w:lvlJc w:val="right"/>
      <w:pPr>
        <w:tabs>
          <w:tab w:val="num" w:pos="6482"/>
        </w:tabs>
        <w:ind w:left="6482" w:hanging="180"/>
      </w:pPr>
    </w:lvl>
  </w:abstractNum>
  <w:abstractNum w:abstractNumId="109">
    <w:nsid w:val="1E1C45DD"/>
    <w:multiLevelType w:val="multilevel"/>
    <w:tmpl w:val="F920D042"/>
    <w:lvl w:ilvl="0">
      <w:start w:val="1"/>
      <w:numFmt w:val="decimal"/>
      <w:lvlText w:val="%1."/>
      <w:lvlJc w:val="left"/>
      <w:pPr>
        <w:tabs>
          <w:tab w:val="num" w:pos="722"/>
        </w:tabs>
        <w:ind w:left="722" w:hanging="360"/>
      </w:pPr>
    </w:lvl>
    <w:lvl w:ilvl="1">
      <w:start w:val="1"/>
      <w:numFmt w:val="decimal"/>
      <w:isLgl/>
      <w:lvlText w:val="%1.%2."/>
      <w:lvlJc w:val="left"/>
      <w:pPr>
        <w:ind w:left="857" w:hanging="495"/>
      </w:pPr>
      <w:rPr>
        <w:rFonts w:hint="default"/>
      </w:rPr>
    </w:lvl>
    <w:lvl w:ilvl="2">
      <w:start w:val="2"/>
      <w:numFmt w:val="decimal"/>
      <w:isLgl/>
      <w:lvlText w:val="%1.%2.%3."/>
      <w:lvlJc w:val="left"/>
      <w:pPr>
        <w:ind w:left="1082" w:hanging="720"/>
      </w:pPr>
      <w:rPr>
        <w:rFonts w:hint="default"/>
      </w:rPr>
    </w:lvl>
    <w:lvl w:ilvl="3">
      <w:start w:val="1"/>
      <w:numFmt w:val="decimal"/>
      <w:isLgl/>
      <w:lvlText w:val="%1.%2.%3.%4."/>
      <w:lvlJc w:val="left"/>
      <w:pPr>
        <w:ind w:left="1082" w:hanging="720"/>
      </w:pPr>
      <w:rPr>
        <w:rFonts w:hint="default"/>
      </w:rPr>
    </w:lvl>
    <w:lvl w:ilvl="4">
      <w:start w:val="1"/>
      <w:numFmt w:val="decimal"/>
      <w:isLgl/>
      <w:lvlText w:val="%1.%2.%3.%4.%5."/>
      <w:lvlJc w:val="left"/>
      <w:pPr>
        <w:ind w:left="1442" w:hanging="1080"/>
      </w:pPr>
      <w:rPr>
        <w:rFonts w:hint="default"/>
      </w:rPr>
    </w:lvl>
    <w:lvl w:ilvl="5">
      <w:start w:val="1"/>
      <w:numFmt w:val="decimal"/>
      <w:isLgl/>
      <w:lvlText w:val="%1.%2.%3.%4.%5.%6."/>
      <w:lvlJc w:val="left"/>
      <w:pPr>
        <w:ind w:left="1442" w:hanging="1080"/>
      </w:pPr>
      <w:rPr>
        <w:rFonts w:hint="default"/>
      </w:rPr>
    </w:lvl>
    <w:lvl w:ilvl="6">
      <w:start w:val="1"/>
      <w:numFmt w:val="decimal"/>
      <w:isLgl/>
      <w:lvlText w:val="%1.%2.%3.%4.%5.%6.%7."/>
      <w:lvlJc w:val="left"/>
      <w:pPr>
        <w:ind w:left="1802" w:hanging="1440"/>
      </w:pPr>
      <w:rPr>
        <w:rFonts w:hint="default"/>
      </w:rPr>
    </w:lvl>
    <w:lvl w:ilvl="7">
      <w:start w:val="1"/>
      <w:numFmt w:val="decimal"/>
      <w:isLgl/>
      <w:lvlText w:val="%1.%2.%3.%4.%5.%6.%7.%8."/>
      <w:lvlJc w:val="left"/>
      <w:pPr>
        <w:ind w:left="1802" w:hanging="1440"/>
      </w:pPr>
      <w:rPr>
        <w:rFonts w:hint="default"/>
      </w:rPr>
    </w:lvl>
    <w:lvl w:ilvl="8">
      <w:start w:val="1"/>
      <w:numFmt w:val="decimal"/>
      <w:isLgl/>
      <w:lvlText w:val="%1.%2.%3.%4.%5.%6.%7.%8.%9."/>
      <w:lvlJc w:val="left"/>
      <w:pPr>
        <w:ind w:left="2162" w:hanging="1800"/>
      </w:pPr>
      <w:rPr>
        <w:rFonts w:hint="default"/>
      </w:rPr>
    </w:lvl>
  </w:abstractNum>
  <w:abstractNum w:abstractNumId="110">
    <w:nsid w:val="1E3D4023"/>
    <w:multiLevelType w:val="multilevel"/>
    <w:tmpl w:val="099AD478"/>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nsid w:val="1EE5649E"/>
    <w:multiLevelType w:val="multilevel"/>
    <w:tmpl w:val="0000007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2">
    <w:nsid w:val="1FBE769A"/>
    <w:multiLevelType w:val="multilevel"/>
    <w:tmpl w:val="5CC456F8"/>
    <w:lvl w:ilvl="0">
      <w:start w:val="1"/>
      <w:numFmt w:val="decimal"/>
      <w:lvlText w:val="%1."/>
      <w:lvlJc w:val="left"/>
      <w:pPr>
        <w:ind w:left="720" w:hanging="360"/>
      </w:pPr>
    </w:lvl>
    <w:lvl w:ilvl="1">
      <w:start w:val="5"/>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nsid w:val="20562DC6"/>
    <w:multiLevelType w:val="hybridMultilevel"/>
    <w:tmpl w:val="3E4411E6"/>
    <w:lvl w:ilvl="0" w:tplc="0C0A0005">
      <w:start w:val="1"/>
      <w:numFmt w:val="bullet"/>
      <w:lvlText w:val=""/>
      <w:lvlJc w:val="left"/>
      <w:pPr>
        <w:ind w:left="720" w:hanging="360"/>
      </w:pPr>
      <w:rPr>
        <w:rFonts w:ascii="Wingdings" w:hAnsi="Wingdings" w:hint="default"/>
      </w:rPr>
    </w:lvl>
    <w:lvl w:ilvl="1" w:tplc="BD90D196">
      <w:start w:val="6"/>
      <w:numFmt w:val="bullet"/>
      <w:lvlText w:val="-"/>
      <w:lvlJc w:val="left"/>
      <w:pPr>
        <w:ind w:left="1440" w:hanging="360"/>
      </w:pPr>
      <w:rPr>
        <w:rFonts w:ascii="ArialMT" w:eastAsiaTheme="minorHAnsi" w:hAnsi="ArialMT" w:cs="ArialMT"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4">
    <w:nsid w:val="210854FC"/>
    <w:multiLevelType w:val="hybridMultilevel"/>
    <w:tmpl w:val="FFE0EA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5">
    <w:nsid w:val="21173768"/>
    <w:multiLevelType w:val="hybridMultilevel"/>
    <w:tmpl w:val="ABC644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6">
    <w:nsid w:val="23635747"/>
    <w:multiLevelType w:val="multilevel"/>
    <w:tmpl w:val="0000007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7">
    <w:nsid w:val="25E90938"/>
    <w:multiLevelType w:val="hybridMultilevel"/>
    <w:tmpl w:val="C63EB66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8">
    <w:nsid w:val="2641335F"/>
    <w:multiLevelType w:val="hybridMultilevel"/>
    <w:tmpl w:val="FF783AEC"/>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9">
    <w:nsid w:val="27AA5245"/>
    <w:multiLevelType w:val="multilevel"/>
    <w:tmpl w:val="B08A323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0">
    <w:nsid w:val="298E5546"/>
    <w:multiLevelType w:val="hybridMultilevel"/>
    <w:tmpl w:val="498CE340"/>
    <w:lvl w:ilvl="0" w:tplc="7814216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1">
    <w:nsid w:val="2AF36EB0"/>
    <w:multiLevelType w:val="multilevel"/>
    <w:tmpl w:val="8D36FB5E"/>
    <w:lvl w:ilvl="0">
      <w:start w:val="1"/>
      <w:numFmt w:val="decimal"/>
      <w:lvlText w:val="%1."/>
      <w:lvlJc w:val="left"/>
      <w:pPr>
        <w:ind w:left="540" w:hanging="540"/>
      </w:pPr>
      <w:rPr>
        <w:rFonts w:hint="default"/>
      </w:rPr>
    </w:lvl>
    <w:lvl w:ilvl="1">
      <w:start w:val="4"/>
      <w:numFmt w:val="decimal"/>
      <w:lvlText w:val="%1.%2."/>
      <w:lvlJc w:val="left"/>
      <w:pPr>
        <w:ind w:left="901" w:hanging="72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623" w:hanging="108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2345" w:hanging="144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3067" w:hanging="1800"/>
      </w:pPr>
      <w:rPr>
        <w:rFonts w:hint="default"/>
      </w:rPr>
    </w:lvl>
    <w:lvl w:ilvl="8">
      <w:start w:val="1"/>
      <w:numFmt w:val="decimal"/>
      <w:lvlText w:val="%1.%2.%3.%4.%5.%6.%7.%8.%9."/>
      <w:lvlJc w:val="left"/>
      <w:pPr>
        <w:ind w:left="3248" w:hanging="1800"/>
      </w:pPr>
      <w:rPr>
        <w:rFonts w:hint="default"/>
      </w:rPr>
    </w:lvl>
  </w:abstractNum>
  <w:abstractNum w:abstractNumId="122">
    <w:nsid w:val="2C30745C"/>
    <w:multiLevelType w:val="hybridMultilevel"/>
    <w:tmpl w:val="6DA0EF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3">
    <w:nsid w:val="2CE04047"/>
    <w:multiLevelType w:val="hybridMultilevel"/>
    <w:tmpl w:val="2E585C94"/>
    <w:lvl w:ilvl="0" w:tplc="0C0A000F">
      <w:start w:val="1"/>
      <w:numFmt w:val="decimal"/>
      <w:lvlText w:val="%1."/>
      <w:lvlJc w:val="left"/>
      <w:pPr>
        <w:tabs>
          <w:tab w:val="num" w:pos="722"/>
        </w:tabs>
        <w:ind w:left="722" w:hanging="360"/>
      </w:pPr>
    </w:lvl>
    <w:lvl w:ilvl="1" w:tplc="0C0A0019" w:tentative="1">
      <w:start w:val="1"/>
      <w:numFmt w:val="lowerLetter"/>
      <w:lvlText w:val="%2."/>
      <w:lvlJc w:val="left"/>
      <w:pPr>
        <w:tabs>
          <w:tab w:val="num" w:pos="1442"/>
        </w:tabs>
        <w:ind w:left="1442" w:hanging="360"/>
      </w:pPr>
    </w:lvl>
    <w:lvl w:ilvl="2" w:tplc="0C0A001B" w:tentative="1">
      <w:start w:val="1"/>
      <w:numFmt w:val="lowerRoman"/>
      <w:lvlText w:val="%3."/>
      <w:lvlJc w:val="right"/>
      <w:pPr>
        <w:tabs>
          <w:tab w:val="num" w:pos="2162"/>
        </w:tabs>
        <w:ind w:left="2162" w:hanging="180"/>
      </w:pPr>
    </w:lvl>
    <w:lvl w:ilvl="3" w:tplc="0C0A000F" w:tentative="1">
      <w:start w:val="1"/>
      <w:numFmt w:val="decimal"/>
      <w:lvlText w:val="%4."/>
      <w:lvlJc w:val="left"/>
      <w:pPr>
        <w:tabs>
          <w:tab w:val="num" w:pos="2882"/>
        </w:tabs>
        <w:ind w:left="2882" w:hanging="360"/>
      </w:pPr>
    </w:lvl>
    <w:lvl w:ilvl="4" w:tplc="0C0A0019" w:tentative="1">
      <w:start w:val="1"/>
      <w:numFmt w:val="lowerLetter"/>
      <w:lvlText w:val="%5."/>
      <w:lvlJc w:val="left"/>
      <w:pPr>
        <w:tabs>
          <w:tab w:val="num" w:pos="3602"/>
        </w:tabs>
        <w:ind w:left="3602" w:hanging="360"/>
      </w:pPr>
    </w:lvl>
    <w:lvl w:ilvl="5" w:tplc="0C0A001B" w:tentative="1">
      <w:start w:val="1"/>
      <w:numFmt w:val="lowerRoman"/>
      <w:lvlText w:val="%6."/>
      <w:lvlJc w:val="right"/>
      <w:pPr>
        <w:tabs>
          <w:tab w:val="num" w:pos="4322"/>
        </w:tabs>
        <w:ind w:left="4322" w:hanging="180"/>
      </w:pPr>
    </w:lvl>
    <w:lvl w:ilvl="6" w:tplc="0C0A000F" w:tentative="1">
      <w:start w:val="1"/>
      <w:numFmt w:val="decimal"/>
      <w:lvlText w:val="%7."/>
      <w:lvlJc w:val="left"/>
      <w:pPr>
        <w:tabs>
          <w:tab w:val="num" w:pos="5042"/>
        </w:tabs>
        <w:ind w:left="5042" w:hanging="360"/>
      </w:pPr>
    </w:lvl>
    <w:lvl w:ilvl="7" w:tplc="0C0A0019" w:tentative="1">
      <w:start w:val="1"/>
      <w:numFmt w:val="lowerLetter"/>
      <w:lvlText w:val="%8."/>
      <w:lvlJc w:val="left"/>
      <w:pPr>
        <w:tabs>
          <w:tab w:val="num" w:pos="5762"/>
        </w:tabs>
        <w:ind w:left="5762" w:hanging="360"/>
      </w:pPr>
    </w:lvl>
    <w:lvl w:ilvl="8" w:tplc="0C0A001B" w:tentative="1">
      <w:start w:val="1"/>
      <w:numFmt w:val="lowerRoman"/>
      <w:lvlText w:val="%9."/>
      <w:lvlJc w:val="right"/>
      <w:pPr>
        <w:tabs>
          <w:tab w:val="num" w:pos="6482"/>
        </w:tabs>
        <w:ind w:left="6482" w:hanging="180"/>
      </w:pPr>
    </w:lvl>
  </w:abstractNum>
  <w:abstractNum w:abstractNumId="124">
    <w:nsid w:val="2D1D69E9"/>
    <w:multiLevelType w:val="multilevel"/>
    <w:tmpl w:val="0000007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25">
    <w:nsid w:val="2D567B89"/>
    <w:multiLevelType w:val="hybridMultilevel"/>
    <w:tmpl w:val="A0C2DE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6">
    <w:nsid w:val="2D957188"/>
    <w:multiLevelType w:val="hybridMultilevel"/>
    <w:tmpl w:val="5BF2D28C"/>
    <w:lvl w:ilvl="0" w:tplc="0C0A000F">
      <w:start w:val="1"/>
      <w:numFmt w:val="decimal"/>
      <w:lvlText w:val="%1."/>
      <w:lvlJc w:val="left"/>
      <w:pPr>
        <w:tabs>
          <w:tab w:val="num" w:pos="722"/>
        </w:tabs>
        <w:ind w:left="722" w:hanging="360"/>
      </w:pPr>
    </w:lvl>
    <w:lvl w:ilvl="1" w:tplc="0C0A0019" w:tentative="1">
      <w:start w:val="1"/>
      <w:numFmt w:val="lowerLetter"/>
      <w:lvlText w:val="%2."/>
      <w:lvlJc w:val="left"/>
      <w:pPr>
        <w:tabs>
          <w:tab w:val="num" w:pos="1442"/>
        </w:tabs>
        <w:ind w:left="1442" w:hanging="360"/>
      </w:pPr>
    </w:lvl>
    <w:lvl w:ilvl="2" w:tplc="0C0A001B" w:tentative="1">
      <w:start w:val="1"/>
      <w:numFmt w:val="lowerRoman"/>
      <w:lvlText w:val="%3."/>
      <w:lvlJc w:val="right"/>
      <w:pPr>
        <w:tabs>
          <w:tab w:val="num" w:pos="2162"/>
        </w:tabs>
        <w:ind w:left="2162" w:hanging="180"/>
      </w:pPr>
    </w:lvl>
    <w:lvl w:ilvl="3" w:tplc="0C0A000F" w:tentative="1">
      <w:start w:val="1"/>
      <w:numFmt w:val="decimal"/>
      <w:lvlText w:val="%4."/>
      <w:lvlJc w:val="left"/>
      <w:pPr>
        <w:tabs>
          <w:tab w:val="num" w:pos="2882"/>
        </w:tabs>
        <w:ind w:left="2882" w:hanging="360"/>
      </w:pPr>
    </w:lvl>
    <w:lvl w:ilvl="4" w:tplc="0C0A0019" w:tentative="1">
      <w:start w:val="1"/>
      <w:numFmt w:val="lowerLetter"/>
      <w:lvlText w:val="%5."/>
      <w:lvlJc w:val="left"/>
      <w:pPr>
        <w:tabs>
          <w:tab w:val="num" w:pos="3602"/>
        </w:tabs>
        <w:ind w:left="3602" w:hanging="360"/>
      </w:pPr>
    </w:lvl>
    <w:lvl w:ilvl="5" w:tplc="0C0A001B" w:tentative="1">
      <w:start w:val="1"/>
      <w:numFmt w:val="lowerRoman"/>
      <w:lvlText w:val="%6."/>
      <w:lvlJc w:val="right"/>
      <w:pPr>
        <w:tabs>
          <w:tab w:val="num" w:pos="4322"/>
        </w:tabs>
        <w:ind w:left="4322" w:hanging="180"/>
      </w:pPr>
    </w:lvl>
    <w:lvl w:ilvl="6" w:tplc="0C0A000F" w:tentative="1">
      <w:start w:val="1"/>
      <w:numFmt w:val="decimal"/>
      <w:lvlText w:val="%7."/>
      <w:lvlJc w:val="left"/>
      <w:pPr>
        <w:tabs>
          <w:tab w:val="num" w:pos="5042"/>
        </w:tabs>
        <w:ind w:left="5042" w:hanging="360"/>
      </w:pPr>
    </w:lvl>
    <w:lvl w:ilvl="7" w:tplc="0C0A0019" w:tentative="1">
      <w:start w:val="1"/>
      <w:numFmt w:val="lowerLetter"/>
      <w:lvlText w:val="%8."/>
      <w:lvlJc w:val="left"/>
      <w:pPr>
        <w:tabs>
          <w:tab w:val="num" w:pos="5762"/>
        </w:tabs>
        <w:ind w:left="5762" w:hanging="360"/>
      </w:pPr>
    </w:lvl>
    <w:lvl w:ilvl="8" w:tplc="0C0A001B" w:tentative="1">
      <w:start w:val="1"/>
      <w:numFmt w:val="lowerRoman"/>
      <w:lvlText w:val="%9."/>
      <w:lvlJc w:val="right"/>
      <w:pPr>
        <w:tabs>
          <w:tab w:val="num" w:pos="6482"/>
        </w:tabs>
        <w:ind w:left="6482" w:hanging="180"/>
      </w:pPr>
    </w:lvl>
  </w:abstractNum>
  <w:abstractNum w:abstractNumId="127">
    <w:nsid w:val="2DC639A9"/>
    <w:multiLevelType w:val="hybridMultilevel"/>
    <w:tmpl w:val="C812E9E6"/>
    <w:lvl w:ilvl="0" w:tplc="9FFCF65C">
      <w:start w:val="7"/>
      <w:numFmt w:val="decimal"/>
      <w:lvlText w:val="%1"/>
      <w:lvlJc w:val="left"/>
      <w:pPr>
        <w:ind w:left="390" w:hanging="360"/>
      </w:pPr>
      <w:rPr>
        <w:rFonts w:hint="default"/>
      </w:rPr>
    </w:lvl>
    <w:lvl w:ilvl="1" w:tplc="0C0A0019" w:tentative="1">
      <w:start w:val="1"/>
      <w:numFmt w:val="lowerLetter"/>
      <w:lvlText w:val="%2."/>
      <w:lvlJc w:val="left"/>
      <w:pPr>
        <w:ind w:left="1110" w:hanging="360"/>
      </w:pPr>
    </w:lvl>
    <w:lvl w:ilvl="2" w:tplc="0C0A001B" w:tentative="1">
      <w:start w:val="1"/>
      <w:numFmt w:val="lowerRoman"/>
      <w:lvlText w:val="%3."/>
      <w:lvlJc w:val="right"/>
      <w:pPr>
        <w:ind w:left="1830" w:hanging="180"/>
      </w:pPr>
    </w:lvl>
    <w:lvl w:ilvl="3" w:tplc="0C0A000F" w:tentative="1">
      <w:start w:val="1"/>
      <w:numFmt w:val="decimal"/>
      <w:lvlText w:val="%4."/>
      <w:lvlJc w:val="left"/>
      <w:pPr>
        <w:ind w:left="2550" w:hanging="360"/>
      </w:pPr>
    </w:lvl>
    <w:lvl w:ilvl="4" w:tplc="0C0A0019" w:tentative="1">
      <w:start w:val="1"/>
      <w:numFmt w:val="lowerLetter"/>
      <w:lvlText w:val="%5."/>
      <w:lvlJc w:val="left"/>
      <w:pPr>
        <w:ind w:left="3270" w:hanging="360"/>
      </w:pPr>
    </w:lvl>
    <w:lvl w:ilvl="5" w:tplc="0C0A001B" w:tentative="1">
      <w:start w:val="1"/>
      <w:numFmt w:val="lowerRoman"/>
      <w:lvlText w:val="%6."/>
      <w:lvlJc w:val="right"/>
      <w:pPr>
        <w:ind w:left="3990" w:hanging="180"/>
      </w:pPr>
    </w:lvl>
    <w:lvl w:ilvl="6" w:tplc="0C0A000F" w:tentative="1">
      <w:start w:val="1"/>
      <w:numFmt w:val="decimal"/>
      <w:lvlText w:val="%7."/>
      <w:lvlJc w:val="left"/>
      <w:pPr>
        <w:ind w:left="4710" w:hanging="360"/>
      </w:pPr>
    </w:lvl>
    <w:lvl w:ilvl="7" w:tplc="0C0A0019" w:tentative="1">
      <w:start w:val="1"/>
      <w:numFmt w:val="lowerLetter"/>
      <w:lvlText w:val="%8."/>
      <w:lvlJc w:val="left"/>
      <w:pPr>
        <w:ind w:left="5430" w:hanging="360"/>
      </w:pPr>
    </w:lvl>
    <w:lvl w:ilvl="8" w:tplc="0C0A001B" w:tentative="1">
      <w:start w:val="1"/>
      <w:numFmt w:val="lowerRoman"/>
      <w:lvlText w:val="%9."/>
      <w:lvlJc w:val="right"/>
      <w:pPr>
        <w:ind w:left="6150" w:hanging="180"/>
      </w:pPr>
    </w:lvl>
  </w:abstractNum>
  <w:abstractNum w:abstractNumId="128">
    <w:nsid w:val="2FEF190B"/>
    <w:multiLevelType w:val="hybridMultilevel"/>
    <w:tmpl w:val="E91421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9">
    <w:nsid w:val="30474AF7"/>
    <w:multiLevelType w:val="hybridMultilevel"/>
    <w:tmpl w:val="3C8C2A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0">
    <w:nsid w:val="30FF6B93"/>
    <w:multiLevelType w:val="multilevel"/>
    <w:tmpl w:val="0000007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31">
    <w:nsid w:val="332421E6"/>
    <w:multiLevelType w:val="multilevel"/>
    <w:tmpl w:val="0000007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32">
    <w:nsid w:val="34B0728B"/>
    <w:multiLevelType w:val="hybridMultilevel"/>
    <w:tmpl w:val="47BA02CC"/>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3">
    <w:nsid w:val="356807F7"/>
    <w:multiLevelType w:val="hybridMultilevel"/>
    <w:tmpl w:val="8820D8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4">
    <w:nsid w:val="36227DAF"/>
    <w:multiLevelType w:val="hybridMultilevel"/>
    <w:tmpl w:val="0F603414"/>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35">
    <w:nsid w:val="367C7277"/>
    <w:multiLevelType w:val="hybridMultilevel"/>
    <w:tmpl w:val="25C67D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6">
    <w:nsid w:val="36896041"/>
    <w:multiLevelType w:val="hybridMultilevel"/>
    <w:tmpl w:val="473C2C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7">
    <w:nsid w:val="373A5B38"/>
    <w:multiLevelType w:val="hybridMultilevel"/>
    <w:tmpl w:val="6CAED760"/>
    <w:lvl w:ilvl="0" w:tplc="0C0A000F">
      <w:start w:val="1"/>
      <w:numFmt w:val="decimal"/>
      <w:lvlText w:val="%1."/>
      <w:lvlJc w:val="left"/>
      <w:pPr>
        <w:tabs>
          <w:tab w:val="num" w:pos="722"/>
        </w:tabs>
        <w:ind w:left="722" w:hanging="360"/>
      </w:pPr>
    </w:lvl>
    <w:lvl w:ilvl="1" w:tplc="0C0A0019" w:tentative="1">
      <w:start w:val="1"/>
      <w:numFmt w:val="lowerLetter"/>
      <w:lvlText w:val="%2."/>
      <w:lvlJc w:val="left"/>
      <w:pPr>
        <w:tabs>
          <w:tab w:val="num" w:pos="1442"/>
        </w:tabs>
        <w:ind w:left="1442" w:hanging="360"/>
      </w:pPr>
    </w:lvl>
    <w:lvl w:ilvl="2" w:tplc="0C0A001B" w:tentative="1">
      <w:start w:val="1"/>
      <w:numFmt w:val="lowerRoman"/>
      <w:lvlText w:val="%3."/>
      <w:lvlJc w:val="right"/>
      <w:pPr>
        <w:tabs>
          <w:tab w:val="num" w:pos="2162"/>
        </w:tabs>
        <w:ind w:left="2162" w:hanging="180"/>
      </w:pPr>
    </w:lvl>
    <w:lvl w:ilvl="3" w:tplc="0C0A000F" w:tentative="1">
      <w:start w:val="1"/>
      <w:numFmt w:val="decimal"/>
      <w:lvlText w:val="%4."/>
      <w:lvlJc w:val="left"/>
      <w:pPr>
        <w:tabs>
          <w:tab w:val="num" w:pos="2882"/>
        </w:tabs>
        <w:ind w:left="2882" w:hanging="360"/>
      </w:pPr>
    </w:lvl>
    <w:lvl w:ilvl="4" w:tplc="0C0A0019" w:tentative="1">
      <w:start w:val="1"/>
      <w:numFmt w:val="lowerLetter"/>
      <w:lvlText w:val="%5."/>
      <w:lvlJc w:val="left"/>
      <w:pPr>
        <w:tabs>
          <w:tab w:val="num" w:pos="3602"/>
        </w:tabs>
        <w:ind w:left="3602" w:hanging="360"/>
      </w:pPr>
    </w:lvl>
    <w:lvl w:ilvl="5" w:tplc="0C0A001B" w:tentative="1">
      <w:start w:val="1"/>
      <w:numFmt w:val="lowerRoman"/>
      <w:lvlText w:val="%6."/>
      <w:lvlJc w:val="right"/>
      <w:pPr>
        <w:tabs>
          <w:tab w:val="num" w:pos="4322"/>
        </w:tabs>
        <w:ind w:left="4322" w:hanging="180"/>
      </w:pPr>
    </w:lvl>
    <w:lvl w:ilvl="6" w:tplc="0C0A000F" w:tentative="1">
      <w:start w:val="1"/>
      <w:numFmt w:val="decimal"/>
      <w:lvlText w:val="%7."/>
      <w:lvlJc w:val="left"/>
      <w:pPr>
        <w:tabs>
          <w:tab w:val="num" w:pos="5042"/>
        </w:tabs>
        <w:ind w:left="5042" w:hanging="360"/>
      </w:pPr>
    </w:lvl>
    <w:lvl w:ilvl="7" w:tplc="0C0A0019" w:tentative="1">
      <w:start w:val="1"/>
      <w:numFmt w:val="lowerLetter"/>
      <w:lvlText w:val="%8."/>
      <w:lvlJc w:val="left"/>
      <w:pPr>
        <w:tabs>
          <w:tab w:val="num" w:pos="5762"/>
        </w:tabs>
        <w:ind w:left="5762" w:hanging="360"/>
      </w:pPr>
    </w:lvl>
    <w:lvl w:ilvl="8" w:tplc="0C0A001B" w:tentative="1">
      <w:start w:val="1"/>
      <w:numFmt w:val="lowerRoman"/>
      <w:lvlText w:val="%9."/>
      <w:lvlJc w:val="right"/>
      <w:pPr>
        <w:tabs>
          <w:tab w:val="num" w:pos="6482"/>
        </w:tabs>
        <w:ind w:left="6482" w:hanging="180"/>
      </w:pPr>
    </w:lvl>
  </w:abstractNum>
  <w:abstractNum w:abstractNumId="138">
    <w:nsid w:val="386776A2"/>
    <w:multiLevelType w:val="multilevel"/>
    <w:tmpl w:val="60528B86"/>
    <w:lvl w:ilvl="0">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9">
    <w:nsid w:val="39966F10"/>
    <w:multiLevelType w:val="hybridMultilevel"/>
    <w:tmpl w:val="100CDC56"/>
    <w:lvl w:ilvl="0" w:tplc="0C0A000F">
      <w:start w:val="1"/>
      <w:numFmt w:val="decimal"/>
      <w:lvlText w:val="%1."/>
      <w:lvlJc w:val="left"/>
      <w:pPr>
        <w:ind w:left="722" w:hanging="360"/>
      </w:pPr>
    </w:lvl>
    <w:lvl w:ilvl="1" w:tplc="0C0A0019" w:tentative="1">
      <w:start w:val="1"/>
      <w:numFmt w:val="lowerLetter"/>
      <w:lvlText w:val="%2."/>
      <w:lvlJc w:val="left"/>
      <w:pPr>
        <w:ind w:left="1442" w:hanging="360"/>
      </w:pPr>
    </w:lvl>
    <w:lvl w:ilvl="2" w:tplc="0C0A001B" w:tentative="1">
      <w:start w:val="1"/>
      <w:numFmt w:val="lowerRoman"/>
      <w:lvlText w:val="%3."/>
      <w:lvlJc w:val="right"/>
      <w:pPr>
        <w:ind w:left="2162" w:hanging="180"/>
      </w:pPr>
    </w:lvl>
    <w:lvl w:ilvl="3" w:tplc="0C0A000F" w:tentative="1">
      <w:start w:val="1"/>
      <w:numFmt w:val="decimal"/>
      <w:lvlText w:val="%4."/>
      <w:lvlJc w:val="left"/>
      <w:pPr>
        <w:ind w:left="2882" w:hanging="360"/>
      </w:pPr>
    </w:lvl>
    <w:lvl w:ilvl="4" w:tplc="0C0A0019" w:tentative="1">
      <w:start w:val="1"/>
      <w:numFmt w:val="lowerLetter"/>
      <w:lvlText w:val="%5."/>
      <w:lvlJc w:val="left"/>
      <w:pPr>
        <w:ind w:left="3602" w:hanging="360"/>
      </w:pPr>
    </w:lvl>
    <w:lvl w:ilvl="5" w:tplc="0C0A001B" w:tentative="1">
      <w:start w:val="1"/>
      <w:numFmt w:val="lowerRoman"/>
      <w:lvlText w:val="%6."/>
      <w:lvlJc w:val="right"/>
      <w:pPr>
        <w:ind w:left="4322" w:hanging="180"/>
      </w:pPr>
    </w:lvl>
    <w:lvl w:ilvl="6" w:tplc="0C0A000F" w:tentative="1">
      <w:start w:val="1"/>
      <w:numFmt w:val="decimal"/>
      <w:lvlText w:val="%7."/>
      <w:lvlJc w:val="left"/>
      <w:pPr>
        <w:ind w:left="5042" w:hanging="360"/>
      </w:pPr>
    </w:lvl>
    <w:lvl w:ilvl="7" w:tplc="0C0A0019" w:tentative="1">
      <w:start w:val="1"/>
      <w:numFmt w:val="lowerLetter"/>
      <w:lvlText w:val="%8."/>
      <w:lvlJc w:val="left"/>
      <w:pPr>
        <w:ind w:left="5762" w:hanging="360"/>
      </w:pPr>
    </w:lvl>
    <w:lvl w:ilvl="8" w:tplc="0C0A001B" w:tentative="1">
      <w:start w:val="1"/>
      <w:numFmt w:val="lowerRoman"/>
      <w:lvlText w:val="%9."/>
      <w:lvlJc w:val="right"/>
      <w:pPr>
        <w:ind w:left="6482" w:hanging="180"/>
      </w:pPr>
    </w:lvl>
  </w:abstractNum>
  <w:abstractNum w:abstractNumId="140">
    <w:nsid w:val="39FA5C4C"/>
    <w:multiLevelType w:val="multilevel"/>
    <w:tmpl w:val="099AD478"/>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1">
    <w:nsid w:val="3A0A3E53"/>
    <w:multiLevelType w:val="hybridMultilevel"/>
    <w:tmpl w:val="82486926"/>
    <w:name w:val="WW8Num1292"/>
    <w:lvl w:ilvl="0" w:tplc="AAB0D686">
      <w:start w:val="1"/>
      <w:numFmt w:val="decimal"/>
      <w:lvlText w:val="%1."/>
      <w:lvlJc w:val="left"/>
      <w:pPr>
        <w:tabs>
          <w:tab w:val="num" w:pos="357"/>
        </w:tabs>
        <w:ind w:left="357" w:hanging="357"/>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2">
    <w:nsid w:val="3A5E77A2"/>
    <w:multiLevelType w:val="hybridMultilevel"/>
    <w:tmpl w:val="AD96FA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3">
    <w:nsid w:val="3A9D6781"/>
    <w:multiLevelType w:val="hybridMultilevel"/>
    <w:tmpl w:val="FAE02BD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4">
    <w:nsid w:val="3AAD32F3"/>
    <w:multiLevelType w:val="hybridMultilevel"/>
    <w:tmpl w:val="C658BB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5">
    <w:nsid w:val="3B417E08"/>
    <w:multiLevelType w:val="multilevel"/>
    <w:tmpl w:val="01CC50C2"/>
    <w:lvl w:ilvl="0">
      <w:start w:val="1"/>
      <w:numFmt w:val="decimal"/>
      <w:lvlText w:val="%1."/>
      <w:lvlJc w:val="left"/>
      <w:pPr>
        <w:ind w:left="360" w:hanging="360"/>
      </w:pPr>
      <w:rPr>
        <w:rFonts w:hint="default"/>
      </w:rPr>
    </w:lvl>
    <w:lvl w:ilvl="1">
      <w:start w:val="1"/>
      <w:numFmt w:val="decimal"/>
      <w:isLgl/>
      <w:lvlText w:val="%1.%2"/>
      <w:lvlJc w:val="left"/>
      <w:pPr>
        <w:ind w:left="480" w:hanging="48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6">
    <w:nsid w:val="3D2A2B6C"/>
    <w:multiLevelType w:val="hybridMultilevel"/>
    <w:tmpl w:val="30FA30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7">
    <w:nsid w:val="3EA326E4"/>
    <w:multiLevelType w:val="hybridMultilevel"/>
    <w:tmpl w:val="63504BC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8">
    <w:nsid w:val="3FDE64A3"/>
    <w:multiLevelType w:val="hybridMultilevel"/>
    <w:tmpl w:val="17BE28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9">
    <w:nsid w:val="405826AA"/>
    <w:multiLevelType w:val="hybridMultilevel"/>
    <w:tmpl w:val="25AA30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0">
    <w:nsid w:val="413264E9"/>
    <w:multiLevelType w:val="hybridMultilevel"/>
    <w:tmpl w:val="3946B95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1">
    <w:nsid w:val="4155184A"/>
    <w:multiLevelType w:val="hybridMultilevel"/>
    <w:tmpl w:val="1B3C534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2">
    <w:nsid w:val="434C6D30"/>
    <w:multiLevelType w:val="hybridMultilevel"/>
    <w:tmpl w:val="966405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3">
    <w:nsid w:val="436121FB"/>
    <w:multiLevelType w:val="hybridMultilevel"/>
    <w:tmpl w:val="C4962F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4">
    <w:nsid w:val="43AF41CA"/>
    <w:multiLevelType w:val="multilevel"/>
    <w:tmpl w:val="88C80654"/>
    <w:lvl w:ilvl="0">
      <w:start w:val="1"/>
      <w:numFmt w:val="decimal"/>
      <w:lvlText w:val="%1."/>
      <w:lvlJc w:val="left"/>
      <w:pPr>
        <w:tabs>
          <w:tab w:val="num" w:pos="720"/>
        </w:tabs>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5">
    <w:nsid w:val="43E57358"/>
    <w:multiLevelType w:val="hybridMultilevel"/>
    <w:tmpl w:val="90A21A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6">
    <w:nsid w:val="44FC3FCC"/>
    <w:multiLevelType w:val="hybridMultilevel"/>
    <w:tmpl w:val="928EBB90"/>
    <w:lvl w:ilvl="0" w:tplc="0C0A0005">
      <w:start w:val="1"/>
      <w:numFmt w:val="bullet"/>
      <w:lvlText w:val=""/>
      <w:lvlJc w:val="left"/>
      <w:pPr>
        <w:tabs>
          <w:tab w:val="num" w:pos="1084"/>
        </w:tabs>
        <w:ind w:left="1084" w:hanging="360"/>
      </w:pPr>
      <w:rPr>
        <w:rFonts w:ascii="Wingdings" w:hAnsi="Wingdings" w:hint="default"/>
      </w:rPr>
    </w:lvl>
    <w:lvl w:ilvl="1" w:tplc="0C0A0003" w:tentative="1">
      <w:start w:val="1"/>
      <w:numFmt w:val="bullet"/>
      <w:lvlText w:val="o"/>
      <w:lvlJc w:val="left"/>
      <w:pPr>
        <w:tabs>
          <w:tab w:val="num" w:pos="1804"/>
        </w:tabs>
        <w:ind w:left="1804" w:hanging="360"/>
      </w:pPr>
      <w:rPr>
        <w:rFonts w:ascii="Courier New" w:hAnsi="Courier New" w:cs="Courier New" w:hint="default"/>
      </w:rPr>
    </w:lvl>
    <w:lvl w:ilvl="2" w:tplc="0C0A0005" w:tentative="1">
      <w:start w:val="1"/>
      <w:numFmt w:val="bullet"/>
      <w:lvlText w:val=""/>
      <w:lvlJc w:val="left"/>
      <w:pPr>
        <w:tabs>
          <w:tab w:val="num" w:pos="2524"/>
        </w:tabs>
        <w:ind w:left="2524" w:hanging="360"/>
      </w:pPr>
      <w:rPr>
        <w:rFonts w:ascii="Wingdings" w:hAnsi="Wingdings" w:hint="default"/>
      </w:rPr>
    </w:lvl>
    <w:lvl w:ilvl="3" w:tplc="0C0A0001" w:tentative="1">
      <w:start w:val="1"/>
      <w:numFmt w:val="bullet"/>
      <w:lvlText w:val=""/>
      <w:lvlJc w:val="left"/>
      <w:pPr>
        <w:tabs>
          <w:tab w:val="num" w:pos="3244"/>
        </w:tabs>
        <w:ind w:left="3244" w:hanging="360"/>
      </w:pPr>
      <w:rPr>
        <w:rFonts w:ascii="Symbol" w:hAnsi="Symbol" w:hint="default"/>
      </w:rPr>
    </w:lvl>
    <w:lvl w:ilvl="4" w:tplc="0C0A0003" w:tentative="1">
      <w:start w:val="1"/>
      <w:numFmt w:val="bullet"/>
      <w:lvlText w:val="o"/>
      <w:lvlJc w:val="left"/>
      <w:pPr>
        <w:tabs>
          <w:tab w:val="num" w:pos="3964"/>
        </w:tabs>
        <w:ind w:left="3964" w:hanging="360"/>
      </w:pPr>
      <w:rPr>
        <w:rFonts w:ascii="Courier New" w:hAnsi="Courier New" w:cs="Courier New" w:hint="default"/>
      </w:rPr>
    </w:lvl>
    <w:lvl w:ilvl="5" w:tplc="0C0A0005" w:tentative="1">
      <w:start w:val="1"/>
      <w:numFmt w:val="bullet"/>
      <w:lvlText w:val=""/>
      <w:lvlJc w:val="left"/>
      <w:pPr>
        <w:tabs>
          <w:tab w:val="num" w:pos="4684"/>
        </w:tabs>
        <w:ind w:left="4684" w:hanging="360"/>
      </w:pPr>
      <w:rPr>
        <w:rFonts w:ascii="Wingdings" w:hAnsi="Wingdings" w:hint="default"/>
      </w:rPr>
    </w:lvl>
    <w:lvl w:ilvl="6" w:tplc="0C0A0001" w:tentative="1">
      <w:start w:val="1"/>
      <w:numFmt w:val="bullet"/>
      <w:lvlText w:val=""/>
      <w:lvlJc w:val="left"/>
      <w:pPr>
        <w:tabs>
          <w:tab w:val="num" w:pos="5404"/>
        </w:tabs>
        <w:ind w:left="5404" w:hanging="360"/>
      </w:pPr>
      <w:rPr>
        <w:rFonts w:ascii="Symbol" w:hAnsi="Symbol" w:hint="default"/>
      </w:rPr>
    </w:lvl>
    <w:lvl w:ilvl="7" w:tplc="0C0A0003" w:tentative="1">
      <w:start w:val="1"/>
      <w:numFmt w:val="bullet"/>
      <w:lvlText w:val="o"/>
      <w:lvlJc w:val="left"/>
      <w:pPr>
        <w:tabs>
          <w:tab w:val="num" w:pos="6124"/>
        </w:tabs>
        <w:ind w:left="6124" w:hanging="360"/>
      </w:pPr>
      <w:rPr>
        <w:rFonts w:ascii="Courier New" w:hAnsi="Courier New" w:cs="Courier New" w:hint="default"/>
      </w:rPr>
    </w:lvl>
    <w:lvl w:ilvl="8" w:tplc="0C0A0005" w:tentative="1">
      <w:start w:val="1"/>
      <w:numFmt w:val="bullet"/>
      <w:lvlText w:val=""/>
      <w:lvlJc w:val="left"/>
      <w:pPr>
        <w:tabs>
          <w:tab w:val="num" w:pos="6844"/>
        </w:tabs>
        <w:ind w:left="6844" w:hanging="360"/>
      </w:pPr>
      <w:rPr>
        <w:rFonts w:ascii="Wingdings" w:hAnsi="Wingdings" w:hint="default"/>
      </w:rPr>
    </w:lvl>
  </w:abstractNum>
  <w:abstractNum w:abstractNumId="157">
    <w:nsid w:val="46C07DFF"/>
    <w:multiLevelType w:val="hybridMultilevel"/>
    <w:tmpl w:val="04E077A4"/>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8">
    <w:nsid w:val="491602F8"/>
    <w:multiLevelType w:val="multilevel"/>
    <w:tmpl w:val="23BAEBAC"/>
    <w:lvl w:ilvl="0">
      <w:start w:val="3"/>
      <w:numFmt w:val="decimal"/>
      <w:lvlText w:val="%1."/>
      <w:lvlJc w:val="left"/>
      <w:pPr>
        <w:ind w:left="540" w:hanging="540"/>
      </w:pPr>
      <w:rPr>
        <w:rFonts w:hint="default"/>
      </w:rPr>
    </w:lvl>
    <w:lvl w:ilvl="1">
      <w:start w:val="4"/>
      <w:numFmt w:val="decimal"/>
      <w:lvlText w:val="%1.%2."/>
      <w:lvlJc w:val="left"/>
      <w:pPr>
        <w:ind w:left="901" w:hanging="72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623" w:hanging="108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2345" w:hanging="144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3067" w:hanging="1800"/>
      </w:pPr>
      <w:rPr>
        <w:rFonts w:hint="default"/>
      </w:rPr>
    </w:lvl>
    <w:lvl w:ilvl="8">
      <w:start w:val="1"/>
      <w:numFmt w:val="decimal"/>
      <w:lvlText w:val="%1.%2.%3.%4.%5.%6.%7.%8.%9."/>
      <w:lvlJc w:val="left"/>
      <w:pPr>
        <w:ind w:left="3248" w:hanging="1800"/>
      </w:pPr>
      <w:rPr>
        <w:rFonts w:hint="default"/>
      </w:rPr>
    </w:lvl>
  </w:abstractNum>
  <w:abstractNum w:abstractNumId="159">
    <w:nsid w:val="49EB7123"/>
    <w:multiLevelType w:val="hybridMultilevel"/>
    <w:tmpl w:val="287EB9EA"/>
    <w:lvl w:ilvl="0" w:tplc="0C0A000F">
      <w:start w:val="1"/>
      <w:numFmt w:val="decimal"/>
      <w:lvlText w:val="%1."/>
      <w:lvlJc w:val="left"/>
      <w:pPr>
        <w:tabs>
          <w:tab w:val="num" w:pos="722"/>
        </w:tabs>
        <w:ind w:left="722" w:hanging="360"/>
      </w:pPr>
    </w:lvl>
    <w:lvl w:ilvl="1" w:tplc="0C0A0019" w:tentative="1">
      <w:start w:val="1"/>
      <w:numFmt w:val="lowerLetter"/>
      <w:lvlText w:val="%2."/>
      <w:lvlJc w:val="left"/>
      <w:pPr>
        <w:tabs>
          <w:tab w:val="num" w:pos="1442"/>
        </w:tabs>
        <w:ind w:left="1442" w:hanging="360"/>
      </w:pPr>
    </w:lvl>
    <w:lvl w:ilvl="2" w:tplc="0C0A001B" w:tentative="1">
      <w:start w:val="1"/>
      <w:numFmt w:val="lowerRoman"/>
      <w:lvlText w:val="%3."/>
      <w:lvlJc w:val="right"/>
      <w:pPr>
        <w:tabs>
          <w:tab w:val="num" w:pos="2162"/>
        </w:tabs>
        <w:ind w:left="2162" w:hanging="180"/>
      </w:pPr>
    </w:lvl>
    <w:lvl w:ilvl="3" w:tplc="0C0A000F" w:tentative="1">
      <w:start w:val="1"/>
      <w:numFmt w:val="decimal"/>
      <w:lvlText w:val="%4."/>
      <w:lvlJc w:val="left"/>
      <w:pPr>
        <w:tabs>
          <w:tab w:val="num" w:pos="2882"/>
        </w:tabs>
        <w:ind w:left="2882" w:hanging="360"/>
      </w:pPr>
    </w:lvl>
    <w:lvl w:ilvl="4" w:tplc="0C0A0019" w:tentative="1">
      <w:start w:val="1"/>
      <w:numFmt w:val="lowerLetter"/>
      <w:lvlText w:val="%5."/>
      <w:lvlJc w:val="left"/>
      <w:pPr>
        <w:tabs>
          <w:tab w:val="num" w:pos="3602"/>
        </w:tabs>
        <w:ind w:left="3602" w:hanging="360"/>
      </w:pPr>
    </w:lvl>
    <w:lvl w:ilvl="5" w:tplc="0C0A001B" w:tentative="1">
      <w:start w:val="1"/>
      <w:numFmt w:val="lowerRoman"/>
      <w:lvlText w:val="%6."/>
      <w:lvlJc w:val="right"/>
      <w:pPr>
        <w:tabs>
          <w:tab w:val="num" w:pos="4322"/>
        </w:tabs>
        <w:ind w:left="4322" w:hanging="180"/>
      </w:pPr>
    </w:lvl>
    <w:lvl w:ilvl="6" w:tplc="0C0A000F" w:tentative="1">
      <w:start w:val="1"/>
      <w:numFmt w:val="decimal"/>
      <w:lvlText w:val="%7."/>
      <w:lvlJc w:val="left"/>
      <w:pPr>
        <w:tabs>
          <w:tab w:val="num" w:pos="5042"/>
        </w:tabs>
        <w:ind w:left="5042" w:hanging="360"/>
      </w:pPr>
    </w:lvl>
    <w:lvl w:ilvl="7" w:tplc="0C0A0019" w:tentative="1">
      <w:start w:val="1"/>
      <w:numFmt w:val="lowerLetter"/>
      <w:lvlText w:val="%8."/>
      <w:lvlJc w:val="left"/>
      <w:pPr>
        <w:tabs>
          <w:tab w:val="num" w:pos="5762"/>
        </w:tabs>
        <w:ind w:left="5762" w:hanging="360"/>
      </w:pPr>
    </w:lvl>
    <w:lvl w:ilvl="8" w:tplc="0C0A001B" w:tentative="1">
      <w:start w:val="1"/>
      <w:numFmt w:val="lowerRoman"/>
      <w:lvlText w:val="%9."/>
      <w:lvlJc w:val="right"/>
      <w:pPr>
        <w:tabs>
          <w:tab w:val="num" w:pos="6482"/>
        </w:tabs>
        <w:ind w:left="6482" w:hanging="180"/>
      </w:pPr>
    </w:lvl>
  </w:abstractNum>
  <w:abstractNum w:abstractNumId="160">
    <w:nsid w:val="4A9C7C02"/>
    <w:multiLevelType w:val="hybridMultilevel"/>
    <w:tmpl w:val="5E5A02E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1">
    <w:nsid w:val="4AE045C0"/>
    <w:multiLevelType w:val="multilevel"/>
    <w:tmpl w:val="3D00B94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2">
    <w:nsid w:val="4C8B4659"/>
    <w:multiLevelType w:val="hybridMultilevel"/>
    <w:tmpl w:val="21BEE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3">
    <w:nsid w:val="4D993196"/>
    <w:multiLevelType w:val="multilevel"/>
    <w:tmpl w:val="2AEAA7CA"/>
    <w:lvl w:ilvl="0">
      <w:start w:val="1"/>
      <w:numFmt w:val="decimal"/>
      <w:lvlText w:val="%1."/>
      <w:lvlJc w:val="left"/>
      <w:pPr>
        <w:ind w:left="720" w:hanging="360"/>
      </w:pPr>
    </w:lvl>
    <w:lvl w:ilvl="1">
      <w:start w:val="2"/>
      <w:numFmt w:val="decimal"/>
      <w:isLgl/>
      <w:lvlText w:val="%1.%2."/>
      <w:lvlJc w:val="left"/>
      <w:pPr>
        <w:ind w:left="1080" w:hanging="72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164">
    <w:nsid w:val="4E892BF1"/>
    <w:multiLevelType w:val="hybridMultilevel"/>
    <w:tmpl w:val="D0561DB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5">
    <w:nsid w:val="4FF41314"/>
    <w:multiLevelType w:val="hybridMultilevel"/>
    <w:tmpl w:val="137AB4E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6">
    <w:nsid w:val="514D2B21"/>
    <w:multiLevelType w:val="hybridMultilevel"/>
    <w:tmpl w:val="B06C9A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7">
    <w:nsid w:val="518349A1"/>
    <w:multiLevelType w:val="hybridMultilevel"/>
    <w:tmpl w:val="C644C85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8">
    <w:nsid w:val="53F933BA"/>
    <w:multiLevelType w:val="hybridMultilevel"/>
    <w:tmpl w:val="3E04764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9">
    <w:nsid w:val="54230430"/>
    <w:multiLevelType w:val="hybridMultilevel"/>
    <w:tmpl w:val="A5681E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0">
    <w:nsid w:val="54237A38"/>
    <w:multiLevelType w:val="hybridMultilevel"/>
    <w:tmpl w:val="42D204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1">
    <w:nsid w:val="55EB6465"/>
    <w:multiLevelType w:val="hybridMultilevel"/>
    <w:tmpl w:val="67FE1C46"/>
    <w:lvl w:ilvl="0" w:tplc="0C0A000F">
      <w:start w:val="1"/>
      <w:numFmt w:val="decimal"/>
      <w:lvlText w:val="%1."/>
      <w:lvlJc w:val="left"/>
      <w:pPr>
        <w:tabs>
          <w:tab w:val="num" w:pos="722"/>
        </w:tabs>
        <w:ind w:left="722" w:hanging="360"/>
      </w:pPr>
    </w:lvl>
    <w:lvl w:ilvl="1" w:tplc="0C0A0019" w:tentative="1">
      <w:start w:val="1"/>
      <w:numFmt w:val="lowerLetter"/>
      <w:lvlText w:val="%2."/>
      <w:lvlJc w:val="left"/>
      <w:pPr>
        <w:tabs>
          <w:tab w:val="num" w:pos="1442"/>
        </w:tabs>
        <w:ind w:left="1442" w:hanging="360"/>
      </w:pPr>
    </w:lvl>
    <w:lvl w:ilvl="2" w:tplc="0C0A001B" w:tentative="1">
      <w:start w:val="1"/>
      <w:numFmt w:val="lowerRoman"/>
      <w:lvlText w:val="%3."/>
      <w:lvlJc w:val="right"/>
      <w:pPr>
        <w:tabs>
          <w:tab w:val="num" w:pos="2162"/>
        </w:tabs>
        <w:ind w:left="2162" w:hanging="180"/>
      </w:pPr>
    </w:lvl>
    <w:lvl w:ilvl="3" w:tplc="0C0A000F" w:tentative="1">
      <w:start w:val="1"/>
      <w:numFmt w:val="decimal"/>
      <w:lvlText w:val="%4."/>
      <w:lvlJc w:val="left"/>
      <w:pPr>
        <w:tabs>
          <w:tab w:val="num" w:pos="2882"/>
        </w:tabs>
        <w:ind w:left="2882" w:hanging="360"/>
      </w:pPr>
    </w:lvl>
    <w:lvl w:ilvl="4" w:tplc="0C0A0019" w:tentative="1">
      <w:start w:val="1"/>
      <w:numFmt w:val="lowerLetter"/>
      <w:lvlText w:val="%5."/>
      <w:lvlJc w:val="left"/>
      <w:pPr>
        <w:tabs>
          <w:tab w:val="num" w:pos="3602"/>
        </w:tabs>
        <w:ind w:left="3602" w:hanging="360"/>
      </w:pPr>
    </w:lvl>
    <w:lvl w:ilvl="5" w:tplc="0C0A001B" w:tentative="1">
      <w:start w:val="1"/>
      <w:numFmt w:val="lowerRoman"/>
      <w:lvlText w:val="%6."/>
      <w:lvlJc w:val="right"/>
      <w:pPr>
        <w:tabs>
          <w:tab w:val="num" w:pos="4322"/>
        </w:tabs>
        <w:ind w:left="4322" w:hanging="180"/>
      </w:pPr>
    </w:lvl>
    <w:lvl w:ilvl="6" w:tplc="0C0A000F" w:tentative="1">
      <w:start w:val="1"/>
      <w:numFmt w:val="decimal"/>
      <w:lvlText w:val="%7."/>
      <w:lvlJc w:val="left"/>
      <w:pPr>
        <w:tabs>
          <w:tab w:val="num" w:pos="5042"/>
        </w:tabs>
        <w:ind w:left="5042" w:hanging="360"/>
      </w:pPr>
    </w:lvl>
    <w:lvl w:ilvl="7" w:tplc="0C0A0019" w:tentative="1">
      <w:start w:val="1"/>
      <w:numFmt w:val="lowerLetter"/>
      <w:lvlText w:val="%8."/>
      <w:lvlJc w:val="left"/>
      <w:pPr>
        <w:tabs>
          <w:tab w:val="num" w:pos="5762"/>
        </w:tabs>
        <w:ind w:left="5762" w:hanging="360"/>
      </w:pPr>
    </w:lvl>
    <w:lvl w:ilvl="8" w:tplc="0C0A001B" w:tentative="1">
      <w:start w:val="1"/>
      <w:numFmt w:val="lowerRoman"/>
      <w:lvlText w:val="%9."/>
      <w:lvlJc w:val="right"/>
      <w:pPr>
        <w:tabs>
          <w:tab w:val="num" w:pos="6482"/>
        </w:tabs>
        <w:ind w:left="6482" w:hanging="180"/>
      </w:pPr>
    </w:lvl>
  </w:abstractNum>
  <w:abstractNum w:abstractNumId="172">
    <w:nsid w:val="566A7BA5"/>
    <w:multiLevelType w:val="hybridMultilevel"/>
    <w:tmpl w:val="561E13AE"/>
    <w:lvl w:ilvl="0" w:tplc="0C0A000F">
      <w:start w:val="1"/>
      <w:numFmt w:val="decimal"/>
      <w:lvlText w:val="%1."/>
      <w:lvlJc w:val="left"/>
      <w:pPr>
        <w:tabs>
          <w:tab w:val="num" w:pos="722"/>
        </w:tabs>
        <w:ind w:left="722" w:hanging="360"/>
      </w:pPr>
    </w:lvl>
    <w:lvl w:ilvl="1" w:tplc="0C0A0019" w:tentative="1">
      <w:start w:val="1"/>
      <w:numFmt w:val="lowerLetter"/>
      <w:lvlText w:val="%2."/>
      <w:lvlJc w:val="left"/>
      <w:pPr>
        <w:tabs>
          <w:tab w:val="num" w:pos="1442"/>
        </w:tabs>
        <w:ind w:left="1442" w:hanging="360"/>
      </w:pPr>
    </w:lvl>
    <w:lvl w:ilvl="2" w:tplc="0C0A001B" w:tentative="1">
      <w:start w:val="1"/>
      <w:numFmt w:val="lowerRoman"/>
      <w:lvlText w:val="%3."/>
      <w:lvlJc w:val="right"/>
      <w:pPr>
        <w:tabs>
          <w:tab w:val="num" w:pos="2162"/>
        </w:tabs>
        <w:ind w:left="2162" w:hanging="180"/>
      </w:pPr>
    </w:lvl>
    <w:lvl w:ilvl="3" w:tplc="0C0A000F" w:tentative="1">
      <w:start w:val="1"/>
      <w:numFmt w:val="decimal"/>
      <w:lvlText w:val="%4."/>
      <w:lvlJc w:val="left"/>
      <w:pPr>
        <w:tabs>
          <w:tab w:val="num" w:pos="2882"/>
        </w:tabs>
        <w:ind w:left="2882" w:hanging="360"/>
      </w:pPr>
    </w:lvl>
    <w:lvl w:ilvl="4" w:tplc="0C0A0019" w:tentative="1">
      <w:start w:val="1"/>
      <w:numFmt w:val="lowerLetter"/>
      <w:lvlText w:val="%5."/>
      <w:lvlJc w:val="left"/>
      <w:pPr>
        <w:tabs>
          <w:tab w:val="num" w:pos="3602"/>
        </w:tabs>
        <w:ind w:left="3602" w:hanging="360"/>
      </w:pPr>
    </w:lvl>
    <w:lvl w:ilvl="5" w:tplc="0C0A001B" w:tentative="1">
      <w:start w:val="1"/>
      <w:numFmt w:val="lowerRoman"/>
      <w:lvlText w:val="%6."/>
      <w:lvlJc w:val="right"/>
      <w:pPr>
        <w:tabs>
          <w:tab w:val="num" w:pos="4322"/>
        </w:tabs>
        <w:ind w:left="4322" w:hanging="180"/>
      </w:pPr>
    </w:lvl>
    <w:lvl w:ilvl="6" w:tplc="0C0A000F" w:tentative="1">
      <w:start w:val="1"/>
      <w:numFmt w:val="decimal"/>
      <w:lvlText w:val="%7."/>
      <w:lvlJc w:val="left"/>
      <w:pPr>
        <w:tabs>
          <w:tab w:val="num" w:pos="5042"/>
        </w:tabs>
        <w:ind w:left="5042" w:hanging="360"/>
      </w:pPr>
    </w:lvl>
    <w:lvl w:ilvl="7" w:tplc="0C0A0019" w:tentative="1">
      <w:start w:val="1"/>
      <w:numFmt w:val="lowerLetter"/>
      <w:lvlText w:val="%8."/>
      <w:lvlJc w:val="left"/>
      <w:pPr>
        <w:tabs>
          <w:tab w:val="num" w:pos="5762"/>
        </w:tabs>
        <w:ind w:left="5762" w:hanging="360"/>
      </w:pPr>
    </w:lvl>
    <w:lvl w:ilvl="8" w:tplc="0C0A001B" w:tentative="1">
      <w:start w:val="1"/>
      <w:numFmt w:val="lowerRoman"/>
      <w:lvlText w:val="%9."/>
      <w:lvlJc w:val="right"/>
      <w:pPr>
        <w:tabs>
          <w:tab w:val="num" w:pos="6482"/>
        </w:tabs>
        <w:ind w:left="6482" w:hanging="180"/>
      </w:pPr>
    </w:lvl>
  </w:abstractNum>
  <w:abstractNum w:abstractNumId="173">
    <w:nsid w:val="577D1CE5"/>
    <w:multiLevelType w:val="hybridMultilevel"/>
    <w:tmpl w:val="4FD6430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4">
    <w:nsid w:val="589222E6"/>
    <w:multiLevelType w:val="hybridMultilevel"/>
    <w:tmpl w:val="13A28F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5">
    <w:nsid w:val="59501618"/>
    <w:multiLevelType w:val="hybridMultilevel"/>
    <w:tmpl w:val="8D44ED12"/>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6">
    <w:nsid w:val="59943FD9"/>
    <w:multiLevelType w:val="hybridMultilevel"/>
    <w:tmpl w:val="6736EC7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7">
    <w:nsid w:val="5A181AD4"/>
    <w:multiLevelType w:val="hybridMultilevel"/>
    <w:tmpl w:val="E17AB1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8">
    <w:nsid w:val="5A9F5B54"/>
    <w:multiLevelType w:val="hybridMultilevel"/>
    <w:tmpl w:val="036A44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9">
    <w:nsid w:val="5B150E12"/>
    <w:multiLevelType w:val="hybridMultilevel"/>
    <w:tmpl w:val="EE50F6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0">
    <w:nsid w:val="5C352B36"/>
    <w:multiLevelType w:val="hybridMultilevel"/>
    <w:tmpl w:val="DBEA4C90"/>
    <w:lvl w:ilvl="0" w:tplc="0C0A000F">
      <w:start w:val="1"/>
      <w:numFmt w:val="decimal"/>
      <w:lvlText w:val="%1."/>
      <w:lvlJc w:val="left"/>
      <w:pPr>
        <w:tabs>
          <w:tab w:val="num" w:pos="722"/>
        </w:tabs>
        <w:ind w:left="722" w:hanging="360"/>
      </w:pPr>
    </w:lvl>
    <w:lvl w:ilvl="1" w:tplc="0C0A0019" w:tentative="1">
      <w:start w:val="1"/>
      <w:numFmt w:val="lowerLetter"/>
      <w:lvlText w:val="%2."/>
      <w:lvlJc w:val="left"/>
      <w:pPr>
        <w:tabs>
          <w:tab w:val="num" w:pos="1442"/>
        </w:tabs>
        <w:ind w:left="1442" w:hanging="360"/>
      </w:pPr>
    </w:lvl>
    <w:lvl w:ilvl="2" w:tplc="0C0A001B" w:tentative="1">
      <w:start w:val="1"/>
      <w:numFmt w:val="lowerRoman"/>
      <w:lvlText w:val="%3."/>
      <w:lvlJc w:val="right"/>
      <w:pPr>
        <w:tabs>
          <w:tab w:val="num" w:pos="2162"/>
        </w:tabs>
        <w:ind w:left="2162" w:hanging="180"/>
      </w:pPr>
    </w:lvl>
    <w:lvl w:ilvl="3" w:tplc="0C0A000F" w:tentative="1">
      <w:start w:val="1"/>
      <w:numFmt w:val="decimal"/>
      <w:lvlText w:val="%4."/>
      <w:lvlJc w:val="left"/>
      <w:pPr>
        <w:tabs>
          <w:tab w:val="num" w:pos="2882"/>
        </w:tabs>
        <w:ind w:left="2882" w:hanging="360"/>
      </w:pPr>
    </w:lvl>
    <w:lvl w:ilvl="4" w:tplc="0C0A0019" w:tentative="1">
      <w:start w:val="1"/>
      <w:numFmt w:val="lowerLetter"/>
      <w:lvlText w:val="%5."/>
      <w:lvlJc w:val="left"/>
      <w:pPr>
        <w:tabs>
          <w:tab w:val="num" w:pos="3602"/>
        </w:tabs>
        <w:ind w:left="3602" w:hanging="360"/>
      </w:pPr>
    </w:lvl>
    <w:lvl w:ilvl="5" w:tplc="0C0A001B" w:tentative="1">
      <w:start w:val="1"/>
      <w:numFmt w:val="lowerRoman"/>
      <w:lvlText w:val="%6."/>
      <w:lvlJc w:val="right"/>
      <w:pPr>
        <w:tabs>
          <w:tab w:val="num" w:pos="4322"/>
        </w:tabs>
        <w:ind w:left="4322" w:hanging="180"/>
      </w:pPr>
    </w:lvl>
    <w:lvl w:ilvl="6" w:tplc="0C0A000F" w:tentative="1">
      <w:start w:val="1"/>
      <w:numFmt w:val="decimal"/>
      <w:lvlText w:val="%7."/>
      <w:lvlJc w:val="left"/>
      <w:pPr>
        <w:tabs>
          <w:tab w:val="num" w:pos="5042"/>
        </w:tabs>
        <w:ind w:left="5042" w:hanging="360"/>
      </w:pPr>
    </w:lvl>
    <w:lvl w:ilvl="7" w:tplc="0C0A0019" w:tentative="1">
      <w:start w:val="1"/>
      <w:numFmt w:val="lowerLetter"/>
      <w:lvlText w:val="%8."/>
      <w:lvlJc w:val="left"/>
      <w:pPr>
        <w:tabs>
          <w:tab w:val="num" w:pos="5762"/>
        </w:tabs>
        <w:ind w:left="5762" w:hanging="360"/>
      </w:pPr>
    </w:lvl>
    <w:lvl w:ilvl="8" w:tplc="0C0A001B" w:tentative="1">
      <w:start w:val="1"/>
      <w:numFmt w:val="lowerRoman"/>
      <w:lvlText w:val="%9."/>
      <w:lvlJc w:val="right"/>
      <w:pPr>
        <w:tabs>
          <w:tab w:val="num" w:pos="6482"/>
        </w:tabs>
        <w:ind w:left="6482" w:hanging="180"/>
      </w:pPr>
    </w:lvl>
  </w:abstractNum>
  <w:abstractNum w:abstractNumId="181">
    <w:nsid w:val="5D4155ED"/>
    <w:multiLevelType w:val="multilevel"/>
    <w:tmpl w:val="BB16D01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2">
    <w:nsid w:val="5D9573B8"/>
    <w:multiLevelType w:val="hybridMultilevel"/>
    <w:tmpl w:val="35CE88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3">
    <w:nsid w:val="5DB1257E"/>
    <w:multiLevelType w:val="multilevel"/>
    <w:tmpl w:val="0000007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4">
    <w:nsid w:val="5E441ACA"/>
    <w:multiLevelType w:val="hybridMultilevel"/>
    <w:tmpl w:val="FA3C94B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5">
    <w:nsid w:val="61152B14"/>
    <w:multiLevelType w:val="hybridMultilevel"/>
    <w:tmpl w:val="A1F6ED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6">
    <w:nsid w:val="61734667"/>
    <w:multiLevelType w:val="hybridMultilevel"/>
    <w:tmpl w:val="660A2E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7">
    <w:nsid w:val="61DA3062"/>
    <w:multiLevelType w:val="hybridMultilevel"/>
    <w:tmpl w:val="9FC23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8">
    <w:nsid w:val="63004A43"/>
    <w:multiLevelType w:val="multilevel"/>
    <w:tmpl w:val="8814DAFE"/>
    <w:lvl w:ilvl="0">
      <w:start w:val="3"/>
      <w:numFmt w:val="decimal"/>
      <w:lvlText w:val="%1."/>
      <w:lvlJc w:val="left"/>
      <w:pPr>
        <w:tabs>
          <w:tab w:val="num" w:pos="722"/>
        </w:tabs>
        <w:ind w:left="722" w:hanging="360"/>
      </w:pPr>
      <w:rPr>
        <w:rFonts w:hint="default"/>
      </w:rPr>
    </w:lvl>
    <w:lvl w:ilvl="1">
      <w:start w:val="1"/>
      <w:numFmt w:val="decimal"/>
      <w:isLgl/>
      <w:lvlText w:val="%1.%2."/>
      <w:lvlJc w:val="left"/>
      <w:pPr>
        <w:ind w:left="857" w:hanging="495"/>
      </w:pPr>
      <w:rPr>
        <w:rFonts w:hint="default"/>
      </w:rPr>
    </w:lvl>
    <w:lvl w:ilvl="2">
      <w:start w:val="4"/>
      <w:numFmt w:val="decimal"/>
      <w:isLgl/>
      <w:lvlText w:val="%1.%2.%3."/>
      <w:lvlJc w:val="left"/>
      <w:pPr>
        <w:ind w:left="1082" w:hanging="720"/>
      </w:pPr>
      <w:rPr>
        <w:rFonts w:hint="default"/>
      </w:rPr>
    </w:lvl>
    <w:lvl w:ilvl="3">
      <w:start w:val="1"/>
      <w:numFmt w:val="decimal"/>
      <w:isLgl/>
      <w:lvlText w:val="%1.%2.%3.%4."/>
      <w:lvlJc w:val="left"/>
      <w:pPr>
        <w:ind w:left="1082" w:hanging="720"/>
      </w:pPr>
      <w:rPr>
        <w:rFonts w:hint="default"/>
      </w:rPr>
    </w:lvl>
    <w:lvl w:ilvl="4">
      <w:start w:val="1"/>
      <w:numFmt w:val="decimal"/>
      <w:isLgl/>
      <w:lvlText w:val="%1.%2.%3.%4.%5."/>
      <w:lvlJc w:val="left"/>
      <w:pPr>
        <w:ind w:left="1442" w:hanging="1080"/>
      </w:pPr>
      <w:rPr>
        <w:rFonts w:hint="default"/>
      </w:rPr>
    </w:lvl>
    <w:lvl w:ilvl="5">
      <w:start w:val="1"/>
      <w:numFmt w:val="decimal"/>
      <w:isLgl/>
      <w:lvlText w:val="%1.%2.%3.%4.%5.%6."/>
      <w:lvlJc w:val="left"/>
      <w:pPr>
        <w:ind w:left="1442" w:hanging="1080"/>
      </w:pPr>
      <w:rPr>
        <w:rFonts w:hint="default"/>
      </w:rPr>
    </w:lvl>
    <w:lvl w:ilvl="6">
      <w:start w:val="1"/>
      <w:numFmt w:val="decimal"/>
      <w:isLgl/>
      <w:lvlText w:val="%1.%2.%3.%4.%5.%6.%7."/>
      <w:lvlJc w:val="left"/>
      <w:pPr>
        <w:ind w:left="1802" w:hanging="1440"/>
      </w:pPr>
      <w:rPr>
        <w:rFonts w:hint="default"/>
      </w:rPr>
    </w:lvl>
    <w:lvl w:ilvl="7">
      <w:start w:val="1"/>
      <w:numFmt w:val="decimal"/>
      <w:isLgl/>
      <w:lvlText w:val="%1.%2.%3.%4.%5.%6.%7.%8."/>
      <w:lvlJc w:val="left"/>
      <w:pPr>
        <w:ind w:left="1802" w:hanging="1440"/>
      </w:pPr>
      <w:rPr>
        <w:rFonts w:hint="default"/>
      </w:rPr>
    </w:lvl>
    <w:lvl w:ilvl="8">
      <w:start w:val="1"/>
      <w:numFmt w:val="decimal"/>
      <w:isLgl/>
      <w:lvlText w:val="%1.%2.%3.%4.%5.%6.%7.%8.%9."/>
      <w:lvlJc w:val="left"/>
      <w:pPr>
        <w:ind w:left="2162" w:hanging="1800"/>
      </w:pPr>
      <w:rPr>
        <w:rFonts w:hint="default"/>
      </w:rPr>
    </w:lvl>
  </w:abstractNum>
  <w:abstractNum w:abstractNumId="189">
    <w:nsid w:val="632D6F1C"/>
    <w:multiLevelType w:val="hybridMultilevel"/>
    <w:tmpl w:val="C3029D1E"/>
    <w:lvl w:ilvl="0" w:tplc="BD90D196">
      <w:start w:val="6"/>
      <w:numFmt w:val="bullet"/>
      <w:lvlText w:val="-"/>
      <w:lvlJc w:val="left"/>
      <w:pPr>
        <w:ind w:left="360" w:hanging="360"/>
      </w:pPr>
      <w:rPr>
        <w:rFonts w:ascii="ArialMT" w:eastAsiaTheme="minorHAnsi" w:hAnsi="ArialMT" w:cs="ArialMT" w:hint="default"/>
      </w:rPr>
    </w:lvl>
    <w:lvl w:ilvl="1" w:tplc="BD90D196">
      <w:start w:val="6"/>
      <w:numFmt w:val="bullet"/>
      <w:lvlText w:val="-"/>
      <w:lvlJc w:val="left"/>
      <w:pPr>
        <w:ind w:left="1080" w:hanging="360"/>
      </w:pPr>
      <w:rPr>
        <w:rFonts w:ascii="ArialMT" w:eastAsiaTheme="minorHAnsi" w:hAnsi="ArialMT" w:cs="ArialMT"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0">
    <w:nsid w:val="63546ADA"/>
    <w:multiLevelType w:val="hybridMultilevel"/>
    <w:tmpl w:val="16E6F29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1">
    <w:nsid w:val="643B048D"/>
    <w:multiLevelType w:val="multilevel"/>
    <w:tmpl w:val="3D00B94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2">
    <w:nsid w:val="645E420E"/>
    <w:multiLevelType w:val="hybridMultilevel"/>
    <w:tmpl w:val="BD96D7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3">
    <w:nsid w:val="64A43BB7"/>
    <w:multiLevelType w:val="hybridMultilevel"/>
    <w:tmpl w:val="4414462C"/>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94">
    <w:nsid w:val="65A70490"/>
    <w:multiLevelType w:val="hybridMultilevel"/>
    <w:tmpl w:val="4D14862E"/>
    <w:lvl w:ilvl="0" w:tplc="0C0A000F">
      <w:start w:val="1"/>
      <w:numFmt w:val="decimal"/>
      <w:lvlText w:val="%1."/>
      <w:lvlJc w:val="left"/>
      <w:pPr>
        <w:tabs>
          <w:tab w:val="num" w:pos="722"/>
        </w:tabs>
        <w:ind w:left="722" w:hanging="360"/>
      </w:pPr>
    </w:lvl>
    <w:lvl w:ilvl="1" w:tplc="0C0A0019" w:tentative="1">
      <w:start w:val="1"/>
      <w:numFmt w:val="lowerLetter"/>
      <w:lvlText w:val="%2."/>
      <w:lvlJc w:val="left"/>
      <w:pPr>
        <w:tabs>
          <w:tab w:val="num" w:pos="1442"/>
        </w:tabs>
        <w:ind w:left="1442" w:hanging="360"/>
      </w:pPr>
    </w:lvl>
    <w:lvl w:ilvl="2" w:tplc="0C0A001B" w:tentative="1">
      <w:start w:val="1"/>
      <w:numFmt w:val="lowerRoman"/>
      <w:lvlText w:val="%3."/>
      <w:lvlJc w:val="right"/>
      <w:pPr>
        <w:tabs>
          <w:tab w:val="num" w:pos="2162"/>
        </w:tabs>
        <w:ind w:left="2162" w:hanging="180"/>
      </w:pPr>
    </w:lvl>
    <w:lvl w:ilvl="3" w:tplc="0C0A000F" w:tentative="1">
      <w:start w:val="1"/>
      <w:numFmt w:val="decimal"/>
      <w:lvlText w:val="%4."/>
      <w:lvlJc w:val="left"/>
      <w:pPr>
        <w:tabs>
          <w:tab w:val="num" w:pos="2882"/>
        </w:tabs>
        <w:ind w:left="2882" w:hanging="360"/>
      </w:pPr>
    </w:lvl>
    <w:lvl w:ilvl="4" w:tplc="0C0A0019" w:tentative="1">
      <w:start w:val="1"/>
      <w:numFmt w:val="lowerLetter"/>
      <w:lvlText w:val="%5."/>
      <w:lvlJc w:val="left"/>
      <w:pPr>
        <w:tabs>
          <w:tab w:val="num" w:pos="3602"/>
        </w:tabs>
        <w:ind w:left="3602" w:hanging="360"/>
      </w:pPr>
    </w:lvl>
    <w:lvl w:ilvl="5" w:tplc="0C0A001B" w:tentative="1">
      <w:start w:val="1"/>
      <w:numFmt w:val="lowerRoman"/>
      <w:lvlText w:val="%6."/>
      <w:lvlJc w:val="right"/>
      <w:pPr>
        <w:tabs>
          <w:tab w:val="num" w:pos="4322"/>
        </w:tabs>
        <w:ind w:left="4322" w:hanging="180"/>
      </w:pPr>
    </w:lvl>
    <w:lvl w:ilvl="6" w:tplc="0C0A000F" w:tentative="1">
      <w:start w:val="1"/>
      <w:numFmt w:val="decimal"/>
      <w:lvlText w:val="%7."/>
      <w:lvlJc w:val="left"/>
      <w:pPr>
        <w:tabs>
          <w:tab w:val="num" w:pos="5042"/>
        </w:tabs>
        <w:ind w:left="5042" w:hanging="360"/>
      </w:pPr>
    </w:lvl>
    <w:lvl w:ilvl="7" w:tplc="0C0A0019" w:tentative="1">
      <w:start w:val="1"/>
      <w:numFmt w:val="lowerLetter"/>
      <w:lvlText w:val="%8."/>
      <w:lvlJc w:val="left"/>
      <w:pPr>
        <w:tabs>
          <w:tab w:val="num" w:pos="5762"/>
        </w:tabs>
        <w:ind w:left="5762" w:hanging="360"/>
      </w:pPr>
    </w:lvl>
    <w:lvl w:ilvl="8" w:tplc="0C0A001B" w:tentative="1">
      <w:start w:val="1"/>
      <w:numFmt w:val="lowerRoman"/>
      <w:lvlText w:val="%9."/>
      <w:lvlJc w:val="right"/>
      <w:pPr>
        <w:tabs>
          <w:tab w:val="num" w:pos="6482"/>
        </w:tabs>
        <w:ind w:left="6482" w:hanging="180"/>
      </w:pPr>
    </w:lvl>
  </w:abstractNum>
  <w:abstractNum w:abstractNumId="195">
    <w:nsid w:val="65B80BE3"/>
    <w:multiLevelType w:val="hybridMultilevel"/>
    <w:tmpl w:val="8FDE9C92"/>
    <w:lvl w:ilvl="0" w:tplc="0C0A000F">
      <w:start w:val="1"/>
      <w:numFmt w:val="decimal"/>
      <w:lvlText w:val="%1."/>
      <w:lvlJc w:val="left"/>
      <w:pPr>
        <w:tabs>
          <w:tab w:val="num" w:pos="722"/>
        </w:tabs>
        <w:ind w:left="722" w:hanging="360"/>
      </w:pPr>
    </w:lvl>
    <w:lvl w:ilvl="1" w:tplc="0C0A0019" w:tentative="1">
      <w:start w:val="1"/>
      <w:numFmt w:val="lowerLetter"/>
      <w:lvlText w:val="%2."/>
      <w:lvlJc w:val="left"/>
      <w:pPr>
        <w:tabs>
          <w:tab w:val="num" w:pos="1442"/>
        </w:tabs>
        <w:ind w:left="1442" w:hanging="360"/>
      </w:pPr>
    </w:lvl>
    <w:lvl w:ilvl="2" w:tplc="0C0A001B" w:tentative="1">
      <w:start w:val="1"/>
      <w:numFmt w:val="lowerRoman"/>
      <w:lvlText w:val="%3."/>
      <w:lvlJc w:val="right"/>
      <w:pPr>
        <w:tabs>
          <w:tab w:val="num" w:pos="2162"/>
        </w:tabs>
        <w:ind w:left="2162" w:hanging="180"/>
      </w:pPr>
    </w:lvl>
    <w:lvl w:ilvl="3" w:tplc="0C0A000F" w:tentative="1">
      <w:start w:val="1"/>
      <w:numFmt w:val="decimal"/>
      <w:lvlText w:val="%4."/>
      <w:lvlJc w:val="left"/>
      <w:pPr>
        <w:tabs>
          <w:tab w:val="num" w:pos="2882"/>
        </w:tabs>
        <w:ind w:left="2882" w:hanging="360"/>
      </w:pPr>
    </w:lvl>
    <w:lvl w:ilvl="4" w:tplc="0C0A0019" w:tentative="1">
      <w:start w:val="1"/>
      <w:numFmt w:val="lowerLetter"/>
      <w:lvlText w:val="%5."/>
      <w:lvlJc w:val="left"/>
      <w:pPr>
        <w:tabs>
          <w:tab w:val="num" w:pos="3602"/>
        </w:tabs>
        <w:ind w:left="3602" w:hanging="360"/>
      </w:pPr>
    </w:lvl>
    <w:lvl w:ilvl="5" w:tplc="0C0A001B" w:tentative="1">
      <w:start w:val="1"/>
      <w:numFmt w:val="lowerRoman"/>
      <w:lvlText w:val="%6."/>
      <w:lvlJc w:val="right"/>
      <w:pPr>
        <w:tabs>
          <w:tab w:val="num" w:pos="4322"/>
        </w:tabs>
        <w:ind w:left="4322" w:hanging="180"/>
      </w:pPr>
    </w:lvl>
    <w:lvl w:ilvl="6" w:tplc="0C0A000F" w:tentative="1">
      <w:start w:val="1"/>
      <w:numFmt w:val="decimal"/>
      <w:lvlText w:val="%7."/>
      <w:lvlJc w:val="left"/>
      <w:pPr>
        <w:tabs>
          <w:tab w:val="num" w:pos="5042"/>
        </w:tabs>
        <w:ind w:left="5042" w:hanging="360"/>
      </w:pPr>
    </w:lvl>
    <w:lvl w:ilvl="7" w:tplc="0C0A0019" w:tentative="1">
      <w:start w:val="1"/>
      <w:numFmt w:val="lowerLetter"/>
      <w:lvlText w:val="%8."/>
      <w:lvlJc w:val="left"/>
      <w:pPr>
        <w:tabs>
          <w:tab w:val="num" w:pos="5762"/>
        </w:tabs>
        <w:ind w:left="5762" w:hanging="360"/>
      </w:pPr>
    </w:lvl>
    <w:lvl w:ilvl="8" w:tplc="0C0A001B" w:tentative="1">
      <w:start w:val="1"/>
      <w:numFmt w:val="lowerRoman"/>
      <w:lvlText w:val="%9."/>
      <w:lvlJc w:val="right"/>
      <w:pPr>
        <w:tabs>
          <w:tab w:val="num" w:pos="6482"/>
        </w:tabs>
        <w:ind w:left="6482" w:hanging="180"/>
      </w:pPr>
    </w:lvl>
  </w:abstractNum>
  <w:abstractNum w:abstractNumId="196">
    <w:nsid w:val="65DF73A5"/>
    <w:multiLevelType w:val="multilevel"/>
    <w:tmpl w:val="0000007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7">
    <w:nsid w:val="66E701D2"/>
    <w:multiLevelType w:val="hybridMultilevel"/>
    <w:tmpl w:val="85D495AA"/>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8">
    <w:nsid w:val="67143D1C"/>
    <w:multiLevelType w:val="hybridMultilevel"/>
    <w:tmpl w:val="2E4ECBA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9">
    <w:nsid w:val="67CD69BB"/>
    <w:multiLevelType w:val="multilevel"/>
    <w:tmpl w:val="28B2937C"/>
    <w:lvl w:ilvl="0">
      <w:start w:val="1"/>
      <w:numFmt w:val="decimal"/>
      <w:lvlText w:val="%1."/>
      <w:lvlJc w:val="left"/>
      <w:pPr>
        <w:ind w:left="540" w:hanging="540"/>
      </w:pPr>
      <w:rPr>
        <w:rFonts w:hint="default"/>
      </w:rPr>
    </w:lvl>
    <w:lvl w:ilvl="1">
      <w:start w:val="4"/>
      <w:numFmt w:val="decimal"/>
      <w:lvlText w:val="%1.%2."/>
      <w:lvlJc w:val="left"/>
      <w:pPr>
        <w:ind w:left="901" w:hanging="72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623" w:hanging="108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2345" w:hanging="144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3067" w:hanging="1800"/>
      </w:pPr>
      <w:rPr>
        <w:rFonts w:hint="default"/>
      </w:rPr>
    </w:lvl>
    <w:lvl w:ilvl="8">
      <w:start w:val="1"/>
      <w:numFmt w:val="decimal"/>
      <w:lvlText w:val="%1.%2.%3.%4.%5.%6.%7.%8.%9."/>
      <w:lvlJc w:val="left"/>
      <w:pPr>
        <w:ind w:left="3248" w:hanging="1800"/>
      </w:pPr>
      <w:rPr>
        <w:rFonts w:hint="default"/>
      </w:rPr>
    </w:lvl>
  </w:abstractNum>
  <w:abstractNum w:abstractNumId="200">
    <w:nsid w:val="67CF2F8E"/>
    <w:multiLevelType w:val="hybridMultilevel"/>
    <w:tmpl w:val="3D3CA91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1">
    <w:nsid w:val="67D517D7"/>
    <w:multiLevelType w:val="hybridMultilevel"/>
    <w:tmpl w:val="2CE25E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2">
    <w:nsid w:val="69EB232B"/>
    <w:multiLevelType w:val="multilevel"/>
    <w:tmpl w:val="24FEA9D6"/>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3">
    <w:nsid w:val="6A4B0D41"/>
    <w:multiLevelType w:val="hybridMultilevel"/>
    <w:tmpl w:val="4FF265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4">
    <w:nsid w:val="6A701A43"/>
    <w:multiLevelType w:val="hybridMultilevel"/>
    <w:tmpl w:val="F626960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5">
    <w:nsid w:val="6AD4229E"/>
    <w:multiLevelType w:val="hybridMultilevel"/>
    <w:tmpl w:val="096E3D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6">
    <w:nsid w:val="6AEB0B18"/>
    <w:multiLevelType w:val="hybridMultilevel"/>
    <w:tmpl w:val="332ECC34"/>
    <w:lvl w:ilvl="0" w:tplc="0C0A0005">
      <w:start w:val="1"/>
      <w:numFmt w:val="bullet"/>
      <w:lvlText w:val=""/>
      <w:lvlJc w:val="left"/>
      <w:pPr>
        <w:tabs>
          <w:tab w:val="num" w:pos="720"/>
        </w:tabs>
        <w:ind w:left="720" w:hanging="360"/>
      </w:pPr>
      <w:rPr>
        <w:rFonts w:ascii="Wingdings" w:hAnsi="Wingdings" w:hint="default"/>
      </w:rPr>
    </w:lvl>
    <w:lvl w:ilvl="1" w:tplc="AA32E996">
      <w:numFmt w:val="bullet"/>
      <w:lvlText w:val="-"/>
      <w:lvlJc w:val="left"/>
      <w:pPr>
        <w:tabs>
          <w:tab w:val="num" w:pos="1440"/>
        </w:tabs>
        <w:ind w:left="1440" w:hanging="360"/>
      </w:pPr>
      <w:rPr>
        <w:rFonts w:ascii="Arial" w:eastAsia="Times New Roman" w:hAnsi="Arial" w:cs="Arial" w:hint="default"/>
      </w:rPr>
    </w:lvl>
    <w:lvl w:ilvl="2" w:tplc="0C0A0005">
      <w:start w:val="1"/>
      <w:numFmt w:val="bullet"/>
      <w:lvlText w:val=""/>
      <w:lvlJc w:val="left"/>
      <w:pPr>
        <w:tabs>
          <w:tab w:val="num" w:pos="2160"/>
        </w:tabs>
        <w:ind w:left="2160" w:hanging="360"/>
      </w:pPr>
      <w:rPr>
        <w:rFonts w:ascii="Wingdings" w:hAnsi="Wingdings" w:hint="default"/>
      </w:rPr>
    </w:lvl>
    <w:lvl w:ilvl="3" w:tplc="AA32E996">
      <w:numFmt w:val="bullet"/>
      <w:lvlText w:val="-"/>
      <w:lvlJc w:val="left"/>
      <w:pPr>
        <w:tabs>
          <w:tab w:val="num" w:pos="2880"/>
        </w:tabs>
        <w:ind w:left="2880" w:hanging="360"/>
      </w:pPr>
      <w:rPr>
        <w:rFonts w:ascii="Arial" w:eastAsia="Times New Roman" w:hAnsi="Arial" w:cs="Aria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7">
    <w:nsid w:val="6B794FF5"/>
    <w:multiLevelType w:val="hybridMultilevel"/>
    <w:tmpl w:val="DB82AF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8">
    <w:nsid w:val="6D145850"/>
    <w:multiLevelType w:val="multilevel"/>
    <w:tmpl w:val="3D00B94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9">
    <w:nsid w:val="6DAF2D1A"/>
    <w:multiLevelType w:val="multilevel"/>
    <w:tmpl w:val="8D36FB5E"/>
    <w:lvl w:ilvl="0">
      <w:start w:val="1"/>
      <w:numFmt w:val="decimal"/>
      <w:lvlText w:val="%1."/>
      <w:lvlJc w:val="left"/>
      <w:pPr>
        <w:ind w:left="540" w:hanging="540"/>
      </w:pPr>
      <w:rPr>
        <w:rFonts w:hint="default"/>
      </w:rPr>
    </w:lvl>
    <w:lvl w:ilvl="1">
      <w:start w:val="4"/>
      <w:numFmt w:val="decimal"/>
      <w:lvlText w:val="%1.%2."/>
      <w:lvlJc w:val="left"/>
      <w:pPr>
        <w:ind w:left="901" w:hanging="72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623" w:hanging="108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2345" w:hanging="144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3067" w:hanging="1800"/>
      </w:pPr>
      <w:rPr>
        <w:rFonts w:hint="default"/>
      </w:rPr>
    </w:lvl>
    <w:lvl w:ilvl="8">
      <w:start w:val="1"/>
      <w:numFmt w:val="decimal"/>
      <w:lvlText w:val="%1.%2.%3.%4.%5.%6.%7.%8.%9."/>
      <w:lvlJc w:val="left"/>
      <w:pPr>
        <w:ind w:left="3248" w:hanging="1800"/>
      </w:pPr>
      <w:rPr>
        <w:rFonts w:hint="default"/>
      </w:rPr>
    </w:lvl>
  </w:abstractNum>
  <w:abstractNum w:abstractNumId="210">
    <w:nsid w:val="6F2C3452"/>
    <w:multiLevelType w:val="hybridMultilevel"/>
    <w:tmpl w:val="BE6261C4"/>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11">
    <w:nsid w:val="70C45E1E"/>
    <w:multiLevelType w:val="hybridMultilevel"/>
    <w:tmpl w:val="CC9AA7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2">
    <w:nsid w:val="711213AC"/>
    <w:multiLevelType w:val="hybridMultilevel"/>
    <w:tmpl w:val="B6846C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3">
    <w:nsid w:val="72532874"/>
    <w:multiLevelType w:val="hybridMultilevel"/>
    <w:tmpl w:val="5E8C9CDE"/>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14">
    <w:nsid w:val="73100ADE"/>
    <w:multiLevelType w:val="hybridMultilevel"/>
    <w:tmpl w:val="3F82CEE0"/>
    <w:lvl w:ilvl="0" w:tplc="0C0A000F">
      <w:start w:val="1"/>
      <w:numFmt w:val="decimal"/>
      <w:lvlText w:val="%1."/>
      <w:lvlJc w:val="left"/>
      <w:pPr>
        <w:tabs>
          <w:tab w:val="num" w:pos="722"/>
        </w:tabs>
        <w:ind w:left="722" w:hanging="360"/>
      </w:pPr>
    </w:lvl>
    <w:lvl w:ilvl="1" w:tplc="0C0A0019" w:tentative="1">
      <w:start w:val="1"/>
      <w:numFmt w:val="lowerLetter"/>
      <w:lvlText w:val="%2."/>
      <w:lvlJc w:val="left"/>
      <w:pPr>
        <w:tabs>
          <w:tab w:val="num" w:pos="1442"/>
        </w:tabs>
        <w:ind w:left="1442" w:hanging="360"/>
      </w:pPr>
    </w:lvl>
    <w:lvl w:ilvl="2" w:tplc="0C0A001B" w:tentative="1">
      <w:start w:val="1"/>
      <w:numFmt w:val="lowerRoman"/>
      <w:lvlText w:val="%3."/>
      <w:lvlJc w:val="right"/>
      <w:pPr>
        <w:tabs>
          <w:tab w:val="num" w:pos="2162"/>
        </w:tabs>
        <w:ind w:left="2162" w:hanging="180"/>
      </w:pPr>
    </w:lvl>
    <w:lvl w:ilvl="3" w:tplc="0C0A000F" w:tentative="1">
      <w:start w:val="1"/>
      <w:numFmt w:val="decimal"/>
      <w:lvlText w:val="%4."/>
      <w:lvlJc w:val="left"/>
      <w:pPr>
        <w:tabs>
          <w:tab w:val="num" w:pos="2882"/>
        </w:tabs>
        <w:ind w:left="2882" w:hanging="360"/>
      </w:pPr>
    </w:lvl>
    <w:lvl w:ilvl="4" w:tplc="0C0A0019" w:tentative="1">
      <w:start w:val="1"/>
      <w:numFmt w:val="lowerLetter"/>
      <w:lvlText w:val="%5."/>
      <w:lvlJc w:val="left"/>
      <w:pPr>
        <w:tabs>
          <w:tab w:val="num" w:pos="3602"/>
        </w:tabs>
        <w:ind w:left="3602" w:hanging="360"/>
      </w:pPr>
    </w:lvl>
    <w:lvl w:ilvl="5" w:tplc="0C0A001B" w:tentative="1">
      <w:start w:val="1"/>
      <w:numFmt w:val="lowerRoman"/>
      <w:lvlText w:val="%6."/>
      <w:lvlJc w:val="right"/>
      <w:pPr>
        <w:tabs>
          <w:tab w:val="num" w:pos="4322"/>
        </w:tabs>
        <w:ind w:left="4322" w:hanging="180"/>
      </w:pPr>
    </w:lvl>
    <w:lvl w:ilvl="6" w:tplc="0C0A000F" w:tentative="1">
      <w:start w:val="1"/>
      <w:numFmt w:val="decimal"/>
      <w:lvlText w:val="%7."/>
      <w:lvlJc w:val="left"/>
      <w:pPr>
        <w:tabs>
          <w:tab w:val="num" w:pos="5042"/>
        </w:tabs>
        <w:ind w:left="5042" w:hanging="360"/>
      </w:pPr>
    </w:lvl>
    <w:lvl w:ilvl="7" w:tplc="0C0A0019" w:tentative="1">
      <w:start w:val="1"/>
      <w:numFmt w:val="lowerLetter"/>
      <w:lvlText w:val="%8."/>
      <w:lvlJc w:val="left"/>
      <w:pPr>
        <w:tabs>
          <w:tab w:val="num" w:pos="5762"/>
        </w:tabs>
        <w:ind w:left="5762" w:hanging="360"/>
      </w:pPr>
    </w:lvl>
    <w:lvl w:ilvl="8" w:tplc="0C0A001B" w:tentative="1">
      <w:start w:val="1"/>
      <w:numFmt w:val="lowerRoman"/>
      <w:lvlText w:val="%9."/>
      <w:lvlJc w:val="right"/>
      <w:pPr>
        <w:tabs>
          <w:tab w:val="num" w:pos="6482"/>
        </w:tabs>
        <w:ind w:left="6482" w:hanging="180"/>
      </w:pPr>
    </w:lvl>
  </w:abstractNum>
  <w:abstractNum w:abstractNumId="215">
    <w:nsid w:val="75784706"/>
    <w:multiLevelType w:val="hybridMultilevel"/>
    <w:tmpl w:val="EF5C40A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6">
    <w:nsid w:val="762A717A"/>
    <w:multiLevelType w:val="hybridMultilevel"/>
    <w:tmpl w:val="33C2FA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7">
    <w:nsid w:val="768239ED"/>
    <w:multiLevelType w:val="multilevel"/>
    <w:tmpl w:val="DF6CB332"/>
    <w:lvl w:ilvl="0">
      <w:start w:val="1"/>
      <w:numFmt w:val="decimal"/>
      <w:lvlText w:val="%1."/>
      <w:lvlJc w:val="left"/>
      <w:pPr>
        <w:ind w:left="720" w:hanging="360"/>
      </w:pPr>
    </w:lvl>
    <w:lvl w:ilvl="1">
      <w:start w:val="6"/>
      <w:numFmt w:val="decimal"/>
      <w:isLgl/>
      <w:lvlText w:val="%1.%2"/>
      <w:lvlJc w:val="left"/>
      <w:pPr>
        <w:ind w:left="795" w:hanging="43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8">
    <w:nsid w:val="76FC01A0"/>
    <w:multiLevelType w:val="hybridMultilevel"/>
    <w:tmpl w:val="2858292C"/>
    <w:name w:val="WW8Num1432"/>
    <w:lvl w:ilvl="0" w:tplc="1B90ADB0">
      <w:start w:val="1"/>
      <w:numFmt w:val="decimal"/>
      <w:lvlText w:val="%1."/>
      <w:lvlJc w:val="left"/>
      <w:pPr>
        <w:tabs>
          <w:tab w:val="num" w:pos="357"/>
        </w:tabs>
        <w:ind w:left="357" w:hanging="357"/>
      </w:pPr>
      <w:rPr>
        <w:rFonts w:ascii="Times New Roman" w:hAnsi="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9">
    <w:nsid w:val="7767743C"/>
    <w:multiLevelType w:val="multilevel"/>
    <w:tmpl w:val="4F7470C6"/>
    <w:lvl w:ilvl="0">
      <w:start w:val="1"/>
      <w:numFmt w:val="decimal"/>
      <w:lvlText w:val="%1."/>
      <w:lvlJc w:val="left"/>
      <w:pPr>
        <w:ind w:left="735" w:hanging="37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0">
    <w:nsid w:val="7B1E037D"/>
    <w:multiLevelType w:val="multilevel"/>
    <w:tmpl w:val="3F0C023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1">
    <w:nsid w:val="7B663E29"/>
    <w:multiLevelType w:val="multilevel"/>
    <w:tmpl w:val="8D36FB5E"/>
    <w:lvl w:ilvl="0">
      <w:start w:val="1"/>
      <w:numFmt w:val="decimal"/>
      <w:lvlText w:val="%1."/>
      <w:lvlJc w:val="left"/>
      <w:pPr>
        <w:ind w:left="540" w:hanging="540"/>
      </w:pPr>
      <w:rPr>
        <w:rFonts w:hint="default"/>
      </w:rPr>
    </w:lvl>
    <w:lvl w:ilvl="1">
      <w:start w:val="4"/>
      <w:numFmt w:val="decimal"/>
      <w:lvlText w:val="%1.%2."/>
      <w:lvlJc w:val="left"/>
      <w:pPr>
        <w:ind w:left="901" w:hanging="72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623" w:hanging="108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2345" w:hanging="144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3067" w:hanging="1800"/>
      </w:pPr>
      <w:rPr>
        <w:rFonts w:hint="default"/>
      </w:rPr>
    </w:lvl>
    <w:lvl w:ilvl="8">
      <w:start w:val="1"/>
      <w:numFmt w:val="decimal"/>
      <w:lvlText w:val="%1.%2.%3.%4.%5.%6.%7.%8.%9."/>
      <w:lvlJc w:val="left"/>
      <w:pPr>
        <w:ind w:left="3248" w:hanging="1800"/>
      </w:pPr>
      <w:rPr>
        <w:rFonts w:hint="default"/>
      </w:rPr>
    </w:lvl>
  </w:abstractNum>
  <w:abstractNum w:abstractNumId="222">
    <w:nsid w:val="7BC63D57"/>
    <w:multiLevelType w:val="multilevel"/>
    <w:tmpl w:val="8D36FB5E"/>
    <w:lvl w:ilvl="0">
      <w:start w:val="1"/>
      <w:numFmt w:val="decimal"/>
      <w:lvlText w:val="%1."/>
      <w:lvlJc w:val="left"/>
      <w:pPr>
        <w:ind w:left="540" w:hanging="540"/>
      </w:pPr>
      <w:rPr>
        <w:rFonts w:hint="default"/>
      </w:rPr>
    </w:lvl>
    <w:lvl w:ilvl="1">
      <w:start w:val="4"/>
      <w:numFmt w:val="decimal"/>
      <w:lvlText w:val="%1.%2."/>
      <w:lvlJc w:val="left"/>
      <w:pPr>
        <w:ind w:left="901" w:hanging="72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623" w:hanging="108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2345" w:hanging="144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3067" w:hanging="1800"/>
      </w:pPr>
      <w:rPr>
        <w:rFonts w:hint="default"/>
      </w:rPr>
    </w:lvl>
    <w:lvl w:ilvl="8">
      <w:start w:val="1"/>
      <w:numFmt w:val="decimal"/>
      <w:lvlText w:val="%1.%2.%3.%4.%5.%6.%7.%8.%9."/>
      <w:lvlJc w:val="left"/>
      <w:pPr>
        <w:ind w:left="3248" w:hanging="1800"/>
      </w:pPr>
      <w:rPr>
        <w:rFonts w:hint="default"/>
      </w:rPr>
    </w:lvl>
  </w:abstractNum>
  <w:abstractNum w:abstractNumId="223">
    <w:nsid w:val="7C046A84"/>
    <w:multiLevelType w:val="hybridMultilevel"/>
    <w:tmpl w:val="2A8A75DE"/>
    <w:lvl w:ilvl="0" w:tplc="F0161E28">
      <w:start w:val="12"/>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4">
    <w:nsid w:val="7C906724"/>
    <w:multiLevelType w:val="hybridMultilevel"/>
    <w:tmpl w:val="38FC97A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5">
    <w:nsid w:val="7DE92234"/>
    <w:multiLevelType w:val="hybridMultilevel"/>
    <w:tmpl w:val="1EE6C15A"/>
    <w:lvl w:ilvl="0" w:tplc="4486579A">
      <w:start w:val="6"/>
      <w:numFmt w:val="decimal"/>
      <w:lvlText w:val="%1"/>
      <w:lvlJc w:val="left"/>
      <w:pPr>
        <w:ind w:left="900" w:hanging="360"/>
      </w:pPr>
      <w:rPr>
        <w:rFonts w:hint="default"/>
      </w:rPr>
    </w:lvl>
    <w:lvl w:ilvl="1" w:tplc="0C0A0019" w:tentative="1">
      <w:start w:val="1"/>
      <w:numFmt w:val="lowerLetter"/>
      <w:lvlText w:val="%2."/>
      <w:lvlJc w:val="left"/>
      <w:pPr>
        <w:ind w:left="1620" w:hanging="360"/>
      </w:p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226">
    <w:nsid w:val="7EA83555"/>
    <w:multiLevelType w:val="multilevel"/>
    <w:tmpl w:val="3510FF62"/>
    <w:lvl w:ilvl="0">
      <w:start w:val="1"/>
      <w:numFmt w:val="decimal"/>
      <w:lvlText w:val="%1."/>
      <w:lvlJc w:val="left"/>
      <w:pPr>
        <w:ind w:left="540" w:hanging="540"/>
      </w:pPr>
      <w:rPr>
        <w:rFonts w:hint="default"/>
      </w:rPr>
    </w:lvl>
    <w:lvl w:ilvl="1">
      <w:start w:val="4"/>
      <w:numFmt w:val="decimal"/>
      <w:lvlText w:val="%1.%2."/>
      <w:lvlJc w:val="left"/>
      <w:pPr>
        <w:ind w:left="901" w:hanging="72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623" w:hanging="108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2345" w:hanging="144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3067" w:hanging="1800"/>
      </w:pPr>
      <w:rPr>
        <w:rFonts w:hint="default"/>
      </w:rPr>
    </w:lvl>
    <w:lvl w:ilvl="8">
      <w:start w:val="1"/>
      <w:numFmt w:val="decimal"/>
      <w:lvlText w:val="%1.%2.%3.%4.%5.%6.%7.%8.%9."/>
      <w:lvlJc w:val="left"/>
      <w:pPr>
        <w:ind w:left="3248" w:hanging="1800"/>
      </w:pPr>
      <w:rPr>
        <w:rFonts w:hint="default"/>
      </w:rPr>
    </w:lvl>
  </w:abstractNum>
  <w:abstractNum w:abstractNumId="227">
    <w:nsid w:val="7F913629"/>
    <w:multiLevelType w:val="hybridMultilevel"/>
    <w:tmpl w:val="E93E97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99"/>
  </w:num>
  <w:num w:numId="3">
    <w:abstractNumId w:val="156"/>
  </w:num>
  <w:num w:numId="4">
    <w:abstractNumId w:val="150"/>
  </w:num>
  <w:num w:numId="5">
    <w:abstractNumId w:val="193"/>
  </w:num>
  <w:num w:numId="6">
    <w:abstractNumId w:val="164"/>
  </w:num>
  <w:num w:numId="7">
    <w:abstractNumId w:val="180"/>
  </w:num>
  <w:num w:numId="8">
    <w:abstractNumId w:val="167"/>
  </w:num>
  <w:num w:numId="9">
    <w:abstractNumId w:val="172"/>
  </w:num>
  <w:num w:numId="10">
    <w:abstractNumId w:val="151"/>
  </w:num>
  <w:num w:numId="11">
    <w:abstractNumId w:val="195"/>
  </w:num>
  <w:num w:numId="12">
    <w:abstractNumId w:val="80"/>
  </w:num>
  <w:num w:numId="13">
    <w:abstractNumId w:val="171"/>
  </w:num>
  <w:num w:numId="14">
    <w:abstractNumId w:val="143"/>
  </w:num>
  <w:num w:numId="15">
    <w:abstractNumId w:val="126"/>
  </w:num>
  <w:num w:numId="16">
    <w:abstractNumId w:val="184"/>
  </w:num>
  <w:num w:numId="17">
    <w:abstractNumId w:val="109"/>
  </w:num>
  <w:num w:numId="18">
    <w:abstractNumId w:val="176"/>
  </w:num>
  <w:num w:numId="19">
    <w:abstractNumId w:val="123"/>
  </w:num>
  <w:num w:numId="20">
    <w:abstractNumId w:val="224"/>
  </w:num>
  <w:num w:numId="21">
    <w:abstractNumId w:val="134"/>
  </w:num>
  <w:num w:numId="22">
    <w:abstractNumId w:val="135"/>
  </w:num>
  <w:num w:numId="23">
    <w:abstractNumId w:val="137"/>
  </w:num>
  <w:num w:numId="24">
    <w:abstractNumId w:val="165"/>
  </w:num>
  <w:num w:numId="25">
    <w:abstractNumId w:val="100"/>
  </w:num>
  <w:num w:numId="26">
    <w:abstractNumId w:val="190"/>
  </w:num>
  <w:num w:numId="27">
    <w:abstractNumId w:val="214"/>
  </w:num>
  <w:num w:numId="28">
    <w:abstractNumId w:val="86"/>
  </w:num>
  <w:num w:numId="29">
    <w:abstractNumId w:val="98"/>
  </w:num>
  <w:num w:numId="30">
    <w:abstractNumId w:val="160"/>
  </w:num>
  <w:num w:numId="31">
    <w:abstractNumId w:val="194"/>
  </w:num>
  <w:num w:numId="32">
    <w:abstractNumId w:val="154"/>
  </w:num>
  <w:num w:numId="33">
    <w:abstractNumId w:val="108"/>
  </w:num>
  <w:num w:numId="34">
    <w:abstractNumId w:val="200"/>
  </w:num>
  <w:num w:numId="35">
    <w:abstractNumId w:val="159"/>
  </w:num>
  <w:num w:numId="36">
    <w:abstractNumId w:val="147"/>
  </w:num>
  <w:num w:numId="37">
    <w:abstractNumId w:val="197"/>
  </w:num>
  <w:num w:numId="38">
    <w:abstractNumId w:val="87"/>
  </w:num>
  <w:num w:numId="39">
    <w:abstractNumId w:val="148"/>
  </w:num>
  <w:num w:numId="40">
    <w:abstractNumId w:val="206"/>
  </w:num>
  <w:num w:numId="41">
    <w:abstractNumId w:val="110"/>
  </w:num>
  <w:num w:numId="42">
    <w:abstractNumId w:val="215"/>
  </w:num>
  <w:num w:numId="43">
    <w:abstractNumId w:val="163"/>
  </w:num>
  <w:num w:numId="44">
    <w:abstractNumId w:val="179"/>
  </w:num>
  <w:num w:numId="45">
    <w:abstractNumId w:val="227"/>
  </w:num>
  <w:num w:numId="46">
    <w:abstractNumId w:val="210"/>
  </w:num>
  <w:num w:numId="47">
    <w:abstractNumId w:val="213"/>
  </w:num>
  <w:num w:numId="48">
    <w:abstractNumId w:val="103"/>
  </w:num>
  <w:num w:numId="49">
    <w:abstractNumId w:val="117"/>
  </w:num>
  <w:num w:numId="50">
    <w:abstractNumId w:val="136"/>
  </w:num>
  <w:num w:numId="51">
    <w:abstractNumId w:val="88"/>
  </w:num>
  <w:num w:numId="52">
    <w:abstractNumId w:val="212"/>
  </w:num>
  <w:num w:numId="53">
    <w:abstractNumId w:val="181"/>
  </w:num>
  <w:num w:numId="54">
    <w:abstractNumId w:val="139"/>
  </w:num>
  <w:num w:numId="55">
    <w:abstractNumId w:val="2"/>
  </w:num>
  <w:num w:numId="56">
    <w:abstractNumId w:val="10"/>
  </w:num>
  <w:num w:numId="57">
    <w:abstractNumId w:val="155"/>
  </w:num>
  <w:num w:numId="58">
    <w:abstractNumId w:val="192"/>
  </w:num>
  <w:num w:numId="59">
    <w:abstractNumId w:val="41"/>
  </w:num>
  <w:num w:numId="60">
    <w:abstractNumId w:val="3"/>
  </w:num>
  <w:num w:numId="61">
    <w:abstractNumId w:val="6"/>
  </w:num>
  <w:num w:numId="62">
    <w:abstractNumId w:val="7"/>
  </w:num>
  <w:num w:numId="63">
    <w:abstractNumId w:val="9"/>
  </w:num>
  <w:num w:numId="64">
    <w:abstractNumId w:val="11"/>
  </w:num>
  <w:num w:numId="65">
    <w:abstractNumId w:val="17"/>
  </w:num>
  <w:num w:numId="66">
    <w:abstractNumId w:val="23"/>
  </w:num>
  <w:num w:numId="67">
    <w:abstractNumId w:val="33"/>
  </w:num>
  <w:num w:numId="68">
    <w:abstractNumId w:val="34"/>
  </w:num>
  <w:num w:numId="69">
    <w:abstractNumId w:val="45"/>
  </w:num>
  <w:num w:numId="70">
    <w:abstractNumId w:val="55"/>
  </w:num>
  <w:num w:numId="71">
    <w:abstractNumId w:val="1"/>
  </w:num>
  <w:num w:numId="72">
    <w:abstractNumId w:val="4"/>
  </w:num>
  <w:num w:numId="73">
    <w:abstractNumId w:val="13"/>
  </w:num>
  <w:num w:numId="74">
    <w:abstractNumId w:val="14"/>
  </w:num>
  <w:num w:numId="75">
    <w:abstractNumId w:val="15"/>
  </w:num>
  <w:num w:numId="76">
    <w:abstractNumId w:val="21"/>
  </w:num>
  <w:num w:numId="77">
    <w:abstractNumId w:val="22"/>
  </w:num>
  <w:num w:numId="78">
    <w:abstractNumId w:val="24"/>
  </w:num>
  <w:num w:numId="79">
    <w:abstractNumId w:val="26"/>
  </w:num>
  <w:num w:numId="80">
    <w:abstractNumId w:val="28"/>
  </w:num>
  <w:num w:numId="81">
    <w:abstractNumId w:val="32"/>
  </w:num>
  <w:num w:numId="82">
    <w:abstractNumId w:val="39"/>
  </w:num>
  <w:num w:numId="83">
    <w:abstractNumId w:val="44"/>
  </w:num>
  <w:num w:numId="84">
    <w:abstractNumId w:val="47"/>
  </w:num>
  <w:num w:numId="85">
    <w:abstractNumId w:val="48"/>
  </w:num>
  <w:num w:numId="86">
    <w:abstractNumId w:val="50"/>
  </w:num>
  <w:num w:numId="87">
    <w:abstractNumId w:val="132"/>
  </w:num>
  <w:num w:numId="88">
    <w:abstractNumId w:val="118"/>
  </w:num>
  <w:num w:numId="89">
    <w:abstractNumId w:val="202"/>
  </w:num>
  <w:num w:numId="90">
    <w:abstractNumId w:val="145"/>
  </w:num>
  <w:num w:numId="91">
    <w:abstractNumId w:val="188"/>
  </w:num>
  <w:num w:numId="92">
    <w:abstractNumId w:val="57"/>
  </w:num>
  <w:num w:numId="93">
    <w:abstractNumId w:val="58"/>
  </w:num>
  <w:num w:numId="94">
    <w:abstractNumId w:val="59"/>
  </w:num>
  <w:num w:numId="95">
    <w:abstractNumId w:val="60"/>
  </w:num>
  <w:num w:numId="96">
    <w:abstractNumId w:val="62"/>
  </w:num>
  <w:num w:numId="97">
    <w:abstractNumId w:val="208"/>
  </w:num>
  <w:num w:numId="98">
    <w:abstractNumId w:val="161"/>
  </w:num>
  <w:num w:numId="99">
    <w:abstractNumId w:val="191"/>
  </w:num>
  <w:num w:numId="100">
    <w:abstractNumId w:val="219"/>
  </w:num>
  <w:num w:numId="101">
    <w:abstractNumId w:val="198"/>
  </w:num>
  <w:num w:numId="102">
    <w:abstractNumId w:val="175"/>
  </w:num>
  <w:num w:numId="103">
    <w:abstractNumId w:val="93"/>
  </w:num>
  <w:num w:numId="104">
    <w:abstractNumId w:val="217"/>
  </w:num>
  <w:num w:numId="105">
    <w:abstractNumId w:val="112"/>
  </w:num>
  <w:num w:numId="106">
    <w:abstractNumId w:val="90"/>
  </w:num>
  <w:num w:numId="107">
    <w:abstractNumId w:val="113"/>
  </w:num>
  <w:num w:numId="108">
    <w:abstractNumId w:val="83"/>
  </w:num>
  <w:num w:numId="109">
    <w:abstractNumId w:val="101"/>
  </w:num>
  <w:num w:numId="110">
    <w:abstractNumId w:val="89"/>
  </w:num>
  <w:num w:numId="111">
    <w:abstractNumId w:val="168"/>
  </w:num>
  <w:num w:numId="112">
    <w:abstractNumId w:val="189"/>
  </w:num>
  <w:num w:numId="113">
    <w:abstractNumId w:val="220"/>
  </w:num>
  <w:num w:numId="114">
    <w:abstractNumId w:val="162"/>
  </w:num>
  <w:num w:numId="115">
    <w:abstractNumId w:val="140"/>
  </w:num>
  <w:num w:numId="116">
    <w:abstractNumId w:val="120"/>
  </w:num>
  <w:num w:numId="117">
    <w:abstractNumId w:val="158"/>
  </w:num>
  <w:num w:numId="118">
    <w:abstractNumId w:val="216"/>
  </w:num>
  <w:num w:numId="119">
    <w:abstractNumId w:val="199"/>
  </w:num>
  <w:num w:numId="120">
    <w:abstractNumId w:val="226"/>
  </w:num>
  <w:num w:numId="121">
    <w:abstractNumId w:val="221"/>
  </w:num>
  <w:num w:numId="122">
    <w:abstractNumId w:val="209"/>
  </w:num>
  <w:num w:numId="123">
    <w:abstractNumId w:val="222"/>
  </w:num>
  <w:num w:numId="124">
    <w:abstractNumId w:val="121"/>
  </w:num>
  <w:num w:numId="125">
    <w:abstractNumId w:val="128"/>
  </w:num>
  <w:num w:numId="126">
    <w:abstractNumId w:val="97"/>
  </w:num>
  <w:num w:numId="127">
    <w:abstractNumId w:val="122"/>
  </w:num>
  <w:num w:numId="128">
    <w:abstractNumId w:val="91"/>
  </w:num>
  <w:num w:numId="129">
    <w:abstractNumId w:val="149"/>
  </w:num>
  <w:num w:numId="130">
    <w:abstractNumId w:val="187"/>
  </w:num>
  <w:num w:numId="131">
    <w:abstractNumId w:val="185"/>
  </w:num>
  <w:num w:numId="132">
    <w:abstractNumId w:val="70"/>
  </w:num>
  <w:num w:numId="133">
    <w:abstractNumId w:val="75"/>
  </w:num>
  <w:num w:numId="134">
    <w:abstractNumId w:val="71"/>
  </w:num>
  <w:num w:numId="135">
    <w:abstractNumId w:val="72"/>
  </w:num>
  <w:num w:numId="136">
    <w:abstractNumId w:val="115"/>
  </w:num>
  <w:num w:numId="137">
    <w:abstractNumId w:val="174"/>
  </w:num>
  <w:num w:numId="138">
    <w:abstractNumId w:val="146"/>
  </w:num>
  <w:num w:numId="139">
    <w:abstractNumId w:val="78"/>
  </w:num>
  <w:num w:numId="140">
    <w:abstractNumId w:val="77"/>
  </w:num>
  <w:num w:numId="141">
    <w:abstractNumId w:val="66"/>
  </w:num>
  <w:num w:numId="142">
    <w:abstractNumId w:val="141"/>
  </w:num>
  <w:num w:numId="143">
    <w:abstractNumId w:val="76"/>
  </w:num>
  <w:num w:numId="144">
    <w:abstractNumId w:val="218"/>
  </w:num>
  <w:num w:numId="145">
    <w:abstractNumId w:val="56"/>
  </w:num>
  <w:num w:numId="146">
    <w:abstractNumId w:val="105"/>
  </w:num>
  <w:num w:numId="147">
    <w:abstractNumId w:val="152"/>
  </w:num>
  <w:num w:numId="148">
    <w:abstractNumId w:val="144"/>
  </w:num>
  <w:num w:numId="149">
    <w:abstractNumId w:val="125"/>
  </w:num>
  <w:num w:numId="150">
    <w:abstractNumId w:val="153"/>
  </w:num>
  <w:num w:numId="151">
    <w:abstractNumId w:val="203"/>
  </w:num>
  <w:num w:numId="152">
    <w:abstractNumId w:val="177"/>
  </w:num>
  <w:num w:numId="153">
    <w:abstractNumId w:val="205"/>
  </w:num>
  <w:num w:numId="154">
    <w:abstractNumId w:val="166"/>
  </w:num>
  <w:num w:numId="155">
    <w:abstractNumId w:val="102"/>
  </w:num>
  <w:num w:numId="156">
    <w:abstractNumId w:val="211"/>
  </w:num>
  <w:num w:numId="157">
    <w:abstractNumId w:val="207"/>
  </w:num>
  <w:num w:numId="158">
    <w:abstractNumId w:val="201"/>
  </w:num>
  <w:num w:numId="159">
    <w:abstractNumId w:val="178"/>
  </w:num>
  <w:num w:numId="160">
    <w:abstractNumId w:val="95"/>
  </w:num>
  <w:num w:numId="161">
    <w:abstractNumId w:val="182"/>
  </w:num>
  <w:num w:numId="162">
    <w:abstractNumId w:val="157"/>
  </w:num>
  <w:num w:numId="163">
    <w:abstractNumId w:val="119"/>
  </w:num>
  <w:num w:numId="164">
    <w:abstractNumId w:val="173"/>
  </w:num>
  <w:num w:numId="165">
    <w:abstractNumId w:val="129"/>
  </w:num>
  <w:num w:numId="166">
    <w:abstractNumId w:val="138"/>
  </w:num>
  <w:num w:numId="167">
    <w:abstractNumId w:val="204"/>
  </w:num>
  <w:num w:numId="168">
    <w:abstractNumId w:val="85"/>
  </w:num>
  <w:num w:numId="169">
    <w:abstractNumId w:val="42"/>
  </w:num>
  <w:num w:numId="170">
    <w:abstractNumId w:val="5"/>
  </w:num>
  <w:num w:numId="171">
    <w:abstractNumId w:val="8"/>
  </w:num>
  <w:num w:numId="172">
    <w:abstractNumId w:val="12"/>
  </w:num>
  <w:num w:numId="173">
    <w:abstractNumId w:val="16"/>
  </w:num>
  <w:num w:numId="174">
    <w:abstractNumId w:val="19"/>
  </w:num>
  <w:num w:numId="175">
    <w:abstractNumId w:val="20"/>
  </w:num>
  <w:num w:numId="176">
    <w:abstractNumId w:val="27"/>
  </w:num>
  <w:num w:numId="177">
    <w:abstractNumId w:val="29"/>
  </w:num>
  <w:num w:numId="178">
    <w:abstractNumId w:val="30"/>
  </w:num>
  <w:num w:numId="179">
    <w:abstractNumId w:val="31"/>
  </w:num>
  <w:num w:numId="180">
    <w:abstractNumId w:val="36"/>
  </w:num>
  <w:num w:numId="181">
    <w:abstractNumId w:val="37"/>
  </w:num>
  <w:num w:numId="182">
    <w:abstractNumId w:val="38"/>
  </w:num>
  <w:num w:numId="183">
    <w:abstractNumId w:val="40"/>
  </w:num>
  <w:num w:numId="184">
    <w:abstractNumId w:val="43"/>
  </w:num>
  <w:num w:numId="185">
    <w:abstractNumId w:val="46"/>
  </w:num>
  <w:num w:numId="186">
    <w:abstractNumId w:val="49"/>
  </w:num>
  <w:num w:numId="187">
    <w:abstractNumId w:val="51"/>
  </w:num>
  <w:num w:numId="188">
    <w:abstractNumId w:val="52"/>
  </w:num>
  <w:num w:numId="189">
    <w:abstractNumId w:val="53"/>
  </w:num>
  <w:num w:numId="190">
    <w:abstractNumId w:val="107"/>
  </w:num>
  <w:num w:numId="191">
    <w:abstractNumId w:val="223"/>
  </w:num>
  <w:num w:numId="192">
    <w:abstractNumId w:val="225"/>
  </w:num>
  <w:num w:numId="193">
    <w:abstractNumId w:val="106"/>
  </w:num>
  <w:num w:numId="194">
    <w:abstractNumId w:val="127"/>
  </w:num>
  <w:num w:numId="195">
    <w:abstractNumId w:val="82"/>
  </w:num>
  <w:num w:numId="196">
    <w:abstractNumId w:val="142"/>
  </w:num>
  <w:num w:numId="197">
    <w:abstractNumId w:val="170"/>
  </w:num>
  <w:num w:numId="198">
    <w:abstractNumId w:val="94"/>
  </w:num>
  <w:num w:numId="199">
    <w:abstractNumId w:val="81"/>
  </w:num>
  <w:num w:numId="200">
    <w:abstractNumId w:val="92"/>
  </w:num>
  <w:num w:numId="201">
    <w:abstractNumId w:val="114"/>
  </w:num>
  <w:num w:numId="202">
    <w:abstractNumId w:val="169"/>
  </w:num>
  <w:num w:numId="203">
    <w:abstractNumId w:val="186"/>
  </w:num>
  <w:num w:numId="204">
    <w:abstractNumId w:val="84"/>
  </w:num>
  <w:num w:numId="205">
    <w:abstractNumId w:val="196"/>
  </w:num>
  <w:num w:numId="206">
    <w:abstractNumId w:val="96"/>
  </w:num>
  <w:num w:numId="207">
    <w:abstractNumId w:val="116"/>
  </w:num>
  <w:num w:numId="208">
    <w:abstractNumId w:val="124"/>
  </w:num>
  <w:num w:numId="209">
    <w:abstractNumId w:val="111"/>
  </w:num>
  <w:num w:numId="210">
    <w:abstractNumId w:val="131"/>
  </w:num>
  <w:num w:numId="211">
    <w:abstractNumId w:val="104"/>
  </w:num>
  <w:num w:numId="212">
    <w:abstractNumId w:val="183"/>
  </w:num>
  <w:num w:numId="213">
    <w:abstractNumId w:val="130"/>
  </w:num>
  <w:num w:numId="214">
    <w:abstractNumId w:val="133"/>
  </w:num>
  <w:numIdMacAtCleanup w:val="2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9"/>
  <w:hyphenationZone w:val="425"/>
  <w:drawingGridHorizontalSpacing w:val="110"/>
  <w:displayHorizontalDrawingGridEvery w:val="2"/>
  <w:characterSpacingControl w:val="doNotCompress"/>
  <w:compat/>
  <w:rsids>
    <w:rsidRoot w:val="00907A1E"/>
    <w:rsid w:val="00015902"/>
    <w:rsid w:val="00033C90"/>
    <w:rsid w:val="00061EFA"/>
    <w:rsid w:val="00070D0B"/>
    <w:rsid w:val="000711DB"/>
    <w:rsid w:val="00071AE1"/>
    <w:rsid w:val="00083F98"/>
    <w:rsid w:val="0009640C"/>
    <w:rsid w:val="000A0D90"/>
    <w:rsid w:val="000A719A"/>
    <w:rsid w:val="000B63CD"/>
    <w:rsid w:val="000D53FC"/>
    <w:rsid w:val="000D6F33"/>
    <w:rsid w:val="000F42C9"/>
    <w:rsid w:val="001065BF"/>
    <w:rsid w:val="001146A6"/>
    <w:rsid w:val="001339DE"/>
    <w:rsid w:val="001363E8"/>
    <w:rsid w:val="0013713E"/>
    <w:rsid w:val="001404D7"/>
    <w:rsid w:val="00150CA3"/>
    <w:rsid w:val="00152339"/>
    <w:rsid w:val="001665F1"/>
    <w:rsid w:val="001677EE"/>
    <w:rsid w:val="0017490B"/>
    <w:rsid w:val="001A6041"/>
    <w:rsid w:val="001A7CBD"/>
    <w:rsid w:val="001C56F8"/>
    <w:rsid w:val="001E27BE"/>
    <w:rsid w:val="001E4262"/>
    <w:rsid w:val="001F19E6"/>
    <w:rsid w:val="001F5D0C"/>
    <w:rsid w:val="00205A67"/>
    <w:rsid w:val="002209A2"/>
    <w:rsid w:val="00234FA0"/>
    <w:rsid w:val="0023753D"/>
    <w:rsid w:val="0024126B"/>
    <w:rsid w:val="00241F7F"/>
    <w:rsid w:val="002651D0"/>
    <w:rsid w:val="00281361"/>
    <w:rsid w:val="00283247"/>
    <w:rsid w:val="002878D6"/>
    <w:rsid w:val="00294F88"/>
    <w:rsid w:val="002D6767"/>
    <w:rsid w:val="002E317C"/>
    <w:rsid w:val="00315111"/>
    <w:rsid w:val="003455DC"/>
    <w:rsid w:val="00345AFC"/>
    <w:rsid w:val="00361844"/>
    <w:rsid w:val="003774E5"/>
    <w:rsid w:val="003A653E"/>
    <w:rsid w:val="003B2E3D"/>
    <w:rsid w:val="003B68E8"/>
    <w:rsid w:val="003B76C5"/>
    <w:rsid w:val="003C3D59"/>
    <w:rsid w:val="003D203A"/>
    <w:rsid w:val="003F1716"/>
    <w:rsid w:val="003F4AE4"/>
    <w:rsid w:val="00434B46"/>
    <w:rsid w:val="004351B8"/>
    <w:rsid w:val="00455815"/>
    <w:rsid w:val="00456EF9"/>
    <w:rsid w:val="0047797C"/>
    <w:rsid w:val="00480803"/>
    <w:rsid w:val="004B6B14"/>
    <w:rsid w:val="004E41CC"/>
    <w:rsid w:val="004E4EFE"/>
    <w:rsid w:val="00501A1A"/>
    <w:rsid w:val="0050745C"/>
    <w:rsid w:val="00523152"/>
    <w:rsid w:val="0055157B"/>
    <w:rsid w:val="005A05E2"/>
    <w:rsid w:val="005A5EF0"/>
    <w:rsid w:val="005A6D3D"/>
    <w:rsid w:val="005B2B9A"/>
    <w:rsid w:val="005C691D"/>
    <w:rsid w:val="0062404B"/>
    <w:rsid w:val="00647E2E"/>
    <w:rsid w:val="0065591E"/>
    <w:rsid w:val="00667D08"/>
    <w:rsid w:val="006B318E"/>
    <w:rsid w:val="006B3CB2"/>
    <w:rsid w:val="006D1B98"/>
    <w:rsid w:val="006F0827"/>
    <w:rsid w:val="006F4106"/>
    <w:rsid w:val="006F7183"/>
    <w:rsid w:val="00707770"/>
    <w:rsid w:val="00713AB5"/>
    <w:rsid w:val="00731179"/>
    <w:rsid w:val="00741A78"/>
    <w:rsid w:val="00745509"/>
    <w:rsid w:val="007621E9"/>
    <w:rsid w:val="00771BD1"/>
    <w:rsid w:val="0077582B"/>
    <w:rsid w:val="007762A9"/>
    <w:rsid w:val="007A0E4F"/>
    <w:rsid w:val="007C1D19"/>
    <w:rsid w:val="007F24B6"/>
    <w:rsid w:val="0081252F"/>
    <w:rsid w:val="0082062B"/>
    <w:rsid w:val="00820C84"/>
    <w:rsid w:val="00851D1B"/>
    <w:rsid w:val="0085461F"/>
    <w:rsid w:val="008C39D1"/>
    <w:rsid w:val="008C7FB5"/>
    <w:rsid w:val="00907A1E"/>
    <w:rsid w:val="00917A55"/>
    <w:rsid w:val="009743A2"/>
    <w:rsid w:val="009753F8"/>
    <w:rsid w:val="009936B0"/>
    <w:rsid w:val="009C74D2"/>
    <w:rsid w:val="00A01B18"/>
    <w:rsid w:val="00A10872"/>
    <w:rsid w:val="00A30169"/>
    <w:rsid w:val="00A562E3"/>
    <w:rsid w:val="00A61D6A"/>
    <w:rsid w:val="00AA07B6"/>
    <w:rsid w:val="00AA31D1"/>
    <w:rsid w:val="00AB54C5"/>
    <w:rsid w:val="00B7485A"/>
    <w:rsid w:val="00B94806"/>
    <w:rsid w:val="00BC7938"/>
    <w:rsid w:val="00BD19C2"/>
    <w:rsid w:val="00BD1A00"/>
    <w:rsid w:val="00BE15CF"/>
    <w:rsid w:val="00BF2217"/>
    <w:rsid w:val="00BF7CF2"/>
    <w:rsid w:val="00C05373"/>
    <w:rsid w:val="00C1554E"/>
    <w:rsid w:val="00C31401"/>
    <w:rsid w:val="00C42ED7"/>
    <w:rsid w:val="00C555E1"/>
    <w:rsid w:val="00C74650"/>
    <w:rsid w:val="00C76311"/>
    <w:rsid w:val="00CA1209"/>
    <w:rsid w:val="00CB4EAD"/>
    <w:rsid w:val="00CB72BC"/>
    <w:rsid w:val="00CD1497"/>
    <w:rsid w:val="00CE7AD0"/>
    <w:rsid w:val="00CF3C17"/>
    <w:rsid w:val="00D146B9"/>
    <w:rsid w:val="00D323AA"/>
    <w:rsid w:val="00D32C65"/>
    <w:rsid w:val="00D7623B"/>
    <w:rsid w:val="00D80670"/>
    <w:rsid w:val="00D9504B"/>
    <w:rsid w:val="00DC3F07"/>
    <w:rsid w:val="00DD2AB7"/>
    <w:rsid w:val="00DD42C8"/>
    <w:rsid w:val="00DD5B73"/>
    <w:rsid w:val="00E032DC"/>
    <w:rsid w:val="00E31C07"/>
    <w:rsid w:val="00E373D2"/>
    <w:rsid w:val="00E450EC"/>
    <w:rsid w:val="00E60563"/>
    <w:rsid w:val="00E7529F"/>
    <w:rsid w:val="00E9309F"/>
    <w:rsid w:val="00EB6C26"/>
    <w:rsid w:val="00ED1CD0"/>
    <w:rsid w:val="00EF12CB"/>
    <w:rsid w:val="00F279CD"/>
    <w:rsid w:val="00F27AA2"/>
    <w:rsid w:val="00F35C4B"/>
    <w:rsid w:val="00F45D8D"/>
    <w:rsid w:val="00F530A9"/>
    <w:rsid w:val="00F54AFF"/>
    <w:rsid w:val="00F56380"/>
    <w:rsid w:val="00F57F68"/>
    <w:rsid w:val="00F91B91"/>
    <w:rsid w:val="00FA0722"/>
    <w:rsid w:val="00FB2024"/>
    <w:rsid w:val="00FB3370"/>
    <w:rsid w:val="00FB3897"/>
    <w:rsid w:val="00FC68AA"/>
    <w:rsid w:val="00FD437C"/>
    <w:rsid w:val="00FD731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2">
      <o:colormenu v:ext="edit" fillcolor="none [1942]"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1D0"/>
  </w:style>
  <w:style w:type="paragraph" w:styleId="Ttulo2">
    <w:name w:val="heading 2"/>
    <w:basedOn w:val="Normal"/>
    <w:next w:val="Normal"/>
    <w:link w:val="Ttulo2Car"/>
    <w:uiPriority w:val="9"/>
    <w:unhideWhenUsed/>
    <w:qFormat/>
    <w:rsid w:val="00C42E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C42ED7"/>
    <w:pPr>
      <w:keepNext/>
      <w:suppressAutoHyphens/>
      <w:spacing w:after="0" w:line="240" w:lineRule="auto"/>
      <w:outlineLvl w:val="2"/>
    </w:pPr>
    <w:rPr>
      <w:rFonts w:ascii="Times New Roman" w:eastAsia="Times New Roman" w:hAnsi="Times New Roman" w:cs="Tms Rmn"/>
      <w:b/>
      <w:i/>
      <w:sz w:val="20"/>
      <w:szCs w:val="20"/>
      <w:lang w:eastAsia="ar-SA"/>
    </w:rPr>
  </w:style>
  <w:style w:type="paragraph" w:styleId="Ttulo4">
    <w:name w:val="heading 4"/>
    <w:basedOn w:val="Normal"/>
    <w:next w:val="Normal"/>
    <w:link w:val="Ttulo4Car"/>
    <w:uiPriority w:val="9"/>
    <w:semiHidden/>
    <w:unhideWhenUsed/>
    <w:qFormat/>
    <w:rsid w:val="00C42ED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B3897"/>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C42ED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BE15C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C31401"/>
    <w:pPr>
      <w:tabs>
        <w:tab w:val="center" w:pos="4252"/>
        <w:tab w:val="right" w:pos="8504"/>
      </w:tabs>
      <w:suppressAutoHyphens/>
      <w:spacing w:after="0" w:line="240" w:lineRule="auto"/>
    </w:pPr>
    <w:rPr>
      <w:rFonts w:ascii="Times New Roman" w:eastAsia="Times New Roman" w:hAnsi="Times New Roman" w:cs="Tms Rmn"/>
      <w:sz w:val="20"/>
      <w:szCs w:val="20"/>
      <w:lang w:eastAsia="ar-SA"/>
    </w:rPr>
  </w:style>
  <w:style w:type="character" w:customStyle="1" w:styleId="PiedepginaCar">
    <w:name w:val="Pie de página Car"/>
    <w:basedOn w:val="Fuentedeprrafopredeter"/>
    <w:link w:val="Piedepgina"/>
    <w:uiPriority w:val="99"/>
    <w:rsid w:val="00C31401"/>
    <w:rPr>
      <w:rFonts w:ascii="Times New Roman" w:eastAsia="Times New Roman" w:hAnsi="Times New Roman" w:cs="Tms Rmn"/>
      <w:sz w:val="20"/>
      <w:szCs w:val="20"/>
      <w:lang w:eastAsia="ar-SA"/>
    </w:rPr>
  </w:style>
  <w:style w:type="character" w:customStyle="1" w:styleId="Ttulo3Car">
    <w:name w:val="Título 3 Car"/>
    <w:basedOn w:val="Fuentedeprrafopredeter"/>
    <w:link w:val="Ttulo3"/>
    <w:rsid w:val="00C42ED7"/>
    <w:rPr>
      <w:rFonts w:ascii="Times New Roman" w:eastAsia="Times New Roman" w:hAnsi="Times New Roman" w:cs="Tms Rmn"/>
      <w:b/>
      <w:i/>
      <w:sz w:val="20"/>
      <w:szCs w:val="20"/>
      <w:lang w:eastAsia="ar-SA"/>
    </w:rPr>
  </w:style>
  <w:style w:type="character" w:customStyle="1" w:styleId="Ttulo2Car">
    <w:name w:val="Título 2 Car"/>
    <w:basedOn w:val="Fuentedeprrafopredeter"/>
    <w:link w:val="Ttulo2"/>
    <w:uiPriority w:val="9"/>
    <w:rsid w:val="00C42ED7"/>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C42ED7"/>
    <w:rPr>
      <w:rFonts w:asciiTheme="majorHAnsi" w:eastAsiaTheme="majorEastAsia" w:hAnsiTheme="majorHAnsi" w:cstheme="majorBidi"/>
      <w:b/>
      <w:bCs/>
      <w:i/>
      <w:iCs/>
      <w:color w:val="4F81BD" w:themeColor="accent1"/>
    </w:rPr>
  </w:style>
  <w:style w:type="character" w:customStyle="1" w:styleId="Ttulo6Car">
    <w:name w:val="Título 6 Car"/>
    <w:basedOn w:val="Fuentedeprrafopredeter"/>
    <w:link w:val="Ttulo6"/>
    <w:uiPriority w:val="9"/>
    <w:semiHidden/>
    <w:rsid w:val="00C42ED7"/>
    <w:rPr>
      <w:rFonts w:asciiTheme="majorHAnsi" w:eastAsiaTheme="majorEastAsia" w:hAnsiTheme="majorHAnsi" w:cstheme="majorBidi"/>
      <w:i/>
      <w:iCs/>
      <w:color w:val="243F60" w:themeColor="accent1" w:themeShade="7F"/>
    </w:rPr>
  </w:style>
  <w:style w:type="paragraph" w:styleId="Sangradetextonormal">
    <w:name w:val="Body Text Indent"/>
    <w:basedOn w:val="Normal"/>
    <w:link w:val="SangradetextonormalCar"/>
    <w:rsid w:val="009936B0"/>
    <w:pPr>
      <w:suppressAutoHyphens/>
      <w:spacing w:after="0" w:line="240" w:lineRule="auto"/>
      <w:ind w:left="284"/>
      <w:jc w:val="both"/>
    </w:pPr>
    <w:rPr>
      <w:rFonts w:ascii="Times New Roman" w:eastAsia="Times New Roman" w:hAnsi="Times New Roman" w:cs="Tms Rmn"/>
      <w:szCs w:val="20"/>
      <w:lang w:val="es-ES_tradnl" w:eastAsia="ar-SA"/>
    </w:rPr>
  </w:style>
  <w:style w:type="character" w:customStyle="1" w:styleId="SangradetextonormalCar">
    <w:name w:val="Sangría de texto normal Car"/>
    <w:basedOn w:val="Fuentedeprrafopredeter"/>
    <w:link w:val="Sangradetextonormal"/>
    <w:rsid w:val="009936B0"/>
    <w:rPr>
      <w:rFonts w:ascii="Times New Roman" w:eastAsia="Times New Roman" w:hAnsi="Times New Roman" w:cs="Tms Rmn"/>
      <w:szCs w:val="20"/>
      <w:lang w:val="es-ES_tradnl" w:eastAsia="ar-SA"/>
    </w:rPr>
  </w:style>
  <w:style w:type="paragraph" w:styleId="Prrafodelista">
    <w:name w:val="List Paragraph"/>
    <w:basedOn w:val="Normal"/>
    <w:uiPriority w:val="34"/>
    <w:qFormat/>
    <w:rsid w:val="00F54AFF"/>
    <w:pPr>
      <w:ind w:left="720"/>
      <w:contextualSpacing/>
    </w:pPr>
  </w:style>
  <w:style w:type="character" w:customStyle="1" w:styleId="Ttulo5Car">
    <w:name w:val="Título 5 Car"/>
    <w:basedOn w:val="Fuentedeprrafopredeter"/>
    <w:link w:val="Ttulo5"/>
    <w:uiPriority w:val="9"/>
    <w:semiHidden/>
    <w:rsid w:val="00FB3897"/>
    <w:rPr>
      <w:rFonts w:asciiTheme="majorHAnsi" w:eastAsiaTheme="majorEastAsia" w:hAnsiTheme="majorHAnsi" w:cstheme="majorBidi"/>
      <w:color w:val="243F60" w:themeColor="accent1" w:themeShade="7F"/>
    </w:rPr>
  </w:style>
  <w:style w:type="table" w:styleId="Tablaconcuadrcula">
    <w:name w:val="Table Grid"/>
    <w:basedOn w:val="Tablanormal"/>
    <w:uiPriority w:val="59"/>
    <w:rsid w:val="00F530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7Car">
    <w:name w:val="Título 7 Car"/>
    <w:basedOn w:val="Fuentedeprrafopredeter"/>
    <w:link w:val="Ttulo7"/>
    <w:uiPriority w:val="9"/>
    <w:semiHidden/>
    <w:rsid w:val="00BE15CF"/>
    <w:rPr>
      <w:rFonts w:asciiTheme="majorHAnsi" w:eastAsiaTheme="majorEastAsia" w:hAnsiTheme="majorHAnsi" w:cstheme="majorBidi"/>
      <w:i/>
      <w:iCs/>
      <w:color w:val="404040" w:themeColor="text1" w:themeTint="BF"/>
    </w:rPr>
  </w:style>
  <w:style w:type="paragraph" w:styleId="NormalWeb">
    <w:name w:val="Normal (Web)"/>
    <w:basedOn w:val="Normal"/>
    <w:rsid w:val="00BE15CF"/>
    <w:pPr>
      <w:spacing w:before="100" w:after="119" w:line="240" w:lineRule="auto"/>
    </w:pPr>
    <w:rPr>
      <w:rFonts w:ascii="Times New Roman" w:eastAsia="Times New Roman" w:hAnsi="Times New Roman" w:cs="Times New Roman"/>
      <w:sz w:val="24"/>
      <w:szCs w:val="24"/>
      <w:lang w:eastAsia="ar-SA"/>
    </w:rPr>
  </w:style>
  <w:style w:type="paragraph" w:styleId="Textoindependiente3">
    <w:name w:val="Body Text 3"/>
    <w:basedOn w:val="Normal"/>
    <w:link w:val="Textoindependiente3Car"/>
    <w:unhideWhenUsed/>
    <w:rsid w:val="00BE15CF"/>
    <w:pPr>
      <w:suppressAutoHyphens/>
      <w:spacing w:after="120" w:line="240" w:lineRule="auto"/>
    </w:pPr>
    <w:rPr>
      <w:rFonts w:ascii="Times New Roman" w:eastAsia="Times New Roman" w:hAnsi="Times New Roman" w:cs="Tms Rmn"/>
      <w:sz w:val="16"/>
      <w:szCs w:val="16"/>
      <w:lang w:eastAsia="ar-SA"/>
    </w:rPr>
  </w:style>
  <w:style w:type="character" w:customStyle="1" w:styleId="Textoindependiente3Car">
    <w:name w:val="Texto independiente 3 Car"/>
    <w:basedOn w:val="Fuentedeprrafopredeter"/>
    <w:link w:val="Textoindependiente3"/>
    <w:rsid w:val="00BE15CF"/>
    <w:rPr>
      <w:rFonts w:ascii="Times New Roman" w:eastAsia="Times New Roman" w:hAnsi="Times New Roman" w:cs="Tms Rmn"/>
      <w:sz w:val="16"/>
      <w:szCs w:val="16"/>
      <w:lang w:eastAsia="ar-SA"/>
    </w:rPr>
  </w:style>
  <w:style w:type="paragraph" w:styleId="Textoindependiente">
    <w:name w:val="Body Text"/>
    <w:basedOn w:val="Normal"/>
    <w:link w:val="TextoindependienteCar"/>
    <w:uiPriority w:val="99"/>
    <w:unhideWhenUsed/>
    <w:rsid w:val="00667D08"/>
    <w:pPr>
      <w:spacing w:after="120"/>
    </w:pPr>
  </w:style>
  <w:style w:type="character" w:customStyle="1" w:styleId="TextoindependienteCar">
    <w:name w:val="Texto independiente Car"/>
    <w:basedOn w:val="Fuentedeprrafopredeter"/>
    <w:link w:val="Textoindependiente"/>
    <w:uiPriority w:val="99"/>
    <w:rsid w:val="00667D08"/>
  </w:style>
  <w:style w:type="character" w:styleId="Hipervnculo">
    <w:name w:val="Hyperlink"/>
    <w:basedOn w:val="Fuentedeprrafopredeter"/>
    <w:semiHidden/>
    <w:rsid w:val="00361844"/>
    <w:rPr>
      <w:color w:val="0000FF"/>
      <w:u w:val="single"/>
    </w:rPr>
  </w:style>
  <w:style w:type="paragraph" w:customStyle="1" w:styleId="western">
    <w:name w:val="western"/>
    <w:basedOn w:val="Normal"/>
    <w:rsid w:val="0017490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17490B"/>
  </w:style>
  <w:style w:type="character" w:customStyle="1" w:styleId="ft7">
    <w:name w:val="ft7"/>
    <w:rsid w:val="001C56F8"/>
    <w:rPr>
      <w:rFonts w:ascii="Times New Roman" w:hAnsi="Times New Roman" w:cs="Times New Roman"/>
      <w:color w:val="000000"/>
      <w:spacing w:val="0"/>
      <w:w w:val="100"/>
      <w:position w:val="0"/>
      <w:sz w:val="24"/>
      <w:szCs w:val="24"/>
      <w:u w:val="none"/>
      <w:vertAlign w:val="baseline"/>
    </w:rPr>
  </w:style>
  <w:style w:type="paragraph" w:customStyle="1" w:styleId="Textnormal1continuacion">
    <w:name w:val="Text normal 1. continuacion"/>
    <w:basedOn w:val="Normal"/>
    <w:rsid w:val="001C56F8"/>
    <w:pPr>
      <w:suppressAutoHyphens/>
      <w:autoSpaceDE w:val="0"/>
      <w:spacing w:after="57" w:line="288" w:lineRule="auto"/>
      <w:ind w:left="1587"/>
      <w:textAlignment w:val="center"/>
    </w:pPr>
    <w:rPr>
      <w:rFonts w:ascii="TimesNewRomanPS" w:eastAsia="Arial" w:hAnsi="TimesNewRomanPS" w:cs="TimesNewRomanPS"/>
      <w:color w:val="000000"/>
      <w:sz w:val="24"/>
      <w:szCs w:val="24"/>
      <w:lang w:eastAsia="ar-SA"/>
    </w:rPr>
  </w:style>
  <w:style w:type="paragraph" w:customStyle="1" w:styleId="UDTxtNormal">
    <w:name w:val="UD TxtNormal"/>
    <w:basedOn w:val="Normal"/>
    <w:rsid w:val="001C56F8"/>
    <w:pPr>
      <w:tabs>
        <w:tab w:val="left" w:pos="6798"/>
        <w:tab w:val="left" w:pos="6940"/>
      </w:tabs>
      <w:suppressAutoHyphens/>
      <w:autoSpaceDE w:val="0"/>
      <w:spacing w:after="57" w:line="288" w:lineRule="auto"/>
      <w:ind w:left="1304" w:firstLine="283"/>
      <w:textAlignment w:val="center"/>
    </w:pPr>
    <w:rPr>
      <w:rFonts w:ascii="TimesNewRomanPS" w:eastAsia="Times New Roman" w:hAnsi="TimesNewRomanPS" w:cs="TimesNewRomanPS"/>
      <w:color w:val="000000"/>
      <w:sz w:val="20"/>
      <w:szCs w:val="20"/>
      <w:lang w:eastAsia="ar-SA"/>
    </w:rPr>
  </w:style>
  <w:style w:type="paragraph" w:customStyle="1" w:styleId="Textosinformato1">
    <w:name w:val="Texto sin formato1"/>
    <w:basedOn w:val="Normal"/>
    <w:rsid w:val="001C56F8"/>
    <w:pPr>
      <w:suppressAutoHyphens/>
      <w:spacing w:after="0" w:line="240" w:lineRule="auto"/>
    </w:pPr>
    <w:rPr>
      <w:rFonts w:ascii="Courier New" w:eastAsia="Times New Roman" w:hAnsi="Courier New" w:cs="Courier New"/>
      <w:sz w:val="20"/>
      <w:szCs w:val="20"/>
      <w:lang w:eastAsia="ar-SA"/>
    </w:rPr>
  </w:style>
  <w:style w:type="paragraph" w:customStyle="1" w:styleId="UDApartadoSubSub">
    <w:name w:val="UD ApartadoSubSub"/>
    <w:basedOn w:val="Normal"/>
    <w:rsid w:val="001C56F8"/>
    <w:pPr>
      <w:tabs>
        <w:tab w:val="left" w:pos="7300"/>
        <w:tab w:val="left" w:pos="7820"/>
      </w:tabs>
      <w:suppressAutoHyphens/>
      <w:autoSpaceDE w:val="0"/>
      <w:spacing w:before="170" w:after="113" w:line="288" w:lineRule="auto"/>
      <w:ind w:left="1304"/>
      <w:textAlignment w:val="center"/>
    </w:pPr>
    <w:rPr>
      <w:rFonts w:ascii="TimesNewRomanPS" w:eastAsia="Times New Roman" w:hAnsi="TimesNewRomanPS" w:cs="TimesNewRomanPS"/>
      <w:b/>
      <w:bCs/>
      <w:color w:val="000000"/>
      <w:sz w:val="28"/>
      <w:szCs w:val="28"/>
      <w:lang w:eastAsia="ar-SA"/>
    </w:rPr>
  </w:style>
  <w:style w:type="paragraph" w:customStyle="1" w:styleId="UDTxtNormal1">
    <w:name w:val="UD TxtNormal 1."/>
    <w:basedOn w:val="Normal"/>
    <w:next w:val="Normal"/>
    <w:rsid w:val="001C56F8"/>
    <w:pPr>
      <w:tabs>
        <w:tab w:val="left" w:pos="9900"/>
        <w:tab w:val="left" w:pos="10540"/>
        <w:tab w:val="left" w:pos="14240"/>
        <w:tab w:val="left" w:pos="14500"/>
      </w:tabs>
      <w:suppressAutoHyphens/>
      <w:autoSpaceDE w:val="0"/>
      <w:spacing w:after="57" w:line="288" w:lineRule="auto"/>
      <w:ind w:left="1644" w:hanging="340"/>
      <w:textAlignment w:val="center"/>
    </w:pPr>
    <w:rPr>
      <w:rFonts w:ascii="TimesNewRomanPS" w:eastAsia="Times New Roman" w:hAnsi="TimesNewRomanPS" w:cs="TimesNewRomanPS"/>
      <w:color w:val="000000"/>
      <w:sz w:val="20"/>
      <w:szCs w:val="20"/>
      <w:lang w:eastAsia="ar-SA"/>
    </w:rPr>
  </w:style>
  <w:style w:type="paragraph" w:customStyle="1" w:styleId="TextnormalSINSANGRE">
    <w:name w:val="Text normal SIN SANGRE"/>
    <w:basedOn w:val="Normal"/>
    <w:rsid w:val="001C56F8"/>
    <w:pPr>
      <w:tabs>
        <w:tab w:val="left" w:pos="8107"/>
      </w:tabs>
      <w:suppressAutoHyphens/>
      <w:autoSpaceDE w:val="0"/>
      <w:spacing w:before="113" w:after="113" w:line="288" w:lineRule="auto"/>
      <w:ind w:left="1304"/>
      <w:textAlignment w:val="center"/>
    </w:pPr>
    <w:rPr>
      <w:rFonts w:ascii="TimesNewRomanPS" w:eastAsia="Arial" w:hAnsi="TimesNewRomanPS" w:cs="TimesNewRomanPS"/>
      <w:b/>
      <w:bCs/>
      <w:color w:val="000000"/>
      <w:sz w:val="24"/>
      <w:szCs w:val="24"/>
      <w:lang w:eastAsia="ar-SA"/>
    </w:rPr>
  </w:style>
  <w:style w:type="paragraph" w:customStyle="1" w:styleId="Textnormal1--GUIONES">
    <w:name w:val="Text normal 1. -- GUIONES"/>
    <w:basedOn w:val="Normal"/>
    <w:rsid w:val="001C56F8"/>
    <w:pPr>
      <w:tabs>
        <w:tab w:val="left" w:pos="11235"/>
      </w:tabs>
      <w:suppressAutoHyphens/>
      <w:autoSpaceDE w:val="0"/>
      <w:spacing w:after="57" w:line="288" w:lineRule="auto"/>
      <w:ind w:left="1871" w:hanging="283"/>
      <w:textAlignment w:val="center"/>
    </w:pPr>
    <w:rPr>
      <w:rFonts w:ascii="TimesNewRomanPS" w:eastAsia="Arial" w:hAnsi="TimesNewRomanPS" w:cs="TimesNewRomanPS"/>
      <w:color w:val="000000"/>
      <w:sz w:val="24"/>
      <w:szCs w:val="24"/>
      <w:lang w:eastAsia="ar-SA"/>
    </w:rPr>
  </w:style>
  <w:style w:type="paragraph" w:customStyle="1" w:styleId="Textoindependiente31">
    <w:name w:val="Texto independiente 31"/>
    <w:basedOn w:val="Normal"/>
    <w:rsid w:val="001363E8"/>
    <w:pPr>
      <w:suppressAutoHyphens/>
      <w:spacing w:after="0" w:line="240" w:lineRule="auto"/>
      <w:jc w:val="both"/>
    </w:pPr>
    <w:rPr>
      <w:rFonts w:ascii="Times New Roman" w:eastAsia="Times New Roman" w:hAnsi="Times New Roman" w:cs="Tms Rmn"/>
      <w:sz w:val="20"/>
      <w:szCs w:val="20"/>
      <w:lang w:eastAsia="ar-SA"/>
    </w:rPr>
  </w:style>
</w:styles>
</file>

<file path=word/webSettings.xml><?xml version="1.0" encoding="utf-8"?>
<w:webSettings xmlns:r="http://schemas.openxmlformats.org/officeDocument/2006/relationships" xmlns:w="http://schemas.openxmlformats.org/wordprocessingml/2006/main">
  <w:divs>
    <w:div w:id="50150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design-technology.info/" TargetMode="External"/><Relationship Id="rId13" Type="http://schemas.openxmlformats.org/officeDocument/2006/relationships/hyperlink" Target="http://www.tagteacher.net/" TargetMode="External"/><Relationship Id="rId18" Type="http://schemas.openxmlformats.org/officeDocument/2006/relationships/hyperlink" Target="http://www.primaryresources.co.uk/" TargetMode="External"/><Relationship Id="rId26" Type="http://schemas.openxmlformats.org/officeDocument/2006/relationships/hyperlink" Target="http://www.schoolsliaison.org/" TargetMode="External"/><Relationship Id="rId3" Type="http://schemas.openxmlformats.org/officeDocument/2006/relationships/styles" Target="styles.xml"/><Relationship Id="rId21" Type="http://schemas.openxmlformats.org/officeDocument/2006/relationships/hyperlink" Target="http://www.teachingideas.co.uk/" TargetMode="External"/><Relationship Id="rId7" Type="http://schemas.openxmlformats.org/officeDocument/2006/relationships/hyperlink" Target="http://www.design-technology.org/" TargetMode="External"/><Relationship Id="rId12" Type="http://schemas.openxmlformats.org/officeDocument/2006/relationships/hyperlink" Target="http://www.spartacus.schoolnet.co.uk/REVdt.htm" TargetMode="External"/><Relationship Id="rId17" Type="http://schemas.openxmlformats.org/officeDocument/2006/relationships/hyperlink" Target="http://www.bbc.co.uk/" TargetMode="External"/><Relationship Id="rId25" Type="http://schemas.openxmlformats.org/officeDocument/2006/relationships/hyperlink" Target="http://www.show.me.uk/" TargetMode="External"/><Relationship Id="rId2" Type="http://schemas.openxmlformats.org/officeDocument/2006/relationships/numbering" Target="numbering.xml"/><Relationship Id="rId16" Type="http://schemas.openxmlformats.org/officeDocument/2006/relationships/hyperlink" Target="http://www.isabelperez.com/" TargetMode="External"/><Relationship Id="rId20" Type="http://schemas.openxmlformats.org/officeDocument/2006/relationships/hyperlink" Target="http://www.educationindex.com/histor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technologystudent.com/" TargetMode="External"/><Relationship Id="rId11" Type="http://schemas.openxmlformats.org/officeDocument/2006/relationships/hyperlink" Target="http://www.data.org.uk/" TargetMode="External"/><Relationship Id="rId24" Type="http://schemas.openxmlformats.org/officeDocument/2006/relationships/hyperlink" Target="http://www.schoolhistory.co.uk/" TargetMode="External"/><Relationship Id="rId5" Type="http://schemas.openxmlformats.org/officeDocument/2006/relationships/webSettings" Target="webSettings.xml"/><Relationship Id="rId15" Type="http://schemas.openxmlformats.org/officeDocument/2006/relationships/hyperlink" Target="http://www.teachit.co.uk/" TargetMode="External"/><Relationship Id="rId23" Type="http://schemas.openxmlformats.org/officeDocument/2006/relationships/hyperlink" Target="http://www.english-teaching.co.uk/" TargetMode="External"/><Relationship Id="rId28" Type="http://schemas.openxmlformats.org/officeDocument/2006/relationships/hyperlink" Target="http://www.abcteach.com/" TargetMode="External"/><Relationship Id="rId10" Type="http://schemas.openxmlformats.org/officeDocument/2006/relationships/hyperlink" Target="http://www.bbc.co.uk/schools/gcsebitesize/design/" TargetMode="External"/><Relationship Id="rId19" Type="http://schemas.openxmlformats.org/officeDocument/2006/relationships/hyperlink" Target="http://www.unavarra.es/" TargetMode="External"/><Relationship Id="rId4" Type="http://schemas.openxmlformats.org/officeDocument/2006/relationships/settings" Target="settings.xml"/><Relationship Id="rId9" Type="http://schemas.openxmlformats.org/officeDocument/2006/relationships/hyperlink" Target="http://www.dtonline.org/" TargetMode="External"/><Relationship Id="rId14" Type="http://schemas.openxmlformats.org/officeDocument/2006/relationships/hyperlink" Target="http://www.theteacher.co.uk/" TargetMode="External"/><Relationship Id="rId22" Type="http://schemas.openxmlformats.org/officeDocument/2006/relationships/hyperlink" Target="http://www.activescience.qsk.com/games/play/index" TargetMode="External"/><Relationship Id="rId27" Type="http://schemas.openxmlformats.org/officeDocument/2006/relationships/hyperlink" Target="http://www.firstschoolyears.com/" TargetMode="External"/><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928274-E391-4824-92E7-3B97550D5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130</Pages>
  <Words>44679</Words>
  <Characters>245737</Characters>
  <Application>Microsoft Office Word</Application>
  <DocSecurity>0</DocSecurity>
  <Lines>2047</Lines>
  <Paragraphs>579</Paragraphs>
  <ScaleCrop>false</ScaleCrop>
  <HeadingPairs>
    <vt:vector size="2" baseType="variant">
      <vt:variant>
        <vt:lpstr>Título</vt:lpstr>
      </vt:variant>
      <vt:variant>
        <vt:i4>1</vt:i4>
      </vt:variant>
    </vt:vector>
  </HeadingPairs>
  <TitlesOfParts>
    <vt:vector size="1" baseType="lpstr">
      <vt:lpstr/>
    </vt:vector>
  </TitlesOfParts>
  <Company>Universidad de Málaga</Company>
  <LinksUpToDate>false</LinksUpToDate>
  <CharactersWithSpaces>289837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cp:lastModifiedBy>
  <cp:revision>2</cp:revision>
  <cp:lastPrinted>2013-10-19T20:00:00Z</cp:lastPrinted>
  <dcterms:created xsi:type="dcterms:W3CDTF">2013-11-05T11:31:00Z</dcterms:created>
  <dcterms:modified xsi:type="dcterms:W3CDTF">2013-11-05T11:31:00Z</dcterms:modified>
</cp:coreProperties>
</file>